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362D0" w:rsidRPr="00AF6FBC" w:rsidRDefault="00A362D0" w:rsidP="00A362D0">
      <w:pPr>
        <w:ind w:firstLine="709"/>
        <w:jc w:val="right"/>
        <w:rPr>
          <w:sz w:val="22"/>
          <w:szCs w:val="22"/>
          <w:lang w:val="en-US"/>
        </w:rPr>
      </w:pPr>
    </w:p>
    <w:p w:rsidR="00A362D0" w:rsidRPr="00790485" w:rsidRDefault="00866989" w:rsidP="00A362D0">
      <w:pPr>
        <w:ind w:firstLine="709"/>
        <w:jc w:val="right"/>
        <w:rPr>
          <w:sz w:val="22"/>
          <w:szCs w:val="22"/>
        </w:rPr>
      </w:pPr>
      <w:r w:rsidRPr="00790485">
        <w:rPr>
          <w:sz w:val="22"/>
          <w:szCs w:val="22"/>
        </w:rPr>
        <w:t>Приказ</w:t>
      </w:r>
      <w:r w:rsidR="00A362D0" w:rsidRPr="00790485">
        <w:rPr>
          <w:sz w:val="22"/>
          <w:szCs w:val="22"/>
        </w:rPr>
        <w:t xml:space="preserve"> комитета </w:t>
      </w:r>
    </w:p>
    <w:p w:rsidR="002979A2" w:rsidRPr="002979A2" w:rsidRDefault="002979A2" w:rsidP="00A362D0">
      <w:pPr>
        <w:ind w:firstLine="709"/>
        <w:jc w:val="right"/>
        <w:rPr>
          <w:kern w:val="28"/>
        </w:rPr>
      </w:pPr>
      <w:r w:rsidRPr="002979A2">
        <w:rPr>
          <w:kern w:val="28"/>
        </w:rPr>
        <w:t>градостроительной политик</w:t>
      </w:r>
      <w:r w:rsidR="00A37AAB">
        <w:rPr>
          <w:kern w:val="28"/>
        </w:rPr>
        <w:t>и</w:t>
      </w:r>
    </w:p>
    <w:p w:rsidR="002979A2" w:rsidRPr="002979A2" w:rsidRDefault="002979A2" w:rsidP="00A362D0">
      <w:pPr>
        <w:ind w:firstLine="709"/>
        <w:jc w:val="right"/>
        <w:rPr>
          <w:kern w:val="28"/>
        </w:rPr>
      </w:pPr>
      <w:r w:rsidRPr="002979A2">
        <w:rPr>
          <w:kern w:val="28"/>
        </w:rPr>
        <w:t xml:space="preserve"> Ленинградской области.</w:t>
      </w:r>
    </w:p>
    <w:p w:rsidR="00A362D0" w:rsidRPr="002979A2" w:rsidRDefault="00A362D0" w:rsidP="00A362D0">
      <w:pPr>
        <w:ind w:firstLine="709"/>
        <w:jc w:val="right"/>
        <w:rPr>
          <w:sz w:val="22"/>
          <w:szCs w:val="22"/>
        </w:rPr>
      </w:pPr>
      <w:r w:rsidRPr="002979A2">
        <w:rPr>
          <w:sz w:val="22"/>
          <w:szCs w:val="22"/>
        </w:rPr>
        <w:t>от________№_______</w:t>
      </w:r>
    </w:p>
    <w:p w:rsidR="00866989" w:rsidRPr="00904501" w:rsidRDefault="00866989" w:rsidP="00866989">
      <w:pPr>
        <w:ind w:firstLine="709"/>
        <w:jc w:val="right"/>
        <w:rPr>
          <w:color w:val="FF0000"/>
          <w:sz w:val="22"/>
          <w:szCs w:val="22"/>
        </w:rPr>
      </w:pPr>
    </w:p>
    <w:p w:rsidR="00587A08" w:rsidRPr="00790485" w:rsidRDefault="00866989" w:rsidP="00866989">
      <w:pPr>
        <w:ind w:firstLine="709"/>
        <w:jc w:val="right"/>
        <w:rPr>
          <w:sz w:val="22"/>
          <w:szCs w:val="22"/>
        </w:rPr>
      </w:pPr>
      <w:r w:rsidRPr="00790485">
        <w:rPr>
          <w:sz w:val="22"/>
          <w:szCs w:val="22"/>
        </w:rPr>
        <w:t>(Приложение)</w:t>
      </w:r>
    </w:p>
    <w:p w:rsidR="00587A08" w:rsidRPr="00790485" w:rsidRDefault="00587A08" w:rsidP="00587A08">
      <w:pPr>
        <w:pStyle w:val="BodyTxt"/>
        <w:keepLines w:val="0"/>
        <w:widowControl w:val="0"/>
        <w:jc w:val="center"/>
        <w:rPr>
          <w:rFonts w:ascii="Times New Roman" w:hAnsi="Times New Roman"/>
          <w:b/>
          <w:spacing w:val="40"/>
          <w:sz w:val="32"/>
          <w:szCs w:val="32"/>
        </w:rPr>
      </w:pPr>
    </w:p>
    <w:p w:rsidR="00E30706" w:rsidRPr="00790485" w:rsidRDefault="00E30706">
      <w:pPr>
        <w:rPr>
          <w:b/>
          <w:sz w:val="40"/>
          <w:szCs w:val="40"/>
        </w:rPr>
      </w:pPr>
    </w:p>
    <w:p w:rsidR="00E30706" w:rsidRPr="00790485" w:rsidRDefault="00E30706">
      <w:pPr>
        <w:rPr>
          <w:b/>
          <w:sz w:val="40"/>
          <w:szCs w:val="40"/>
        </w:rPr>
      </w:pPr>
    </w:p>
    <w:p w:rsidR="00E30706" w:rsidRPr="00790485" w:rsidRDefault="00E30706">
      <w:pPr>
        <w:rPr>
          <w:b/>
          <w:sz w:val="40"/>
          <w:szCs w:val="40"/>
        </w:rPr>
      </w:pPr>
    </w:p>
    <w:p w:rsidR="005B28A9" w:rsidRDefault="005B28A9" w:rsidP="00A362D0">
      <w:pPr>
        <w:jc w:val="center"/>
        <w:rPr>
          <w:b/>
          <w:sz w:val="40"/>
          <w:szCs w:val="40"/>
        </w:rPr>
      </w:pPr>
      <w:r>
        <w:rPr>
          <w:b/>
          <w:sz w:val="40"/>
          <w:szCs w:val="40"/>
        </w:rPr>
        <w:t xml:space="preserve">Внесение изменений </w:t>
      </w:r>
      <w:proofErr w:type="gramStart"/>
      <w:r>
        <w:rPr>
          <w:b/>
          <w:sz w:val="40"/>
          <w:szCs w:val="40"/>
        </w:rPr>
        <w:t>в</w:t>
      </w:r>
      <w:proofErr w:type="gramEnd"/>
      <w:r>
        <w:rPr>
          <w:b/>
          <w:sz w:val="40"/>
          <w:szCs w:val="40"/>
        </w:rPr>
        <w:t xml:space="preserve"> </w:t>
      </w:r>
    </w:p>
    <w:p w:rsidR="00E30706" w:rsidRPr="00790485" w:rsidRDefault="00E30706" w:rsidP="00A362D0">
      <w:pPr>
        <w:jc w:val="center"/>
        <w:rPr>
          <w:b/>
          <w:sz w:val="40"/>
          <w:szCs w:val="40"/>
        </w:rPr>
      </w:pPr>
      <w:r w:rsidRPr="00790485">
        <w:rPr>
          <w:b/>
          <w:sz w:val="40"/>
          <w:szCs w:val="40"/>
        </w:rPr>
        <w:t>Правила землепользования и застройки</w:t>
      </w:r>
    </w:p>
    <w:p w:rsidR="00E30706" w:rsidRPr="00790485" w:rsidRDefault="00E30706" w:rsidP="00A362D0">
      <w:pPr>
        <w:jc w:val="center"/>
        <w:rPr>
          <w:b/>
          <w:sz w:val="40"/>
          <w:szCs w:val="40"/>
        </w:rPr>
      </w:pPr>
      <w:r w:rsidRPr="00790485">
        <w:rPr>
          <w:b/>
          <w:sz w:val="40"/>
          <w:szCs w:val="40"/>
        </w:rPr>
        <w:t>муниципального образования</w:t>
      </w:r>
    </w:p>
    <w:p w:rsidR="00E30706" w:rsidRPr="00790485" w:rsidRDefault="00D3216A" w:rsidP="00A362D0">
      <w:pPr>
        <w:jc w:val="center"/>
        <w:rPr>
          <w:b/>
          <w:sz w:val="40"/>
          <w:szCs w:val="40"/>
        </w:rPr>
      </w:pPr>
      <w:proofErr w:type="spellStart"/>
      <w:r w:rsidRPr="00790485">
        <w:rPr>
          <w:b/>
          <w:sz w:val="40"/>
          <w:szCs w:val="40"/>
        </w:rPr>
        <w:t>Новосветское</w:t>
      </w:r>
      <w:proofErr w:type="spellEnd"/>
      <w:r w:rsidR="004157EA" w:rsidRPr="00790485">
        <w:rPr>
          <w:b/>
          <w:sz w:val="40"/>
          <w:szCs w:val="40"/>
        </w:rPr>
        <w:t xml:space="preserve"> сельское поселение</w:t>
      </w:r>
    </w:p>
    <w:p w:rsidR="003677EF" w:rsidRPr="00790485" w:rsidRDefault="003677EF" w:rsidP="00A362D0">
      <w:pPr>
        <w:jc w:val="center"/>
        <w:rPr>
          <w:b/>
          <w:sz w:val="40"/>
          <w:szCs w:val="40"/>
        </w:rPr>
      </w:pPr>
      <w:r w:rsidRPr="00790485">
        <w:rPr>
          <w:b/>
          <w:sz w:val="40"/>
          <w:szCs w:val="40"/>
        </w:rPr>
        <w:t xml:space="preserve">Гатчинского муниципального района </w:t>
      </w:r>
    </w:p>
    <w:p w:rsidR="003677EF" w:rsidRPr="00790485" w:rsidRDefault="003677EF" w:rsidP="00A362D0">
      <w:pPr>
        <w:jc w:val="center"/>
        <w:rPr>
          <w:b/>
          <w:sz w:val="40"/>
          <w:szCs w:val="40"/>
        </w:rPr>
      </w:pPr>
      <w:r w:rsidRPr="00790485">
        <w:rPr>
          <w:b/>
          <w:sz w:val="40"/>
          <w:szCs w:val="40"/>
        </w:rPr>
        <w:t>Ленинградской области</w:t>
      </w:r>
    </w:p>
    <w:p w:rsidR="00E30706" w:rsidRPr="00790485" w:rsidRDefault="00E30706">
      <w:pPr>
        <w:pStyle w:val="BodyTxt"/>
        <w:keepLines w:val="0"/>
        <w:widowControl w:val="0"/>
        <w:ind w:firstLine="0"/>
        <w:jc w:val="center"/>
        <w:rPr>
          <w:rFonts w:ascii="Times New Roman" w:hAnsi="Times New Roman"/>
          <w:b/>
          <w:sz w:val="32"/>
          <w:szCs w:val="48"/>
        </w:rPr>
      </w:pPr>
    </w:p>
    <w:p w:rsidR="00E30706" w:rsidRPr="00790485" w:rsidRDefault="00E30706" w:rsidP="003677EF">
      <w:pPr>
        <w:widowControl w:val="0"/>
        <w:ind w:firstLine="680"/>
        <w:jc w:val="center"/>
        <w:sectPr w:rsidR="00E30706" w:rsidRPr="00790485">
          <w:footerReference w:type="default" r:id="rId9"/>
          <w:pgSz w:w="11906" w:h="16838"/>
          <w:pgMar w:top="1134" w:right="1134" w:bottom="1134" w:left="1134" w:header="720" w:footer="720" w:gutter="0"/>
          <w:cols w:space="720"/>
          <w:titlePg/>
          <w:docGrid w:linePitch="360"/>
        </w:sectPr>
      </w:pPr>
    </w:p>
    <w:p w:rsidR="00E30706" w:rsidRDefault="00FE0D5E">
      <w:pPr>
        <w:pStyle w:val="17"/>
        <w:spacing w:before="0" w:after="0"/>
        <w:rPr>
          <w:sz w:val="24"/>
          <w:szCs w:val="24"/>
        </w:rPr>
      </w:pPr>
      <w:r w:rsidRPr="00790485">
        <w:rPr>
          <w:sz w:val="24"/>
          <w:szCs w:val="24"/>
        </w:rPr>
        <w:lastRenderedPageBreak/>
        <w:t>оглавление</w:t>
      </w:r>
    </w:p>
    <w:p w:rsidR="00C8294F" w:rsidRPr="009C5050" w:rsidRDefault="00C8294F" w:rsidP="00C8294F"/>
    <w:p w:rsidR="003777A3" w:rsidRDefault="001E3350">
      <w:pPr>
        <w:pStyle w:val="26"/>
        <w:rPr>
          <w:rFonts w:asciiTheme="minorHAnsi" w:eastAsiaTheme="minorEastAsia" w:hAnsiTheme="minorHAnsi" w:cstheme="minorBidi"/>
          <w:b w:val="0"/>
          <w:smallCaps w:val="0"/>
          <w:noProof/>
          <w:kern w:val="0"/>
          <w:sz w:val="22"/>
          <w:szCs w:val="22"/>
        </w:rPr>
      </w:pPr>
      <w:r w:rsidRPr="009C5050">
        <w:rPr>
          <w:b w:val="0"/>
          <w:bCs/>
          <w:caps/>
        </w:rPr>
        <w:fldChar w:fldCharType="begin"/>
      </w:r>
      <w:r w:rsidR="00E30706" w:rsidRPr="009C5050">
        <w:rPr>
          <w:b w:val="0"/>
        </w:rPr>
        <w:instrText xml:space="preserve"> TOC \o "1-3" \h \z \u </w:instrText>
      </w:r>
      <w:r w:rsidRPr="009C5050">
        <w:rPr>
          <w:b w:val="0"/>
          <w:bCs/>
          <w:caps/>
        </w:rPr>
        <w:fldChar w:fldCharType="separate"/>
      </w:r>
      <w:hyperlink w:anchor="_Toc46249100" w:history="1">
        <w:r w:rsidR="003777A3" w:rsidRPr="00EB26BB">
          <w:rPr>
            <w:rStyle w:val="a5"/>
            <w:noProof/>
            <w:kern w:val="28"/>
          </w:rPr>
          <w:t>ЧАСТЬ I. ПОРЯДОК ПРИМЕНЕНИЯ ПРАВИЛ ЗЕМЛЕПОЛЬЗОВАНИЯ И ЗАСТРОЙКИ И ВНЕСЕНИЯ ИЗМЕНЕНИЙ В УКАЗАННЫЕ ПРАВИЛА</w:t>
        </w:r>
        <w:r w:rsidR="003777A3">
          <w:rPr>
            <w:noProof/>
            <w:webHidden/>
          </w:rPr>
          <w:tab/>
        </w:r>
        <w:r w:rsidR="003777A3">
          <w:rPr>
            <w:noProof/>
            <w:webHidden/>
          </w:rPr>
          <w:fldChar w:fldCharType="begin"/>
        </w:r>
        <w:r w:rsidR="003777A3">
          <w:rPr>
            <w:noProof/>
            <w:webHidden/>
          </w:rPr>
          <w:instrText xml:space="preserve"> PAGEREF _Toc46249100 \h </w:instrText>
        </w:r>
        <w:r w:rsidR="003777A3">
          <w:rPr>
            <w:noProof/>
            <w:webHidden/>
          </w:rPr>
        </w:r>
        <w:r w:rsidR="003777A3">
          <w:rPr>
            <w:noProof/>
            <w:webHidden/>
          </w:rPr>
          <w:fldChar w:fldCharType="separate"/>
        </w:r>
        <w:r w:rsidR="003777A3">
          <w:rPr>
            <w:noProof/>
            <w:webHidden/>
          </w:rPr>
          <w:t>4</w:t>
        </w:r>
        <w:r w:rsidR="003777A3">
          <w:rPr>
            <w:noProof/>
            <w:webHidden/>
          </w:rPr>
          <w:fldChar w:fldCharType="end"/>
        </w:r>
      </w:hyperlink>
    </w:p>
    <w:p w:rsidR="003777A3" w:rsidRDefault="00B31D2D">
      <w:pPr>
        <w:pStyle w:val="26"/>
        <w:rPr>
          <w:rFonts w:asciiTheme="minorHAnsi" w:eastAsiaTheme="minorEastAsia" w:hAnsiTheme="minorHAnsi" w:cstheme="minorBidi"/>
          <w:b w:val="0"/>
          <w:smallCaps w:val="0"/>
          <w:noProof/>
          <w:kern w:val="0"/>
          <w:sz w:val="22"/>
          <w:szCs w:val="22"/>
        </w:rPr>
      </w:pPr>
      <w:hyperlink w:anchor="_Toc46249101" w:history="1">
        <w:r w:rsidR="003777A3" w:rsidRPr="00EB26BB">
          <w:rPr>
            <w:rStyle w:val="a5"/>
            <w:noProof/>
            <w:kern w:val="28"/>
          </w:rPr>
          <w:t>ГЛАВА 1. ОБЩИЕ ПОЛОЖЕНИЯ</w:t>
        </w:r>
        <w:r w:rsidR="003777A3">
          <w:rPr>
            <w:noProof/>
            <w:webHidden/>
          </w:rPr>
          <w:tab/>
        </w:r>
        <w:r w:rsidR="003777A3">
          <w:rPr>
            <w:noProof/>
            <w:webHidden/>
          </w:rPr>
          <w:fldChar w:fldCharType="begin"/>
        </w:r>
        <w:r w:rsidR="003777A3">
          <w:rPr>
            <w:noProof/>
            <w:webHidden/>
          </w:rPr>
          <w:instrText xml:space="preserve"> PAGEREF _Toc46249101 \h </w:instrText>
        </w:r>
        <w:r w:rsidR="003777A3">
          <w:rPr>
            <w:noProof/>
            <w:webHidden/>
          </w:rPr>
        </w:r>
        <w:r w:rsidR="003777A3">
          <w:rPr>
            <w:noProof/>
            <w:webHidden/>
          </w:rPr>
          <w:fldChar w:fldCharType="separate"/>
        </w:r>
        <w:r w:rsidR="003777A3">
          <w:rPr>
            <w:noProof/>
            <w:webHidden/>
          </w:rPr>
          <w:t>4</w:t>
        </w:r>
        <w:r w:rsidR="003777A3">
          <w:rPr>
            <w:noProof/>
            <w:webHidden/>
          </w:rPr>
          <w:fldChar w:fldCharType="end"/>
        </w:r>
      </w:hyperlink>
    </w:p>
    <w:p w:rsidR="003777A3" w:rsidRDefault="00B31D2D">
      <w:pPr>
        <w:pStyle w:val="26"/>
        <w:rPr>
          <w:rFonts w:asciiTheme="minorHAnsi" w:eastAsiaTheme="minorEastAsia" w:hAnsiTheme="minorHAnsi" w:cstheme="minorBidi"/>
          <w:b w:val="0"/>
          <w:smallCaps w:val="0"/>
          <w:noProof/>
          <w:kern w:val="0"/>
          <w:sz w:val="22"/>
          <w:szCs w:val="22"/>
        </w:rPr>
      </w:pPr>
      <w:hyperlink w:anchor="_Toc46249102" w:history="1">
        <w:r w:rsidR="003777A3" w:rsidRPr="00EB26BB">
          <w:rPr>
            <w:rStyle w:val="a5"/>
            <w:noProof/>
            <w:kern w:val="28"/>
          </w:rPr>
          <w:t>Статья 1. Общие положения</w:t>
        </w:r>
        <w:r w:rsidR="003777A3">
          <w:rPr>
            <w:noProof/>
            <w:webHidden/>
          </w:rPr>
          <w:tab/>
        </w:r>
        <w:r w:rsidR="003777A3">
          <w:rPr>
            <w:noProof/>
            <w:webHidden/>
          </w:rPr>
          <w:fldChar w:fldCharType="begin"/>
        </w:r>
        <w:r w:rsidR="003777A3">
          <w:rPr>
            <w:noProof/>
            <w:webHidden/>
          </w:rPr>
          <w:instrText xml:space="preserve"> PAGEREF _Toc46249102 \h </w:instrText>
        </w:r>
        <w:r w:rsidR="003777A3">
          <w:rPr>
            <w:noProof/>
            <w:webHidden/>
          </w:rPr>
        </w:r>
        <w:r w:rsidR="003777A3">
          <w:rPr>
            <w:noProof/>
            <w:webHidden/>
          </w:rPr>
          <w:fldChar w:fldCharType="separate"/>
        </w:r>
        <w:r w:rsidR="003777A3">
          <w:rPr>
            <w:noProof/>
            <w:webHidden/>
          </w:rPr>
          <w:t>4</w:t>
        </w:r>
        <w:r w:rsidR="003777A3">
          <w:rPr>
            <w:noProof/>
            <w:webHidden/>
          </w:rPr>
          <w:fldChar w:fldCharType="end"/>
        </w:r>
      </w:hyperlink>
    </w:p>
    <w:p w:rsidR="003777A3" w:rsidRDefault="00B31D2D">
      <w:pPr>
        <w:pStyle w:val="26"/>
        <w:rPr>
          <w:rFonts w:asciiTheme="minorHAnsi" w:eastAsiaTheme="minorEastAsia" w:hAnsiTheme="minorHAnsi" w:cstheme="minorBidi"/>
          <w:b w:val="0"/>
          <w:smallCaps w:val="0"/>
          <w:noProof/>
          <w:kern w:val="0"/>
          <w:sz w:val="22"/>
          <w:szCs w:val="22"/>
        </w:rPr>
      </w:pPr>
      <w:hyperlink w:anchor="_Toc46249103" w:history="1">
        <w:r w:rsidR="003777A3" w:rsidRPr="00EB26BB">
          <w:rPr>
            <w:rStyle w:val="a5"/>
            <w:noProof/>
            <w:kern w:val="28"/>
          </w:rPr>
          <w:t>Статья 2. Общие положения, относящиеся к ранее возникшим правам. Использование и изменение объектов недвижимости, не соответствующих Правилам</w:t>
        </w:r>
        <w:r w:rsidR="003777A3">
          <w:rPr>
            <w:noProof/>
            <w:webHidden/>
          </w:rPr>
          <w:tab/>
        </w:r>
        <w:r w:rsidR="003777A3">
          <w:rPr>
            <w:noProof/>
            <w:webHidden/>
          </w:rPr>
          <w:fldChar w:fldCharType="begin"/>
        </w:r>
        <w:r w:rsidR="003777A3">
          <w:rPr>
            <w:noProof/>
            <w:webHidden/>
          </w:rPr>
          <w:instrText xml:space="preserve"> PAGEREF _Toc46249103 \h </w:instrText>
        </w:r>
        <w:r w:rsidR="003777A3">
          <w:rPr>
            <w:noProof/>
            <w:webHidden/>
          </w:rPr>
        </w:r>
        <w:r w:rsidR="003777A3">
          <w:rPr>
            <w:noProof/>
            <w:webHidden/>
          </w:rPr>
          <w:fldChar w:fldCharType="separate"/>
        </w:r>
        <w:r w:rsidR="003777A3">
          <w:rPr>
            <w:noProof/>
            <w:webHidden/>
          </w:rPr>
          <w:t>4</w:t>
        </w:r>
        <w:r w:rsidR="003777A3">
          <w:rPr>
            <w:noProof/>
            <w:webHidden/>
          </w:rPr>
          <w:fldChar w:fldCharType="end"/>
        </w:r>
      </w:hyperlink>
    </w:p>
    <w:p w:rsidR="003777A3" w:rsidRDefault="00B31D2D">
      <w:pPr>
        <w:pStyle w:val="26"/>
        <w:rPr>
          <w:rFonts w:asciiTheme="minorHAnsi" w:eastAsiaTheme="minorEastAsia" w:hAnsiTheme="minorHAnsi" w:cstheme="minorBidi"/>
          <w:b w:val="0"/>
          <w:smallCaps w:val="0"/>
          <w:noProof/>
          <w:kern w:val="0"/>
          <w:sz w:val="22"/>
          <w:szCs w:val="22"/>
        </w:rPr>
      </w:pPr>
      <w:hyperlink w:anchor="_Toc46249104" w:history="1">
        <w:r w:rsidR="003777A3" w:rsidRPr="00EB26BB">
          <w:rPr>
            <w:rStyle w:val="a5"/>
            <w:noProof/>
            <w:kern w:val="28"/>
          </w:rPr>
          <w:t>ГЛАВА 2. ПОЛОЖЕНИЕ О РЕГУЛИРОВАНИИ ЗЕМЛЕПОЛЬЗОВАНИЯ И ЗАСТРОЙКИ ОРГАНАМИ МЕСТНОГО САМОУПРАВЛЕНИЯ</w:t>
        </w:r>
        <w:r w:rsidR="003777A3">
          <w:rPr>
            <w:noProof/>
            <w:webHidden/>
          </w:rPr>
          <w:tab/>
        </w:r>
        <w:r w:rsidR="003777A3">
          <w:rPr>
            <w:noProof/>
            <w:webHidden/>
          </w:rPr>
          <w:fldChar w:fldCharType="begin"/>
        </w:r>
        <w:r w:rsidR="003777A3">
          <w:rPr>
            <w:noProof/>
            <w:webHidden/>
          </w:rPr>
          <w:instrText xml:space="preserve"> PAGEREF _Toc46249104 \h </w:instrText>
        </w:r>
        <w:r w:rsidR="003777A3">
          <w:rPr>
            <w:noProof/>
            <w:webHidden/>
          </w:rPr>
        </w:r>
        <w:r w:rsidR="003777A3">
          <w:rPr>
            <w:noProof/>
            <w:webHidden/>
          </w:rPr>
          <w:fldChar w:fldCharType="separate"/>
        </w:r>
        <w:r w:rsidR="003777A3">
          <w:rPr>
            <w:noProof/>
            <w:webHidden/>
          </w:rPr>
          <w:t>5</w:t>
        </w:r>
        <w:r w:rsidR="003777A3">
          <w:rPr>
            <w:noProof/>
            <w:webHidden/>
          </w:rPr>
          <w:fldChar w:fldCharType="end"/>
        </w:r>
      </w:hyperlink>
    </w:p>
    <w:p w:rsidR="003777A3" w:rsidRDefault="00B31D2D">
      <w:pPr>
        <w:pStyle w:val="26"/>
        <w:rPr>
          <w:rFonts w:asciiTheme="minorHAnsi" w:eastAsiaTheme="minorEastAsia" w:hAnsiTheme="minorHAnsi" w:cstheme="minorBidi"/>
          <w:b w:val="0"/>
          <w:smallCaps w:val="0"/>
          <w:noProof/>
          <w:kern w:val="0"/>
          <w:sz w:val="22"/>
          <w:szCs w:val="22"/>
        </w:rPr>
      </w:pPr>
      <w:hyperlink w:anchor="_Toc46249105" w:history="1">
        <w:r w:rsidR="003777A3" w:rsidRPr="00EB26BB">
          <w:rPr>
            <w:rStyle w:val="a5"/>
            <w:noProof/>
            <w:kern w:val="28"/>
          </w:rPr>
          <w:t>Статья 3. Полномочия органов местного самоуправления и органов государственной власти Ленинградской области в области градостроительной деятельности</w:t>
        </w:r>
        <w:r w:rsidR="003777A3">
          <w:rPr>
            <w:noProof/>
            <w:webHidden/>
          </w:rPr>
          <w:tab/>
        </w:r>
        <w:r w:rsidR="003777A3">
          <w:rPr>
            <w:noProof/>
            <w:webHidden/>
          </w:rPr>
          <w:fldChar w:fldCharType="begin"/>
        </w:r>
        <w:r w:rsidR="003777A3">
          <w:rPr>
            <w:noProof/>
            <w:webHidden/>
          </w:rPr>
          <w:instrText xml:space="preserve"> PAGEREF _Toc46249105 \h </w:instrText>
        </w:r>
        <w:r w:rsidR="003777A3">
          <w:rPr>
            <w:noProof/>
            <w:webHidden/>
          </w:rPr>
        </w:r>
        <w:r w:rsidR="003777A3">
          <w:rPr>
            <w:noProof/>
            <w:webHidden/>
          </w:rPr>
          <w:fldChar w:fldCharType="separate"/>
        </w:r>
        <w:r w:rsidR="003777A3">
          <w:rPr>
            <w:noProof/>
            <w:webHidden/>
          </w:rPr>
          <w:t>5</w:t>
        </w:r>
        <w:r w:rsidR="003777A3">
          <w:rPr>
            <w:noProof/>
            <w:webHidden/>
          </w:rPr>
          <w:fldChar w:fldCharType="end"/>
        </w:r>
      </w:hyperlink>
    </w:p>
    <w:p w:rsidR="003777A3" w:rsidRDefault="00B31D2D">
      <w:pPr>
        <w:pStyle w:val="26"/>
        <w:rPr>
          <w:rFonts w:asciiTheme="minorHAnsi" w:eastAsiaTheme="minorEastAsia" w:hAnsiTheme="minorHAnsi" w:cstheme="minorBidi"/>
          <w:b w:val="0"/>
          <w:smallCaps w:val="0"/>
          <w:noProof/>
          <w:kern w:val="0"/>
          <w:sz w:val="22"/>
          <w:szCs w:val="22"/>
        </w:rPr>
      </w:pPr>
      <w:hyperlink w:anchor="_Toc46249106" w:history="1">
        <w:r w:rsidR="003777A3" w:rsidRPr="00EB26BB">
          <w:rPr>
            <w:rStyle w:val="a5"/>
            <w:noProof/>
            <w:kern w:val="28"/>
          </w:rPr>
          <w:t>Статья 4. Комиссия по подготовке проекта правил землепользования и застройки</w:t>
        </w:r>
        <w:r w:rsidR="003777A3">
          <w:rPr>
            <w:noProof/>
            <w:webHidden/>
          </w:rPr>
          <w:tab/>
        </w:r>
        <w:r w:rsidR="003777A3">
          <w:rPr>
            <w:noProof/>
            <w:webHidden/>
          </w:rPr>
          <w:fldChar w:fldCharType="begin"/>
        </w:r>
        <w:r w:rsidR="003777A3">
          <w:rPr>
            <w:noProof/>
            <w:webHidden/>
          </w:rPr>
          <w:instrText xml:space="preserve"> PAGEREF _Toc46249106 \h </w:instrText>
        </w:r>
        <w:r w:rsidR="003777A3">
          <w:rPr>
            <w:noProof/>
            <w:webHidden/>
          </w:rPr>
        </w:r>
        <w:r w:rsidR="003777A3">
          <w:rPr>
            <w:noProof/>
            <w:webHidden/>
          </w:rPr>
          <w:fldChar w:fldCharType="separate"/>
        </w:r>
        <w:r w:rsidR="003777A3">
          <w:rPr>
            <w:noProof/>
            <w:webHidden/>
          </w:rPr>
          <w:t>5</w:t>
        </w:r>
        <w:r w:rsidR="003777A3">
          <w:rPr>
            <w:noProof/>
            <w:webHidden/>
          </w:rPr>
          <w:fldChar w:fldCharType="end"/>
        </w:r>
      </w:hyperlink>
    </w:p>
    <w:p w:rsidR="003777A3" w:rsidRDefault="00B31D2D">
      <w:pPr>
        <w:pStyle w:val="26"/>
        <w:rPr>
          <w:rFonts w:asciiTheme="minorHAnsi" w:eastAsiaTheme="minorEastAsia" w:hAnsiTheme="minorHAnsi" w:cstheme="minorBidi"/>
          <w:b w:val="0"/>
          <w:smallCaps w:val="0"/>
          <w:noProof/>
          <w:kern w:val="0"/>
          <w:sz w:val="22"/>
          <w:szCs w:val="22"/>
        </w:rPr>
      </w:pPr>
      <w:hyperlink w:anchor="_Toc46249107" w:history="1">
        <w:r w:rsidR="003777A3" w:rsidRPr="00EB26BB">
          <w:rPr>
            <w:rStyle w:val="a5"/>
            <w:noProof/>
            <w:kern w:val="28"/>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3777A3">
          <w:rPr>
            <w:noProof/>
            <w:webHidden/>
          </w:rPr>
          <w:tab/>
        </w:r>
        <w:r w:rsidR="003777A3">
          <w:rPr>
            <w:noProof/>
            <w:webHidden/>
          </w:rPr>
          <w:fldChar w:fldCharType="begin"/>
        </w:r>
        <w:r w:rsidR="003777A3">
          <w:rPr>
            <w:noProof/>
            <w:webHidden/>
          </w:rPr>
          <w:instrText xml:space="preserve"> PAGEREF _Toc46249107 \h </w:instrText>
        </w:r>
        <w:r w:rsidR="003777A3">
          <w:rPr>
            <w:noProof/>
            <w:webHidden/>
          </w:rPr>
        </w:r>
        <w:r w:rsidR="003777A3">
          <w:rPr>
            <w:noProof/>
            <w:webHidden/>
          </w:rPr>
          <w:fldChar w:fldCharType="separate"/>
        </w:r>
        <w:r w:rsidR="003777A3">
          <w:rPr>
            <w:noProof/>
            <w:webHidden/>
          </w:rPr>
          <w:t>7</w:t>
        </w:r>
        <w:r w:rsidR="003777A3">
          <w:rPr>
            <w:noProof/>
            <w:webHidden/>
          </w:rPr>
          <w:fldChar w:fldCharType="end"/>
        </w:r>
      </w:hyperlink>
    </w:p>
    <w:p w:rsidR="003777A3" w:rsidRDefault="00B31D2D">
      <w:pPr>
        <w:pStyle w:val="26"/>
        <w:rPr>
          <w:rFonts w:asciiTheme="minorHAnsi" w:eastAsiaTheme="minorEastAsia" w:hAnsiTheme="minorHAnsi" w:cstheme="minorBidi"/>
          <w:b w:val="0"/>
          <w:smallCaps w:val="0"/>
          <w:noProof/>
          <w:kern w:val="0"/>
          <w:sz w:val="22"/>
          <w:szCs w:val="22"/>
        </w:rPr>
      </w:pPr>
      <w:hyperlink w:anchor="_Toc46249108" w:history="1">
        <w:r w:rsidR="003777A3" w:rsidRPr="00EB26BB">
          <w:rPr>
            <w:rStyle w:val="a5"/>
            <w:noProof/>
            <w:kern w:val="28"/>
          </w:rPr>
          <w:t>Статья 5. Изменение одного вида на другой вид использования земельных участков и объектов капитального строительства</w:t>
        </w:r>
        <w:r w:rsidR="003777A3">
          <w:rPr>
            <w:noProof/>
            <w:webHidden/>
          </w:rPr>
          <w:tab/>
        </w:r>
        <w:r w:rsidR="003777A3">
          <w:rPr>
            <w:noProof/>
            <w:webHidden/>
          </w:rPr>
          <w:fldChar w:fldCharType="begin"/>
        </w:r>
        <w:r w:rsidR="003777A3">
          <w:rPr>
            <w:noProof/>
            <w:webHidden/>
          </w:rPr>
          <w:instrText xml:space="preserve"> PAGEREF _Toc46249108 \h </w:instrText>
        </w:r>
        <w:r w:rsidR="003777A3">
          <w:rPr>
            <w:noProof/>
            <w:webHidden/>
          </w:rPr>
        </w:r>
        <w:r w:rsidR="003777A3">
          <w:rPr>
            <w:noProof/>
            <w:webHidden/>
          </w:rPr>
          <w:fldChar w:fldCharType="separate"/>
        </w:r>
        <w:r w:rsidR="003777A3">
          <w:rPr>
            <w:noProof/>
            <w:webHidden/>
          </w:rPr>
          <w:t>7</w:t>
        </w:r>
        <w:r w:rsidR="003777A3">
          <w:rPr>
            <w:noProof/>
            <w:webHidden/>
          </w:rPr>
          <w:fldChar w:fldCharType="end"/>
        </w:r>
      </w:hyperlink>
    </w:p>
    <w:p w:rsidR="003777A3" w:rsidRDefault="00B31D2D">
      <w:pPr>
        <w:pStyle w:val="26"/>
        <w:rPr>
          <w:rFonts w:asciiTheme="minorHAnsi" w:eastAsiaTheme="minorEastAsia" w:hAnsiTheme="minorHAnsi" w:cstheme="minorBidi"/>
          <w:b w:val="0"/>
          <w:smallCaps w:val="0"/>
          <w:noProof/>
          <w:kern w:val="0"/>
          <w:sz w:val="22"/>
          <w:szCs w:val="22"/>
        </w:rPr>
      </w:pPr>
      <w:hyperlink w:anchor="_Toc46249109" w:history="1">
        <w:r w:rsidR="003777A3" w:rsidRPr="00EB26BB">
          <w:rPr>
            <w:rStyle w:val="a5"/>
            <w:noProof/>
            <w:kern w:val="28"/>
          </w:rPr>
          <w:t>Статья 6. Порядок предоставления разрешения на условно разрешённый вид использования земельного участка или объекта капитального строительства</w:t>
        </w:r>
        <w:r w:rsidR="003777A3">
          <w:rPr>
            <w:noProof/>
            <w:webHidden/>
          </w:rPr>
          <w:tab/>
        </w:r>
        <w:r w:rsidR="003777A3">
          <w:rPr>
            <w:noProof/>
            <w:webHidden/>
          </w:rPr>
          <w:fldChar w:fldCharType="begin"/>
        </w:r>
        <w:r w:rsidR="003777A3">
          <w:rPr>
            <w:noProof/>
            <w:webHidden/>
          </w:rPr>
          <w:instrText xml:space="preserve"> PAGEREF _Toc46249109 \h </w:instrText>
        </w:r>
        <w:r w:rsidR="003777A3">
          <w:rPr>
            <w:noProof/>
            <w:webHidden/>
          </w:rPr>
        </w:r>
        <w:r w:rsidR="003777A3">
          <w:rPr>
            <w:noProof/>
            <w:webHidden/>
          </w:rPr>
          <w:fldChar w:fldCharType="separate"/>
        </w:r>
        <w:r w:rsidR="003777A3">
          <w:rPr>
            <w:noProof/>
            <w:webHidden/>
          </w:rPr>
          <w:t>8</w:t>
        </w:r>
        <w:r w:rsidR="003777A3">
          <w:rPr>
            <w:noProof/>
            <w:webHidden/>
          </w:rPr>
          <w:fldChar w:fldCharType="end"/>
        </w:r>
      </w:hyperlink>
    </w:p>
    <w:p w:rsidR="003777A3" w:rsidRDefault="00B31D2D">
      <w:pPr>
        <w:pStyle w:val="26"/>
        <w:rPr>
          <w:rFonts w:asciiTheme="minorHAnsi" w:eastAsiaTheme="minorEastAsia" w:hAnsiTheme="minorHAnsi" w:cstheme="minorBidi"/>
          <w:b w:val="0"/>
          <w:smallCaps w:val="0"/>
          <w:noProof/>
          <w:kern w:val="0"/>
          <w:sz w:val="22"/>
          <w:szCs w:val="22"/>
        </w:rPr>
      </w:pPr>
      <w:hyperlink w:anchor="_Toc46249110" w:history="1">
        <w:r w:rsidR="003777A3" w:rsidRPr="00EB26BB">
          <w:rPr>
            <w:rStyle w:val="a5"/>
            <w:noProof/>
            <w:kern w:val="28"/>
          </w:rPr>
          <w:t>Статья 7.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r w:rsidR="003777A3">
          <w:rPr>
            <w:noProof/>
            <w:webHidden/>
          </w:rPr>
          <w:tab/>
        </w:r>
        <w:r w:rsidR="003777A3">
          <w:rPr>
            <w:noProof/>
            <w:webHidden/>
          </w:rPr>
          <w:fldChar w:fldCharType="begin"/>
        </w:r>
        <w:r w:rsidR="003777A3">
          <w:rPr>
            <w:noProof/>
            <w:webHidden/>
          </w:rPr>
          <w:instrText xml:space="preserve"> PAGEREF _Toc46249110 \h </w:instrText>
        </w:r>
        <w:r w:rsidR="003777A3">
          <w:rPr>
            <w:noProof/>
            <w:webHidden/>
          </w:rPr>
        </w:r>
        <w:r w:rsidR="003777A3">
          <w:rPr>
            <w:noProof/>
            <w:webHidden/>
          </w:rPr>
          <w:fldChar w:fldCharType="separate"/>
        </w:r>
        <w:r w:rsidR="003777A3">
          <w:rPr>
            <w:noProof/>
            <w:webHidden/>
          </w:rPr>
          <w:t>11</w:t>
        </w:r>
        <w:r w:rsidR="003777A3">
          <w:rPr>
            <w:noProof/>
            <w:webHidden/>
          </w:rPr>
          <w:fldChar w:fldCharType="end"/>
        </w:r>
      </w:hyperlink>
    </w:p>
    <w:p w:rsidR="003777A3" w:rsidRDefault="00B31D2D">
      <w:pPr>
        <w:pStyle w:val="26"/>
        <w:rPr>
          <w:rFonts w:asciiTheme="minorHAnsi" w:eastAsiaTheme="minorEastAsia" w:hAnsiTheme="minorHAnsi" w:cstheme="minorBidi"/>
          <w:b w:val="0"/>
          <w:smallCaps w:val="0"/>
          <w:noProof/>
          <w:kern w:val="0"/>
          <w:sz w:val="22"/>
          <w:szCs w:val="22"/>
        </w:rPr>
      </w:pPr>
      <w:hyperlink w:anchor="_Toc46249111" w:history="1">
        <w:r w:rsidR="003777A3" w:rsidRPr="00EB26BB">
          <w:rPr>
            <w:rStyle w:val="a5"/>
            <w:noProof/>
            <w:kern w:val="28"/>
          </w:rPr>
          <w:t>ГЛАВА 4. ПОЛОЖЕНИЕ О ПОДГОТОВКЕ ДОКУМЕНТАЦИИ ПО ПЛАНИРОВКЕ ТЕРРИТОРИИОРГАНАМИ МЕСТНОГО САМОУПРАВЛЕНИЯ</w:t>
        </w:r>
        <w:r w:rsidR="003777A3">
          <w:rPr>
            <w:noProof/>
            <w:webHidden/>
          </w:rPr>
          <w:tab/>
        </w:r>
        <w:r w:rsidR="003777A3">
          <w:rPr>
            <w:noProof/>
            <w:webHidden/>
          </w:rPr>
          <w:fldChar w:fldCharType="begin"/>
        </w:r>
        <w:r w:rsidR="003777A3">
          <w:rPr>
            <w:noProof/>
            <w:webHidden/>
          </w:rPr>
          <w:instrText xml:space="preserve"> PAGEREF _Toc46249111 \h </w:instrText>
        </w:r>
        <w:r w:rsidR="003777A3">
          <w:rPr>
            <w:noProof/>
            <w:webHidden/>
          </w:rPr>
        </w:r>
        <w:r w:rsidR="003777A3">
          <w:rPr>
            <w:noProof/>
            <w:webHidden/>
          </w:rPr>
          <w:fldChar w:fldCharType="separate"/>
        </w:r>
        <w:r w:rsidR="003777A3">
          <w:rPr>
            <w:noProof/>
            <w:webHidden/>
          </w:rPr>
          <w:t>16</w:t>
        </w:r>
        <w:r w:rsidR="003777A3">
          <w:rPr>
            <w:noProof/>
            <w:webHidden/>
          </w:rPr>
          <w:fldChar w:fldCharType="end"/>
        </w:r>
      </w:hyperlink>
    </w:p>
    <w:p w:rsidR="003777A3" w:rsidRDefault="00B31D2D">
      <w:pPr>
        <w:pStyle w:val="26"/>
        <w:rPr>
          <w:rFonts w:asciiTheme="minorHAnsi" w:eastAsiaTheme="minorEastAsia" w:hAnsiTheme="minorHAnsi" w:cstheme="minorBidi"/>
          <w:b w:val="0"/>
          <w:smallCaps w:val="0"/>
          <w:noProof/>
          <w:kern w:val="0"/>
          <w:sz w:val="22"/>
          <w:szCs w:val="22"/>
        </w:rPr>
      </w:pPr>
      <w:hyperlink w:anchor="_Toc46249112" w:history="1">
        <w:r w:rsidR="003777A3" w:rsidRPr="00EB26BB">
          <w:rPr>
            <w:rStyle w:val="a5"/>
            <w:noProof/>
            <w:kern w:val="28"/>
          </w:rPr>
          <w:t>Статья 8. Общие положения о подготовке документации по планировке территории</w:t>
        </w:r>
        <w:r w:rsidR="003777A3">
          <w:rPr>
            <w:noProof/>
            <w:webHidden/>
          </w:rPr>
          <w:tab/>
        </w:r>
        <w:r w:rsidR="003777A3">
          <w:rPr>
            <w:noProof/>
            <w:webHidden/>
          </w:rPr>
          <w:fldChar w:fldCharType="begin"/>
        </w:r>
        <w:r w:rsidR="003777A3">
          <w:rPr>
            <w:noProof/>
            <w:webHidden/>
          </w:rPr>
          <w:instrText xml:space="preserve"> PAGEREF _Toc46249112 \h </w:instrText>
        </w:r>
        <w:r w:rsidR="003777A3">
          <w:rPr>
            <w:noProof/>
            <w:webHidden/>
          </w:rPr>
        </w:r>
        <w:r w:rsidR="003777A3">
          <w:rPr>
            <w:noProof/>
            <w:webHidden/>
          </w:rPr>
          <w:fldChar w:fldCharType="separate"/>
        </w:r>
        <w:r w:rsidR="003777A3">
          <w:rPr>
            <w:noProof/>
            <w:webHidden/>
          </w:rPr>
          <w:t>16</w:t>
        </w:r>
        <w:r w:rsidR="003777A3">
          <w:rPr>
            <w:noProof/>
            <w:webHidden/>
          </w:rPr>
          <w:fldChar w:fldCharType="end"/>
        </w:r>
      </w:hyperlink>
    </w:p>
    <w:p w:rsidR="003777A3" w:rsidRDefault="00B31D2D">
      <w:pPr>
        <w:pStyle w:val="26"/>
        <w:rPr>
          <w:rFonts w:asciiTheme="minorHAnsi" w:eastAsiaTheme="minorEastAsia" w:hAnsiTheme="minorHAnsi" w:cstheme="minorBidi"/>
          <w:b w:val="0"/>
          <w:smallCaps w:val="0"/>
          <w:noProof/>
          <w:kern w:val="0"/>
          <w:sz w:val="22"/>
          <w:szCs w:val="22"/>
        </w:rPr>
      </w:pPr>
      <w:hyperlink w:anchor="_Toc46249113" w:history="1">
        <w:r w:rsidR="003777A3" w:rsidRPr="00EB26BB">
          <w:rPr>
            <w:rStyle w:val="a5"/>
            <w:noProof/>
            <w:kern w:val="28"/>
          </w:rPr>
          <w:t>ГЛАВА 5. ПОЛОЖЕНИЕ О ПРОВЕДЕНИИ ОБЩЕСТВЕННЫХ ОБСУЖДЕНИЙ ИЛИ ПУБЛИЧНЫХ СЛУШАНИЙ ПО ВОПРОСАМ ЗЕМЛЕПОЛЬЗОВАНИЯ И ЗАСТРОЙКИ</w:t>
        </w:r>
        <w:r w:rsidR="003777A3">
          <w:rPr>
            <w:noProof/>
            <w:webHidden/>
          </w:rPr>
          <w:tab/>
        </w:r>
        <w:r w:rsidR="003777A3">
          <w:rPr>
            <w:noProof/>
            <w:webHidden/>
          </w:rPr>
          <w:fldChar w:fldCharType="begin"/>
        </w:r>
        <w:r w:rsidR="003777A3">
          <w:rPr>
            <w:noProof/>
            <w:webHidden/>
          </w:rPr>
          <w:instrText xml:space="preserve"> PAGEREF _Toc46249113 \h </w:instrText>
        </w:r>
        <w:r w:rsidR="003777A3">
          <w:rPr>
            <w:noProof/>
            <w:webHidden/>
          </w:rPr>
        </w:r>
        <w:r w:rsidR="003777A3">
          <w:rPr>
            <w:noProof/>
            <w:webHidden/>
          </w:rPr>
          <w:fldChar w:fldCharType="separate"/>
        </w:r>
        <w:r w:rsidR="003777A3">
          <w:rPr>
            <w:noProof/>
            <w:webHidden/>
          </w:rPr>
          <w:t>19</w:t>
        </w:r>
        <w:r w:rsidR="003777A3">
          <w:rPr>
            <w:noProof/>
            <w:webHidden/>
          </w:rPr>
          <w:fldChar w:fldCharType="end"/>
        </w:r>
      </w:hyperlink>
    </w:p>
    <w:p w:rsidR="003777A3" w:rsidRDefault="00B31D2D">
      <w:pPr>
        <w:pStyle w:val="26"/>
        <w:rPr>
          <w:rFonts w:asciiTheme="minorHAnsi" w:eastAsiaTheme="minorEastAsia" w:hAnsiTheme="minorHAnsi" w:cstheme="minorBidi"/>
          <w:b w:val="0"/>
          <w:smallCaps w:val="0"/>
          <w:noProof/>
          <w:kern w:val="0"/>
          <w:sz w:val="22"/>
          <w:szCs w:val="22"/>
        </w:rPr>
      </w:pPr>
      <w:hyperlink w:anchor="_Toc46249114" w:history="1">
        <w:r w:rsidR="003777A3" w:rsidRPr="00EB26BB">
          <w:rPr>
            <w:rStyle w:val="a5"/>
            <w:noProof/>
            <w:kern w:val="28"/>
          </w:rPr>
          <w:t>Статья 9. Проведение общественных обсуждений или публичных слушаний по вопросам землепользования и застройки</w:t>
        </w:r>
        <w:r w:rsidR="003777A3">
          <w:rPr>
            <w:noProof/>
            <w:webHidden/>
          </w:rPr>
          <w:tab/>
        </w:r>
        <w:r w:rsidR="003777A3">
          <w:rPr>
            <w:noProof/>
            <w:webHidden/>
          </w:rPr>
          <w:fldChar w:fldCharType="begin"/>
        </w:r>
        <w:r w:rsidR="003777A3">
          <w:rPr>
            <w:noProof/>
            <w:webHidden/>
          </w:rPr>
          <w:instrText xml:space="preserve"> PAGEREF _Toc46249114 \h </w:instrText>
        </w:r>
        <w:r w:rsidR="003777A3">
          <w:rPr>
            <w:noProof/>
            <w:webHidden/>
          </w:rPr>
        </w:r>
        <w:r w:rsidR="003777A3">
          <w:rPr>
            <w:noProof/>
            <w:webHidden/>
          </w:rPr>
          <w:fldChar w:fldCharType="separate"/>
        </w:r>
        <w:r w:rsidR="003777A3">
          <w:rPr>
            <w:noProof/>
            <w:webHidden/>
          </w:rPr>
          <w:t>20</w:t>
        </w:r>
        <w:r w:rsidR="003777A3">
          <w:rPr>
            <w:noProof/>
            <w:webHidden/>
          </w:rPr>
          <w:fldChar w:fldCharType="end"/>
        </w:r>
      </w:hyperlink>
    </w:p>
    <w:p w:rsidR="003777A3" w:rsidRDefault="00B31D2D">
      <w:pPr>
        <w:pStyle w:val="26"/>
        <w:rPr>
          <w:rFonts w:asciiTheme="minorHAnsi" w:eastAsiaTheme="minorEastAsia" w:hAnsiTheme="minorHAnsi" w:cstheme="minorBidi"/>
          <w:b w:val="0"/>
          <w:smallCaps w:val="0"/>
          <w:noProof/>
          <w:kern w:val="0"/>
          <w:sz w:val="22"/>
          <w:szCs w:val="22"/>
        </w:rPr>
      </w:pPr>
      <w:hyperlink w:anchor="_Toc46249115" w:history="1">
        <w:r w:rsidR="003777A3" w:rsidRPr="00EB26BB">
          <w:rPr>
            <w:rStyle w:val="a5"/>
            <w:noProof/>
            <w:kern w:val="28"/>
          </w:rPr>
          <w:t>ГЛАВА 6. ПОЛОЖЕНИЕ О ВНЕСЕНИИ ИЗМЕНЕНИЙ В ПРАВИЛА ЗЕМЛЕПОЛЬЗОВАНИЯ И ЗАСТРОЙКИ</w:t>
        </w:r>
        <w:r w:rsidR="003777A3">
          <w:rPr>
            <w:noProof/>
            <w:webHidden/>
          </w:rPr>
          <w:tab/>
        </w:r>
        <w:r w:rsidR="003777A3">
          <w:rPr>
            <w:noProof/>
            <w:webHidden/>
          </w:rPr>
          <w:fldChar w:fldCharType="begin"/>
        </w:r>
        <w:r w:rsidR="003777A3">
          <w:rPr>
            <w:noProof/>
            <w:webHidden/>
          </w:rPr>
          <w:instrText xml:space="preserve"> PAGEREF _Toc46249115 \h </w:instrText>
        </w:r>
        <w:r w:rsidR="003777A3">
          <w:rPr>
            <w:noProof/>
            <w:webHidden/>
          </w:rPr>
        </w:r>
        <w:r w:rsidR="003777A3">
          <w:rPr>
            <w:noProof/>
            <w:webHidden/>
          </w:rPr>
          <w:fldChar w:fldCharType="separate"/>
        </w:r>
        <w:r w:rsidR="003777A3">
          <w:rPr>
            <w:noProof/>
            <w:webHidden/>
          </w:rPr>
          <w:t>24</w:t>
        </w:r>
        <w:r w:rsidR="003777A3">
          <w:rPr>
            <w:noProof/>
            <w:webHidden/>
          </w:rPr>
          <w:fldChar w:fldCharType="end"/>
        </w:r>
      </w:hyperlink>
    </w:p>
    <w:p w:rsidR="003777A3" w:rsidRDefault="00B31D2D">
      <w:pPr>
        <w:pStyle w:val="26"/>
        <w:rPr>
          <w:rFonts w:asciiTheme="minorHAnsi" w:eastAsiaTheme="minorEastAsia" w:hAnsiTheme="minorHAnsi" w:cstheme="minorBidi"/>
          <w:b w:val="0"/>
          <w:smallCaps w:val="0"/>
          <w:noProof/>
          <w:kern w:val="0"/>
          <w:sz w:val="22"/>
          <w:szCs w:val="22"/>
        </w:rPr>
      </w:pPr>
      <w:hyperlink w:anchor="_Toc46249116" w:history="1">
        <w:r w:rsidR="003777A3" w:rsidRPr="00EB26BB">
          <w:rPr>
            <w:rStyle w:val="a5"/>
            <w:noProof/>
            <w:kern w:val="28"/>
          </w:rPr>
          <w:t>Статья 10. Порядок внесения изменений в Правила землепользования и застройки</w:t>
        </w:r>
        <w:r w:rsidR="003777A3">
          <w:rPr>
            <w:noProof/>
            <w:webHidden/>
          </w:rPr>
          <w:tab/>
        </w:r>
        <w:r w:rsidR="003777A3">
          <w:rPr>
            <w:noProof/>
            <w:webHidden/>
          </w:rPr>
          <w:fldChar w:fldCharType="begin"/>
        </w:r>
        <w:r w:rsidR="003777A3">
          <w:rPr>
            <w:noProof/>
            <w:webHidden/>
          </w:rPr>
          <w:instrText xml:space="preserve"> PAGEREF _Toc46249116 \h </w:instrText>
        </w:r>
        <w:r w:rsidR="003777A3">
          <w:rPr>
            <w:noProof/>
            <w:webHidden/>
          </w:rPr>
        </w:r>
        <w:r w:rsidR="003777A3">
          <w:rPr>
            <w:noProof/>
            <w:webHidden/>
          </w:rPr>
          <w:fldChar w:fldCharType="separate"/>
        </w:r>
        <w:r w:rsidR="003777A3">
          <w:rPr>
            <w:noProof/>
            <w:webHidden/>
          </w:rPr>
          <w:t>24</w:t>
        </w:r>
        <w:r w:rsidR="003777A3">
          <w:rPr>
            <w:noProof/>
            <w:webHidden/>
          </w:rPr>
          <w:fldChar w:fldCharType="end"/>
        </w:r>
      </w:hyperlink>
    </w:p>
    <w:p w:rsidR="003777A3" w:rsidRDefault="00B31D2D">
      <w:pPr>
        <w:pStyle w:val="26"/>
        <w:rPr>
          <w:rFonts w:asciiTheme="minorHAnsi" w:eastAsiaTheme="minorEastAsia" w:hAnsiTheme="minorHAnsi" w:cstheme="minorBidi"/>
          <w:b w:val="0"/>
          <w:smallCaps w:val="0"/>
          <w:noProof/>
          <w:kern w:val="0"/>
          <w:sz w:val="22"/>
          <w:szCs w:val="22"/>
        </w:rPr>
      </w:pPr>
      <w:hyperlink w:anchor="_Toc46249117" w:history="1">
        <w:r w:rsidR="003777A3" w:rsidRPr="00EB26BB">
          <w:rPr>
            <w:rStyle w:val="a5"/>
            <w:noProof/>
            <w:kern w:val="28"/>
          </w:rPr>
          <w:t>ГЛАВА 7. ПОЛОЖЕНИЕ О РЕГУЛИРОВАНИИ ИНЫХ ВОПРОСОВ ЗЕМЛЕПОЛЬЗОВАНИЯ И ЗАСТРОЙКИ</w:t>
        </w:r>
        <w:r w:rsidR="003777A3">
          <w:rPr>
            <w:noProof/>
            <w:webHidden/>
          </w:rPr>
          <w:tab/>
        </w:r>
        <w:r w:rsidR="003777A3">
          <w:rPr>
            <w:noProof/>
            <w:webHidden/>
          </w:rPr>
          <w:fldChar w:fldCharType="begin"/>
        </w:r>
        <w:r w:rsidR="003777A3">
          <w:rPr>
            <w:noProof/>
            <w:webHidden/>
          </w:rPr>
          <w:instrText xml:space="preserve"> PAGEREF _Toc46249117 \h </w:instrText>
        </w:r>
        <w:r w:rsidR="003777A3">
          <w:rPr>
            <w:noProof/>
            <w:webHidden/>
          </w:rPr>
        </w:r>
        <w:r w:rsidR="003777A3">
          <w:rPr>
            <w:noProof/>
            <w:webHidden/>
          </w:rPr>
          <w:fldChar w:fldCharType="separate"/>
        </w:r>
        <w:r w:rsidR="003777A3">
          <w:rPr>
            <w:noProof/>
            <w:webHidden/>
          </w:rPr>
          <w:t>26</w:t>
        </w:r>
        <w:r w:rsidR="003777A3">
          <w:rPr>
            <w:noProof/>
            <w:webHidden/>
          </w:rPr>
          <w:fldChar w:fldCharType="end"/>
        </w:r>
      </w:hyperlink>
    </w:p>
    <w:p w:rsidR="003777A3" w:rsidRDefault="00B31D2D">
      <w:pPr>
        <w:pStyle w:val="26"/>
        <w:rPr>
          <w:rFonts w:asciiTheme="minorHAnsi" w:eastAsiaTheme="minorEastAsia" w:hAnsiTheme="minorHAnsi" w:cstheme="minorBidi"/>
          <w:b w:val="0"/>
          <w:smallCaps w:val="0"/>
          <w:noProof/>
          <w:kern w:val="0"/>
          <w:sz w:val="22"/>
          <w:szCs w:val="22"/>
        </w:rPr>
      </w:pPr>
      <w:hyperlink w:anchor="_Toc46249118" w:history="1">
        <w:r w:rsidR="003777A3" w:rsidRPr="00EB26BB">
          <w:rPr>
            <w:rStyle w:val="a5"/>
            <w:noProof/>
            <w:kern w:val="28"/>
          </w:rPr>
          <w:t>Статья 11. Муниципальный земельный контроль в сфере землепользования.</w:t>
        </w:r>
        <w:r w:rsidR="003777A3">
          <w:rPr>
            <w:noProof/>
            <w:webHidden/>
          </w:rPr>
          <w:tab/>
        </w:r>
        <w:r w:rsidR="003777A3">
          <w:rPr>
            <w:noProof/>
            <w:webHidden/>
          </w:rPr>
          <w:fldChar w:fldCharType="begin"/>
        </w:r>
        <w:r w:rsidR="003777A3">
          <w:rPr>
            <w:noProof/>
            <w:webHidden/>
          </w:rPr>
          <w:instrText xml:space="preserve"> PAGEREF _Toc46249118 \h </w:instrText>
        </w:r>
        <w:r w:rsidR="003777A3">
          <w:rPr>
            <w:noProof/>
            <w:webHidden/>
          </w:rPr>
        </w:r>
        <w:r w:rsidR="003777A3">
          <w:rPr>
            <w:noProof/>
            <w:webHidden/>
          </w:rPr>
          <w:fldChar w:fldCharType="separate"/>
        </w:r>
        <w:r w:rsidR="003777A3">
          <w:rPr>
            <w:noProof/>
            <w:webHidden/>
          </w:rPr>
          <w:t>26</w:t>
        </w:r>
        <w:r w:rsidR="003777A3">
          <w:rPr>
            <w:noProof/>
            <w:webHidden/>
          </w:rPr>
          <w:fldChar w:fldCharType="end"/>
        </w:r>
      </w:hyperlink>
    </w:p>
    <w:p w:rsidR="003777A3" w:rsidRDefault="00B31D2D">
      <w:pPr>
        <w:pStyle w:val="26"/>
        <w:rPr>
          <w:rFonts w:asciiTheme="minorHAnsi" w:eastAsiaTheme="minorEastAsia" w:hAnsiTheme="minorHAnsi" w:cstheme="minorBidi"/>
          <w:b w:val="0"/>
          <w:smallCaps w:val="0"/>
          <w:noProof/>
          <w:kern w:val="0"/>
          <w:sz w:val="22"/>
          <w:szCs w:val="22"/>
        </w:rPr>
      </w:pPr>
      <w:hyperlink w:anchor="_Toc46249119" w:history="1">
        <w:r w:rsidR="003777A3" w:rsidRPr="00EB26BB">
          <w:rPr>
            <w:rStyle w:val="a5"/>
            <w:noProof/>
            <w:kern w:val="28"/>
          </w:rPr>
          <w:t>ЧАСТЬ II. ГРАДОСТРОИТЕЛЬНЫЕ РЕГЛАМЕНТЫ</w:t>
        </w:r>
        <w:r w:rsidR="003777A3">
          <w:rPr>
            <w:noProof/>
            <w:webHidden/>
          </w:rPr>
          <w:tab/>
        </w:r>
        <w:r w:rsidR="003777A3">
          <w:rPr>
            <w:noProof/>
            <w:webHidden/>
          </w:rPr>
          <w:fldChar w:fldCharType="begin"/>
        </w:r>
        <w:r w:rsidR="003777A3">
          <w:rPr>
            <w:noProof/>
            <w:webHidden/>
          </w:rPr>
          <w:instrText xml:space="preserve"> PAGEREF _Toc46249119 \h </w:instrText>
        </w:r>
        <w:r w:rsidR="003777A3">
          <w:rPr>
            <w:noProof/>
            <w:webHidden/>
          </w:rPr>
        </w:r>
        <w:r w:rsidR="003777A3">
          <w:rPr>
            <w:noProof/>
            <w:webHidden/>
          </w:rPr>
          <w:fldChar w:fldCharType="separate"/>
        </w:r>
        <w:r w:rsidR="003777A3">
          <w:rPr>
            <w:noProof/>
            <w:webHidden/>
          </w:rPr>
          <w:t>26</w:t>
        </w:r>
        <w:r w:rsidR="003777A3">
          <w:rPr>
            <w:noProof/>
            <w:webHidden/>
          </w:rPr>
          <w:fldChar w:fldCharType="end"/>
        </w:r>
      </w:hyperlink>
    </w:p>
    <w:p w:rsidR="003777A3" w:rsidRDefault="00B31D2D">
      <w:pPr>
        <w:pStyle w:val="26"/>
        <w:rPr>
          <w:rFonts w:asciiTheme="minorHAnsi" w:eastAsiaTheme="minorEastAsia" w:hAnsiTheme="minorHAnsi" w:cstheme="minorBidi"/>
          <w:b w:val="0"/>
          <w:smallCaps w:val="0"/>
          <w:noProof/>
          <w:kern w:val="0"/>
          <w:sz w:val="22"/>
          <w:szCs w:val="22"/>
        </w:rPr>
      </w:pPr>
      <w:hyperlink w:anchor="_Toc46249120" w:history="1">
        <w:r w:rsidR="003777A3" w:rsidRPr="00EB26BB">
          <w:rPr>
            <w:rStyle w:val="a5"/>
            <w:noProof/>
            <w:kern w:val="28"/>
          </w:rPr>
          <w:t>Статья 12. Градостроительные регламенты</w:t>
        </w:r>
        <w:r w:rsidR="003777A3">
          <w:rPr>
            <w:noProof/>
            <w:webHidden/>
          </w:rPr>
          <w:tab/>
        </w:r>
        <w:r w:rsidR="003777A3">
          <w:rPr>
            <w:noProof/>
            <w:webHidden/>
          </w:rPr>
          <w:fldChar w:fldCharType="begin"/>
        </w:r>
        <w:r w:rsidR="003777A3">
          <w:rPr>
            <w:noProof/>
            <w:webHidden/>
          </w:rPr>
          <w:instrText xml:space="preserve"> PAGEREF _Toc46249120 \h </w:instrText>
        </w:r>
        <w:r w:rsidR="003777A3">
          <w:rPr>
            <w:noProof/>
            <w:webHidden/>
          </w:rPr>
        </w:r>
        <w:r w:rsidR="003777A3">
          <w:rPr>
            <w:noProof/>
            <w:webHidden/>
          </w:rPr>
          <w:fldChar w:fldCharType="separate"/>
        </w:r>
        <w:r w:rsidR="003777A3">
          <w:rPr>
            <w:noProof/>
            <w:webHidden/>
          </w:rPr>
          <w:t>26</w:t>
        </w:r>
        <w:r w:rsidR="003777A3">
          <w:rPr>
            <w:noProof/>
            <w:webHidden/>
          </w:rPr>
          <w:fldChar w:fldCharType="end"/>
        </w:r>
      </w:hyperlink>
    </w:p>
    <w:p w:rsidR="003777A3" w:rsidRDefault="00B31D2D">
      <w:pPr>
        <w:pStyle w:val="26"/>
        <w:rPr>
          <w:rFonts w:asciiTheme="minorHAnsi" w:eastAsiaTheme="minorEastAsia" w:hAnsiTheme="minorHAnsi" w:cstheme="minorBidi"/>
          <w:b w:val="0"/>
          <w:smallCaps w:val="0"/>
          <w:noProof/>
          <w:kern w:val="0"/>
          <w:sz w:val="22"/>
          <w:szCs w:val="22"/>
        </w:rPr>
      </w:pPr>
      <w:hyperlink w:anchor="_Toc46249121" w:history="1">
        <w:r w:rsidR="003777A3" w:rsidRPr="00EB26BB">
          <w:rPr>
            <w:rStyle w:val="a5"/>
            <w:noProof/>
            <w:kern w:val="28"/>
          </w:rPr>
          <w:t>Статья 12.1 Градостроительные регламенты. Общие положения</w:t>
        </w:r>
        <w:r w:rsidR="003777A3">
          <w:rPr>
            <w:noProof/>
            <w:webHidden/>
          </w:rPr>
          <w:tab/>
        </w:r>
        <w:r w:rsidR="003777A3">
          <w:rPr>
            <w:noProof/>
            <w:webHidden/>
          </w:rPr>
          <w:fldChar w:fldCharType="begin"/>
        </w:r>
        <w:r w:rsidR="003777A3">
          <w:rPr>
            <w:noProof/>
            <w:webHidden/>
          </w:rPr>
          <w:instrText xml:space="preserve"> PAGEREF _Toc46249121 \h </w:instrText>
        </w:r>
        <w:r w:rsidR="003777A3">
          <w:rPr>
            <w:noProof/>
            <w:webHidden/>
          </w:rPr>
        </w:r>
        <w:r w:rsidR="003777A3">
          <w:rPr>
            <w:noProof/>
            <w:webHidden/>
          </w:rPr>
          <w:fldChar w:fldCharType="separate"/>
        </w:r>
        <w:r w:rsidR="003777A3">
          <w:rPr>
            <w:noProof/>
            <w:webHidden/>
          </w:rPr>
          <w:t>26</w:t>
        </w:r>
        <w:r w:rsidR="003777A3">
          <w:rPr>
            <w:noProof/>
            <w:webHidden/>
          </w:rPr>
          <w:fldChar w:fldCharType="end"/>
        </w:r>
      </w:hyperlink>
    </w:p>
    <w:p w:rsidR="003777A3" w:rsidRDefault="00B31D2D">
      <w:pPr>
        <w:pStyle w:val="26"/>
        <w:rPr>
          <w:rFonts w:asciiTheme="minorHAnsi" w:eastAsiaTheme="minorEastAsia" w:hAnsiTheme="minorHAnsi" w:cstheme="minorBidi"/>
          <w:b w:val="0"/>
          <w:smallCaps w:val="0"/>
          <w:noProof/>
          <w:kern w:val="0"/>
          <w:sz w:val="22"/>
          <w:szCs w:val="22"/>
        </w:rPr>
      </w:pPr>
      <w:hyperlink w:anchor="_Toc46249122" w:history="1">
        <w:r w:rsidR="003777A3" w:rsidRPr="00EB26BB">
          <w:rPr>
            <w:rStyle w:val="a5"/>
            <w:noProof/>
            <w:kern w:val="28"/>
          </w:rPr>
          <w:t>Статья 12.2. Общие требования к видам разрешенного использования земельных участков и объектов капитального строительства</w:t>
        </w:r>
        <w:r w:rsidR="003777A3">
          <w:rPr>
            <w:noProof/>
            <w:webHidden/>
          </w:rPr>
          <w:tab/>
        </w:r>
        <w:r w:rsidR="003777A3">
          <w:rPr>
            <w:noProof/>
            <w:webHidden/>
          </w:rPr>
          <w:fldChar w:fldCharType="begin"/>
        </w:r>
        <w:r w:rsidR="003777A3">
          <w:rPr>
            <w:noProof/>
            <w:webHidden/>
          </w:rPr>
          <w:instrText xml:space="preserve"> PAGEREF _Toc46249122 \h </w:instrText>
        </w:r>
        <w:r w:rsidR="003777A3">
          <w:rPr>
            <w:noProof/>
            <w:webHidden/>
          </w:rPr>
        </w:r>
        <w:r w:rsidR="003777A3">
          <w:rPr>
            <w:noProof/>
            <w:webHidden/>
          </w:rPr>
          <w:fldChar w:fldCharType="separate"/>
        </w:r>
        <w:r w:rsidR="003777A3">
          <w:rPr>
            <w:noProof/>
            <w:webHidden/>
          </w:rPr>
          <w:t>28</w:t>
        </w:r>
        <w:r w:rsidR="003777A3">
          <w:rPr>
            <w:noProof/>
            <w:webHidden/>
          </w:rPr>
          <w:fldChar w:fldCharType="end"/>
        </w:r>
      </w:hyperlink>
    </w:p>
    <w:p w:rsidR="003777A3" w:rsidRDefault="00B31D2D">
      <w:pPr>
        <w:pStyle w:val="26"/>
        <w:rPr>
          <w:rFonts w:asciiTheme="minorHAnsi" w:eastAsiaTheme="minorEastAsia" w:hAnsiTheme="minorHAnsi" w:cstheme="minorBidi"/>
          <w:b w:val="0"/>
          <w:smallCaps w:val="0"/>
          <w:noProof/>
          <w:kern w:val="0"/>
          <w:sz w:val="22"/>
          <w:szCs w:val="22"/>
        </w:rPr>
      </w:pPr>
      <w:hyperlink w:anchor="_Toc46249123" w:history="1">
        <w:r w:rsidR="003777A3" w:rsidRPr="00EB26BB">
          <w:rPr>
            <w:rStyle w:val="a5"/>
            <w:noProof/>
            <w:kern w:val="28"/>
          </w:rPr>
          <w:t>Статья 12.3 Общие требования к предельным размерам земельных участков и предельным параметрам разрешенного строительства, реконструкции объектов капитального строительства</w:t>
        </w:r>
        <w:r w:rsidR="003777A3">
          <w:rPr>
            <w:noProof/>
            <w:webHidden/>
          </w:rPr>
          <w:tab/>
        </w:r>
        <w:r w:rsidR="003777A3">
          <w:rPr>
            <w:noProof/>
            <w:webHidden/>
          </w:rPr>
          <w:fldChar w:fldCharType="begin"/>
        </w:r>
        <w:r w:rsidR="003777A3">
          <w:rPr>
            <w:noProof/>
            <w:webHidden/>
          </w:rPr>
          <w:instrText xml:space="preserve"> PAGEREF _Toc46249123 \h </w:instrText>
        </w:r>
        <w:r w:rsidR="003777A3">
          <w:rPr>
            <w:noProof/>
            <w:webHidden/>
          </w:rPr>
        </w:r>
        <w:r w:rsidR="003777A3">
          <w:rPr>
            <w:noProof/>
            <w:webHidden/>
          </w:rPr>
          <w:fldChar w:fldCharType="separate"/>
        </w:r>
        <w:r w:rsidR="003777A3">
          <w:rPr>
            <w:noProof/>
            <w:webHidden/>
          </w:rPr>
          <w:t>28</w:t>
        </w:r>
        <w:r w:rsidR="003777A3">
          <w:rPr>
            <w:noProof/>
            <w:webHidden/>
          </w:rPr>
          <w:fldChar w:fldCharType="end"/>
        </w:r>
      </w:hyperlink>
    </w:p>
    <w:p w:rsidR="003777A3" w:rsidRDefault="00B31D2D">
      <w:pPr>
        <w:pStyle w:val="26"/>
        <w:rPr>
          <w:rFonts w:asciiTheme="minorHAnsi" w:eastAsiaTheme="minorEastAsia" w:hAnsiTheme="minorHAnsi" w:cstheme="minorBidi"/>
          <w:b w:val="0"/>
          <w:smallCaps w:val="0"/>
          <w:noProof/>
          <w:kern w:val="0"/>
          <w:sz w:val="22"/>
          <w:szCs w:val="22"/>
        </w:rPr>
      </w:pPr>
      <w:hyperlink w:anchor="_Toc46249124" w:history="1">
        <w:r w:rsidR="003777A3" w:rsidRPr="00EB26BB">
          <w:rPr>
            <w:rStyle w:val="a5"/>
            <w:noProof/>
            <w:kern w:val="28"/>
          </w:rPr>
          <w:t>Статья 13. Перечень территориальных зон</w:t>
        </w:r>
        <w:r w:rsidR="003777A3">
          <w:rPr>
            <w:noProof/>
            <w:webHidden/>
          </w:rPr>
          <w:tab/>
        </w:r>
        <w:r w:rsidR="003777A3">
          <w:rPr>
            <w:noProof/>
            <w:webHidden/>
          </w:rPr>
          <w:fldChar w:fldCharType="begin"/>
        </w:r>
        <w:r w:rsidR="003777A3">
          <w:rPr>
            <w:noProof/>
            <w:webHidden/>
          </w:rPr>
          <w:instrText xml:space="preserve"> PAGEREF _Toc46249124 \h </w:instrText>
        </w:r>
        <w:r w:rsidR="003777A3">
          <w:rPr>
            <w:noProof/>
            <w:webHidden/>
          </w:rPr>
        </w:r>
        <w:r w:rsidR="003777A3">
          <w:rPr>
            <w:noProof/>
            <w:webHidden/>
          </w:rPr>
          <w:fldChar w:fldCharType="separate"/>
        </w:r>
        <w:r w:rsidR="003777A3">
          <w:rPr>
            <w:noProof/>
            <w:webHidden/>
          </w:rPr>
          <w:t>29</w:t>
        </w:r>
        <w:r w:rsidR="003777A3">
          <w:rPr>
            <w:noProof/>
            <w:webHidden/>
          </w:rPr>
          <w:fldChar w:fldCharType="end"/>
        </w:r>
      </w:hyperlink>
    </w:p>
    <w:p w:rsidR="003777A3" w:rsidRDefault="00B31D2D">
      <w:pPr>
        <w:pStyle w:val="26"/>
        <w:rPr>
          <w:rFonts w:asciiTheme="minorHAnsi" w:eastAsiaTheme="minorEastAsia" w:hAnsiTheme="minorHAnsi" w:cstheme="minorBidi"/>
          <w:b w:val="0"/>
          <w:smallCaps w:val="0"/>
          <w:noProof/>
          <w:kern w:val="0"/>
          <w:sz w:val="22"/>
          <w:szCs w:val="22"/>
        </w:rPr>
      </w:pPr>
      <w:hyperlink w:anchor="_Toc46249125" w:history="1">
        <w:r w:rsidR="003777A3" w:rsidRPr="00EB26BB">
          <w:rPr>
            <w:rStyle w:val="a5"/>
            <w:noProof/>
            <w:kern w:val="28"/>
          </w:rPr>
          <w:t>Статья 13.1. Жилые зоны</w:t>
        </w:r>
        <w:r w:rsidR="003777A3">
          <w:rPr>
            <w:noProof/>
            <w:webHidden/>
          </w:rPr>
          <w:tab/>
        </w:r>
        <w:r w:rsidR="003777A3">
          <w:rPr>
            <w:noProof/>
            <w:webHidden/>
          </w:rPr>
          <w:fldChar w:fldCharType="begin"/>
        </w:r>
        <w:r w:rsidR="003777A3">
          <w:rPr>
            <w:noProof/>
            <w:webHidden/>
          </w:rPr>
          <w:instrText xml:space="preserve"> PAGEREF _Toc46249125 \h </w:instrText>
        </w:r>
        <w:r w:rsidR="003777A3">
          <w:rPr>
            <w:noProof/>
            <w:webHidden/>
          </w:rPr>
        </w:r>
        <w:r w:rsidR="003777A3">
          <w:rPr>
            <w:noProof/>
            <w:webHidden/>
          </w:rPr>
          <w:fldChar w:fldCharType="separate"/>
        </w:r>
        <w:r w:rsidR="003777A3">
          <w:rPr>
            <w:noProof/>
            <w:webHidden/>
          </w:rPr>
          <w:t>30</w:t>
        </w:r>
        <w:r w:rsidR="003777A3">
          <w:rPr>
            <w:noProof/>
            <w:webHidden/>
          </w:rPr>
          <w:fldChar w:fldCharType="end"/>
        </w:r>
      </w:hyperlink>
    </w:p>
    <w:p w:rsidR="003777A3" w:rsidRDefault="00B31D2D">
      <w:pPr>
        <w:pStyle w:val="26"/>
        <w:rPr>
          <w:rFonts w:asciiTheme="minorHAnsi" w:eastAsiaTheme="minorEastAsia" w:hAnsiTheme="minorHAnsi" w:cstheme="minorBidi"/>
          <w:b w:val="0"/>
          <w:smallCaps w:val="0"/>
          <w:noProof/>
          <w:kern w:val="0"/>
          <w:sz w:val="22"/>
          <w:szCs w:val="22"/>
        </w:rPr>
      </w:pPr>
      <w:hyperlink w:anchor="_Toc46249126" w:history="1">
        <w:r w:rsidR="003777A3" w:rsidRPr="00EB26BB">
          <w:rPr>
            <w:rStyle w:val="a5"/>
            <w:noProof/>
            <w:kern w:val="28"/>
          </w:rPr>
          <w:t>Статья 13.2 Общественно-деловые зоны</w:t>
        </w:r>
        <w:r w:rsidR="003777A3">
          <w:rPr>
            <w:noProof/>
            <w:webHidden/>
          </w:rPr>
          <w:tab/>
        </w:r>
        <w:r w:rsidR="003777A3">
          <w:rPr>
            <w:noProof/>
            <w:webHidden/>
          </w:rPr>
          <w:fldChar w:fldCharType="begin"/>
        </w:r>
        <w:r w:rsidR="003777A3">
          <w:rPr>
            <w:noProof/>
            <w:webHidden/>
          </w:rPr>
          <w:instrText xml:space="preserve"> PAGEREF _Toc46249126 \h </w:instrText>
        </w:r>
        <w:r w:rsidR="003777A3">
          <w:rPr>
            <w:noProof/>
            <w:webHidden/>
          </w:rPr>
        </w:r>
        <w:r w:rsidR="003777A3">
          <w:rPr>
            <w:noProof/>
            <w:webHidden/>
          </w:rPr>
          <w:fldChar w:fldCharType="separate"/>
        </w:r>
        <w:r w:rsidR="003777A3">
          <w:rPr>
            <w:noProof/>
            <w:webHidden/>
          </w:rPr>
          <w:t>47</w:t>
        </w:r>
        <w:r w:rsidR="003777A3">
          <w:rPr>
            <w:noProof/>
            <w:webHidden/>
          </w:rPr>
          <w:fldChar w:fldCharType="end"/>
        </w:r>
      </w:hyperlink>
    </w:p>
    <w:p w:rsidR="003777A3" w:rsidRDefault="00B31D2D">
      <w:pPr>
        <w:pStyle w:val="26"/>
        <w:rPr>
          <w:rFonts w:asciiTheme="minorHAnsi" w:eastAsiaTheme="minorEastAsia" w:hAnsiTheme="minorHAnsi" w:cstheme="minorBidi"/>
          <w:b w:val="0"/>
          <w:smallCaps w:val="0"/>
          <w:noProof/>
          <w:kern w:val="0"/>
          <w:sz w:val="22"/>
          <w:szCs w:val="22"/>
        </w:rPr>
      </w:pPr>
      <w:hyperlink w:anchor="_Toc46249127" w:history="1">
        <w:r w:rsidR="003777A3" w:rsidRPr="00EB26BB">
          <w:rPr>
            <w:rStyle w:val="a5"/>
            <w:noProof/>
            <w:kern w:val="28"/>
          </w:rPr>
          <w:t>Статья 13.3 Производственные зоны, зоны инженерной и транспортной инфраструктур</w:t>
        </w:r>
        <w:r w:rsidR="003777A3">
          <w:rPr>
            <w:noProof/>
            <w:webHidden/>
          </w:rPr>
          <w:tab/>
        </w:r>
        <w:r w:rsidR="003777A3">
          <w:rPr>
            <w:noProof/>
            <w:webHidden/>
          </w:rPr>
          <w:fldChar w:fldCharType="begin"/>
        </w:r>
        <w:r w:rsidR="003777A3">
          <w:rPr>
            <w:noProof/>
            <w:webHidden/>
          </w:rPr>
          <w:instrText xml:space="preserve"> PAGEREF _Toc46249127 \h </w:instrText>
        </w:r>
        <w:r w:rsidR="003777A3">
          <w:rPr>
            <w:noProof/>
            <w:webHidden/>
          </w:rPr>
        </w:r>
        <w:r w:rsidR="003777A3">
          <w:rPr>
            <w:noProof/>
            <w:webHidden/>
          </w:rPr>
          <w:fldChar w:fldCharType="separate"/>
        </w:r>
        <w:r w:rsidR="003777A3">
          <w:rPr>
            <w:noProof/>
            <w:webHidden/>
          </w:rPr>
          <w:t>62</w:t>
        </w:r>
        <w:r w:rsidR="003777A3">
          <w:rPr>
            <w:noProof/>
            <w:webHidden/>
          </w:rPr>
          <w:fldChar w:fldCharType="end"/>
        </w:r>
      </w:hyperlink>
    </w:p>
    <w:p w:rsidR="003777A3" w:rsidRDefault="00B31D2D">
      <w:pPr>
        <w:pStyle w:val="26"/>
        <w:rPr>
          <w:rFonts w:asciiTheme="minorHAnsi" w:eastAsiaTheme="minorEastAsia" w:hAnsiTheme="minorHAnsi" w:cstheme="minorBidi"/>
          <w:b w:val="0"/>
          <w:smallCaps w:val="0"/>
          <w:noProof/>
          <w:kern w:val="0"/>
          <w:sz w:val="22"/>
          <w:szCs w:val="22"/>
        </w:rPr>
      </w:pPr>
      <w:hyperlink w:anchor="_Toc46249128" w:history="1">
        <w:r w:rsidR="003777A3" w:rsidRPr="00EB26BB">
          <w:rPr>
            <w:rStyle w:val="a5"/>
            <w:noProof/>
            <w:kern w:val="28"/>
          </w:rPr>
          <w:t>Статья 13.4 Зоны сельскохозяйственного использования</w:t>
        </w:r>
        <w:r w:rsidR="003777A3">
          <w:rPr>
            <w:noProof/>
            <w:webHidden/>
          </w:rPr>
          <w:tab/>
        </w:r>
        <w:r w:rsidR="003777A3">
          <w:rPr>
            <w:noProof/>
            <w:webHidden/>
          </w:rPr>
          <w:fldChar w:fldCharType="begin"/>
        </w:r>
        <w:r w:rsidR="003777A3">
          <w:rPr>
            <w:noProof/>
            <w:webHidden/>
          </w:rPr>
          <w:instrText xml:space="preserve"> PAGEREF _Toc46249128 \h </w:instrText>
        </w:r>
        <w:r w:rsidR="003777A3">
          <w:rPr>
            <w:noProof/>
            <w:webHidden/>
          </w:rPr>
        </w:r>
        <w:r w:rsidR="003777A3">
          <w:rPr>
            <w:noProof/>
            <w:webHidden/>
          </w:rPr>
          <w:fldChar w:fldCharType="separate"/>
        </w:r>
        <w:r w:rsidR="003777A3">
          <w:rPr>
            <w:noProof/>
            <w:webHidden/>
          </w:rPr>
          <w:t>86</w:t>
        </w:r>
        <w:r w:rsidR="003777A3">
          <w:rPr>
            <w:noProof/>
            <w:webHidden/>
          </w:rPr>
          <w:fldChar w:fldCharType="end"/>
        </w:r>
      </w:hyperlink>
    </w:p>
    <w:p w:rsidR="003777A3" w:rsidRDefault="00B31D2D">
      <w:pPr>
        <w:pStyle w:val="26"/>
        <w:rPr>
          <w:rFonts w:asciiTheme="minorHAnsi" w:eastAsiaTheme="minorEastAsia" w:hAnsiTheme="minorHAnsi" w:cstheme="minorBidi"/>
          <w:b w:val="0"/>
          <w:smallCaps w:val="0"/>
          <w:noProof/>
          <w:kern w:val="0"/>
          <w:sz w:val="22"/>
          <w:szCs w:val="22"/>
        </w:rPr>
      </w:pPr>
      <w:hyperlink w:anchor="_Toc46249129" w:history="1">
        <w:r w:rsidR="003777A3" w:rsidRPr="00EB26BB">
          <w:rPr>
            <w:rStyle w:val="a5"/>
            <w:noProof/>
            <w:kern w:val="28"/>
          </w:rPr>
          <w:t>Статья 13.5 Рекреационные зоны</w:t>
        </w:r>
        <w:r w:rsidR="003777A3">
          <w:rPr>
            <w:noProof/>
            <w:webHidden/>
          </w:rPr>
          <w:tab/>
        </w:r>
        <w:r w:rsidR="003777A3">
          <w:rPr>
            <w:noProof/>
            <w:webHidden/>
          </w:rPr>
          <w:fldChar w:fldCharType="begin"/>
        </w:r>
        <w:r w:rsidR="003777A3">
          <w:rPr>
            <w:noProof/>
            <w:webHidden/>
          </w:rPr>
          <w:instrText xml:space="preserve"> PAGEREF _Toc46249129 \h </w:instrText>
        </w:r>
        <w:r w:rsidR="003777A3">
          <w:rPr>
            <w:noProof/>
            <w:webHidden/>
          </w:rPr>
        </w:r>
        <w:r w:rsidR="003777A3">
          <w:rPr>
            <w:noProof/>
            <w:webHidden/>
          </w:rPr>
          <w:fldChar w:fldCharType="separate"/>
        </w:r>
        <w:r w:rsidR="003777A3">
          <w:rPr>
            <w:noProof/>
            <w:webHidden/>
          </w:rPr>
          <w:t>97</w:t>
        </w:r>
        <w:r w:rsidR="003777A3">
          <w:rPr>
            <w:noProof/>
            <w:webHidden/>
          </w:rPr>
          <w:fldChar w:fldCharType="end"/>
        </w:r>
      </w:hyperlink>
    </w:p>
    <w:p w:rsidR="003777A3" w:rsidRDefault="00B31D2D">
      <w:pPr>
        <w:pStyle w:val="26"/>
        <w:rPr>
          <w:rFonts w:asciiTheme="minorHAnsi" w:eastAsiaTheme="minorEastAsia" w:hAnsiTheme="minorHAnsi" w:cstheme="minorBidi"/>
          <w:b w:val="0"/>
          <w:smallCaps w:val="0"/>
          <w:noProof/>
          <w:kern w:val="0"/>
          <w:sz w:val="22"/>
          <w:szCs w:val="22"/>
        </w:rPr>
      </w:pPr>
      <w:hyperlink w:anchor="_Toc46249130" w:history="1">
        <w:r w:rsidR="003777A3" w:rsidRPr="00EB26BB">
          <w:rPr>
            <w:rStyle w:val="a5"/>
            <w:noProof/>
            <w:kern w:val="28"/>
          </w:rPr>
          <w:t>Статья 13.6 Зоны специального назначения</w:t>
        </w:r>
        <w:r w:rsidR="003777A3">
          <w:rPr>
            <w:noProof/>
            <w:webHidden/>
          </w:rPr>
          <w:tab/>
        </w:r>
        <w:r w:rsidR="003777A3">
          <w:rPr>
            <w:noProof/>
            <w:webHidden/>
          </w:rPr>
          <w:fldChar w:fldCharType="begin"/>
        </w:r>
        <w:r w:rsidR="003777A3">
          <w:rPr>
            <w:noProof/>
            <w:webHidden/>
          </w:rPr>
          <w:instrText xml:space="preserve"> PAGEREF _Toc46249130 \h </w:instrText>
        </w:r>
        <w:r w:rsidR="003777A3">
          <w:rPr>
            <w:noProof/>
            <w:webHidden/>
          </w:rPr>
        </w:r>
        <w:r w:rsidR="003777A3">
          <w:rPr>
            <w:noProof/>
            <w:webHidden/>
          </w:rPr>
          <w:fldChar w:fldCharType="separate"/>
        </w:r>
        <w:r w:rsidR="003777A3">
          <w:rPr>
            <w:noProof/>
            <w:webHidden/>
          </w:rPr>
          <w:t>100</w:t>
        </w:r>
        <w:r w:rsidR="003777A3">
          <w:rPr>
            <w:noProof/>
            <w:webHidden/>
          </w:rPr>
          <w:fldChar w:fldCharType="end"/>
        </w:r>
      </w:hyperlink>
    </w:p>
    <w:p w:rsidR="003777A3" w:rsidRDefault="00B31D2D">
      <w:pPr>
        <w:pStyle w:val="26"/>
        <w:rPr>
          <w:rFonts w:asciiTheme="minorHAnsi" w:eastAsiaTheme="minorEastAsia" w:hAnsiTheme="minorHAnsi" w:cstheme="minorBidi"/>
          <w:b w:val="0"/>
          <w:smallCaps w:val="0"/>
          <w:noProof/>
          <w:kern w:val="0"/>
          <w:sz w:val="22"/>
          <w:szCs w:val="22"/>
        </w:rPr>
      </w:pPr>
      <w:hyperlink w:anchor="_Toc46249131" w:history="1">
        <w:r w:rsidR="003777A3" w:rsidRPr="00EB26BB">
          <w:rPr>
            <w:rStyle w:val="a5"/>
            <w:noProof/>
            <w:kern w:val="28"/>
          </w:rPr>
          <w:t>Статья 14. Зоны с особыми условиями использования территории</w:t>
        </w:r>
        <w:r w:rsidR="003777A3">
          <w:rPr>
            <w:noProof/>
            <w:webHidden/>
          </w:rPr>
          <w:tab/>
        </w:r>
        <w:r w:rsidR="003777A3">
          <w:rPr>
            <w:noProof/>
            <w:webHidden/>
          </w:rPr>
          <w:fldChar w:fldCharType="begin"/>
        </w:r>
        <w:r w:rsidR="003777A3">
          <w:rPr>
            <w:noProof/>
            <w:webHidden/>
          </w:rPr>
          <w:instrText xml:space="preserve"> PAGEREF _Toc46249131 \h </w:instrText>
        </w:r>
        <w:r w:rsidR="003777A3">
          <w:rPr>
            <w:noProof/>
            <w:webHidden/>
          </w:rPr>
        </w:r>
        <w:r w:rsidR="003777A3">
          <w:rPr>
            <w:noProof/>
            <w:webHidden/>
          </w:rPr>
          <w:fldChar w:fldCharType="separate"/>
        </w:r>
        <w:r w:rsidR="003777A3">
          <w:rPr>
            <w:noProof/>
            <w:webHidden/>
          </w:rPr>
          <w:t>103</w:t>
        </w:r>
        <w:r w:rsidR="003777A3">
          <w:rPr>
            <w:noProof/>
            <w:webHidden/>
          </w:rPr>
          <w:fldChar w:fldCharType="end"/>
        </w:r>
      </w:hyperlink>
    </w:p>
    <w:p w:rsidR="003777A3" w:rsidRDefault="00B31D2D">
      <w:pPr>
        <w:pStyle w:val="26"/>
        <w:rPr>
          <w:rFonts w:asciiTheme="minorHAnsi" w:eastAsiaTheme="minorEastAsia" w:hAnsiTheme="minorHAnsi" w:cstheme="minorBidi"/>
          <w:b w:val="0"/>
          <w:smallCaps w:val="0"/>
          <w:noProof/>
          <w:kern w:val="0"/>
          <w:sz w:val="22"/>
          <w:szCs w:val="22"/>
        </w:rPr>
      </w:pPr>
      <w:hyperlink w:anchor="_Toc46249132" w:history="1">
        <w:r w:rsidR="003777A3" w:rsidRPr="00EB26BB">
          <w:rPr>
            <w:rStyle w:val="a5"/>
            <w:noProof/>
            <w:kern w:val="28"/>
          </w:rPr>
          <w:t>Статья 14.1 Зоны с особыми условиями использования территории. Общие требования</w:t>
        </w:r>
        <w:r w:rsidR="003777A3">
          <w:rPr>
            <w:noProof/>
            <w:webHidden/>
          </w:rPr>
          <w:tab/>
        </w:r>
        <w:r w:rsidR="003777A3">
          <w:rPr>
            <w:noProof/>
            <w:webHidden/>
          </w:rPr>
          <w:fldChar w:fldCharType="begin"/>
        </w:r>
        <w:r w:rsidR="003777A3">
          <w:rPr>
            <w:noProof/>
            <w:webHidden/>
          </w:rPr>
          <w:instrText xml:space="preserve"> PAGEREF _Toc46249132 \h </w:instrText>
        </w:r>
        <w:r w:rsidR="003777A3">
          <w:rPr>
            <w:noProof/>
            <w:webHidden/>
          </w:rPr>
        </w:r>
        <w:r w:rsidR="003777A3">
          <w:rPr>
            <w:noProof/>
            <w:webHidden/>
          </w:rPr>
          <w:fldChar w:fldCharType="separate"/>
        </w:r>
        <w:r w:rsidR="003777A3">
          <w:rPr>
            <w:noProof/>
            <w:webHidden/>
          </w:rPr>
          <w:t>103</w:t>
        </w:r>
        <w:r w:rsidR="003777A3">
          <w:rPr>
            <w:noProof/>
            <w:webHidden/>
          </w:rPr>
          <w:fldChar w:fldCharType="end"/>
        </w:r>
      </w:hyperlink>
    </w:p>
    <w:p w:rsidR="003777A3" w:rsidRDefault="00B31D2D">
      <w:pPr>
        <w:pStyle w:val="26"/>
        <w:rPr>
          <w:rFonts w:asciiTheme="minorHAnsi" w:eastAsiaTheme="minorEastAsia" w:hAnsiTheme="minorHAnsi" w:cstheme="minorBidi"/>
          <w:b w:val="0"/>
          <w:smallCaps w:val="0"/>
          <w:noProof/>
          <w:kern w:val="0"/>
          <w:sz w:val="22"/>
          <w:szCs w:val="22"/>
        </w:rPr>
      </w:pPr>
      <w:hyperlink w:anchor="_Toc46249133" w:history="1">
        <w:r w:rsidR="003777A3" w:rsidRPr="00EB26BB">
          <w:rPr>
            <w:rStyle w:val="a5"/>
            <w:noProof/>
            <w:kern w:val="28"/>
          </w:rPr>
          <w:t>Статья 14.2Перечень зон с особыми условиями использования земельных участков и объектов капитального строительства, выделенные по экологическим условиям и нормативному режиму хозяйственной деятельности</w:t>
        </w:r>
        <w:r w:rsidR="003777A3">
          <w:rPr>
            <w:noProof/>
            <w:webHidden/>
          </w:rPr>
          <w:tab/>
        </w:r>
        <w:r w:rsidR="003777A3">
          <w:rPr>
            <w:noProof/>
            <w:webHidden/>
          </w:rPr>
          <w:fldChar w:fldCharType="begin"/>
        </w:r>
        <w:r w:rsidR="003777A3">
          <w:rPr>
            <w:noProof/>
            <w:webHidden/>
          </w:rPr>
          <w:instrText xml:space="preserve"> PAGEREF _Toc46249133 \h </w:instrText>
        </w:r>
        <w:r w:rsidR="003777A3">
          <w:rPr>
            <w:noProof/>
            <w:webHidden/>
          </w:rPr>
        </w:r>
        <w:r w:rsidR="003777A3">
          <w:rPr>
            <w:noProof/>
            <w:webHidden/>
          </w:rPr>
          <w:fldChar w:fldCharType="separate"/>
        </w:r>
        <w:r w:rsidR="003777A3">
          <w:rPr>
            <w:noProof/>
            <w:webHidden/>
          </w:rPr>
          <w:t>104</w:t>
        </w:r>
        <w:r w:rsidR="003777A3">
          <w:rPr>
            <w:noProof/>
            <w:webHidden/>
          </w:rPr>
          <w:fldChar w:fldCharType="end"/>
        </w:r>
      </w:hyperlink>
    </w:p>
    <w:p w:rsidR="003777A3" w:rsidRDefault="00B31D2D">
      <w:pPr>
        <w:pStyle w:val="26"/>
        <w:rPr>
          <w:rFonts w:asciiTheme="minorHAnsi" w:eastAsiaTheme="minorEastAsia" w:hAnsiTheme="minorHAnsi" w:cstheme="minorBidi"/>
          <w:b w:val="0"/>
          <w:smallCaps w:val="0"/>
          <w:noProof/>
          <w:kern w:val="0"/>
          <w:sz w:val="22"/>
          <w:szCs w:val="22"/>
        </w:rPr>
      </w:pPr>
      <w:hyperlink w:anchor="_Toc46249134" w:history="1">
        <w:r w:rsidR="003777A3" w:rsidRPr="00EB26BB">
          <w:rPr>
            <w:rStyle w:val="a5"/>
            <w:noProof/>
            <w:kern w:val="28"/>
          </w:rPr>
          <w:t>Статья 14.3 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r w:rsidR="003777A3">
          <w:rPr>
            <w:noProof/>
            <w:webHidden/>
          </w:rPr>
          <w:tab/>
        </w:r>
        <w:r w:rsidR="003777A3">
          <w:rPr>
            <w:noProof/>
            <w:webHidden/>
          </w:rPr>
          <w:fldChar w:fldCharType="begin"/>
        </w:r>
        <w:r w:rsidR="003777A3">
          <w:rPr>
            <w:noProof/>
            <w:webHidden/>
          </w:rPr>
          <w:instrText xml:space="preserve"> PAGEREF _Toc46249134 \h </w:instrText>
        </w:r>
        <w:r w:rsidR="003777A3">
          <w:rPr>
            <w:noProof/>
            <w:webHidden/>
          </w:rPr>
        </w:r>
        <w:r w:rsidR="003777A3">
          <w:rPr>
            <w:noProof/>
            <w:webHidden/>
          </w:rPr>
          <w:fldChar w:fldCharType="separate"/>
        </w:r>
        <w:r w:rsidR="003777A3">
          <w:rPr>
            <w:noProof/>
            <w:webHidden/>
          </w:rPr>
          <w:t>104</w:t>
        </w:r>
        <w:r w:rsidR="003777A3">
          <w:rPr>
            <w:noProof/>
            <w:webHidden/>
          </w:rPr>
          <w:fldChar w:fldCharType="end"/>
        </w:r>
      </w:hyperlink>
    </w:p>
    <w:p w:rsidR="003777A3" w:rsidRDefault="00B31D2D">
      <w:pPr>
        <w:pStyle w:val="26"/>
        <w:rPr>
          <w:rFonts w:asciiTheme="minorHAnsi" w:eastAsiaTheme="minorEastAsia" w:hAnsiTheme="minorHAnsi" w:cstheme="minorBidi"/>
          <w:b w:val="0"/>
          <w:smallCaps w:val="0"/>
          <w:noProof/>
          <w:kern w:val="0"/>
          <w:sz w:val="22"/>
          <w:szCs w:val="22"/>
        </w:rPr>
      </w:pPr>
      <w:hyperlink w:anchor="_Toc46249135" w:history="1">
        <w:r w:rsidR="003777A3" w:rsidRPr="00EB26BB">
          <w:rPr>
            <w:rStyle w:val="a5"/>
            <w:noProof/>
            <w:kern w:val="28"/>
          </w:rPr>
          <w:t>ЧАСТЬ III. КАРТА ГРАДОСТРОИТЕЛЬНОГО ЗОНИРОВАНИЯ</w:t>
        </w:r>
        <w:r w:rsidR="003777A3">
          <w:rPr>
            <w:noProof/>
            <w:webHidden/>
          </w:rPr>
          <w:tab/>
        </w:r>
        <w:r w:rsidR="003777A3">
          <w:rPr>
            <w:noProof/>
            <w:webHidden/>
          </w:rPr>
          <w:fldChar w:fldCharType="begin"/>
        </w:r>
        <w:r w:rsidR="003777A3">
          <w:rPr>
            <w:noProof/>
            <w:webHidden/>
          </w:rPr>
          <w:instrText xml:space="preserve"> PAGEREF _Toc46249135 \h </w:instrText>
        </w:r>
        <w:r w:rsidR="003777A3">
          <w:rPr>
            <w:noProof/>
            <w:webHidden/>
          </w:rPr>
        </w:r>
        <w:r w:rsidR="003777A3">
          <w:rPr>
            <w:noProof/>
            <w:webHidden/>
          </w:rPr>
          <w:fldChar w:fldCharType="separate"/>
        </w:r>
        <w:r w:rsidR="003777A3">
          <w:rPr>
            <w:noProof/>
            <w:webHidden/>
          </w:rPr>
          <w:t>110</w:t>
        </w:r>
        <w:r w:rsidR="003777A3">
          <w:rPr>
            <w:noProof/>
            <w:webHidden/>
          </w:rPr>
          <w:fldChar w:fldCharType="end"/>
        </w:r>
      </w:hyperlink>
    </w:p>
    <w:p w:rsidR="003777A3" w:rsidRDefault="00B31D2D">
      <w:pPr>
        <w:pStyle w:val="26"/>
        <w:rPr>
          <w:rFonts w:asciiTheme="minorHAnsi" w:eastAsiaTheme="minorEastAsia" w:hAnsiTheme="minorHAnsi" w:cstheme="minorBidi"/>
          <w:b w:val="0"/>
          <w:smallCaps w:val="0"/>
          <w:noProof/>
          <w:kern w:val="0"/>
          <w:sz w:val="22"/>
          <w:szCs w:val="22"/>
        </w:rPr>
      </w:pPr>
      <w:hyperlink w:anchor="_Toc46249136" w:history="1">
        <w:r w:rsidR="003777A3" w:rsidRPr="00EB26BB">
          <w:rPr>
            <w:rStyle w:val="a5"/>
            <w:noProof/>
            <w:kern w:val="28"/>
          </w:rPr>
          <w:t>Статья 15. Карта градостроительного зонирования.</w:t>
        </w:r>
        <w:r w:rsidR="003777A3">
          <w:rPr>
            <w:noProof/>
            <w:webHidden/>
          </w:rPr>
          <w:tab/>
        </w:r>
        <w:r w:rsidR="003777A3">
          <w:rPr>
            <w:noProof/>
            <w:webHidden/>
          </w:rPr>
          <w:fldChar w:fldCharType="begin"/>
        </w:r>
        <w:r w:rsidR="003777A3">
          <w:rPr>
            <w:noProof/>
            <w:webHidden/>
          </w:rPr>
          <w:instrText xml:space="preserve"> PAGEREF _Toc46249136 \h </w:instrText>
        </w:r>
        <w:r w:rsidR="003777A3">
          <w:rPr>
            <w:noProof/>
            <w:webHidden/>
          </w:rPr>
        </w:r>
        <w:r w:rsidR="003777A3">
          <w:rPr>
            <w:noProof/>
            <w:webHidden/>
          </w:rPr>
          <w:fldChar w:fldCharType="separate"/>
        </w:r>
        <w:r w:rsidR="003777A3">
          <w:rPr>
            <w:noProof/>
            <w:webHidden/>
          </w:rPr>
          <w:t>111</w:t>
        </w:r>
        <w:r w:rsidR="003777A3">
          <w:rPr>
            <w:noProof/>
            <w:webHidden/>
          </w:rPr>
          <w:fldChar w:fldCharType="end"/>
        </w:r>
      </w:hyperlink>
    </w:p>
    <w:p w:rsidR="00787931" w:rsidRPr="009C5050" w:rsidRDefault="001E3350" w:rsidP="00C8294F">
      <w:pPr>
        <w:jc w:val="both"/>
      </w:pPr>
      <w:r w:rsidRPr="009C5050">
        <w:fldChar w:fldCharType="end"/>
      </w:r>
      <w:r w:rsidR="00787931" w:rsidRPr="009C5050">
        <w:br w:type="page"/>
      </w:r>
    </w:p>
    <w:p w:rsidR="00FE0D5E" w:rsidRPr="00790485" w:rsidRDefault="00FE0D5E" w:rsidP="002D5111">
      <w:pPr>
        <w:pStyle w:val="2"/>
        <w:numPr>
          <w:ilvl w:val="1"/>
          <w:numId w:val="1"/>
        </w:numPr>
        <w:tabs>
          <w:tab w:val="clear" w:pos="0"/>
        </w:tabs>
        <w:spacing w:before="0" w:after="0"/>
        <w:ind w:left="0" w:firstLine="0"/>
        <w:jc w:val="both"/>
        <w:rPr>
          <w:rFonts w:ascii="Times New Roman" w:hAnsi="Times New Roman" w:cs="Times New Roman"/>
          <w:i w:val="0"/>
          <w:kern w:val="28"/>
          <w:sz w:val="24"/>
          <w:szCs w:val="24"/>
        </w:rPr>
      </w:pPr>
      <w:bookmarkStart w:id="0" w:name="_Toc517714576"/>
      <w:bookmarkStart w:id="1" w:name="_Toc46249100"/>
      <w:r w:rsidRPr="00790485">
        <w:rPr>
          <w:rFonts w:ascii="Times New Roman" w:hAnsi="Times New Roman" w:cs="Times New Roman"/>
          <w:i w:val="0"/>
          <w:kern w:val="28"/>
          <w:sz w:val="24"/>
          <w:szCs w:val="24"/>
        </w:rPr>
        <w:lastRenderedPageBreak/>
        <w:t>ЧАСТЬ I. ПОРЯДОК ПРИМЕНЕНИЯ ПРАВИЛ ЗЕМЛЕПОЛЬЗОВАНИЯ И ЗАСТРОЙКИ И ВНЕСЕНИЯ ИЗМЕНЕНИЙ В УКАЗАННЫЕ ПРАВИЛА</w:t>
      </w:r>
      <w:bookmarkEnd w:id="0"/>
      <w:bookmarkEnd w:id="1"/>
    </w:p>
    <w:p w:rsidR="00FE0D5E" w:rsidRPr="00790485" w:rsidRDefault="00FE0D5E" w:rsidP="00FE0D5E">
      <w:pPr>
        <w:rPr>
          <w:sz w:val="22"/>
          <w:szCs w:val="22"/>
        </w:rPr>
      </w:pPr>
    </w:p>
    <w:p w:rsidR="00FE0D5E" w:rsidRPr="00790485" w:rsidRDefault="00FE0D5E" w:rsidP="002D5111">
      <w:pPr>
        <w:pStyle w:val="2"/>
        <w:numPr>
          <w:ilvl w:val="1"/>
          <w:numId w:val="1"/>
        </w:numPr>
        <w:tabs>
          <w:tab w:val="clear" w:pos="0"/>
        </w:tabs>
        <w:spacing w:before="0" w:after="0"/>
        <w:ind w:left="0" w:firstLine="0"/>
        <w:jc w:val="both"/>
        <w:rPr>
          <w:rFonts w:ascii="Times New Roman" w:hAnsi="Times New Roman" w:cs="Times New Roman"/>
          <w:i w:val="0"/>
          <w:kern w:val="28"/>
          <w:sz w:val="24"/>
          <w:szCs w:val="24"/>
        </w:rPr>
      </w:pPr>
      <w:bookmarkStart w:id="2" w:name="_Toc517714577"/>
      <w:bookmarkStart w:id="3" w:name="_Toc46249101"/>
      <w:r w:rsidRPr="00790485">
        <w:rPr>
          <w:rFonts w:ascii="Times New Roman" w:hAnsi="Times New Roman" w:cs="Times New Roman"/>
          <w:i w:val="0"/>
          <w:kern w:val="28"/>
          <w:sz w:val="24"/>
          <w:szCs w:val="24"/>
        </w:rPr>
        <w:t>ГЛАВА 1. ОБЩИЕ ПОЛОЖЕНИЯ</w:t>
      </w:r>
      <w:bookmarkEnd w:id="2"/>
      <w:bookmarkEnd w:id="3"/>
    </w:p>
    <w:p w:rsidR="00FE0D5E" w:rsidRPr="00790485" w:rsidRDefault="00FE0D5E" w:rsidP="00FE0D5E">
      <w:pPr>
        <w:rPr>
          <w:sz w:val="22"/>
          <w:szCs w:val="22"/>
        </w:rPr>
      </w:pPr>
    </w:p>
    <w:p w:rsidR="00FE0D5E" w:rsidRPr="00176629" w:rsidRDefault="00FE0D5E" w:rsidP="00176629">
      <w:pPr>
        <w:pStyle w:val="2"/>
        <w:numPr>
          <w:ilvl w:val="1"/>
          <w:numId w:val="1"/>
        </w:numPr>
        <w:tabs>
          <w:tab w:val="clear" w:pos="0"/>
        </w:tabs>
        <w:spacing w:before="0" w:after="0"/>
        <w:ind w:left="0" w:firstLine="0"/>
        <w:jc w:val="both"/>
        <w:rPr>
          <w:rFonts w:ascii="Times New Roman" w:hAnsi="Times New Roman" w:cs="Times New Roman"/>
          <w:i w:val="0"/>
          <w:kern w:val="28"/>
          <w:sz w:val="24"/>
          <w:szCs w:val="24"/>
        </w:rPr>
      </w:pPr>
      <w:bookmarkStart w:id="4" w:name="_Toc517714578"/>
      <w:bookmarkStart w:id="5" w:name="_Toc46249102"/>
      <w:r w:rsidRPr="00176629">
        <w:rPr>
          <w:rFonts w:ascii="Times New Roman" w:hAnsi="Times New Roman" w:cs="Times New Roman"/>
          <w:i w:val="0"/>
          <w:kern w:val="28"/>
          <w:sz w:val="24"/>
          <w:szCs w:val="24"/>
        </w:rPr>
        <w:t>Статья 1. Общие положения</w:t>
      </w:r>
      <w:bookmarkEnd w:id="4"/>
      <w:bookmarkEnd w:id="5"/>
    </w:p>
    <w:p w:rsidR="00FE0D5E" w:rsidRPr="00790485" w:rsidRDefault="00E30706" w:rsidP="00433E2F">
      <w:pPr>
        <w:pStyle w:val="aff8"/>
        <w:numPr>
          <w:ilvl w:val="0"/>
          <w:numId w:val="18"/>
        </w:numPr>
        <w:tabs>
          <w:tab w:val="left" w:pos="1134"/>
        </w:tabs>
        <w:ind w:left="0" w:firstLine="709"/>
        <w:jc w:val="both"/>
      </w:pPr>
      <w:proofErr w:type="gramStart"/>
      <w:r w:rsidRPr="00790485">
        <w:t xml:space="preserve">Правила землепользования и застройки муниципального образования </w:t>
      </w:r>
      <w:proofErr w:type="spellStart"/>
      <w:r w:rsidR="004157EA" w:rsidRPr="00790485">
        <w:t>Новосветское</w:t>
      </w:r>
      <w:proofErr w:type="spellEnd"/>
      <w:r w:rsidR="004157EA" w:rsidRPr="00790485">
        <w:t xml:space="preserve"> сельское поселение</w:t>
      </w:r>
      <w:r w:rsidR="007B0B87">
        <w:t xml:space="preserve"> </w:t>
      </w:r>
      <w:r w:rsidR="00FE0D5E" w:rsidRPr="00790485">
        <w:t xml:space="preserve">Гатчинского муниципального района Ленинградской области </w:t>
      </w:r>
      <w:r w:rsidRPr="00790485">
        <w:t xml:space="preserve">(далее – Правила) являются </w:t>
      </w:r>
      <w:r w:rsidR="00FE0D5E" w:rsidRPr="00790485">
        <w:t>документом градостроительного зонирования, принятым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иными нормативными правовыми актами Российской Федерации, законами и иными нормативными правовыми актами Ленинградской области</w:t>
      </w:r>
      <w:proofErr w:type="gramEnd"/>
      <w:r w:rsidR="00FE0D5E" w:rsidRPr="00790485">
        <w:t xml:space="preserve">, Уставом муниципального образования </w:t>
      </w:r>
      <w:proofErr w:type="spellStart"/>
      <w:r w:rsidR="004157EA" w:rsidRPr="00790485">
        <w:t>Новосветское</w:t>
      </w:r>
      <w:proofErr w:type="spellEnd"/>
      <w:r w:rsidR="004157EA" w:rsidRPr="00790485">
        <w:t xml:space="preserve"> сельское поселение</w:t>
      </w:r>
      <w:r w:rsidR="00FE0D5E" w:rsidRPr="00790485">
        <w:t xml:space="preserve"> Ленинградской области, а также с учетом положений иных актов и документов, определяющих основные направления социально-экономического и градостроительного развития муниципального образования, охраны его культурного наследия, окружающей среды и рационального использования природных ресурсов.</w:t>
      </w:r>
    </w:p>
    <w:p w:rsidR="00FE0D5E" w:rsidRPr="00790485" w:rsidRDefault="00FE0D5E" w:rsidP="00433E2F">
      <w:pPr>
        <w:pStyle w:val="aff8"/>
        <w:numPr>
          <w:ilvl w:val="0"/>
          <w:numId w:val="18"/>
        </w:numPr>
        <w:tabs>
          <w:tab w:val="left" w:pos="1134"/>
        </w:tabs>
        <w:ind w:left="0" w:firstLine="709"/>
        <w:jc w:val="both"/>
      </w:pPr>
      <w:proofErr w:type="gramStart"/>
      <w:r w:rsidRPr="00790485">
        <w:t xml:space="preserve">Настоящие Правила в соответствии с Градостроительным кодексом Российской Федерации, Земельным кодексом Российской Федерации вводят в муниципальном образовании </w:t>
      </w:r>
      <w:proofErr w:type="spellStart"/>
      <w:r w:rsidR="004157EA" w:rsidRPr="00790485">
        <w:t>Новосветское</w:t>
      </w:r>
      <w:proofErr w:type="spellEnd"/>
      <w:r w:rsidR="004157EA" w:rsidRPr="00790485">
        <w:t xml:space="preserve"> сельское поселение</w:t>
      </w:r>
      <w:r w:rsidRPr="00790485">
        <w:t xml:space="preserve"> Гатчинского муниципального района (</w:t>
      </w:r>
      <w:r w:rsidR="00B3678B" w:rsidRPr="00790485">
        <w:t xml:space="preserve">далее – </w:t>
      </w:r>
      <w:proofErr w:type="spellStart"/>
      <w:r w:rsidR="003306FE" w:rsidRPr="00790485">
        <w:t>Ново</w:t>
      </w:r>
      <w:r w:rsidR="004157EA" w:rsidRPr="00790485">
        <w:t>светское</w:t>
      </w:r>
      <w:proofErr w:type="spellEnd"/>
      <w:r w:rsidR="004157EA" w:rsidRPr="00790485">
        <w:t xml:space="preserve"> сельское поселение</w:t>
      </w:r>
      <w:r w:rsidR="00B3678B" w:rsidRPr="00790485">
        <w:t xml:space="preserve">) </w:t>
      </w:r>
      <w:r w:rsidRPr="00790485">
        <w:t>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w:t>
      </w:r>
      <w:proofErr w:type="gramEnd"/>
      <w:r w:rsidRPr="00790485">
        <w:t xml:space="preserve">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открытости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капитального строительства; контроля соответствия градостроительным регламентам проектной документации завершенных строительством объектов и их последующего использования.</w:t>
      </w:r>
      <w:bookmarkStart w:id="6" w:name="_Toc222737802"/>
      <w:bookmarkStart w:id="7" w:name="_Toc183418757"/>
    </w:p>
    <w:p w:rsidR="00B36273" w:rsidRPr="00790485" w:rsidRDefault="00B36273" w:rsidP="00FE0D5E">
      <w:pPr>
        <w:pStyle w:val="ConsPlusNormal"/>
        <w:ind w:firstLine="540"/>
        <w:jc w:val="both"/>
        <w:rPr>
          <w:rFonts w:ascii="Times New Roman" w:hAnsi="Times New Roman" w:cs="Times New Roman"/>
          <w:sz w:val="24"/>
          <w:szCs w:val="24"/>
        </w:rPr>
      </w:pPr>
    </w:p>
    <w:p w:rsidR="00B36273" w:rsidRPr="00176629" w:rsidRDefault="00B36273" w:rsidP="00176629">
      <w:pPr>
        <w:pStyle w:val="2"/>
        <w:numPr>
          <w:ilvl w:val="1"/>
          <w:numId w:val="1"/>
        </w:numPr>
        <w:tabs>
          <w:tab w:val="clear" w:pos="0"/>
        </w:tabs>
        <w:spacing w:before="0" w:after="0"/>
        <w:ind w:left="0" w:firstLine="0"/>
        <w:jc w:val="both"/>
        <w:rPr>
          <w:rFonts w:ascii="Times New Roman" w:hAnsi="Times New Roman" w:cs="Times New Roman"/>
          <w:i w:val="0"/>
          <w:kern w:val="28"/>
          <w:sz w:val="24"/>
          <w:szCs w:val="24"/>
        </w:rPr>
      </w:pPr>
      <w:bookmarkStart w:id="8" w:name="_Toc222737805"/>
      <w:bookmarkStart w:id="9" w:name="_Toc183418761"/>
      <w:bookmarkStart w:id="10" w:name="_Toc517714579"/>
      <w:bookmarkStart w:id="11" w:name="_Toc46249103"/>
      <w:bookmarkEnd w:id="6"/>
      <w:bookmarkEnd w:id="7"/>
      <w:r w:rsidRPr="00176629">
        <w:rPr>
          <w:rFonts w:ascii="Times New Roman" w:hAnsi="Times New Roman" w:cs="Times New Roman"/>
          <w:i w:val="0"/>
          <w:kern w:val="28"/>
          <w:sz w:val="24"/>
          <w:szCs w:val="24"/>
        </w:rPr>
        <w:t>Статья 2. Общие положения, относящиеся к ранее возникшим правам</w:t>
      </w:r>
      <w:bookmarkEnd w:id="8"/>
      <w:bookmarkEnd w:id="9"/>
      <w:r w:rsidRPr="00176629">
        <w:rPr>
          <w:rFonts w:ascii="Times New Roman" w:hAnsi="Times New Roman" w:cs="Times New Roman"/>
          <w:i w:val="0"/>
          <w:kern w:val="28"/>
          <w:sz w:val="24"/>
          <w:szCs w:val="24"/>
        </w:rPr>
        <w:t>. Использование и изменение объектов недвижимости, не соответствующих Правилам</w:t>
      </w:r>
      <w:bookmarkEnd w:id="10"/>
      <w:bookmarkEnd w:id="11"/>
    </w:p>
    <w:p w:rsidR="00B36273" w:rsidRPr="00790485" w:rsidRDefault="00B36273" w:rsidP="00B36273">
      <w:pPr>
        <w:autoSpaceDE w:val="0"/>
        <w:autoSpaceDN w:val="0"/>
        <w:adjustRightInd w:val="0"/>
        <w:ind w:firstLine="709"/>
        <w:jc w:val="both"/>
        <w:rPr>
          <w:kern w:val="28"/>
        </w:rPr>
      </w:pPr>
      <w:r w:rsidRPr="00790485">
        <w:rPr>
          <w:kern w:val="28"/>
        </w:rPr>
        <w:t xml:space="preserve">1. Принятые до введения в действие настоящих </w:t>
      </w:r>
      <w:proofErr w:type="gramStart"/>
      <w:r w:rsidRPr="00790485">
        <w:rPr>
          <w:kern w:val="28"/>
        </w:rPr>
        <w:t>Правил</w:t>
      </w:r>
      <w:proofErr w:type="gramEnd"/>
      <w:r w:rsidRPr="00790485">
        <w:rPr>
          <w:kern w:val="28"/>
        </w:rPr>
        <w:t xml:space="preserve"> нормативные правовые акты </w:t>
      </w:r>
      <w:r w:rsidR="00B3678B" w:rsidRPr="00790485">
        <w:t>муниципального образования</w:t>
      </w:r>
      <w:r w:rsidR="007B0B87">
        <w:t xml:space="preserve"> </w:t>
      </w:r>
      <w:proofErr w:type="spellStart"/>
      <w:r w:rsidR="004157EA" w:rsidRPr="00790485">
        <w:t>Новосветское</w:t>
      </w:r>
      <w:proofErr w:type="spellEnd"/>
      <w:r w:rsidR="004157EA" w:rsidRPr="00790485">
        <w:t xml:space="preserve"> сельское поселение</w:t>
      </w:r>
      <w:r w:rsidRPr="00790485">
        <w:rPr>
          <w:kern w:val="28"/>
        </w:rPr>
        <w:t xml:space="preserve"> по вопросам землепользования и застройки применяются в части, не противоречащей настоящим Правилам.</w:t>
      </w:r>
    </w:p>
    <w:p w:rsidR="00B36273" w:rsidRPr="00790485" w:rsidRDefault="00B36273" w:rsidP="00B36273">
      <w:pPr>
        <w:autoSpaceDE w:val="0"/>
        <w:autoSpaceDN w:val="0"/>
        <w:adjustRightInd w:val="0"/>
        <w:ind w:firstLine="709"/>
        <w:jc w:val="both"/>
        <w:rPr>
          <w:kern w:val="28"/>
        </w:rPr>
      </w:pPr>
      <w:r w:rsidRPr="00790485">
        <w:rPr>
          <w:kern w:val="28"/>
        </w:rPr>
        <w:t>2.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 соответствующими настоящим Правилам в случаях, когда эти объекты:</w:t>
      </w:r>
    </w:p>
    <w:p w:rsidR="00B36273" w:rsidRPr="00790485" w:rsidRDefault="00B36273" w:rsidP="00B36273">
      <w:pPr>
        <w:autoSpaceDE w:val="0"/>
        <w:autoSpaceDN w:val="0"/>
        <w:adjustRightInd w:val="0"/>
        <w:ind w:firstLine="709"/>
        <w:jc w:val="both"/>
        <w:rPr>
          <w:kern w:val="28"/>
        </w:rPr>
      </w:pPr>
      <w:r w:rsidRPr="00790485">
        <w:rPr>
          <w:kern w:val="28"/>
        </w:rPr>
        <w:t>1) имеют вид, виды использования, которые не поименованы как разрешенные для соответствующих территориальных зон;</w:t>
      </w:r>
    </w:p>
    <w:p w:rsidR="00B36273" w:rsidRPr="00790485" w:rsidRDefault="00B36273" w:rsidP="00B36273">
      <w:pPr>
        <w:autoSpaceDE w:val="0"/>
        <w:autoSpaceDN w:val="0"/>
        <w:adjustRightInd w:val="0"/>
        <w:ind w:firstLine="709"/>
        <w:jc w:val="both"/>
        <w:rPr>
          <w:kern w:val="28"/>
        </w:rPr>
      </w:pPr>
      <w:r w:rsidRPr="00790485">
        <w:rPr>
          <w:kern w:val="28"/>
        </w:rPr>
        <w:lastRenderedPageBreak/>
        <w:t xml:space="preserve">2) имеют вид, виды использования, которые поименованы как разрешенные для соответствующих территориальных зон, но расположены в санитарно-защитных зонах и </w:t>
      </w:r>
      <w:proofErr w:type="spellStart"/>
      <w:r w:rsidRPr="00790485">
        <w:rPr>
          <w:kern w:val="28"/>
        </w:rPr>
        <w:t>водоохранных</w:t>
      </w:r>
      <w:proofErr w:type="spellEnd"/>
      <w:r w:rsidRPr="00790485">
        <w:rPr>
          <w:kern w:val="28"/>
        </w:rPr>
        <w:t xml:space="preserve"> зонах, в пределах которых не предусмотрено размещение соответствующих объектов согласно настоящим Правилам.</w:t>
      </w:r>
    </w:p>
    <w:p w:rsidR="00A6643B" w:rsidRDefault="00A6643B" w:rsidP="00B36273">
      <w:pPr>
        <w:autoSpaceDE w:val="0"/>
        <w:autoSpaceDN w:val="0"/>
        <w:adjustRightInd w:val="0"/>
        <w:ind w:firstLine="709"/>
        <w:jc w:val="both"/>
        <w:rPr>
          <w:kern w:val="28"/>
        </w:rPr>
      </w:pPr>
      <w:r w:rsidRPr="00A6643B">
        <w:rPr>
          <w:kern w:val="28"/>
        </w:rPr>
        <w:t xml:space="preserve">3. </w:t>
      </w:r>
      <w:proofErr w:type="gramStart"/>
      <w:r w:rsidRPr="00A6643B">
        <w:rPr>
          <w:kern w:val="28"/>
        </w:rPr>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w:t>
      </w:r>
      <w:proofErr w:type="gramEnd"/>
    </w:p>
    <w:p w:rsidR="00A6643B" w:rsidRDefault="00A6643B" w:rsidP="00B36273">
      <w:pPr>
        <w:autoSpaceDE w:val="0"/>
        <w:autoSpaceDN w:val="0"/>
        <w:adjustRightInd w:val="0"/>
        <w:ind w:firstLine="709"/>
        <w:jc w:val="both"/>
        <w:rPr>
          <w:kern w:val="28"/>
        </w:rPr>
      </w:pPr>
      <w:r w:rsidRPr="00A6643B">
        <w:rPr>
          <w:kern w:val="28"/>
        </w:rPr>
        <w:t xml:space="preserve">4. Реконструкция указанных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w:t>
      </w:r>
    </w:p>
    <w:p w:rsidR="00B36273" w:rsidRPr="00790485" w:rsidRDefault="00B36273" w:rsidP="00B36273">
      <w:pPr>
        <w:autoSpaceDE w:val="0"/>
        <w:autoSpaceDN w:val="0"/>
        <w:adjustRightInd w:val="0"/>
        <w:ind w:firstLine="709"/>
        <w:jc w:val="both"/>
        <w:rPr>
          <w:kern w:val="28"/>
        </w:rPr>
      </w:pPr>
      <w:r w:rsidRPr="00790485">
        <w:rPr>
          <w:kern w:val="28"/>
        </w:rPr>
        <w:t>5. В отношении самовольно занятых земельных участков, самовольного строительства и самовольных построек применяются нормы гражданского и земельного законодательства.</w:t>
      </w:r>
    </w:p>
    <w:p w:rsidR="00B36273" w:rsidRPr="00790485" w:rsidRDefault="00B36273" w:rsidP="00B36273">
      <w:pPr>
        <w:jc w:val="both"/>
      </w:pPr>
    </w:p>
    <w:p w:rsidR="00B3678B" w:rsidRPr="00790485" w:rsidRDefault="00B3678B" w:rsidP="002D5111">
      <w:pPr>
        <w:pStyle w:val="2"/>
        <w:numPr>
          <w:ilvl w:val="1"/>
          <w:numId w:val="1"/>
        </w:numPr>
        <w:tabs>
          <w:tab w:val="clear" w:pos="0"/>
        </w:tabs>
        <w:spacing w:before="0" w:after="0"/>
        <w:ind w:left="0" w:firstLine="0"/>
        <w:jc w:val="both"/>
        <w:rPr>
          <w:rFonts w:ascii="Times New Roman" w:hAnsi="Times New Roman" w:cs="Times New Roman"/>
          <w:i w:val="0"/>
          <w:kern w:val="28"/>
          <w:sz w:val="24"/>
          <w:szCs w:val="24"/>
        </w:rPr>
      </w:pPr>
      <w:bookmarkStart w:id="12" w:name="_Toc517714580"/>
      <w:bookmarkStart w:id="13" w:name="_Toc46249104"/>
      <w:r w:rsidRPr="00790485">
        <w:rPr>
          <w:rFonts w:ascii="Times New Roman" w:hAnsi="Times New Roman" w:cs="Times New Roman"/>
          <w:i w:val="0"/>
          <w:kern w:val="28"/>
          <w:sz w:val="24"/>
          <w:szCs w:val="24"/>
        </w:rPr>
        <w:t>ГЛАВА 2. ПОЛОЖЕНИЕ О РЕГУЛИРОВАНИИ ЗЕМЛЕПОЛЬЗОВАНИЯ И ЗАСТРОЙКИ ОРГАНАМИ МЕСТНОГО САМОУПРАВЛЕНИЯ</w:t>
      </w:r>
      <w:bookmarkEnd w:id="12"/>
      <w:bookmarkEnd w:id="13"/>
    </w:p>
    <w:p w:rsidR="00B3678B" w:rsidRPr="00790485" w:rsidRDefault="00B3678B" w:rsidP="00B3678B">
      <w:pPr>
        <w:rPr>
          <w:sz w:val="22"/>
          <w:szCs w:val="22"/>
        </w:rPr>
      </w:pPr>
      <w:bookmarkStart w:id="14" w:name="_Toc222737810"/>
      <w:bookmarkStart w:id="15" w:name="_Toc183418766"/>
    </w:p>
    <w:p w:rsidR="00B3678B" w:rsidRPr="00DA4885" w:rsidRDefault="00B3678B" w:rsidP="00176629">
      <w:pPr>
        <w:pStyle w:val="2"/>
        <w:numPr>
          <w:ilvl w:val="1"/>
          <w:numId w:val="1"/>
        </w:numPr>
        <w:tabs>
          <w:tab w:val="clear" w:pos="0"/>
        </w:tabs>
        <w:spacing w:before="0" w:after="0"/>
        <w:ind w:left="0" w:firstLine="0"/>
        <w:jc w:val="both"/>
        <w:rPr>
          <w:rFonts w:ascii="Times New Roman" w:hAnsi="Times New Roman" w:cs="Times New Roman"/>
          <w:i w:val="0"/>
          <w:kern w:val="28"/>
          <w:sz w:val="24"/>
          <w:szCs w:val="24"/>
        </w:rPr>
      </w:pPr>
      <w:bookmarkStart w:id="16" w:name="_Toc517714581"/>
      <w:bookmarkStart w:id="17" w:name="_Toc46249105"/>
      <w:r w:rsidRPr="00176629">
        <w:rPr>
          <w:rFonts w:ascii="Times New Roman" w:hAnsi="Times New Roman" w:cs="Times New Roman"/>
          <w:i w:val="0"/>
          <w:kern w:val="28"/>
          <w:sz w:val="24"/>
          <w:szCs w:val="24"/>
        </w:rPr>
        <w:t xml:space="preserve">Статья 3. </w:t>
      </w:r>
      <w:bookmarkEnd w:id="14"/>
      <w:bookmarkEnd w:id="15"/>
      <w:r w:rsidRPr="00176629">
        <w:rPr>
          <w:rFonts w:ascii="Times New Roman" w:hAnsi="Times New Roman" w:cs="Times New Roman"/>
          <w:i w:val="0"/>
          <w:kern w:val="28"/>
          <w:sz w:val="24"/>
          <w:szCs w:val="24"/>
        </w:rPr>
        <w:t xml:space="preserve">Полномочия органов местного самоуправления и органов государственной власти Ленинградской области </w:t>
      </w:r>
      <w:r w:rsidRPr="00FC727C">
        <w:rPr>
          <w:rFonts w:ascii="Times New Roman" w:hAnsi="Times New Roman" w:cs="Times New Roman"/>
          <w:i w:val="0"/>
          <w:kern w:val="28"/>
          <w:sz w:val="24"/>
          <w:szCs w:val="24"/>
        </w:rPr>
        <w:t xml:space="preserve">в </w:t>
      </w:r>
      <w:r w:rsidR="006C01AD" w:rsidRPr="00FC727C">
        <w:rPr>
          <w:rFonts w:ascii="Times New Roman" w:hAnsi="Times New Roman" w:cs="Times New Roman"/>
          <w:i w:val="0"/>
          <w:kern w:val="28"/>
          <w:sz w:val="24"/>
          <w:szCs w:val="24"/>
        </w:rPr>
        <w:t>области</w:t>
      </w:r>
      <w:r w:rsidR="007B0B87">
        <w:rPr>
          <w:rFonts w:ascii="Times New Roman" w:hAnsi="Times New Roman" w:cs="Times New Roman"/>
          <w:i w:val="0"/>
          <w:kern w:val="28"/>
          <w:sz w:val="24"/>
          <w:szCs w:val="24"/>
        </w:rPr>
        <w:t xml:space="preserve"> </w:t>
      </w:r>
      <w:r w:rsidR="006C01AD" w:rsidRPr="00FC727C">
        <w:rPr>
          <w:rFonts w:ascii="Times New Roman" w:hAnsi="Times New Roman" w:cs="Times New Roman"/>
          <w:i w:val="0"/>
          <w:kern w:val="28"/>
          <w:sz w:val="24"/>
          <w:szCs w:val="24"/>
        </w:rPr>
        <w:t>градостроительной деятельности</w:t>
      </w:r>
      <w:bookmarkEnd w:id="16"/>
      <w:bookmarkEnd w:id="17"/>
    </w:p>
    <w:p w:rsidR="006C01AD" w:rsidRPr="00532112" w:rsidRDefault="006C01AD" w:rsidP="00532112">
      <w:pPr>
        <w:autoSpaceDE w:val="0"/>
        <w:autoSpaceDN w:val="0"/>
        <w:adjustRightInd w:val="0"/>
        <w:ind w:firstLine="709"/>
        <w:jc w:val="both"/>
        <w:rPr>
          <w:kern w:val="28"/>
        </w:rPr>
      </w:pPr>
      <w:r w:rsidRPr="00FC727C">
        <w:rPr>
          <w:kern w:val="28"/>
        </w:rPr>
        <w:t xml:space="preserve">1. Полномочия органов местного самоуправления в области землепользования и застройки определяются в соответствии с Федеральным законом от 06.10.2003 г. № 131-ФЗ «Об общих принципах организации местного самоуправления в Российской Федерации», Градостроительным кодексом Российской Федерации, и другими </w:t>
      </w:r>
      <w:r w:rsidRPr="00790485">
        <w:rPr>
          <w:kern w:val="28"/>
        </w:rPr>
        <w:t>действующими нормативными правовыми актами.</w:t>
      </w:r>
    </w:p>
    <w:p w:rsidR="00A6643B" w:rsidRDefault="00A6643B" w:rsidP="00240B56">
      <w:pPr>
        <w:autoSpaceDE w:val="0"/>
        <w:autoSpaceDN w:val="0"/>
        <w:adjustRightInd w:val="0"/>
        <w:ind w:firstLine="709"/>
        <w:jc w:val="both"/>
        <w:rPr>
          <w:kern w:val="28"/>
        </w:rPr>
      </w:pPr>
      <w:bookmarkStart w:id="18" w:name="_Toc517714582"/>
      <w:r w:rsidRPr="009005DA">
        <w:rPr>
          <w:kern w:val="28"/>
        </w:rPr>
        <w:t xml:space="preserve">2. </w:t>
      </w:r>
      <w:proofErr w:type="gramStart"/>
      <w:r w:rsidRPr="009005DA">
        <w:rPr>
          <w:kern w:val="28"/>
        </w:rPr>
        <w:t>В случаях, предусмотренных областным законом от 7 июля 2014 года № 45-оз «О перераспределении полномочий в области градостроительной деятельности между органами государственной власти Ленинградской области и органами местного самоуправления Ленинградской области», полномочия органов местного самоуправления в области градостроительной деятельности осуществляются органами исполнительной власти Ленинградской области, уполномоченными Правительством Ленинградской области на осуществление полномочий органов местного самоуправления Ленинградской области в области градостроительной деятельности</w:t>
      </w:r>
      <w:proofErr w:type="gramEnd"/>
    </w:p>
    <w:p w:rsidR="00532112" w:rsidRPr="00A6643B" w:rsidRDefault="00532112" w:rsidP="00240B56">
      <w:pPr>
        <w:autoSpaceDE w:val="0"/>
        <w:autoSpaceDN w:val="0"/>
        <w:adjustRightInd w:val="0"/>
        <w:ind w:firstLine="709"/>
        <w:jc w:val="both"/>
        <w:rPr>
          <w:kern w:val="28"/>
        </w:rPr>
      </w:pPr>
    </w:p>
    <w:p w:rsidR="00503A7D" w:rsidRPr="00176629" w:rsidRDefault="00503A7D" w:rsidP="00176629">
      <w:pPr>
        <w:pStyle w:val="2"/>
        <w:numPr>
          <w:ilvl w:val="1"/>
          <w:numId w:val="1"/>
        </w:numPr>
        <w:tabs>
          <w:tab w:val="clear" w:pos="0"/>
        </w:tabs>
        <w:spacing w:before="0" w:after="0"/>
        <w:ind w:left="0" w:firstLine="0"/>
        <w:jc w:val="both"/>
        <w:rPr>
          <w:rFonts w:ascii="Times New Roman" w:hAnsi="Times New Roman" w:cs="Times New Roman"/>
          <w:i w:val="0"/>
          <w:kern w:val="28"/>
          <w:sz w:val="24"/>
          <w:szCs w:val="24"/>
        </w:rPr>
      </w:pPr>
      <w:bookmarkStart w:id="19" w:name="_Toc46249106"/>
      <w:r w:rsidRPr="00176629">
        <w:rPr>
          <w:rFonts w:ascii="Times New Roman" w:hAnsi="Times New Roman" w:cs="Times New Roman"/>
          <w:i w:val="0"/>
          <w:kern w:val="28"/>
          <w:sz w:val="24"/>
          <w:szCs w:val="24"/>
        </w:rPr>
        <w:t>Статья 4. Комиссия по подготовке проекта правил землепользования и застройки</w:t>
      </w:r>
      <w:bookmarkEnd w:id="18"/>
      <w:bookmarkEnd w:id="19"/>
    </w:p>
    <w:p w:rsidR="00231650" w:rsidRPr="00231650" w:rsidRDefault="00231650" w:rsidP="00231650">
      <w:pPr>
        <w:autoSpaceDE w:val="0"/>
        <w:autoSpaceDN w:val="0"/>
        <w:adjustRightInd w:val="0"/>
        <w:ind w:firstLine="709"/>
        <w:jc w:val="both"/>
        <w:rPr>
          <w:kern w:val="28"/>
        </w:rPr>
      </w:pPr>
      <w:r>
        <w:rPr>
          <w:kern w:val="28"/>
        </w:rPr>
        <w:t xml:space="preserve">1. </w:t>
      </w:r>
      <w:r w:rsidR="001064B3" w:rsidRPr="00231650">
        <w:rPr>
          <w:kern w:val="28"/>
        </w:rPr>
        <w:t>Комиссия по подготовке проекта Правил землеп</w:t>
      </w:r>
      <w:r>
        <w:rPr>
          <w:kern w:val="28"/>
        </w:rPr>
        <w:t xml:space="preserve">ользования и застройки (далее </w:t>
      </w:r>
      <w:r w:rsidR="001064B3" w:rsidRPr="00231650">
        <w:rPr>
          <w:kern w:val="28"/>
        </w:rPr>
        <w:t xml:space="preserve">Комиссия) </w:t>
      </w:r>
      <w:r w:rsidR="00A6643B" w:rsidRPr="00A6643B">
        <w:rPr>
          <w:kern w:val="28"/>
        </w:rPr>
        <w:t xml:space="preserve">формируется в целях обеспечения реализации настоящих Правил и является постоянно действующим коллегиальным органом администрации муниципального образования </w:t>
      </w:r>
      <w:r w:rsidRPr="00231650">
        <w:rPr>
          <w:kern w:val="28"/>
        </w:rPr>
        <w:t xml:space="preserve">Гатчинский муниципальный район Ленинградской области (далее – Гатчинский муниципальный район). </w:t>
      </w:r>
    </w:p>
    <w:p w:rsidR="00503A7D" w:rsidRPr="00231650" w:rsidRDefault="00231650" w:rsidP="00231650">
      <w:pPr>
        <w:autoSpaceDE w:val="0"/>
        <w:autoSpaceDN w:val="0"/>
        <w:adjustRightInd w:val="0"/>
        <w:ind w:firstLine="709"/>
        <w:jc w:val="both"/>
        <w:rPr>
          <w:kern w:val="28"/>
        </w:rPr>
      </w:pPr>
      <w:r>
        <w:rPr>
          <w:kern w:val="28"/>
        </w:rPr>
        <w:lastRenderedPageBreak/>
        <w:t xml:space="preserve">2. </w:t>
      </w:r>
      <w:proofErr w:type="gramStart"/>
      <w:r w:rsidR="00503A7D" w:rsidRPr="00231650">
        <w:rPr>
          <w:kern w:val="28"/>
        </w:rPr>
        <w:t xml:space="preserve">Комиссия формируется на основании постановления главы администрации </w:t>
      </w:r>
      <w:r w:rsidR="005A2772" w:rsidRPr="00231650">
        <w:rPr>
          <w:kern w:val="28"/>
        </w:rPr>
        <w:t>Гатчи</w:t>
      </w:r>
      <w:r w:rsidR="00364970" w:rsidRPr="00231650">
        <w:rPr>
          <w:kern w:val="28"/>
        </w:rPr>
        <w:t>нс</w:t>
      </w:r>
      <w:r w:rsidR="005A2772" w:rsidRPr="00231650">
        <w:rPr>
          <w:kern w:val="28"/>
        </w:rPr>
        <w:t xml:space="preserve">кого </w:t>
      </w:r>
      <w:r w:rsidR="00503A7D" w:rsidRPr="00231650">
        <w:rPr>
          <w:kern w:val="28"/>
        </w:rPr>
        <w:t>муниципального района и осуществляет свою деятельность в соответствии с настоящими Правилами, Положением о Комиссии, иными муниципальными правовыми актами, регламентирующими ее деятельность, и областным законом от 10 апреля 2017 № 25-оз «О требованиях к составу и порядку деятельности комиссии по подготовке проекта правил землепользования и застройки на территории Ленинградской области».</w:t>
      </w:r>
      <w:proofErr w:type="gramEnd"/>
    </w:p>
    <w:p w:rsidR="00503A7D" w:rsidRDefault="00231650" w:rsidP="005A2772">
      <w:pPr>
        <w:autoSpaceDE w:val="0"/>
        <w:autoSpaceDN w:val="0"/>
        <w:adjustRightInd w:val="0"/>
        <w:ind w:firstLine="709"/>
        <w:jc w:val="both"/>
        <w:rPr>
          <w:kern w:val="28"/>
        </w:rPr>
      </w:pPr>
      <w:r>
        <w:rPr>
          <w:kern w:val="28"/>
        </w:rPr>
        <w:t>3</w:t>
      </w:r>
      <w:r w:rsidR="00503A7D" w:rsidRPr="00790485">
        <w:rPr>
          <w:kern w:val="28"/>
        </w:rPr>
        <w:t>. Комиссия:</w:t>
      </w:r>
    </w:p>
    <w:p w:rsidR="00532112" w:rsidRPr="00790485" w:rsidRDefault="00532112" w:rsidP="005A2772">
      <w:pPr>
        <w:autoSpaceDE w:val="0"/>
        <w:autoSpaceDN w:val="0"/>
        <w:adjustRightInd w:val="0"/>
        <w:ind w:firstLine="709"/>
        <w:jc w:val="both"/>
        <w:rPr>
          <w:kern w:val="28"/>
        </w:rPr>
      </w:pPr>
      <w:r w:rsidRPr="00532112">
        <w:rPr>
          <w:kern w:val="28"/>
        </w:rPr>
        <w:t>- организует прием предложений о внесении изменений в Правила, осуществляет подготовку заключения, в котором содержатся рекомендации о внесении в соответствии с поступившими предложениями изменений в правила землепользования и застройки или об отклонении такого предложения с указанием причин отклонения;</w:t>
      </w:r>
    </w:p>
    <w:p w:rsidR="00503A7D" w:rsidRPr="00DA4885" w:rsidRDefault="00503A7D" w:rsidP="005A2772">
      <w:pPr>
        <w:autoSpaceDE w:val="0"/>
        <w:autoSpaceDN w:val="0"/>
        <w:adjustRightInd w:val="0"/>
        <w:ind w:firstLine="709"/>
        <w:jc w:val="both"/>
        <w:rPr>
          <w:kern w:val="28"/>
        </w:rPr>
      </w:pPr>
      <w:r w:rsidRPr="00790485">
        <w:rPr>
          <w:kern w:val="28"/>
        </w:rPr>
        <w:t>- рассматривает заявления о предоставлении разрешения на условно разрешённый вид использования земельного участка или объекта капитального строительства в порядке, установленном стать</w:t>
      </w:r>
      <w:r w:rsidR="00DA4885">
        <w:rPr>
          <w:kern w:val="28"/>
        </w:rPr>
        <w:t>е</w:t>
      </w:r>
      <w:r w:rsidRPr="00790485">
        <w:rPr>
          <w:kern w:val="28"/>
        </w:rPr>
        <w:t xml:space="preserve">й </w:t>
      </w:r>
      <w:r w:rsidR="00B17905">
        <w:rPr>
          <w:kern w:val="28"/>
        </w:rPr>
        <w:t>6</w:t>
      </w:r>
      <w:r w:rsidRPr="00790485">
        <w:rPr>
          <w:kern w:val="28"/>
        </w:rPr>
        <w:t xml:space="preserve"> настоящих </w:t>
      </w:r>
      <w:r w:rsidRPr="00DA4885">
        <w:rPr>
          <w:kern w:val="28"/>
        </w:rPr>
        <w:t>Правил;</w:t>
      </w:r>
    </w:p>
    <w:p w:rsidR="00E57689" w:rsidRDefault="00503A7D" w:rsidP="005A2772">
      <w:pPr>
        <w:autoSpaceDE w:val="0"/>
        <w:autoSpaceDN w:val="0"/>
        <w:adjustRightInd w:val="0"/>
        <w:ind w:firstLine="709"/>
        <w:jc w:val="both"/>
        <w:rPr>
          <w:kern w:val="28"/>
        </w:rPr>
      </w:pPr>
      <w:r w:rsidRPr="00790485">
        <w:rPr>
          <w:kern w:val="28"/>
        </w:rPr>
        <w:t>- рассматривает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в порядке, установленном стать</w:t>
      </w:r>
      <w:r w:rsidR="00DA4885">
        <w:rPr>
          <w:kern w:val="28"/>
        </w:rPr>
        <w:t>е</w:t>
      </w:r>
      <w:r w:rsidRPr="00790485">
        <w:rPr>
          <w:kern w:val="28"/>
        </w:rPr>
        <w:t xml:space="preserve">й </w:t>
      </w:r>
      <w:r w:rsidR="00B17905">
        <w:rPr>
          <w:kern w:val="28"/>
        </w:rPr>
        <w:t>7</w:t>
      </w:r>
      <w:r w:rsidRPr="00790485">
        <w:rPr>
          <w:kern w:val="28"/>
        </w:rPr>
        <w:t xml:space="preserve">настоящих Правил; </w:t>
      </w:r>
    </w:p>
    <w:p w:rsidR="00503A7D" w:rsidRPr="00C5311F" w:rsidRDefault="00503A7D" w:rsidP="00C5311F">
      <w:pPr>
        <w:autoSpaceDE w:val="0"/>
        <w:autoSpaceDN w:val="0"/>
        <w:adjustRightInd w:val="0"/>
        <w:ind w:firstLine="709"/>
        <w:rPr>
          <w:kern w:val="28"/>
          <w:sz w:val="22"/>
          <w:szCs w:val="22"/>
        </w:rPr>
      </w:pPr>
      <w:proofErr w:type="gramStart"/>
      <w:r w:rsidRPr="00790485">
        <w:rPr>
          <w:kern w:val="28"/>
        </w:rPr>
        <w:t xml:space="preserve">- </w:t>
      </w:r>
      <w:r w:rsidR="00C5311F" w:rsidRPr="00285F12">
        <w:rPr>
          <w:kern w:val="28"/>
          <w:sz w:val="22"/>
          <w:szCs w:val="22"/>
        </w:rPr>
        <w:t xml:space="preserve">организует </w:t>
      </w:r>
      <w:r w:rsidRPr="00790485">
        <w:rPr>
          <w:kern w:val="28"/>
        </w:rPr>
        <w:t>проведени</w:t>
      </w:r>
      <w:r w:rsidR="00DA4885">
        <w:rPr>
          <w:kern w:val="28"/>
        </w:rPr>
        <w:t>е</w:t>
      </w:r>
      <w:r w:rsidRPr="00790485">
        <w:rPr>
          <w:kern w:val="28"/>
        </w:rPr>
        <w:t xml:space="preserve"> общественных обсуждений или публичных слушаний по проектам решений о предоставлении разрешения на условно разрешённый вид использования земельного участка или объекта капитального строительства,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проектам о внесении изменений в Правила, в порядке, определ</w:t>
      </w:r>
      <w:r w:rsidR="00C5311F">
        <w:rPr>
          <w:kern w:val="28"/>
        </w:rPr>
        <w:t xml:space="preserve">яемом главой 5 настоящих Правил, </w:t>
      </w:r>
      <w:r w:rsidR="00C5311F" w:rsidRPr="00A6643B">
        <w:rPr>
          <w:kern w:val="28"/>
        </w:rPr>
        <w:t>если муниципальными правовыми актами Гатчинского муниципального района в качестве</w:t>
      </w:r>
      <w:proofErr w:type="gramEnd"/>
      <w:r w:rsidR="00C5311F" w:rsidRPr="00A6643B">
        <w:rPr>
          <w:kern w:val="28"/>
        </w:rPr>
        <w:t xml:space="preserve"> организатора общественных обсуждений или публичных слушаний не определен иной орган местного самоуправления или созданный им коллегиальный совещательный орган;</w:t>
      </w:r>
    </w:p>
    <w:p w:rsidR="00503A7D" w:rsidRPr="00790485" w:rsidRDefault="00503A7D" w:rsidP="005A2772">
      <w:pPr>
        <w:autoSpaceDE w:val="0"/>
        <w:autoSpaceDN w:val="0"/>
        <w:adjustRightInd w:val="0"/>
        <w:ind w:firstLine="709"/>
        <w:jc w:val="both"/>
        <w:rPr>
          <w:kern w:val="28"/>
        </w:rPr>
      </w:pPr>
      <w:proofErr w:type="gramStart"/>
      <w:r w:rsidRPr="00790485">
        <w:rPr>
          <w:kern w:val="28"/>
        </w:rPr>
        <w:t xml:space="preserve">- подготавливает рекомендации главе администрации </w:t>
      </w:r>
      <w:r w:rsidR="005A2772" w:rsidRPr="00790485">
        <w:rPr>
          <w:kern w:val="28"/>
        </w:rPr>
        <w:t xml:space="preserve">Гатчинского </w:t>
      </w:r>
      <w:r w:rsidRPr="00790485">
        <w:rPr>
          <w:kern w:val="28"/>
        </w:rPr>
        <w:t>муниципального района по результатам публичных слушаний, в том числе рекомендации о предоставлении разрешения на условно разрешенный вид использования, на отклонение от предельных параметров разрешенного строительства, реконструкции, рекомендации по досудебному урегулированию споров в связи с обращениями физических и юридических лиц по поводу решений уполномоченного органа местного самоуправления, касающихся вопросов землепользования и застройки;</w:t>
      </w:r>
      <w:proofErr w:type="gramEnd"/>
    </w:p>
    <w:p w:rsidR="00503A7D" w:rsidRPr="00790485" w:rsidRDefault="00503A7D" w:rsidP="005A2772">
      <w:pPr>
        <w:autoSpaceDE w:val="0"/>
        <w:autoSpaceDN w:val="0"/>
        <w:adjustRightInd w:val="0"/>
        <w:ind w:firstLine="709"/>
        <w:jc w:val="both"/>
        <w:rPr>
          <w:kern w:val="28"/>
        </w:rPr>
      </w:pPr>
      <w:r w:rsidRPr="00790485">
        <w:rPr>
          <w:kern w:val="28"/>
        </w:rPr>
        <w:t>- организует подготовку предложений о внесении изменений в Правила, а также проектов правовых актов, иных документов, связанных с реализацией и применением настоящих Правил;</w:t>
      </w:r>
    </w:p>
    <w:p w:rsidR="00503A7D" w:rsidRPr="00790485" w:rsidRDefault="00503A7D" w:rsidP="005A2772">
      <w:pPr>
        <w:autoSpaceDE w:val="0"/>
        <w:autoSpaceDN w:val="0"/>
        <w:adjustRightInd w:val="0"/>
        <w:ind w:firstLine="709"/>
        <w:jc w:val="both"/>
        <w:rPr>
          <w:kern w:val="28"/>
        </w:rPr>
      </w:pPr>
      <w:r w:rsidRPr="00790485">
        <w:rPr>
          <w:kern w:val="28"/>
        </w:rPr>
        <w:t>- осуществляет иные полномочия в соответствии с Положением о Комиссии и иными муниципальными правовыми актами, регламентирующими её деятельность.</w:t>
      </w:r>
    </w:p>
    <w:p w:rsidR="00503A7D" w:rsidRPr="00790485" w:rsidRDefault="00503A7D" w:rsidP="005A2772">
      <w:pPr>
        <w:autoSpaceDE w:val="0"/>
        <w:autoSpaceDN w:val="0"/>
        <w:adjustRightInd w:val="0"/>
        <w:ind w:firstLine="709"/>
        <w:jc w:val="both"/>
        <w:rPr>
          <w:kern w:val="28"/>
        </w:rPr>
      </w:pPr>
      <w:r w:rsidRPr="00790485">
        <w:rPr>
          <w:kern w:val="28"/>
        </w:rPr>
        <w:t>3. Персональный состав Комиссии</w:t>
      </w:r>
      <w:r w:rsidR="001D60EA">
        <w:rPr>
          <w:kern w:val="28"/>
        </w:rPr>
        <w:t xml:space="preserve">, в том числе Председатель Комиссии, Заместитель </w:t>
      </w:r>
      <w:r w:rsidR="00A5116B">
        <w:rPr>
          <w:kern w:val="28"/>
        </w:rPr>
        <w:t>п</w:t>
      </w:r>
      <w:r w:rsidR="001D60EA">
        <w:rPr>
          <w:kern w:val="28"/>
        </w:rPr>
        <w:t>редседателя Комиссии, Секретарь Комиссии,</w:t>
      </w:r>
      <w:r w:rsidRPr="00790485">
        <w:rPr>
          <w:kern w:val="28"/>
        </w:rPr>
        <w:t xml:space="preserve"> и его изменение утверждается постановлением администрации </w:t>
      </w:r>
      <w:r w:rsidR="005A2772" w:rsidRPr="00790485">
        <w:rPr>
          <w:kern w:val="28"/>
        </w:rPr>
        <w:t>Гатчинского</w:t>
      </w:r>
      <w:r w:rsidRPr="00790485">
        <w:rPr>
          <w:kern w:val="28"/>
        </w:rPr>
        <w:t xml:space="preserve"> муниципального района.</w:t>
      </w:r>
    </w:p>
    <w:p w:rsidR="00503A7D" w:rsidRPr="00790485" w:rsidRDefault="00503A7D" w:rsidP="005A2772">
      <w:pPr>
        <w:autoSpaceDE w:val="0"/>
        <w:autoSpaceDN w:val="0"/>
        <w:adjustRightInd w:val="0"/>
        <w:ind w:firstLine="709"/>
        <w:jc w:val="both"/>
        <w:rPr>
          <w:kern w:val="28"/>
        </w:rPr>
      </w:pPr>
      <w:r w:rsidRPr="00790485">
        <w:rPr>
          <w:kern w:val="28"/>
        </w:rPr>
        <w:t xml:space="preserve">4. В состав Комиссии входят руководители структурных подразделений администрации </w:t>
      </w:r>
      <w:r w:rsidR="005A2772" w:rsidRPr="00790485">
        <w:rPr>
          <w:kern w:val="28"/>
        </w:rPr>
        <w:t>Гатчинского</w:t>
      </w:r>
      <w:r w:rsidRPr="00790485">
        <w:rPr>
          <w:kern w:val="28"/>
        </w:rPr>
        <w:t xml:space="preserve"> муниципального района в области архитектуры и градостроительства, управления имуществом и земельными ресурсами, экономики и инвестиций, охраны окружающей среды, </w:t>
      </w:r>
      <w:r w:rsidR="00A6643B" w:rsidRPr="00A6643B">
        <w:rPr>
          <w:kern w:val="28"/>
        </w:rPr>
        <w:t>охраны объектов культурного наследия</w:t>
      </w:r>
      <w:r w:rsidR="00A6643B">
        <w:rPr>
          <w:kern w:val="28"/>
        </w:rPr>
        <w:t xml:space="preserve">, </w:t>
      </w:r>
      <w:r w:rsidRPr="00790485">
        <w:rPr>
          <w:kern w:val="28"/>
        </w:rPr>
        <w:t>иных подразделений.</w:t>
      </w:r>
    </w:p>
    <w:p w:rsidR="00503A7D" w:rsidRDefault="00503A7D" w:rsidP="005A2772">
      <w:pPr>
        <w:autoSpaceDE w:val="0"/>
        <w:autoSpaceDN w:val="0"/>
        <w:adjustRightInd w:val="0"/>
        <w:ind w:firstLine="709"/>
        <w:jc w:val="both"/>
        <w:rPr>
          <w:kern w:val="28"/>
        </w:rPr>
      </w:pPr>
      <w:r w:rsidRPr="00790485">
        <w:rPr>
          <w:kern w:val="28"/>
        </w:rPr>
        <w:t xml:space="preserve">5. В состав Комиссии входят представители представительного органа </w:t>
      </w:r>
      <w:r w:rsidR="005A2772" w:rsidRPr="00790485">
        <w:rPr>
          <w:kern w:val="28"/>
        </w:rPr>
        <w:t>Гатчинского</w:t>
      </w:r>
      <w:r w:rsidRPr="00790485">
        <w:rPr>
          <w:kern w:val="28"/>
        </w:rPr>
        <w:t xml:space="preserve"> муниципального района. В состав Комиссии по согласованию могут включаться </w:t>
      </w:r>
      <w:r w:rsidRPr="00790485">
        <w:rPr>
          <w:kern w:val="28"/>
        </w:rPr>
        <w:lastRenderedPageBreak/>
        <w:t>представители Законодательного собрания Ленинградской области,</w:t>
      </w:r>
      <w:r w:rsidRPr="00F077E5">
        <w:rPr>
          <w:kern w:val="28"/>
        </w:rPr>
        <w:t xml:space="preserve"> комитета </w:t>
      </w:r>
      <w:r w:rsidR="00F077E5" w:rsidRPr="00F077E5">
        <w:rPr>
          <w:kern w:val="28"/>
        </w:rPr>
        <w:t xml:space="preserve">градостроительной политики </w:t>
      </w:r>
      <w:r w:rsidRPr="00F077E5">
        <w:rPr>
          <w:kern w:val="28"/>
        </w:rPr>
        <w:t xml:space="preserve">Ленинградской области, </w:t>
      </w:r>
      <w:r w:rsidRPr="00790485">
        <w:rPr>
          <w:kern w:val="28"/>
        </w:rPr>
        <w:t>общественных объединений и органов территориального общественного самоуправления.</w:t>
      </w:r>
    </w:p>
    <w:p w:rsidR="00503A7D" w:rsidRPr="00790485" w:rsidRDefault="001D60EA" w:rsidP="005A2772">
      <w:pPr>
        <w:autoSpaceDE w:val="0"/>
        <w:autoSpaceDN w:val="0"/>
        <w:adjustRightInd w:val="0"/>
        <w:ind w:firstLine="709"/>
        <w:jc w:val="both"/>
        <w:rPr>
          <w:kern w:val="28"/>
        </w:rPr>
      </w:pPr>
      <w:r>
        <w:rPr>
          <w:kern w:val="28"/>
        </w:rPr>
        <w:t>6</w:t>
      </w:r>
      <w:r w:rsidR="00503A7D" w:rsidRPr="00790485">
        <w:rPr>
          <w:kern w:val="28"/>
        </w:rPr>
        <w:t>. На заседания Комиссии могут быть приглашены для дачи заключений и пояснений иные физические и юридические лица, в том числе специалисты в области планировки и застройки территорий, эксперты по транспортным, инженерным, социально-экономическим вопросам, представители общественных организаций и творческих союзов, присутствие которых необходимо или может способствовать решению рассматриваемых вопросов. Указанные лица не являются членами Комиссии и не обладают правом голоса.</w:t>
      </w:r>
    </w:p>
    <w:p w:rsidR="00503A7D" w:rsidRPr="00790485" w:rsidRDefault="001D60EA" w:rsidP="005A2772">
      <w:pPr>
        <w:autoSpaceDE w:val="0"/>
        <w:autoSpaceDN w:val="0"/>
        <w:adjustRightInd w:val="0"/>
        <w:ind w:firstLine="709"/>
        <w:jc w:val="both"/>
        <w:rPr>
          <w:kern w:val="28"/>
        </w:rPr>
      </w:pPr>
      <w:r>
        <w:rPr>
          <w:kern w:val="28"/>
        </w:rPr>
        <w:t>7</w:t>
      </w:r>
      <w:r w:rsidR="00503A7D" w:rsidRPr="00790485">
        <w:rPr>
          <w:kern w:val="28"/>
        </w:rPr>
        <w:t>. Решения Комиссии принимаются простым большинством голосов в ходе открытого поименного голосования при наличии кворума не менее двух третей от общего числа членов Комиссии. При равенстве голосов голос председателя Комиссии является решающим.</w:t>
      </w:r>
    </w:p>
    <w:p w:rsidR="00503A7D" w:rsidRPr="00790485" w:rsidRDefault="001D60EA" w:rsidP="005A2772">
      <w:pPr>
        <w:autoSpaceDE w:val="0"/>
        <w:autoSpaceDN w:val="0"/>
        <w:adjustRightInd w:val="0"/>
        <w:ind w:firstLine="709"/>
        <w:jc w:val="both"/>
        <w:rPr>
          <w:kern w:val="28"/>
        </w:rPr>
      </w:pPr>
      <w:r>
        <w:rPr>
          <w:kern w:val="28"/>
        </w:rPr>
        <w:t>8</w:t>
      </w:r>
      <w:r w:rsidR="00503A7D" w:rsidRPr="00790485">
        <w:rPr>
          <w:kern w:val="28"/>
        </w:rPr>
        <w:t>. Любой член Комиссии ее решением освобождается от участия в голосовании по конкретному вопросу в случае, если он или его родственники имеют заинтересованность в решении рассматриваемого вопроса.</w:t>
      </w:r>
    </w:p>
    <w:p w:rsidR="00503A7D" w:rsidRDefault="001D60EA" w:rsidP="005A2772">
      <w:pPr>
        <w:autoSpaceDE w:val="0"/>
        <w:autoSpaceDN w:val="0"/>
        <w:adjustRightInd w:val="0"/>
        <w:ind w:firstLine="709"/>
        <w:jc w:val="both"/>
        <w:rPr>
          <w:color w:val="FF0000"/>
          <w:kern w:val="28"/>
        </w:rPr>
      </w:pPr>
      <w:r>
        <w:rPr>
          <w:kern w:val="28"/>
        </w:rPr>
        <w:t>9</w:t>
      </w:r>
      <w:r w:rsidR="00503A7D" w:rsidRPr="00790485">
        <w:rPr>
          <w:kern w:val="28"/>
        </w:rPr>
        <w:t>. Итоги каждого заседания Комиссии оформляются подписанным всеми присутствующими членами Комиссии протоколом, к которому могут прилагаться копии материалов, связанных с темой заседания</w:t>
      </w:r>
      <w:r w:rsidR="00B90A6B">
        <w:rPr>
          <w:kern w:val="28"/>
        </w:rPr>
        <w:t xml:space="preserve">, а также </w:t>
      </w:r>
      <w:r w:rsidR="00B90A6B">
        <w:t>подготовка заключений.</w:t>
      </w:r>
    </w:p>
    <w:p w:rsidR="00503A7D" w:rsidRPr="00D734B1" w:rsidRDefault="00503A7D" w:rsidP="005A2772">
      <w:pPr>
        <w:jc w:val="both"/>
        <w:rPr>
          <w:color w:val="FF0000"/>
          <w:sz w:val="22"/>
          <w:szCs w:val="22"/>
        </w:rPr>
      </w:pPr>
    </w:p>
    <w:p w:rsidR="00033209" w:rsidRPr="00790485" w:rsidRDefault="00033209" w:rsidP="005A2772">
      <w:pPr>
        <w:shd w:val="clear" w:color="auto" w:fill="FFFFFF"/>
        <w:tabs>
          <w:tab w:val="left" w:pos="846"/>
        </w:tabs>
        <w:autoSpaceDE w:val="0"/>
        <w:autoSpaceDN w:val="0"/>
        <w:adjustRightInd w:val="0"/>
        <w:ind w:firstLine="845"/>
        <w:jc w:val="both"/>
        <w:rPr>
          <w:kern w:val="28"/>
        </w:rPr>
      </w:pPr>
      <w:bookmarkStart w:id="20" w:name="_Toc222737825"/>
      <w:bookmarkStart w:id="21" w:name="_Toc183418780"/>
    </w:p>
    <w:p w:rsidR="00033209" w:rsidRPr="00790485" w:rsidRDefault="00033209" w:rsidP="00012EC7">
      <w:pPr>
        <w:pStyle w:val="2"/>
        <w:numPr>
          <w:ilvl w:val="1"/>
          <w:numId w:val="1"/>
        </w:numPr>
        <w:tabs>
          <w:tab w:val="clear" w:pos="0"/>
        </w:tabs>
        <w:spacing w:before="0" w:after="0"/>
        <w:ind w:left="0" w:firstLine="0"/>
        <w:jc w:val="both"/>
        <w:rPr>
          <w:rFonts w:ascii="Times New Roman" w:hAnsi="Times New Roman" w:cs="Times New Roman"/>
          <w:i w:val="0"/>
          <w:kern w:val="28"/>
          <w:sz w:val="24"/>
          <w:szCs w:val="24"/>
        </w:rPr>
      </w:pPr>
      <w:bookmarkStart w:id="22" w:name="_Toc222737833"/>
      <w:bookmarkStart w:id="23" w:name="_Toc183418788"/>
      <w:bookmarkStart w:id="24" w:name="_Toc517714587"/>
      <w:bookmarkStart w:id="25" w:name="_Toc46249107"/>
      <w:r w:rsidRPr="00790485">
        <w:rPr>
          <w:rFonts w:ascii="Times New Roman" w:hAnsi="Times New Roman" w:cs="Times New Roman"/>
          <w:i w:val="0"/>
          <w:kern w:val="28"/>
          <w:sz w:val="24"/>
          <w:szCs w:val="24"/>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22"/>
      <w:bookmarkEnd w:id="23"/>
      <w:bookmarkEnd w:id="24"/>
      <w:bookmarkEnd w:id="25"/>
    </w:p>
    <w:p w:rsidR="00033209" w:rsidRPr="00790485" w:rsidRDefault="00033209" w:rsidP="00033209">
      <w:bookmarkStart w:id="26" w:name="_Toc222737834"/>
      <w:bookmarkStart w:id="27" w:name="_Toc183418789"/>
    </w:p>
    <w:p w:rsidR="00033209" w:rsidRPr="00176629" w:rsidRDefault="00033209" w:rsidP="00176629">
      <w:pPr>
        <w:pStyle w:val="2"/>
        <w:numPr>
          <w:ilvl w:val="1"/>
          <w:numId w:val="1"/>
        </w:numPr>
        <w:tabs>
          <w:tab w:val="clear" w:pos="0"/>
        </w:tabs>
        <w:spacing w:before="0" w:after="0"/>
        <w:ind w:left="0" w:firstLine="0"/>
        <w:jc w:val="both"/>
        <w:rPr>
          <w:rFonts w:ascii="Times New Roman" w:hAnsi="Times New Roman" w:cs="Times New Roman"/>
          <w:i w:val="0"/>
          <w:kern w:val="28"/>
          <w:sz w:val="24"/>
          <w:szCs w:val="24"/>
        </w:rPr>
      </w:pPr>
      <w:bookmarkStart w:id="28" w:name="_Toc517714588"/>
      <w:bookmarkStart w:id="29" w:name="_Toc46249108"/>
      <w:r w:rsidRPr="00176629">
        <w:rPr>
          <w:rFonts w:ascii="Times New Roman" w:hAnsi="Times New Roman" w:cs="Times New Roman"/>
          <w:i w:val="0"/>
          <w:kern w:val="28"/>
          <w:sz w:val="24"/>
          <w:szCs w:val="24"/>
        </w:rPr>
        <w:t xml:space="preserve">Статья </w:t>
      </w:r>
      <w:r w:rsidR="000D40C0">
        <w:rPr>
          <w:rFonts w:ascii="Times New Roman" w:hAnsi="Times New Roman" w:cs="Times New Roman"/>
          <w:i w:val="0"/>
          <w:kern w:val="28"/>
          <w:sz w:val="24"/>
          <w:szCs w:val="24"/>
        </w:rPr>
        <w:t>5</w:t>
      </w:r>
      <w:r w:rsidRPr="00176629">
        <w:rPr>
          <w:rFonts w:ascii="Times New Roman" w:hAnsi="Times New Roman" w:cs="Times New Roman"/>
          <w:i w:val="0"/>
          <w:kern w:val="28"/>
          <w:sz w:val="24"/>
          <w:szCs w:val="24"/>
        </w:rPr>
        <w:t xml:space="preserve">. Изменение одного вида на другой вид использования земельных участков и объектов </w:t>
      </w:r>
      <w:bookmarkEnd w:id="26"/>
      <w:bookmarkEnd w:id="27"/>
      <w:r w:rsidRPr="00176629">
        <w:rPr>
          <w:rFonts w:ascii="Times New Roman" w:hAnsi="Times New Roman" w:cs="Times New Roman"/>
          <w:i w:val="0"/>
          <w:kern w:val="28"/>
          <w:sz w:val="24"/>
          <w:szCs w:val="24"/>
        </w:rPr>
        <w:t>капитального строительства</w:t>
      </w:r>
      <w:bookmarkEnd w:id="28"/>
      <w:bookmarkEnd w:id="29"/>
    </w:p>
    <w:p w:rsidR="002768A3" w:rsidRDefault="00033209" w:rsidP="002768A3">
      <w:pPr>
        <w:ind w:firstLine="540"/>
        <w:jc w:val="both"/>
        <w:rPr>
          <w:rFonts w:ascii="Verdana" w:hAnsi="Verdana"/>
          <w:sz w:val="21"/>
          <w:szCs w:val="21"/>
        </w:rPr>
      </w:pPr>
      <w:bookmarkStart w:id="30" w:name="_Toc154142026"/>
      <w:r w:rsidRPr="00790485">
        <w:rPr>
          <w:kern w:val="28"/>
        </w:rPr>
        <w:t xml:space="preserve">1. </w:t>
      </w:r>
      <w:r w:rsidR="002768A3">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033209" w:rsidRPr="00790485" w:rsidRDefault="00033209" w:rsidP="002768A3">
      <w:pPr>
        <w:autoSpaceDE w:val="0"/>
        <w:autoSpaceDN w:val="0"/>
        <w:adjustRightInd w:val="0"/>
        <w:ind w:firstLine="709"/>
        <w:jc w:val="both"/>
        <w:rPr>
          <w:kern w:val="28"/>
        </w:rPr>
      </w:pPr>
      <w:r w:rsidRPr="00790485">
        <w:rPr>
          <w:kern w:val="28"/>
        </w:rPr>
        <w:t>2. Перечень видов разрешённого использования земельных участков и объектов капитального строительства принят в соответствии с приказом Министерства экономического развития Российской Федерации от 1 сентября 2014 года № 540 «Об утверждении классификатора видов разрешенного использования земельных участков».</w:t>
      </w:r>
    </w:p>
    <w:p w:rsidR="00532112" w:rsidRDefault="00682FAD" w:rsidP="00682FAD">
      <w:pPr>
        <w:autoSpaceDE w:val="0"/>
        <w:autoSpaceDN w:val="0"/>
        <w:adjustRightInd w:val="0"/>
        <w:ind w:firstLine="709"/>
        <w:jc w:val="both"/>
        <w:rPr>
          <w:kern w:val="28"/>
        </w:rPr>
      </w:pPr>
      <w:r w:rsidRPr="00682FAD">
        <w:rPr>
          <w:kern w:val="28"/>
        </w:rPr>
        <w:t>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w:t>
      </w:r>
      <w:r w:rsidR="00C0232D">
        <w:rPr>
          <w:kern w:val="28"/>
        </w:rPr>
        <w:t xml:space="preserve">ых и муниципальных учреждений, </w:t>
      </w:r>
      <w:r w:rsidRPr="00682FAD">
        <w:rPr>
          <w:kern w:val="28"/>
        </w:rPr>
        <w:t xml:space="preserve">государственных и муниципальных унитарных предприятий, выбираются самостоятельно без дополнительных разрешений и согласования. </w:t>
      </w:r>
    </w:p>
    <w:p w:rsidR="00682FAD" w:rsidRDefault="00682FAD" w:rsidP="00682FAD">
      <w:pPr>
        <w:autoSpaceDE w:val="0"/>
        <w:autoSpaceDN w:val="0"/>
        <w:adjustRightInd w:val="0"/>
        <w:ind w:firstLine="709"/>
        <w:jc w:val="both"/>
        <w:rPr>
          <w:kern w:val="28"/>
        </w:rPr>
      </w:pPr>
      <w:r w:rsidRPr="00682FAD">
        <w:rPr>
          <w:kern w:val="28"/>
        </w:rPr>
        <w:t xml:space="preserve">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 </w:t>
      </w:r>
    </w:p>
    <w:p w:rsidR="00682FAD" w:rsidRDefault="00682FAD" w:rsidP="00682FAD">
      <w:pPr>
        <w:autoSpaceDE w:val="0"/>
        <w:autoSpaceDN w:val="0"/>
        <w:adjustRightInd w:val="0"/>
        <w:ind w:firstLine="709"/>
        <w:jc w:val="both"/>
        <w:rPr>
          <w:kern w:val="28"/>
        </w:rPr>
      </w:pPr>
      <w:r w:rsidRPr="00682FAD">
        <w:rPr>
          <w:kern w:val="28"/>
        </w:rPr>
        <w:t>4. В случае</w:t>
      </w:r>
      <w:proofErr w:type="gramStart"/>
      <w:r w:rsidRPr="00682FAD">
        <w:rPr>
          <w:kern w:val="28"/>
        </w:rPr>
        <w:t>,</w:t>
      </w:r>
      <w:proofErr w:type="gramEnd"/>
      <w:r w:rsidRPr="00682FAD">
        <w:rPr>
          <w:kern w:val="28"/>
        </w:rPr>
        <w:t xml:space="preserve"> если правообладатель земельного участка и (или) объекта капитального строительства запрашивает изменение вида разрешенного использования разрешение на условно разрешенный вид использования, применяется порядок предоставления разрешения </w:t>
      </w:r>
      <w:r w:rsidRPr="00682FAD">
        <w:rPr>
          <w:kern w:val="28"/>
        </w:rPr>
        <w:lastRenderedPageBreak/>
        <w:t xml:space="preserve">на условно разрешенный вид использования земельного участка или объекта капитального строительства, установленный статьей 39 Градостроительного кодекса Российской Федерации и статьей </w:t>
      </w:r>
      <w:r w:rsidR="00B17905">
        <w:rPr>
          <w:kern w:val="28"/>
        </w:rPr>
        <w:t>6</w:t>
      </w:r>
      <w:r w:rsidRPr="00682FAD">
        <w:rPr>
          <w:kern w:val="28"/>
        </w:rPr>
        <w:t xml:space="preserve"> настоящих Правил. </w:t>
      </w:r>
    </w:p>
    <w:p w:rsidR="00682FAD" w:rsidRPr="00682FAD" w:rsidRDefault="00682FAD" w:rsidP="00682FAD">
      <w:pPr>
        <w:autoSpaceDE w:val="0"/>
        <w:autoSpaceDN w:val="0"/>
        <w:adjustRightInd w:val="0"/>
        <w:ind w:firstLine="709"/>
        <w:jc w:val="both"/>
        <w:rPr>
          <w:kern w:val="28"/>
        </w:rPr>
      </w:pPr>
      <w:r w:rsidRPr="00682FAD">
        <w:rPr>
          <w:kern w:val="28"/>
        </w:rPr>
        <w:t xml:space="preserve">5. Внесение соответствующих изменений в единый государственный реестр недвижимости (ЕГРН) обеспечивает правообладатель земельного участка или объекта капитального строительства. </w:t>
      </w:r>
    </w:p>
    <w:p w:rsidR="00033209" w:rsidRPr="00790485" w:rsidRDefault="00033209" w:rsidP="00033209">
      <w:pPr>
        <w:jc w:val="both"/>
      </w:pPr>
    </w:p>
    <w:p w:rsidR="00033209" w:rsidRDefault="00033209" w:rsidP="00176629">
      <w:pPr>
        <w:pStyle w:val="2"/>
        <w:numPr>
          <w:ilvl w:val="1"/>
          <w:numId w:val="1"/>
        </w:numPr>
        <w:tabs>
          <w:tab w:val="clear" w:pos="0"/>
        </w:tabs>
        <w:spacing w:before="0" w:after="0"/>
        <w:ind w:left="0" w:firstLine="0"/>
        <w:jc w:val="both"/>
        <w:rPr>
          <w:rFonts w:ascii="Times New Roman" w:hAnsi="Times New Roman" w:cs="Times New Roman"/>
          <w:i w:val="0"/>
          <w:kern w:val="28"/>
          <w:sz w:val="24"/>
          <w:szCs w:val="24"/>
        </w:rPr>
      </w:pPr>
      <w:bookmarkStart w:id="31" w:name="_Toc517714589"/>
      <w:bookmarkStart w:id="32" w:name="_Toc46249109"/>
      <w:r w:rsidRPr="00176629">
        <w:rPr>
          <w:rFonts w:ascii="Times New Roman" w:hAnsi="Times New Roman" w:cs="Times New Roman"/>
          <w:i w:val="0"/>
          <w:kern w:val="28"/>
          <w:sz w:val="24"/>
          <w:szCs w:val="24"/>
        </w:rPr>
        <w:t xml:space="preserve">Статья </w:t>
      </w:r>
      <w:r w:rsidR="000D40C0">
        <w:rPr>
          <w:rFonts w:ascii="Times New Roman" w:hAnsi="Times New Roman" w:cs="Times New Roman"/>
          <w:i w:val="0"/>
          <w:kern w:val="28"/>
          <w:sz w:val="24"/>
          <w:szCs w:val="24"/>
        </w:rPr>
        <w:t>6</w:t>
      </w:r>
      <w:r w:rsidRPr="00176629">
        <w:rPr>
          <w:rFonts w:ascii="Times New Roman" w:hAnsi="Times New Roman" w:cs="Times New Roman"/>
          <w:i w:val="0"/>
          <w:kern w:val="28"/>
          <w:sz w:val="24"/>
          <w:szCs w:val="24"/>
        </w:rPr>
        <w:t>. Порядок предоставления разрешения на условно разрешённый вид использования земельного участка или объекта капитального строительства</w:t>
      </w:r>
      <w:bookmarkEnd w:id="30"/>
      <w:bookmarkEnd w:id="31"/>
      <w:bookmarkEnd w:id="32"/>
    </w:p>
    <w:p w:rsidR="0056283B" w:rsidRPr="0056283B" w:rsidRDefault="0056283B" w:rsidP="0056283B">
      <w:pPr>
        <w:autoSpaceDE w:val="0"/>
        <w:autoSpaceDN w:val="0"/>
        <w:adjustRightInd w:val="0"/>
        <w:ind w:firstLine="709"/>
        <w:jc w:val="both"/>
        <w:rPr>
          <w:kern w:val="28"/>
        </w:rPr>
      </w:pPr>
      <w:bookmarkStart w:id="33" w:name="_Toc154142027"/>
      <w:bookmarkStart w:id="34" w:name="_Toc130098620"/>
      <w:proofErr w:type="gramStart"/>
      <w:r>
        <w:rPr>
          <w:kern w:val="28"/>
        </w:rPr>
        <w:t>1.</w:t>
      </w:r>
      <w:r w:rsidR="00033209" w:rsidRPr="0056283B">
        <w:rPr>
          <w:kern w:val="28"/>
        </w:rPr>
        <w:t>Разрешение на условно разрешенный вид использования земельного участка или объекта капитального строительства требуется в случаях, когда правообладатели земельного участка или объекта капитального строительства планируют использовать принадлежащие им земельные участки или объекты капитального строительства в соответствии с видом (видами) использования, которые определены настоящими Правилами как условно разрешенные виды использования земельных участков и объектов капитального строительства применительно к соответствующей территориальной зоне</w:t>
      </w:r>
      <w:proofErr w:type="gramEnd"/>
      <w:r w:rsidR="00033209" w:rsidRPr="0056283B">
        <w:rPr>
          <w:kern w:val="28"/>
        </w:rPr>
        <w:t xml:space="preserve">, </w:t>
      </w:r>
      <w:proofErr w:type="gramStart"/>
      <w:r w:rsidR="00033209" w:rsidRPr="0056283B">
        <w:rPr>
          <w:kern w:val="28"/>
        </w:rPr>
        <w:t>обозначенной на Карте градостроительного зонирования.</w:t>
      </w:r>
      <w:proofErr w:type="gramEnd"/>
    </w:p>
    <w:p w:rsidR="00033209" w:rsidRPr="00790485" w:rsidRDefault="0056283B" w:rsidP="00532112">
      <w:pPr>
        <w:autoSpaceDE w:val="0"/>
        <w:autoSpaceDN w:val="0"/>
        <w:adjustRightInd w:val="0"/>
        <w:ind w:firstLine="709"/>
        <w:jc w:val="both"/>
        <w:rPr>
          <w:kern w:val="28"/>
        </w:rPr>
      </w:pPr>
      <w:r w:rsidRPr="0056283B">
        <w:rPr>
          <w:kern w:val="28"/>
        </w:rPr>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w:t>
      </w:r>
      <w:r w:rsidR="008A1FC3">
        <w:rPr>
          <w:kern w:val="28"/>
        </w:rPr>
        <w:t xml:space="preserve"> </w:t>
      </w:r>
      <w:r w:rsidRPr="0056283B">
        <w:rPr>
          <w:kern w:val="28"/>
        </w:rPr>
        <w:t xml:space="preserve">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w:t>
      </w:r>
      <w:hyperlink r:id="rId10" w:anchor="l0" w:tgtFrame="_blank" w:history="1">
        <w:r w:rsidRPr="0056283B">
          <w:rPr>
            <w:kern w:val="28"/>
          </w:rPr>
          <w:t>от 6 апреля 2011 года N 63-ФЗ</w:t>
        </w:r>
      </w:hyperlink>
      <w:r w:rsidRPr="0056283B">
        <w:rPr>
          <w:kern w:val="28"/>
        </w:rPr>
        <w:t xml:space="preserve"> "Об электронной подписи"</w:t>
      </w:r>
    </w:p>
    <w:p w:rsidR="00033209" w:rsidRPr="00790485" w:rsidRDefault="00033209" w:rsidP="00CC4CBE">
      <w:pPr>
        <w:autoSpaceDE w:val="0"/>
        <w:autoSpaceDN w:val="0"/>
        <w:adjustRightInd w:val="0"/>
        <w:ind w:firstLine="709"/>
        <w:jc w:val="both"/>
        <w:rPr>
          <w:kern w:val="28"/>
        </w:rPr>
      </w:pPr>
      <w:r w:rsidRPr="00790485">
        <w:rPr>
          <w:kern w:val="28"/>
        </w:rPr>
        <w:t xml:space="preserve">2. Заявление заинтересованного лица, должно содержать: </w:t>
      </w:r>
    </w:p>
    <w:p w:rsidR="00033209" w:rsidRPr="00790485" w:rsidRDefault="00033209" w:rsidP="00033209">
      <w:pPr>
        <w:autoSpaceDE w:val="0"/>
        <w:autoSpaceDN w:val="0"/>
        <w:adjustRightInd w:val="0"/>
        <w:ind w:firstLine="709"/>
        <w:jc w:val="both"/>
        <w:rPr>
          <w:kern w:val="28"/>
        </w:rPr>
      </w:pPr>
      <w:proofErr w:type="gramStart"/>
      <w:r w:rsidRPr="00790485">
        <w:rPr>
          <w:kern w:val="28"/>
        </w:rPr>
        <w:t>1) фамилию, имя, отчество заявителя, место проживания заявителя - физического лица, наименование, ИНН, ОГРН, место нахождения заявителя – юридического лица, наименование объекта капитального строительства;</w:t>
      </w:r>
      <w:proofErr w:type="gramEnd"/>
    </w:p>
    <w:p w:rsidR="00033209" w:rsidRPr="00790485" w:rsidRDefault="00033209" w:rsidP="00033209">
      <w:pPr>
        <w:autoSpaceDE w:val="0"/>
        <w:autoSpaceDN w:val="0"/>
        <w:adjustRightInd w:val="0"/>
        <w:ind w:firstLine="709"/>
        <w:jc w:val="both"/>
        <w:rPr>
          <w:kern w:val="28"/>
        </w:rPr>
      </w:pPr>
      <w:r w:rsidRPr="00790485">
        <w:rPr>
          <w:kern w:val="28"/>
        </w:rPr>
        <w:t>2) адрес и кадастровый номер земельного участка или объекта капитального строительства, применительно к которому запрашивается разрешение на условно разрешенный вид использования.</w:t>
      </w:r>
    </w:p>
    <w:p w:rsidR="00033209" w:rsidRPr="00790485" w:rsidRDefault="00033209" w:rsidP="00033209">
      <w:pPr>
        <w:autoSpaceDE w:val="0"/>
        <w:autoSpaceDN w:val="0"/>
        <w:adjustRightInd w:val="0"/>
        <w:ind w:firstLine="709"/>
        <w:jc w:val="both"/>
        <w:rPr>
          <w:kern w:val="28"/>
        </w:rPr>
      </w:pPr>
      <w:r w:rsidRPr="00790485">
        <w:rPr>
          <w:kern w:val="28"/>
        </w:rPr>
        <w:t>Заявление должно быть подписано заявителем – физическим лицом или руководителем заявителя – юридического лица (лицом, имеющим право в соответствии с учредительными документами юридического лица представлять интересы юридического лица без доверенности) либо представителем заявителя - физического или юридического лица, действующим на основании надлежащим образом оформленной доверенности.</w:t>
      </w:r>
    </w:p>
    <w:p w:rsidR="00033209" w:rsidRPr="00790485" w:rsidRDefault="00033209" w:rsidP="00033209">
      <w:pPr>
        <w:tabs>
          <w:tab w:val="left" w:pos="9420"/>
        </w:tabs>
        <w:autoSpaceDE w:val="0"/>
        <w:autoSpaceDN w:val="0"/>
        <w:adjustRightInd w:val="0"/>
        <w:ind w:firstLine="709"/>
        <w:jc w:val="both"/>
        <w:rPr>
          <w:kern w:val="28"/>
        </w:rPr>
      </w:pPr>
      <w:r w:rsidRPr="00790485">
        <w:rPr>
          <w:kern w:val="28"/>
        </w:rPr>
        <w:t xml:space="preserve">3. </w:t>
      </w:r>
      <w:proofErr w:type="gramStart"/>
      <w:r w:rsidRPr="00790485">
        <w:rPr>
          <w:kern w:val="28"/>
        </w:rPr>
        <w:t xml:space="preserve">К заявлению прилагается документы и информация, которые предусмотрены нормативными правовыми актами Российской Федерации, Ленинградской области, представительного органа местного самоуправления </w:t>
      </w:r>
      <w:r w:rsidR="00364970" w:rsidRPr="00790485">
        <w:rPr>
          <w:kern w:val="28"/>
        </w:rPr>
        <w:t>Гатчинского</w:t>
      </w:r>
      <w:r w:rsidRPr="00790485">
        <w:rPr>
          <w:kern w:val="28"/>
        </w:rPr>
        <w:t xml:space="preserve"> муниципального района и административным регламентом предоставления муниципальной услуги по предоставлению разрешения на условно разрешённый вид использования земельного участка или объекта капитального строительства.</w:t>
      </w:r>
      <w:proofErr w:type="gramEnd"/>
    </w:p>
    <w:p w:rsidR="002D14BF" w:rsidRDefault="002D14BF" w:rsidP="00033209">
      <w:pPr>
        <w:autoSpaceDE w:val="0"/>
        <w:autoSpaceDN w:val="0"/>
        <w:adjustRightInd w:val="0"/>
        <w:ind w:firstLine="709"/>
        <w:jc w:val="both"/>
        <w:rPr>
          <w:kern w:val="28"/>
        </w:rPr>
      </w:pPr>
      <w:r w:rsidRPr="000273DE">
        <w:t>Рассмотрение Проекта и принятие решения о предоставлении Разрешения или об отказе в предоставлении Разрешения осуществляются в срок не позднее 7 рабочих дней со дня поступления документов в Комитет</w:t>
      </w:r>
      <w:r w:rsidR="007F3C37" w:rsidRPr="000273DE">
        <w:t xml:space="preserve"> градостроительной политики Ленинградской области</w:t>
      </w:r>
      <w:r w:rsidRPr="000273DE">
        <w:t>.</w:t>
      </w:r>
    </w:p>
    <w:p w:rsidR="00033209" w:rsidRPr="00790485" w:rsidRDefault="00033209" w:rsidP="00033209">
      <w:pPr>
        <w:autoSpaceDE w:val="0"/>
        <w:autoSpaceDN w:val="0"/>
        <w:adjustRightInd w:val="0"/>
        <w:ind w:firstLine="709"/>
        <w:jc w:val="both"/>
        <w:rPr>
          <w:kern w:val="28"/>
        </w:rPr>
      </w:pPr>
      <w:r w:rsidRPr="00790485">
        <w:rPr>
          <w:kern w:val="28"/>
        </w:rPr>
        <w:t>4. Отказ в предоставлении разрешения на условно разрешенный вид использования принимается в случаях:</w:t>
      </w:r>
    </w:p>
    <w:p w:rsidR="00033209" w:rsidRDefault="00033209" w:rsidP="00033209">
      <w:pPr>
        <w:autoSpaceDE w:val="0"/>
        <w:autoSpaceDN w:val="0"/>
        <w:adjustRightInd w:val="0"/>
        <w:ind w:firstLine="709"/>
        <w:jc w:val="both"/>
        <w:rPr>
          <w:kern w:val="28"/>
        </w:rPr>
      </w:pPr>
      <w:proofErr w:type="gramStart"/>
      <w:r w:rsidRPr="00790485">
        <w:rPr>
          <w:kern w:val="28"/>
        </w:rPr>
        <w:lastRenderedPageBreak/>
        <w:t>1) отсутствия у заявителя прав на земельный участок и (или) объект капитального строительства</w:t>
      </w:r>
      <w:r w:rsidR="00C6082B">
        <w:rPr>
          <w:kern w:val="28"/>
        </w:rPr>
        <w:t xml:space="preserve"> </w:t>
      </w:r>
      <w:r w:rsidR="002D14BF">
        <w:t>(за исключением случаев обращения с заявлением о получении разрешения на условно разрешенный вид использования земельного участка на основании решения о предварительном согласовании предоставления земельного участка в соответствии с пунктом 10.1 статьи 39.15 Земельного кодекса Российской Федерации, а также образования земельных участков в соответствии с утвержденным проектом межевания</w:t>
      </w:r>
      <w:proofErr w:type="gramEnd"/>
      <w:r w:rsidR="002D14BF">
        <w:t xml:space="preserve"> территории)</w:t>
      </w:r>
      <w:r w:rsidRPr="00790485">
        <w:rPr>
          <w:kern w:val="28"/>
        </w:rPr>
        <w:t>;</w:t>
      </w:r>
    </w:p>
    <w:p w:rsidR="002D14BF" w:rsidRPr="00790485" w:rsidRDefault="002D14BF" w:rsidP="00033209">
      <w:pPr>
        <w:autoSpaceDE w:val="0"/>
        <w:autoSpaceDN w:val="0"/>
        <w:adjustRightInd w:val="0"/>
        <w:ind w:firstLine="709"/>
        <w:jc w:val="both"/>
        <w:rPr>
          <w:kern w:val="28"/>
        </w:rPr>
      </w:pPr>
      <w:r>
        <w:t xml:space="preserve">2) поступление в период рассмотрения проекта письменного обращения правообладателя (правообладателей) земельного участка или объекта </w:t>
      </w:r>
      <w:r w:rsidRPr="00790485">
        <w:rPr>
          <w:kern w:val="28"/>
        </w:rPr>
        <w:t>капитального строительства</w:t>
      </w:r>
      <w:r>
        <w:t xml:space="preserve"> о несогласии с предоставлением разрешения</w:t>
      </w:r>
      <w:r w:rsidR="007023B6">
        <w:t xml:space="preserve"> </w:t>
      </w:r>
      <w:r w:rsidRPr="00790485">
        <w:rPr>
          <w:kern w:val="28"/>
        </w:rPr>
        <w:t>на условно разрешенный вид использования</w:t>
      </w:r>
      <w:r>
        <w:rPr>
          <w:kern w:val="28"/>
        </w:rPr>
        <w:t>;</w:t>
      </w:r>
    </w:p>
    <w:p w:rsidR="00CE7010" w:rsidRPr="00CC4CBE" w:rsidRDefault="00576F30" w:rsidP="00CC4CBE">
      <w:pPr>
        <w:autoSpaceDE w:val="0"/>
        <w:autoSpaceDN w:val="0"/>
        <w:adjustRightInd w:val="0"/>
        <w:ind w:firstLine="709"/>
        <w:jc w:val="both"/>
        <w:rPr>
          <w:kern w:val="28"/>
        </w:rPr>
      </w:pPr>
      <w:r w:rsidRPr="00CC4CBE">
        <w:rPr>
          <w:kern w:val="28"/>
        </w:rPr>
        <w:t>3</w:t>
      </w:r>
      <w:r w:rsidR="00CE7010" w:rsidRPr="00CC4CBE">
        <w:rPr>
          <w:kern w:val="28"/>
        </w:rPr>
        <w:t xml:space="preserve">) </w:t>
      </w:r>
      <w:r w:rsidR="00CE7010">
        <w:rPr>
          <w:kern w:val="28"/>
        </w:rPr>
        <w:t>З</w:t>
      </w:r>
      <w:r w:rsidR="00CE7010" w:rsidRPr="00790485">
        <w:rPr>
          <w:kern w:val="28"/>
        </w:rPr>
        <w:t>емельный участок и (или) объект капитального строительства</w:t>
      </w:r>
      <w:r w:rsidR="00CE7010" w:rsidRPr="00CC4CBE">
        <w:rPr>
          <w:kern w:val="28"/>
        </w:rPr>
        <w:t xml:space="preserve"> расположены в границах территории, на которую действие градостроительных регламентов не распространяется или в отношении которой градостроительные регламенты не установлены;</w:t>
      </w:r>
    </w:p>
    <w:p w:rsidR="00CE7010" w:rsidRPr="00CC4CBE" w:rsidRDefault="00CC4CBE" w:rsidP="00CC4CBE">
      <w:pPr>
        <w:autoSpaceDE w:val="0"/>
        <w:autoSpaceDN w:val="0"/>
        <w:adjustRightInd w:val="0"/>
        <w:ind w:firstLine="709"/>
        <w:jc w:val="both"/>
        <w:rPr>
          <w:kern w:val="28"/>
        </w:rPr>
      </w:pPr>
      <w:r>
        <w:rPr>
          <w:kern w:val="28"/>
        </w:rPr>
        <w:t>4</w:t>
      </w:r>
      <w:r w:rsidR="00CE7010" w:rsidRPr="00CC4CBE">
        <w:rPr>
          <w:kern w:val="28"/>
        </w:rPr>
        <w:t xml:space="preserve">) </w:t>
      </w:r>
      <w:r w:rsidR="00CE7010">
        <w:rPr>
          <w:kern w:val="28"/>
        </w:rPr>
        <w:t>Земельный участок или</w:t>
      </w:r>
      <w:r w:rsidR="00CE7010" w:rsidRPr="00790485">
        <w:rPr>
          <w:kern w:val="28"/>
        </w:rPr>
        <w:t xml:space="preserve"> объект капитального строительства</w:t>
      </w:r>
      <w:r w:rsidR="00CE7010" w:rsidRPr="00CC4CBE">
        <w:rPr>
          <w:kern w:val="28"/>
        </w:rPr>
        <w:t xml:space="preserve"> расположен в границах двух и более территориальных зон;</w:t>
      </w:r>
    </w:p>
    <w:p w:rsidR="00CE7010" w:rsidRPr="00CC4CBE" w:rsidRDefault="00CC4CBE" w:rsidP="00CC4CBE">
      <w:pPr>
        <w:autoSpaceDE w:val="0"/>
        <w:autoSpaceDN w:val="0"/>
        <w:adjustRightInd w:val="0"/>
        <w:ind w:firstLine="709"/>
        <w:jc w:val="both"/>
        <w:rPr>
          <w:kern w:val="28"/>
        </w:rPr>
      </w:pPr>
      <w:r>
        <w:rPr>
          <w:kern w:val="28"/>
        </w:rPr>
        <w:t>5</w:t>
      </w:r>
      <w:r w:rsidR="005F6E55" w:rsidRPr="00CC4CBE">
        <w:rPr>
          <w:kern w:val="28"/>
        </w:rPr>
        <w:t>) Предоставление р</w:t>
      </w:r>
      <w:r w:rsidR="00CE7010" w:rsidRPr="00CC4CBE">
        <w:rPr>
          <w:kern w:val="28"/>
        </w:rPr>
        <w:t xml:space="preserve">азрешения </w:t>
      </w:r>
      <w:r w:rsidR="005F6E55" w:rsidRPr="00790485">
        <w:rPr>
          <w:kern w:val="28"/>
        </w:rPr>
        <w:t xml:space="preserve">на условно разрешенный вид использования </w:t>
      </w:r>
      <w:r w:rsidR="00CE7010" w:rsidRPr="00CC4CBE">
        <w:rPr>
          <w:kern w:val="28"/>
        </w:rPr>
        <w:t>повлечет нарушение правового режима зон с особыми условиями использования территорий;</w:t>
      </w:r>
    </w:p>
    <w:p w:rsidR="00CE7010" w:rsidRPr="00CC4CBE" w:rsidRDefault="00CC4CBE" w:rsidP="00CC4CBE">
      <w:pPr>
        <w:autoSpaceDE w:val="0"/>
        <w:autoSpaceDN w:val="0"/>
        <w:adjustRightInd w:val="0"/>
        <w:ind w:firstLine="709"/>
        <w:jc w:val="both"/>
        <w:rPr>
          <w:kern w:val="28"/>
        </w:rPr>
      </w:pPr>
      <w:proofErr w:type="gramStart"/>
      <w:r>
        <w:rPr>
          <w:kern w:val="28"/>
        </w:rPr>
        <w:t>6</w:t>
      </w:r>
      <w:r w:rsidR="00CE7010" w:rsidRPr="00CC4CBE">
        <w:rPr>
          <w:kern w:val="28"/>
        </w:rPr>
        <w:t xml:space="preserve">) границы </w:t>
      </w:r>
      <w:r w:rsidR="005F6E55" w:rsidRPr="00CC4CBE">
        <w:rPr>
          <w:kern w:val="28"/>
        </w:rPr>
        <w:t>з</w:t>
      </w:r>
      <w:r w:rsidR="00CE7010" w:rsidRPr="00CC4CBE">
        <w:rPr>
          <w:kern w:val="28"/>
        </w:rPr>
        <w:t xml:space="preserve">емельного участка не установлены или не уточнены в соответствии с Федеральным законом от 13 июля 2015 года </w:t>
      </w:r>
      <w:r w:rsidR="008A1A12">
        <w:rPr>
          <w:kern w:val="28"/>
        </w:rPr>
        <w:t>№</w:t>
      </w:r>
      <w:r w:rsidR="00CE7010" w:rsidRPr="00CC4CBE">
        <w:rPr>
          <w:kern w:val="28"/>
        </w:rPr>
        <w:t xml:space="preserve"> 218-ФЗ "О государственной регистрации недвижимости" (за исключением случаев обращения с заявлением о получении разрешения на условно разрешенный вид использования земельного участка на основании решения о предварительном согласовании предоставления земельного участка в соответствии с пунктом 10.1 статьи 39.15 Земельного кодекса Российской Федерации</w:t>
      </w:r>
      <w:proofErr w:type="gramEnd"/>
      <w:r w:rsidR="00CE7010" w:rsidRPr="00CC4CBE">
        <w:rPr>
          <w:kern w:val="28"/>
        </w:rPr>
        <w:t>, а также образования земельных участков в соответствии с утвержденным проектом межевания территории);</w:t>
      </w:r>
    </w:p>
    <w:p w:rsidR="00CE7010" w:rsidRPr="00CC4CBE" w:rsidRDefault="00CC4CBE" w:rsidP="00CC4CBE">
      <w:pPr>
        <w:autoSpaceDE w:val="0"/>
        <w:autoSpaceDN w:val="0"/>
        <w:adjustRightInd w:val="0"/>
        <w:ind w:firstLine="709"/>
        <w:jc w:val="both"/>
        <w:rPr>
          <w:kern w:val="28"/>
        </w:rPr>
      </w:pPr>
      <w:proofErr w:type="gramStart"/>
      <w:r>
        <w:rPr>
          <w:kern w:val="28"/>
        </w:rPr>
        <w:t>7</w:t>
      </w:r>
      <w:r w:rsidR="00CE7010" w:rsidRPr="00CC4CBE">
        <w:rPr>
          <w:kern w:val="28"/>
        </w:rPr>
        <w:t>) получение Комитетом</w:t>
      </w:r>
      <w:r w:rsidR="007023B6">
        <w:rPr>
          <w:kern w:val="28"/>
        </w:rPr>
        <w:t xml:space="preserve"> </w:t>
      </w:r>
      <w:r w:rsidR="007F3C37">
        <w:t>градостроительной политики Ленинградской области,</w:t>
      </w:r>
      <w:r w:rsidR="00CE7010" w:rsidRPr="00CC4CBE">
        <w:rPr>
          <w:kern w:val="28"/>
        </w:rPr>
        <w:t xml:space="preserve"> в ходе рассмотрения Проекта письменной информации от органа местного самоуправления по месту нахождения земельного участка о поступлении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w:t>
      </w:r>
      <w:proofErr w:type="gramEnd"/>
    </w:p>
    <w:p w:rsidR="00CE7010" w:rsidRPr="00CC4CBE" w:rsidRDefault="00CC4CBE" w:rsidP="00CC4CBE">
      <w:pPr>
        <w:autoSpaceDE w:val="0"/>
        <w:autoSpaceDN w:val="0"/>
        <w:adjustRightInd w:val="0"/>
        <w:ind w:firstLine="709"/>
        <w:jc w:val="both"/>
        <w:rPr>
          <w:kern w:val="28"/>
        </w:rPr>
      </w:pPr>
      <w:r>
        <w:rPr>
          <w:kern w:val="28"/>
        </w:rPr>
        <w:t>8</w:t>
      </w:r>
      <w:r w:rsidR="00CE7010" w:rsidRPr="00CC4CBE">
        <w:rPr>
          <w:kern w:val="28"/>
        </w:rPr>
        <w:t xml:space="preserve">) несоответствие запрашиваемого условно разрешенного вида использования </w:t>
      </w:r>
      <w:r w:rsidR="00964878">
        <w:rPr>
          <w:kern w:val="28"/>
        </w:rPr>
        <w:t xml:space="preserve">земельного </w:t>
      </w:r>
      <w:r w:rsidR="00576F30">
        <w:rPr>
          <w:kern w:val="28"/>
        </w:rPr>
        <w:t>участ</w:t>
      </w:r>
      <w:r w:rsidR="00964878">
        <w:rPr>
          <w:kern w:val="28"/>
        </w:rPr>
        <w:t>ка или</w:t>
      </w:r>
      <w:r w:rsidR="00964878" w:rsidRPr="00790485">
        <w:rPr>
          <w:kern w:val="28"/>
        </w:rPr>
        <w:t xml:space="preserve"> объект</w:t>
      </w:r>
      <w:r w:rsidR="00964878">
        <w:rPr>
          <w:kern w:val="28"/>
        </w:rPr>
        <w:t>а</w:t>
      </w:r>
      <w:r w:rsidR="00964878" w:rsidRPr="00790485">
        <w:rPr>
          <w:kern w:val="28"/>
        </w:rPr>
        <w:t xml:space="preserve"> капитального строительства</w:t>
      </w:r>
      <w:r w:rsidR="007B0B87">
        <w:rPr>
          <w:kern w:val="28"/>
        </w:rPr>
        <w:t xml:space="preserve"> </w:t>
      </w:r>
      <w:r w:rsidR="00CE7010" w:rsidRPr="00CC4CBE">
        <w:rPr>
          <w:kern w:val="28"/>
        </w:rPr>
        <w:t xml:space="preserve">градостроительному регламенту, установленному правилами землепользования и застройки применительно к территории, на которой находится земельный участок </w:t>
      </w:r>
      <w:r w:rsidR="00964878">
        <w:rPr>
          <w:kern w:val="28"/>
        </w:rPr>
        <w:t>или</w:t>
      </w:r>
      <w:r w:rsidR="00964878" w:rsidRPr="00790485">
        <w:rPr>
          <w:kern w:val="28"/>
        </w:rPr>
        <w:t xml:space="preserve"> объект капитального строительства</w:t>
      </w:r>
      <w:r w:rsidR="00CE7010" w:rsidRPr="00CC4CBE">
        <w:rPr>
          <w:kern w:val="28"/>
        </w:rPr>
        <w:t>;</w:t>
      </w:r>
    </w:p>
    <w:p w:rsidR="00CE7010" w:rsidRPr="00CC4CBE" w:rsidRDefault="00CC4CBE" w:rsidP="00CC4CBE">
      <w:pPr>
        <w:autoSpaceDE w:val="0"/>
        <w:autoSpaceDN w:val="0"/>
        <w:adjustRightInd w:val="0"/>
        <w:ind w:firstLine="709"/>
        <w:jc w:val="both"/>
        <w:rPr>
          <w:kern w:val="28"/>
        </w:rPr>
      </w:pPr>
      <w:r>
        <w:rPr>
          <w:kern w:val="28"/>
        </w:rPr>
        <w:t>9</w:t>
      </w:r>
      <w:r w:rsidR="00CE7010" w:rsidRPr="00CC4CBE">
        <w:rPr>
          <w:kern w:val="28"/>
        </w:rPr>
        <w:t>) несоответствие запрашиваемого условно разрешенного вида исполь</w:t>
      </w:r>
      <w:r w:rsidR="00576F30" w:rsidRPr="00CC4CBE">
        <w:rPr>
          <w:kern w:val="28"/>
        </w:rPr>
        <w:t>зования земельного участка или о</w:t>
      </w:r>
      <w:r w:rsidR="00CE7010" w:rsidRPr="00CC4CBE">
        <w:rPr>
          <w:kern w:val="28"/>
        </w:rPr>
        <w:t xml:space="preserve">бъекта </w:t>
      </w:r>
      <w:r w:rsidR="00576F30" w:rsidRPr="00CC4CBE">
        <w:rPr>
          <w:kern w:val="28"/>
        </w:rPr>
        <w:t xml:space="preserve">капитального строительства </w:t>
      </w:r>
      <w:r w:rsidR="00CE7010" w:rsidRPr="00CC4CBE">
        <w:rPr>
          <w:kern w:val="28"/>
        </w:rPr>
        <w:t>документам территориального планирования;</w:t>
      </w:r>
    </w:p>
    <w:p w:rsidR="00CE7010" w:rsidRPr="00CC4CBE" w:rsidRDefault="00CC4CBE" w:rsidP="00CC4CBE">
      <w:pPr>
        <w:autoSpaceDE w:val="0"/>
        <w:autoSpaceDN w:val="0"/>
        <w:adjustRightInd w:val="0"/>
        <w:ind w:firstLine="709"/>
        <w:jc w:val="both"/>
        <w:rPr>
          <w:kern w:val="28"/>
        </w:rPr>
      </w:pPr>
      <w:r>
        <w:rPr>
          <w:kern w:val="28"/>
        </w:rPr>
        <w:t>10</w:t>
      </w:r>
      <w:r w:rsidR="00CE7010" w:rsidRPr="00CC4CBE">
        <w:rPr>
          <w:kern w:val="28"/>
        </w:rPr>
        <w:t>) несоответствие представленных документов требованиям разделов 2 и 3 настоящего Положения;</w:t>
      </w:r>
    </w:p>
    <w:p w:rsidR="00CE7010" w:rsidRPr="00CC4CBE" w:rsidRDefault="00CC4CBE" w:rsidP="00CC4CBE">
      <w:pPr>
        <w:autoSpaceDE w:val="0"/>
        <w:autoSpaceDN w:val="0"/>
        <w:adjustRightInd w:val="0"/>
        <w:ind w:firstLine="709"/>
        <w:jc w:val="both"/>
        <w:rPr>
          <w:kern w:val="28"/>
        </w:rPr>
      </w:pPr>
      <w:r>
        <w:rPr>
          <w:kern w:val="28"/>
        </w:rPr>
        <w:t>11</w:t>
      </w:r>
      <w:r w:rsidR="00CE7010" w:rsidRPr="00CC4CBE">
        <w:rPr>
          <w:kern w:val="28"/>
        </w:rPr>
        <w:t xml:space="preserve">) несоответствие запрашиваемого условно разрешенного вида использования </w:t>
      </w:r>
      <w:r w:rsidR="00576F30" w:rsidRPr="00CC4CBE">
        <w:rPr>
          <w:kern w:val="28"/>
        </w:rPr>
        <w:t>земельного участка или объекта капитального строительства</w:t>
      </w:r>
      <w:r w:rsidR="00CE7010" w:rsidRPr="00CC4CBE">
        <w:rPr>
          <w:kern w:val="28"/>
        </w:rPr>
        <w:t xml:space="preserve"> положениям утвержденной документации по планировке территории;</w:t>
      </w:r>
    </w:p>
    <w:p w:rsidR="00CE7010" w:rsidRPr="00CC4CBE" w:rsidRDefault="00CC4CBE" w:rsidP="00CC4CBE">
      <w:pPr>
        <w:autoSpaceDE w:val="0"/>
        <w:autoSpaceDN w:val="0"/>
        <w:adjustRightInd w:val="0"/>
        <w:ind w:firstLine="709"/>
        <w:jc w:val="both"/>
        <w:rPr>
          <w:kern w:val="28"/>
        </w:rPr>
      </w:pPr>
      <w:r>
        <w:rPr>
          <w:kern w:val="28"/>
        </w:rPr>
        <w:t>12</w:t>
      </w:r>
      <w:r w:rsidR="00CE7010" w:rsidRPr="00CC4CBE">
        <w:rPr>
          <w:kern w:val="28"/>
        </w:rPr>
        <w:t>) отсутствие утвержденной документации по планировке тер</w:t>
      </w:r>
      <w:r w:rsidR="00576F30" w:rsidRPr="00CC4CBE">
        <w:rPr>
          <w:kern w:val="28"/>
        </w:rPr>
        <w:t>ритории, на которой расположен земельный участок или о</w:t>
      </w:r>
      <w:r w:rsidR="00CE7010" w:rsidRPr="00CC4CBE">
        <w:rPr>
          <w:kern w:val="28"/>
        </w:rPr>
        <w:t>бъект</w:t>
      </w:r>
      <w:r w:rsidR="00576F30" w:rsidRPr="00CC4CBE">
        <w:rPr>
          <w:kern w:val="28"/>
        </w:rPr>
        <w:t xml:space="preserve"> капитального строительства</w:t>
      </w:r>
      <w:r w:rsidR="00CE7010" w:rsidRPr="00CC4CBE">
        <w:rPr>
          <w:kern w:val="28"/>
        </w:rPr>
        <w:t>, в случаях, когда подготовка документации по планировке территории является обязательной.</w:t>
      </w:r>
    </w:p>
    <w:p w:rsidR="00CC4CBE" w:rsidRPr="00CC4CBE" w:rsidRDefault="00CC4CBE" w:rsidP="00C93CE9">
      <w:pPr>
        <w:tabs>
          <w:tab w:val="left" w:pos="9420"/>
        </w:tabs>
        <w:autoSpaceDE w:val="0"/>
        <w:autoSpaceDN w:val="0"/>
        <w:adjustRightInd w:val="0"/>
        <w:ind w:firstLine="709"/>
        <w:jc w:val="both"/>
        <w:rPr>
          <w:kern w:val="28"/>
        </w:rPr>
      </w:pPr>
      <w:proofErr w:type="gramStart"/>
      <w:r>
        <w:rPr>
          <w:kern w:val="28"/>
        </w:rPr>
        <w:lastRenderedPageBreak/>
        <w:t>13</w:t>
      </w:r>
      <w:r w:rsidR="00CE7010" w:rsidRPr="00CC4CBE">
        <w:rPr>
          <w:kern w:val="28"/>
        </w:rPr>
        <w:t>) несоответствие порядка расположения документов в файле порядку, указанному в описи, прилагаемой к сопроводительному письму главы администрации муниципального образования или уполномоченного им лица о направлении</w:t>
      </w:r>
      <w:r w:rsidR="00FF151A" w:rsidRPr="00CC4CBE">
        <w:rPr>
          <w:kern w:val="28"/>
        </w:rPr>
        <w:t xml:space="preserve"> документов для предоставления р</w:t>
      </w:r>
      <w:r w:rsidR="00CE7010" w:rsidRPr="00CC4CBE">
        <w:rPr>
          <w:kern w:val="28"/>
        </w:rPr>
        <w:t xml:space="preserve">азрешения </w:t>
      </w:r>
      <w:r w:rsidR="00FF151A" w:rsidRPr="00CC4CBE">
        <w:rPr>
          <w:kern w:val="28"/>
        </w:rPr>
        <w:t xml:space="preserve">на условно разрешенный вид использования </w:t>
      </w:r>
      <w:r w:rsidR="00CE7010" w:rsidRPr="00CC4CBE">
        <w:rPr>
          <w:kern w:val="28"/>
        </w:rPr>
        <w:t xml:space="preserve">согласно пункту 2.1 </w:t>
      </w:r>
      <w:r w:rsidRPr="00CC4CBE">
        <w:rPr>
          <w:kern w:val="28"/>
        </w:rPr>
        <w:t>положения о предоставлении комитетом градостроительной политики Ленинградской области разрешений на условно разрешенный вид использования земельных участков или объектов капитального строительства</w:t>
      </w:r>
      <w:proofErr w:type="gramEnd"/>
    </w:p>
    <w:p w:rsidR="00033209" w:rsidRPr="00790485" w:rsidRDefault="00033209" w:rsidP="00C93CE9">
      <w:pPr>
        <w:tabs>
          <w:tab w:val="left" w:pos="9420"/>
        </w:tabs>
        <w:autoSpaceDE w:val="0"/>
        <w:autoSpaceDN w:val="0"/>
        <w:adjustRightInd w:val="0"/>
        <w:jc w:val="both"/>
        <w:rPr>
          <w:kern w:val="28"/>
        </w:rPr>
      </w:pPr>
      <w:r w:rsidRPr="00790485">
        <w:rPr>
          <w:kern w:val="28"/>
        </w:rPr>
        <w:t>5. Проект решения о предоставлении разрешения на условно разрешенный вид использования подлежит обсуждению на общественных обсуждениях или публичных слушаниях за исключением случая, предусмотренного частью 11 статьи 39 Градостроительного кодекса Российской Федерации.</w:t>
      </w:r>
    </w:p>
    <w:p w:rsidR="00033209" w:rsidRPr="00790485" w:rsidRDefault="00033209" w:rsidP="00C93CE9">
      <w:pPr>
        <w:tabs>
          <w:tab w:val="left" w:pos="9420"/>
        </w:tabs>
        <w:autoSpaceDE w:val="0"/>
        <w:autoSpaceDN w:val="0"/>
        <w:adjustRightInd w:val="0"/>
        <w:ind w:firstLine="709"/>
        <w:jc w:val="both"/>
        <w:rPr>
          <w:kern w:val="28"/>
        </w:rPr>
      </w:pPr>
      <w:r w:rsidRPr="00790485">
        <w:rPr>
          <w:kern w:val="28"/>
        </w:rPr>
        <w:t xml:space="preserve">6. </w:t>
      </w:r>
      <w:proofErr w:type="gramStart"/>
      <w:r w:rsidRPr="00790485">
        <w:rPr>
          <w:kern w:val="28"/>
        </w:rPr>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w:t>
      </w:r>
      <w:proofErr w:type="gramEnd"/>
      <w:r w:rsidRPr="00790485">
        <w:rPr>
          <w:kern w:val="28"/>
        </w:rPr>
        <w:t xml:space="preserve"> </w:t>
      </w:r>
      <w:proofErr w:type="gramStart"/>
      <w:r w:rsidRPr="00790485">
        <w:rPr>
          <w:kern w:val="28"/>
        </w:rPr>
        <w:t xml:space="preserve">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w:t>
      </w:r>
      <w:hyperlink r:id="rId11" w:anchor="dst2195" w:history="1">
        <w:r w:rsidRPr="00790485">
          <w:rPr>
            <w:kern w:val="28"/>
          </w:rPr>
          <w:t>3 статьи 39</w:t>
        </w:r>
      </w:hyperlink>
      <w:r w:rsidRPr="00790485">
        <w:rPr>
          <w:kern w:val="28"/>
        </w:rPr>
        <w:t xml:space="preserve"> Градостроительного кодекса Российской Федерации, также правообладатели земельных</w:t>
      </w:r>
      <w:proofErr w:type="gramEnd"/>
      <w:r w:rsidRPr="00790485">
        <w:rPr>
          <w:kern w:val="28"/>
        </w:rPr>
        <w:t xml:space="preserve">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C61662" w:rsidRPr="00790485" w:rsidRDefault="00033209" w:rsidP="00C61662">
      <w:pPr>
        <w:autoSpaceDE w:val="0"/>
        <w:autoSpaceDN w:val="0"/>
        <w:adjustRightInd w:val="0"/>
        <w:ind w:firstLine="709"/>
        <w:jc w:val="both"/>
        <w:rPr>
          <w:kern w:val="28"/>
        </w:rPr>
      </w:pPr>
      <w:r w:rsidRPr="00790485">
        <w:rPr>
          <w:kern w:val="28"/>
        </w:rPr>
        <w:t xml:space="preserve">7. </w:t>
      </w:r>
      <w:proofErr w:type="gramStart"/>
      <w:r w:rsidR="00C61662" w:rsidRPr="00790485">
        <w:rPr>
          <w:kern w:val="28"/>
        </w:rPr>
        <w:t>Комиссия направляет сообщения о проведении общественных обсуждений или публичных слушаний по проекту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w:t>
      </w:r>
      <w:proofErr w:type="gramEnd"/>
      <w:r w:rsidR="00C61662" w:rsidRPr="00790485">
        <w:rPr>
          <w:kern w:val="28"/>
        </w:rPr>
        <w:t xml:space="preserve"> капитального строительства, применительно к которому запрашивается данное разрешение.</w:t>
      </w:r>
    </w:p>
    <w:p w:rsidR="00033209" w:rsidRPr="00790485" w:rsidRDefault="00E94E1F" w:rsidP="00033209">
      <w:pPr>
        <w:autoSpaceDE w:val="0"/>
        <w:autoSpaceDN w:val="0"/>
        <w:adjustRightInd w:val="0"/>
        <w:ind w:firstLine="709"/>
        <w:jc w:val="both"/>
        <w:rPr>
          <w:kern w:val="28"/>
        </w:rPr>
      </w:pPr>
      <w:r>
        <w:t>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033209" w:rsidRDefault="00033209" w:rsidP="00033209">
      <w:pPr>
        <w:autoSpaceDE w:val="0"/>
        <w:autoSpaceDN w:val="0"/>
        <w:adjustRightInd w:val="0"/>
        <w:ind w:firstLine="709"/>
        <w:jc w:val="both"/>
        <w:rPr>
          <w:kern w:val="28"/>
        </w:rPr>
      </w:pPr>
      <w:r w:rsidRPr="00790485">
        <w:rPr>
          <w:kern w:val="28"/>
        </w:rPr>
        <w:t>8. Срок проведения общественных обсуждений или публичных слушаний с момента оповещения жителей муниципального образования о времени и месте проведения до дня опубликования заключения о результатах общественных обсуждений или публичных слушаний не может быть более одного месяца.</w:t>
      </w:r>
    </w:p>
    <w:p w:rsidR="00C61662" w:rsidRDefault="00C61662" w:rsidP="00033209">
      <w:pPr>
        <w:autoSpaceDE w:val="0"/>
        <w:autoSpaceDN w:val="0"/>
        <w:adjustRightInd w:val="0"/>
        <w:ind w:firstLine="709"/>
        <w:jc w:val="both"/>
        <w:rPr>
          <w:kern w:val="28"/>
        </w:rPr>
      </w:pPr>
      <w:r>
        <w:rPr>
          <w:kern w:val="28"/>
        </w:rPr>
        <w:t xml:space="preserve">9. </w:t>
      </w:r>
      <w:r w:rsidRPr="00790485">
        <w:rPr>
          <w:kern w:val="28"/>
        </w:rPr>
        <w:t>Участники общественных обсуждений или публичных слушаний по проекту решения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1A58C9" w:rsidRPr="00790485" w:rsidRDefault="00C61662" w:rsidP="008B78CC">
      <w:pPr>
        <w:autoSpaceDE w:val="0"/>
        <w:autoSpaceDN w:val="0"/>
        <w:adjustRightInd w:val="0"/>
        <w:ind w:firstLine="709"/>
        <w:jc w:val="both"/>
        <w:rPr>
          <w:kern w:val="28"/>
        </w:rPr>
      </w:pPr>
      <w:r>
        <w:rPr>
          <w:kern w:val="28"/>
        </w:rPr>
        <w:t>10</w:t>
      </w:r>
      <w:r w:rsidR="001A58C9" w:rsidRPr="001A58C9">
        <w:rPr>
          <w:kern w:val="28"/>
        </w:rPr>
        <w:t xml:space="preserve">. Заключение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w:t>
      </w:r>
      <w:r w:rsidR="001A58C9" w:rsidRPr="001A58C9">
        <w:rPr>
          <w:kern w:val="28"/>
        </w:rPr>
        <w:lastRenderedPageBreak/>
        <w:t xml:space="preserve">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867759">
        <w:rPr>
          <w:kern w:val="28"/>
        </w:rPr>
        <w:t xml:space="preserve">муниципального образования </w:t>
      </w:r>
      <w:r w:rsidR="001A58C9">
        <w:rPr>
          <w:kern w:val="28"/>
        </w:rPr>
        <w:t>Гатчинского</w:t>
      </w:r>
      <w:r w:rsidR="001A58C9" w:rsidRPr="001A58C9">
        <w:rPr>
          <w:kern w:val="28"/>
        </w:rPr>
        <w:t xml:space="preserve"> муниципального района в сети "Интернет".</w:t>
      </w:r>
    </w:p>
    <w:p w:rsidR="00092ED1" w:rsidRPr="00092ED1" w:rsidRDefault="00092ED1" w:rsidP="00CC4CBE">
      <w:pPr>
        <w:autoSpaceDE w:val="0"/>
        <w:autoSpaceDN w:val="0"/>
        <w:adjustRightInd w:val="0"/>
        <w:ind w:firstLine="709"/>
        <w:jc w:val="both"/>
        <w:rPr>
          <w:kern w:val="28"/>
        </w:rPr>
      </w:pPr>
      <w:r w:rsidRPr="00092ED1">
        <w:rPr>
          <w:kern w:val="28"/>
        </w:rPr>
        <w:t>1</w:t>
      </w:r>
      <w:r w:rsidR="00DE4267">
        <w:rPr>
          <w:kern w:val="28"/>
        </w:rPr>
        <w:t>1</w:t>
      </w:r>
      <w:r w:rsidRPr="00092ED1">
        <w:rPr>
          <w:kern w:val="28"/>
        </w:rPr>
        <w:t xml:space="preserve">. </w:t>
      </w:r>
      <w:proofErr w:type="gramStart"/>
      <w:r w:rsidRPr="00092ED1">
        <w:rPr>
          <w:kern w:val="28"/>
        </w:rPr>
        <w:t>На основании заключения о результа</w:t>
      </w:r>
      <w:r w:rsidR="008B78CC">
        <w:rPr>
          <w:kern w:val="28"/>
        </w:rPr>
        <w:t xml:space="preserve">тах общественных обсуждений или </w:t>
      </w:r>
      <w:r w:rsidRPr="00092ED1">
        <w:rPr>
          <w:kern w:val="28"/>
        </w:rPr>
        <w:t>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w:t>
      </w:r>
      <w:r w:rsidR="00F23909">
        <w:rPr>
          <w:kern w:val="28"/>
        </w:rPr>
        <w:t xml:space="preserve"> </w:t>
      </w:r>
      <w:r w:rsidR="00CC4CBE" w:rsidRPr="00CC4CBE">
        <w:rPr>
          <w:kern w:val="28"/>
        </w:rPr>
        <w:t>(не представляются в случае, указанном в части 11 статьи 39 Градостроительного кодекса Российской Федерации).</w:t>
      </w:r>
      <w:proofErr w:type="gramEnd"/>
    </w:p>
    <w:p w:rsidR="00033209" w:rsidRPr="00790485" w:rsidRDefault="00033209" w:rsidP="000273DE">
      <w:pPr>
        <w:autoSpaceDE w:val="0"/>
        <w:autoSpaceDN w:val="0"/>
        <w:adjustRightInd w:val="0"/>
        <w:jc w:val="both"/>
        <w:rPr>
          <w:kern w:val="28"/>
        </w:rPr>
      </w:pPr>
      <w:r w:rsidRPr="00F23909">
        <w:rPr>
          <w:kern w:val="28"/>
        </w:rPr>
        <w:t>1</w:t>
      </w:r>
      <w:r w:rsidR="00DE4267" w:rsidRPr="00F23909">
        <w:rPr>
          <w:kern w:val="28"/>
        </w:rPr>
        <w:t>2</w:t>
      </w:r>
      <w:r w:rsidRPr="00F23909">
        <w:rPr>
          <w:kern w:val="28"/>
        </w:rPr>
        <w:t xml:space="preserve">. На основании указанных в пункте </w:t>
      </w:r>
      <w:r w:rsidR="00B17905" w:rsidRPr="00F23909">
        <w:rPr>
          <w:kern w:val="28"/>
        </w:rPr>
        <w:t>10</w:t>
      </w:r>
      <w:r w:rsidRPr="00F23909">
        <w:rPr>
          <w:kern w:val="28"/>
        </w:rPr>
        <w:t xml:space="preserve"> настоящей статьи рекомендаций </w:t>
      </w:r>
      <w:r w:rsidR="00B42441" w:rsidRPr="00F23909">
        <w:rPr>
          <w:kern w:val="28"/>
        </w:rPr>
        <w:t>К</w:t>
      </w:r>
      <w:r w:rsidR="009F214D" w:rsidRPr="00F23909">
        <w:rPr>
          <w:kern w:val="28"/>
        </w:rPr>
        <w:t>омитет градостроительной политик</w:t>
      </w:r>
      <w:r w:rsidR="00092ED1" w:rsidRPr="00F23909">
        <w:rPr>
          <w:kern w:val="28"/>
        </w:rPr>
        <w:t>и</w:t>
      </w:r>
      <w:r w:rsidR="007023B6" w:rsidRPr="00F23909">
        <w:rPr>
          <w:kern w:val="28"/>
        </w:rPr>
        <w:t xml:space="preserve"> </w:t>
      </w:r>
      <w:r w:rsidRPr="00F23909">
        <w:rPr>
          <w:kern w:val="28"/>
        </w:rPr>
        <w:t>Ленинградской области</w:t>
      </w:r>
      <w:r w:rsidR="00682FAD" w:rsidRPr="00F23909">
        <w:rPr>
          <w:kern w:val="28"/>
        </w:rPr>
        <w:t xml:space="preserve">, </w:t>
      </w:r>
      <w:r w:rsidRPr="00F23909">
        <w:rPr>
          <w:kern w:val="28"/>
        </w:rPr>
        <w:t xml:space="preserve">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размещается на </w:t>
      </w:r>
      <w:r w:rsidR="000273DE" w:rsidRPr="00F23909">
        <w:rPr>
          <w:kern w:val="28"/>
        </w:rPr>
        <w:t>странице</w:t>
      </w:r>
      <w:r w:rsidR="007B0B87" w:rsidRPr="00F23909">
        <w:rPr>
          <w:kern w:val="28"/>
        </w:rPr>
        <w:t xml:space="preserve"> </w:t>
      </w:r>
      <w:r w:rsidR="000273DE" w:rsidRPr="00F23909">
        <w:rPr>
          <w:kern w:val="28"/>
        </w:rPr>
        <w:t>Комитета градостроительной политики Ленинградской области официального сайта</w:t>
      </w:r>
      <w:r w:rsidR="007B0B87" w:rsidRPr="00F23909">
        <w:rPr>
          <w:kern w:val="28"/>
        </w:rPr>
        <w:t xml:space="preserve"> </w:t>
      </w:r>
      <w:r w:rsidR="008A1A12" w:rsidRPr="00F23909">
        <w:rPr>
          <w:kern w:val="28"/>
        </w:rPr>
        <w:t>Правительства Ленинградской области</w:t>
      </w:r>
      <w:r w:rsidR="007B0B87" w:rsidRPr="00F23909">
        <w:rPr>
          <w:kern w:val="28"/>
        </w:rPr>
        <w:t xml:space="preserve"> </w:t>
      </w:r>
      <w:r w:rsidR="000273DE" w:rsidRPr="00F23909">
        <w:t>в информационно-телекоммуникационной сети "Интернет"</w:t>
      </w:r>
      <w:r w:rsidRPr="00F23909">
        <w:rPr>
          <w:kern w:val="28"/>
        </w:rPr>
        <w:t>.</w:t>
      </w:r>
    </w:p>
    <w:p w:rsidR="00033209" w:rsidRPr="00790485" w:rsidRDefault="00033209" w:rsidP="00033209"/>
    <w:p w:rsidR="00033209" w:rsidRPr="00176629" w:rsidRDefault="00033209" w:rsidP="00176629">
      <w:pPr>
        <w:pStyle w:val="2"/>
        <w:numPr>
          <w:ilvl w:val="1"/>
          <w:numId w:val="1"/>
        </w:numPr>
        <w:tabs>
          <w:tab w:val="clear" w:pos="0"/>
        </w:tabs>
        <w:spacing w:before="0" w:after="0"/>
        <w:ind w:left="0" w:firstLine="0"/>
        <w:jc w:val="both"/>
        <w:rPr>
          <w:rFonts w:ascii="Times New Roman" w:hAnsi="Times New Roman" w:cs="Times New Roman"/>
          <w:i w:val="0"/>
          <w:kern w:val="28"/>
          <w:sz w:val="24"/>
          <w:szCs w:val="24"/>
        </w:rPr>
      </w:pPr>
      <w:bookmarkStart w:id="35" w:name="_Toc517714590"/>
      <w:bookmarkStart w:id="36" w:name="_Toc46249110"/>
      <w:r w:rsidRPr="00176629">
        <w:rPr>
          <w:rFonts w:ascii="Times New Roman" w:hAnsi="Times New Roman" w:cs="Times New Roman"/>
          <w:i w:val="0"/>
          <w:kern w:val="28"/>
          <w:sz w:val="24"/>
          <w:szCs w:val="24"/>
        </w:rPr>
        <w:t xml:space="preserve">Статья </w:t>
      </w:r>
      <w:r w:rsidR="000D40C0">
        <w:rPr>
          <w:rFonts w:ascii="Times New Roman" w:hAnsi="Times New Roman" w:cs="Times New Roman"/>
          <w:i w:val="0"/>
          <w:kern w:val="28"/>
          <w:sz w:val="24"/>
          <w:szCs w:val="24"/>
        </w:rPr>
        <w:t>7</w:t>
      </w:r>
      <w:r w:rsidRPr="00176629">
        <w:rPr>
          <w:rFonts w:ascii="Times New Roman" w:hAnsi="Times New Roman" w:cs="Times New Roman"/>
          <w:i w:val="0"/>
          <w:kern w:val="28"/>
          <w:sz w:val="24"/>
          <w:szCs w:val="24"/>
        </w:rPr>
        <w:t>.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bookmarkEnd w:id="33"/>
      <w:bookmarkEnd w:id="34"/>
      <w:bookmarkEnd w:id="35"/>
      <w:r w:rsidR="00B929FE">
        <w:rPr>
          <w:rFonts w:ascii="Times New Roman" w:hAnsi="Times New Roman" w:cs="Times New Roman"/>
          <w:i w:val="0"/>
          <w:kern w:val="28"/>
          <w:sz w:val="24"/>
          <w:szCs w:val="24"/>
        </w:rPr>
        <w:t>.</w:t>
      </w:r>
      <w:bookmarkEnd w:id="36"/>
    </w:p>
    <w:p w:rsidR="00033209" w:rsidRPr="00E94E1F" w:rsidRDefault="00E94E1F" w:rsidP="00E94E1F">
      <w:pPr>
        <w:autoSpaceDE w:val="0"/>
        <w:autoSpaceDN w:val="0"/>
        <w:adjustRightInd w:val="0"/>
        <w:ind w:firstLine="709"/>
        <w:jc w:val="both"/>
        <w:rPr>
          <w:kern w:val="28"/>
        </w:rPr>
      </w:pPr>
      <w:r>
        <w:rPr>
          <w:kern w:val="28"/>
        </w:rPr>
        <w:t>1.</w:t>
      </w:r>
      <w:r w:rsidR="00033209" w:rsidRPr="00E94E1F">
        <w:rPr>
          <w:kern w:val="28"/>
        </w:rPr>
        <w:t>Правообладатели земельных участков, имеющих размеры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E94E1F" w:rsidRDefault="003B697D" w:rsidP="00DE4267">
      <w:pPr>
        <w:autoSpaceDE w:val="0"/>
        <w:autoSpaceDN w:val="0"/>
        <w:adjustRightInd w:val="0"/>
        <w:ind w:firstLine="709"/>
        <w:jc w:val="both"/>
        <w:rPr>
          <w:kern w:val="28"/>
        </w:rPr>
      </w:pPr>
      <w:r>
        <w:rPr>
          <w:kern w:val="28"/>
        </w:rPr>
        <w:t xml:space="preserve">1.1. </w:t>
      </w:r>
      <w:r w:rsidR="00E94E1F" w:rsidRPr="00E94E1F">
        <w:rPr>
          <w:kern w:val="28"/>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340160" w:rsidRPr="00E94E1F" w:rsidRDefault="00340160" w:rsidP="00DE4267">
      <w:pPr>
        <w:autoSpaceDE w:val="0"/>
        <w:autoSpaceDN w:val="0"/>
        <w:adjustRightInd w:val="0"/>
        <w:ind w:firstLine="709"/>
        <w:jc w:val="both"/>
        <w:rPr>
          <w:kern w:val="28"/>
        </w:rPr>
      </w:pPr>
      <w:r>
        <w:t xml:space="preserve">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w:t>
      </w:r>
      <w:proofErr w:type="gramStart"/>
      <w:r>
        <w:t>архитектурным решениям</w:t>
      </w:r>
      <w:proofErr w:type="gramEnd"/>
      <w:r>
        <w:t xml:space="preserve"> объектов капитального строительства в границах территорий исторических поселений федерального или регионального значения не допускается</w:t>
      </w:r>
    </w:p>
    <w:p w:rsidR="00E94E1F" w:rsidRDefault="00033209" w:rsidP="00033209">
      <w:pPr>
        <w:autoSpaceDE w:val="0"/>
        <w:autoSpaceDN w:val="0"/>
        <w:adjustRightInd w:val="0"/>
        <w:ind w:firstLine="709"/>
        <w:jc w:val="both"/>
      </w:pPr>
      <w:r w:rsidRPr="00790485">
        <w:rPr>
          <w:kern w:val="28"/>
        </w:rPr>
        <w:t xml:space="preserve">2. </w:t>
      </w:r>
      <w:r w:rsidR="003B697D">
        <w:t xml:space="preserve">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p>
    <w:p w:rsidR="00033209" w:rsidRPr="00790485" w:rsidRDefault="00033209" w:rsidP="00033209">
      <w:pPr>
        <w:autoSpaceDE w:val="0"/>
        <w:autoSpaceDN w:val="0"/>
        <w:adjustRightInd w:val="0"/>
        <w:ind w:firstLine="709"/>
        <w:jc w:val="both"/>
        <w:rPr>
          <w:kern w:val="28"/>
        </w:rPr>
      </w:pPr>
      <w:r w:rsidRPr="00790485">
        <w:rPr>
          <w:kern w:val="28"/>
        </w:rPr>
        <w:t xml:space="preserve">Заявление заинтересованного лица, должно содержать: </w:t>
      </w:r>
    </w:p>
    <w:p w:rsidR="00033209" w:rsidRPr="00790485" w:rsidRDefault="00033209" w:rsidP="00033209">
      <w:pPr>
        <w:autoSpaceDE w:val="0"/>
        <w:autoSpaceDN w:val="0"/>
        <w:adjustRightInd w:val="0"/>
        <w:ind w:firstLine="709"/>
        <w:jc w:val="both"/>
        <w:rPr>
          <w:kern w:val="28"/>
        </w:rPr>
      </w:pPr>
      <w:r w:rsidRPr="00790485">
        <w:rPr>
          <w:kern w:val="28"/>
        </w:rPr>
        <w:t>1) фамилию, имя, отчество заявителя, место проживания заявителя - физического лица, наименование, ИНН, ОГРН, место нахождения заявителя – юридического лица, наименование объекта капитального строительства;</w:t>
      </w:r>
    </w:p>
    <w:p w:rsidR="00033209" w:rsidRPr="00790485" w:rsidRDefault="00033209" w:rsidP="00033209">
      <w:pPr>
        <w:autoSpaceDE w:val="0"/>
        <w:autoSpaceDN w:val="0"/>
        <w:adjustRightInd w:val="0"/>
        <w:ind w:firstLine="709"/>
        <w:jc w:val="both"/>
        <w:rPr>
          <w:kern w:val="28"/>
        </w:rPr>
      </w:pPr>
      <w:r w:rsidRPr="00790485">
        <w:rPr>
          <w:kern w:val="28"/>
        </w:rPr>
        <w:lastRenderedPageBreak/>
        <w:t>2) адрес и кадастровый номер земельного участка, применительно к которому запрашивается разрешение на условно разрешенный вид использования;</w:t>
      </w:r>
    </w:p>
    <w:p w:rsidR="00033209" w:rsidRPr="00790485" w:rsidRDefault="00033209" w:rsidP="00033209">
      <w:pPr>
        <w:autoSpaceDE w:val="0"/>
        <w:autoSpaceDN w:val="0"/>
        <w:adjustRightInd w:val="0"/>
        <w:ind w:firstLine="709"/>
        <w:jc w:val="both"/>
        <w:rPr>
          <w:kern w:val="28"/>
        </w:rPr>
      </w:pPr>
      <w:proofErr w:type="gramStart"/>
      <w:r w:rsidRPr="00790485">
        <w:rPr>
          <w:kern w:val="28"/>
        </w:rPr>
        <w:t>3) описание неблагоприятных для застройки параметров, конфигурации, инженерно-геологических или иных характеристик земельного участка, для которого запрашивается отклонение от предельных параметров разрешенного строительства, реконструкции объектов капитального строительства, с обоснованием необходимости данного отклонения, вида, назначения, параметров объекта (объектов) капитального строительства, строительство или реконструкция которого (которых) планируется на данном земельном участке.</w:t>
      </w:r>
      <w:proofErr w:type="gramEnd"/>
    </w:p>
    <w:p w:rsidR="00033209" w:rsidRPr="00790485" w:rsidRDefault="00033209" w:rsidP="00033209">
      <w:pPr>
        <w:autoSpaceDE w:val="0"/>
        <w:autoSpaceDN w:val="0"/>
        <w:adjustRightInd w:val="0"/>
        <w:ind w:firstLine="709"/>
        <w:jc w:val="both"/>
        <w:rPr>
          <w:kern w:val="28"/>
        </w:rPr>
      </w:pPr>
      <w:r w:rsidRPr="00790485">
        <w:rPr>
          <w:kern w:val="28"/>
        </w:rPr>
        <w:t>Заявление должно быть подписано заявителем – физическим лицом или руководителем заявителя – юридического лица (лицом, имеющим право в соответствии с учредительными документами юридического лица представлять интересы юридического лица без доверенности) либо представителем заявителя - физического или юридического лица, действующим на основании надлежащим образом оформленной доверенности.</w:t>
      </w:r>
      <w:r w:rsidR="007023B6">
        <w:rPr>
          <w:kern w:val="28"/>
        </w:rPr>
        <w:t xml:space="preserve"> </w:t>
      </w:r>
      <w:r w:rsidR="00E94E1F">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033209" w:rsidRPr="00236ADC" w:rsidRDefault="00033209" w:rsidP="00033209">
      <w:pPr>
        <w:autoSpaceDE w:val="0"/>
        <w:autoSpaceDN w:val="0"/>
        <w:adjustRightInd w:val="0"/>
        <w:ind w:firstLine="709"/>
        <w:jc w:val="both"/>
        <w:rPr>
          <w:kern w:val="28"/>
        </w:rPr>
      </w:pPr>
      <w:r w:rsidRPr="00790485">
        <w:rPr>
          <w:kern w:val="28"/>
        </w:rPr>
        <w:t xml:space="preserve">3. </w:t>
      </w:r>
      <w:proofErr w:type="gramStart"/>
      <w:r w:rsidRPr="00790485">
        <w:rPr>
          <w:kern w:val="28"/>
        </w:rPr>
        <w:t xml:space="preserve">К заявлению прилагаются документы и информация, которые предусмотрены нормативными правовыми актами Российской Федерации, Ленинградской области, представительного органа местного самоуправления Гатчинского муниципального района и административным регламентом предоставления муниципальной услуги по предоставлению разрешения на </w:t>
      </w:r>
      <w:r w:rsidRPr="00236ADC">
        <w:rPr>
          <w:kern w:val="28"/>
        </w:rPr>
        <w:t>отклонение от предельных параметров разрешённого строительства, реконструкции объектов капитального строительства.</w:t>
      </w:r>
      <w:proofErr w:type="gramEnd"/>
    </w:p>
    <w:p w:rsidR="008055D3" w:rsidRPr="00236ADC" w:rsidRDefault="008055D3" w:rsidP="00033209">
      <w:pPr>
        <w:autoSpaceDE w:val="0"/>
        <w:autoSpaceDN w:val="0"/>
        <w:adjustRightInd w:val="0"/>
        <w:ind w:firstLine="709"/>
        <w:jc w:val="both"/>
      </w:pPr>
      <w:r w:rsidRPr="00236ADC">
        <w:t>Рассмотрение Проекта и принятие решения о предоставлении Разрешения или об отказе в предоставлении Разрешения осуществляются в срок не позднее 7 рабочих дней со дня поступления документов в Комитет</w:t>
      </w:r>
      <w:r w:rsidR="007B0B87" w:rsidRPr="00236ADC">
        <w:t xml:space="preserve"> </w:t>
      </w:r>
      <w:r w:rsidR="007F3C37" w:rsidRPr="00236ADC">
        <w:t>градостроительной политики Ленинградской области</w:t>
      </w:r>
      <w:r w:rsidRPr="00236ADC">
        <w:t>.</w:t>
      </w:r>
    </w:p>
    <w:p w:rsidR="00033209" w:rsidRPr="00236ADC" w:rsidRDefault="00033209" w:rsidP="00033209">
      <w:pPr>
        <w:autoSpaceDE w:val="0"/>
        <w:autoSpaceDN w:val="0"/>
        <w:adjustRightInd w:val="0"/>
        <w:ind w:firstLine="709"/>
        <w:jc w:val="both"/>
        <w:rPr>
          <w:kern w:val="28"/>
        </w:rPr>
      </w:pPr>
      <w:r w:rsidRPr="00236ADC">
        <w:rPr>
          <w:kern w:val="28"/>
        </w:rPr>
        <w:t>4. Отказ в предоставлении отклонения от предельных параметров разрешенного строительства, реконструкции объектов капитального строительства принимается в случаях:</w:t>
      </w:r>
    </w:p>
    <w:p w:rsidR="00033209" w:rsidRPr="00236ADC" w:rsidRDefault="00033209" w:rsidP="00033209">
      <w:pPr>
        <w:autoSpaceDE w:val="0"/>
        <w:autoSpaceDN w:val="0"/>
        <w:adjustRightInd w:val="0"/>
        <w:ind w:firstLine="709"/>
        <w:jc w:val="both"/>
        <w:rPr>
          <w:kern w:val="28"/>
        </w:rPr>
      </w:pPr>
      <w:r w:rsidRPr="00236ADC">
        <w:rPr>
          <w:kern w:val="28"/>
        </w:rPr>
        <w:t>1) отсутствия у заявителя прав на земельный участок и (или) объект капитального строительства;</w:t>
      </w:r>
    </w:p>
    <w:p w:rsidR="00033209" w:rsidRDefault="00033209" w:rsidP="00033209">
      <w:pPr>
        <w:autoSpaceDE w:val="0"/>
        <w:autoSpaceDN w:val="0"/>
        <w:adjustRightInd w:val="0"/>
        <w:ind w:firstLine="709"/>
        <w:jc w:val="both"/>
        <w:rPr>
          <w:kern w:val="28"/>
        </w:rPr>
      </w:pPr>
      <w:r w:rsidRPr="00236ADC">
        <w:rPr>
          <w:kern w:val="28"/>
        </w:rPr>
        <w:t>2) отсутствия об</w:t>
      </w:r>
      <w:r w:rsidR="00FC70E7" w:rsidRPr="00236ADC">
        <w:rPr>
          <w:kern w:val="28"/>
        </w:rPr>
        <w:t>стоя</w:t>
      </w:r>
      <w:r w:rsidR="008055D3" w:rsidRPr="00236ADC">
        <w:rPr>
          <w:kern w:val="28"/>
        </w:rPr>
        <w:t>тельств, указанных в частях</w:t>
      </w:r>
      <w:r w:rsidR="00730E52" w:rsidRPr="00236ADC">
        <w:rPr>
          <w:kern w:val="28"/>
        </w:rPr>
        <w:t xml:space="preserve"> 1</w:t>
      </w:r>
      <w:r w:rsidR="009A11FF" w:rsidRPr="00236ADC">
        <w:rPr>
          <w:kern w:val="28"/>
        </w:rPr>
        <w:t>, 1.1</w:t>
      </w:r>
      <w:r w:rsidRPr="00236ADC">
        <w:rPr>
          <w:kern w:val="28"/>
        </w:rPr>
        <w:t xml:space="preserve"> статьи 40 Градостроительного кодекса Российской Федерации;</w:t>
      </w:r>
    </w:p>
    <w:p w:rsidR="00CB6382" w:rsidRPr="00CB6382" w:rsidRDefault="00724AAA" w:rsidP="00CB6382">
      <w:pPr>
        <w:autoSpaceDE w:val="0"/>
        <w:autoSpaceDN w:val="0"/>
        <w:adjustRightInd w:val="0"/>
        <w:ind w:firstLine="709"/>
        <w:jc w:val="both"/>
        <w:rPr>
          <w:kern w:val="28"/>
        </w:rPr>
      </w:pPr>
      <w:r>
        <w:rPr>
          <w:kern w:val="28"/>
        </w:rPr>
        <w:t>3</w:t>
      </w:r>
      <w:r w:rsidR="00CB6382" w:rsidRPr="00CB6382">
        <w:rPr>
          <w:kern w:val="28"/>
        </w:rPr>
        <w:t>) поступление в период рассмотрения Проекта письменного обращения правообладателя (правообладателей) Земельного участка о несогласии с предоставлением Разрешения с обоснованием;</w:t>
      </w:r>
    </w:p>
    <w:p w:rsidR="00CB6382" w:rsidRPr="00CB6382" w:rsidRDefault="00724AAA" w:rsidP="00CB6382">
      <w:pPr>
        <w:autoSpaceDE w:val="0"/>
        <w:autoSpaceDN w:val="0"/>
        <w:adjustRightInd w:val="0"/>
        <w:ind w:firstLine="709"/>
        <w:jc w:val="both"/>
        <w:rPr>
          <w:kern w:val="28"/>
        </w:rPr>
      </w:pPr>
      <w:r>
        <w:rPr>
          <w:kern w:val="28"/>
        </w:rPr>
        <w:t>4</w:t>
      </w:r>
      <w:r w:rsidR="00CB6382" w:rsidRPr="00CB6382">
        <w:rPr>
          <w:kern w:val="28"/>
        </w:rPr>
        <w:t>) Земельный участок расположен в границах территории, на которую действие градостроительных регламентов не распространяется или в отношении которой градостроительные регламенты не установлены;</w:t>
      </w:r>
    </w:p>
    <w:p w:rsidR="00CB6382" w:rsidRPr="00CB6382" w:rsidRDefault="00724AAA" w:rsidP="00CB6382">
      <w:pPr>
        <w:autoSpaceDE w:val="0"/>
        <w:autoSpaceDN w:val="0"/>
        <w:adjustRightInd w:val="0"/>
        <w:ind w:firstLine="709"/>
        <w:jc w:val="both"/>
        <w:rPr>
          <w:kern w:val="28"/>
        </w:rPr>
      </w:pPr>
      <w:r>
        <w:rPr>
          <w:kern w:val="28"/>
        </w:rPr>
        <w:t>5</w:t>
      </w:r>
      <w:r w:rsidR="00CB6382" w:rsidRPr="00CB6382">
        <w:rPr>
          <w:kern w:val="28"/>
        </w:rPr>
        <w:t>) Земельный участок расположен в границах двух и более территориальных зон;</w:t>
      </w:r>
    </w:p>
    <w:p w:rsidR="00CB6382" w:rsidRPr="00CB6382" w:rsidRDefault="00724AAA" w:rsidP="00CB6382">
      <w:pPr>
        <w:autoSpaceDE w:val="0"/>
        <w:autoSpaceDN w:val="0"/>
        <w:adjustRightInd w:val="0"/>
        <w:ind w:firstLine="709"/>
        <w:jc w:val="both"/>
        <w:rPr>
          <w:kern w:val="28"/>
        </w:rPr>
      </w:pPr>
      <w:r>
        <w:rPr>
          <w:kern w:val="28"/>
        </w:rPr>
        <w:t>6</w:t>
      </w:r>
      <w:r w:rsidR="005F6E55">
        <w:rPr>
          <w:kern w:val="28"/>
        </w:rPr>
        <w:t>) П</w:t>
      </w:r>
      <w:r w:rsidR="008055D3">
        <w:rPr>
          <w:kern w:val="28"/>
        </w:rPr>
        <w:t>редоставление р</w:t>
      </w:r>
      <w:r w:rsidR="00CB6382" w:rsidRPr="00CB6382">
        <w:rPr>
          <w:kern w:val="28"/>
        </w:rPr>
        <w:t xml:space="preserve">азрешения </w:t>
      </w:r>
      <w:r w:rsidR="008055D3">
        <w:rPr>
          <w:kern w:val="28"/>
        </w:rPr>
        <w:t xml:space="preserve">на </w:t>
      </w:r>
      <w:r w:rsidR="008055D3" w:rsidRPr="00724AAA">
        <w:rPr>
          <w:kern w:val="28"/>
        </w:rPr>
        <w:t xml:space="preserve">отклонения от предельных параметров разрешенного строительства, реконструкции объектов капитального строительства </w:t>
      </w:r>
      <w:r w:rsidR="00CB6382" w:rsidRPr="00CB6382">
        <w:rPr>
          <w:kern w:val="28"/>
        </w:rPr>
        <w:t>повлечет нарушение правового режима зон с особыми условиями использования территорий;</w:t>
      </w:r>
    </w:p>
    <w:p w:rsidR="00CB6382" w:rsidRPr="00CB6382" w:rsidRDefault="00724AAA" w:rsidP="00CB6382">
      <w:pPr>
        <w:autoSpaceDE w:val="0"/>
        <w:autoSpaceDN w:val="0"/>
        <w:adjustRightInd w:val="0"/>
        <w:ind w:firstLine="709"/>
        <w:jc w:val="both"/>
        <w:rPr>
          <w:kern w:val="28"/>
        </w:rPr>
      </w:pPr>
      <w:r>
        <w:rPr>
          <w:kern w:val="28"/>
        </w:rPr>
        <w:t>7</w:t>
      </w:r>
      <w:r w:rsidR="005F6E55">
        <w:rPr>
          <w:kern w:val="28"/>
        </w:rPr>
        <w:t>) границы з</w:t>
      </w:r>
      <w:r w:rsidR="00CB6382" w:rsidRPr="00CB6382">
        <w:rPr>
          <w:kern w:val="28"/>
        </w:rPr>
        <w:t xml:space="preserve">емельного участка не установлены или не уточнены в соответствии с Федеральным законом от 13 июля 2015 года </w:t>
      </w:r>
      <w:r w:rsidR="000273DE">
        <w:rPr>
          <w:kern w:val="28"/>
        </w:rPr>
        <w:t>№</w:t>
      </w:r>
      <w:r w:rsidR="00CB6382" w:rsidRPr="00CB6382">
        <w:rPr>
          <w:kern w:val="28"/>
        </w:rPr>
        <w:t xml:space="preserve"> 218-ФЗ "О государственной регистрации недвижимости";</w:t>
      </w:r>
    </w:p>
    <w:p w:rsidR="00CB6382" w:rsidRPr="00CB6382" w:rsidRDefault="00724AAA" w:rsidP="00CB6382">
      <w:pPr>
        <w:autoSpaceDE w:val="0"/>
        <w:autoSpaceDN w:val="0"/>
        <w:adjustRightInd w:val="0"/>
        <w:ind w:firstLine="709"/>
        <w:jc w:val="both"/>
        <w:rPr>
          <w:kern w:val="28"/>
        </w:rPr>
      </w:pPr>
      <w:proofErr w:type="gramStart"/>
      <w:r>
        <w:rPr>
          <w:kern w:val="28"/>
        </w:rPr>
        <w:t>8</w:t>
      </w:r>
      <w:r w:rsidR="00CB6382" w:rsidRPr="00CB6382">
        <w:rPr>
          <w:kern w:val="28"/>
        </w:rPr>
        <w:t xml:space="preserve">) получение Комитетом градостроительной политики Ленинградской области в ходе рассмотрения Проекта, письменной информации от органа местного самоуправления по месту нахождения Земельного участка о поступлении в орган местного самоуправления </w:t>
      </w:r>
      <w:r w:rsidR="00CB6382" w:rsidRPr="00CB6382">
        <w:rPr>
          <w:kern w:val="28"/>
        </w:rPr>
        <w:lastRenderedPageBreak/>
        <w:t>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w:t>
      </w:r>
      <w:proofErr w:type="gramEnd"/>
    </w:p>
    <w:p w:rsidR="00033209" w:rsidRPr="00724AAA" w:rsidRDefault="00724AAA" w:rsidP="00033209">
      <w:pPr>
        <w:autoSpaceDE w:val="0"/>
        <w:autoSpaceDN w:val="0"/>
        <w:adjustRightInd w:val="0"/>
        <w:ind w:firstLine="709"/>
        <w:jc w:val="both"/>
        <w:rPr>
          <w:kern w:val="28"/>
        </w:rPr>
      </w:pPr>
      <w:r>
        <w:rPr>
          <w:kern w:val="28"/>
        </w:rPr>
        <w:t>9</w:t>
      </w:r>
      <w:r w:rsidR="00033209" w:rsidRPr="00724AAA">
        <w:rPr>
          <w:kern w:val="28"/>
        </w:rPr>
        <w:t>) несоответствия запрашиваемого отклонения от предельных параметров разрешенного строительства, реконструкции объектов капитального строительства требованиям технических регламентов;</w:t>
      </w:r>
    </w:p>
    <w:p w:rsidR="00033209" w:rsidRPr="00724AAA" w:rsidRDefault="00724AAA" w:rsidP="00033209">
      <w:pPr>
        <w:autoSpaceDE w:val="0"/>
        <w:autoSpaceDN w:val="0"/>
        <w:adjustRightInd w:val="0"/>
        <w:ind w:firstLine="709"/>
        <w:jc w:val="both"/>
        <w:rPr>
          <w:kern w:val="28"/>
        </w:rPr>
      </w:pPr>
      <w:r>
        <w:rPr>
          <w:kern w:val="28"/>
        </w:rPr>
        <w:t>10</w:t>
      </w:r>
      <w:r w:rsidR="00033209" w:rsidRPr="00724AAA">
        <w:rPr>
          <w:kern w:val="28"/>
        </w:rPr>
        <w:t xml:space="preserve">) несоответствия отклонения от предельных параметров разрешенного строительства, реконструкции объектов капитального строительства, запрашиваемого в отношении объекта, расположенного в границах </w:t>
      </w:r>
      <w:proofErr w:type="spellStart"/>
      <w:r w:rsidR="00033209" w:rsidRPr="00724AAA">
        <w:rPr>
          <w:kern w:val="28"/>
        </w:rPr>
        <w:t>приаэродромной</w:t>
      </w:r>
      <w:proofErr w:type="spellEnd"/>
      <w:r w:rsidR="00033209" w:rsidRPr="00724AAA">
        <w:rPr>
          <w:kern w:val="28"/>
        </w:rPr>
        <w:t xml:space="preserve"> территории, ограничениям использования объектов недвижимости, установленным на </w:t>
      </w:r>
      <w:proofErr w:type="spellStart"/>
      <w:r w:rsidR="00033209" w:rsidRPr="00724AAA">
        <w:rPr>
          <w:kern w:val="28"/>
        </w:rPr>
        <w:t>приаэродромной</w:t>
      </w:r>
      <w:proofErr w:type="spellEnd"/>
      <w:r w:rsidR="00033209" w:rsidRPr="00724AAA">
        <w:rPr>
          <w:kern w:val="28"/>
        </w:rPr>
        <w:t xml:space="preserve"> территории;</w:t>
      </w:r>
    </w:p>
    <w:p w:rsidR="00033209" w:rsidRDefault="00724AAA" w:rsidP="00033209">
      <w:pPr>
        <w:autoSpaceDE w:val="0"/>
        <w:autoSpaceDN w:val="0"/>
        <w:adjustRightInd w:val="0"/>
        <w:ind w:firstLine="709"/>
        <w:jc w:val="both"/>
        <w:rPr>
          <w:kern w:val="28"/>
        </w:rPr>
      </w:pPr>
      <w:proofErr w:type="gramStart"/>
      <w:r>
        <w:rPr>
          <w:kern w:val="28"/>
        </w:rPr>
        <w:t>11</w:t>
      </w:r>
      <w:r w:rsidR="00033209" w:rsidRPr="00724AAA">
        <w:rPr>
          <w:kern w:val="28"/>
        </w:rPr>
        <w:t>) несоответствия параметров отклонения от предельных параметров разрешенного строительства, реконструкции объектов капитального строительства, запрашиваемого в отношении объекта, расположенного в границах территорий исторических поселений федерального или регионального значения, предельным параметрам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w:t>
      </w:r>
      <w:proofErr w:type="gramEnd"/>
    </w:p>
    <w:p w:rsidR="00581F21" w:rsidRPr="0014088A" w:rsidRDefault="00724AAA" w:rsidP="00581F21">
      <w:pPr>
        <w:autoSpaceDE w:val="0"/>
        <w:autoSpaceDN w:val="0"/>
        <w:adjustRightInd w:val="0"/>
        <w:ind w:firstLine="709"/>
        <w:jc w:val="both"/>
        <w:rPr>
          <w:kern w:val="28"/>
        </w:rPr>
      </w:pPr>
      <w:r w:rsidRPr="0014088A">
        <w:rPr>
          <w:kern w:val="28"/>
        </w:rPr>
        <w:t>12</w:t>
      </w:r>
      <w:r w:rsidR="00581F21" w:rsidRPr="0014088A">
        <w:rPr>
          <w:kern w:val="28"/>
        </w:rPr>
        <w:t>) Земельный участок расположен в границах территории, в градостроительном регламенте которой не установлены предельные параметры разрешенного строительства, реконструкции объектов капитального строительства, в отношении которых испрашивается Отклонение;</w:t>
      </w:r>
    </w:p>
    <w:p w:rsidR="00581F21" w:rsidRPr="0014088A" w:rsidRDefault="00724AAA" w:rsidP="00581F21">
      <w:pPr>
        <w:autoSpaceDE w:val="0"/>
        <w:autoSpaceDN w:val="0"/>
        <w:adjustRightInd w:val="0"/>
        <w:ind w:firstLine="709"/>
        <w:jc w:val="both"/>
        <w:rPr>
          <w:kern w:val="28"/>
        </w:rPr>
      </w:pPr>
      <w:r w:rsidRPr="0014088A">
        <w:rPr>
          <w:kern w:val="28"/>
        </w:rPr>
        <w:t>13</w:t>
      </w:r>
      <w:r w:rsidR="00581F21" w:rsidRPr="0014088A">
        <w:rPr>
          <w:kern w:val="28"/>
        </w:rPr>
        <w:t>) параметры, в о</w:t>
      </w:r>
      <w:r w:rsidR="00597ACA" w:rsidRPr="0014088A">
        <w:rPr>
          <w:kern w:val="28"/>
        </w:rPr>
        <w:t>тношении которых испрашивается о</w:t>
      </w:r>
      <w:r w:rsidR="00581F21" w:rsidRPr="0014088A">
        <w:rPr>
          <w:kern w:val="28"/>
        </w:rPr>
        <w:t>тклонение, не установлены в градостроительном регламенте;</w:t>
      </w:r>
    </w:p>
    <w:p w:rsidR="00581F21" w:rsidRPr="005A3FDB" w:rsidRDefault="00581F21" w:rsidP="00581F21">
      <w:pPr>
        <w:autoSpaceDE w:val="0"/>
        <w:autoSpaceDN w:val="0"/>
        <w:adjustRightInd w:val="0"/>
        <w:ind w:firstLine="709"/>
        <w:jc w:val="both"/>
        <w:rPr>
          <w:kern w:val="28"/>
        </w:rPr>
      </w:pPr>
      <w:r w:rsidRPr="005A3FDB">
        <w:rPr>
          <w:kern w:val="28"/>
        </w:rPr>
        <w:t xml:space="preserve">14) несоответствие представленных документов требованиям </w:t>
      </w:r>
      <w:r w:rsidR="00D33A46" w:rsidRPr="005A3FDB">
        <w:t xml:space="preserve">п.2 и 3 статьи </w:t>
      </w:r>
      <w:r w:rsidR="00B17905">
        <w:t>7</w:t>
      </w:r>
      <w:r w:rsidR="00D33A46" w:rsidRPr="005A3FDB">
        <w:t xml:space="preserve"> настоящих правил</w:t>
      </w:r>
      <w:r w:rsidRPr="005A3FDB">
        <w:rPr>
          <w:kern w:val="28"/>
        </w:rPr>
        <w:t>;</w:t>
      </w:r>
    </w:p>
    <w:p w:rsidR="00581F21" w:rsidRPr="005A3FDB" w:rsidRDefault="00581F21" w:rsidP="00581F21">
      <w:pPr>
        <w:autoSpaceDE w:val="0"/>
        <w:autoSpaceDN w:val="0"/>
        <w:adjustRightInd w:val="0"/>
        <w:ind w:firstLine="709"/>
        <w:jc w:val="both"/>
        <w:rPr>
          <w:kern w:val="28"/>
        </w:rPr>
      </w:pPr>
      <w:r w:rsidRPr="005A3FDB">
        <w:rPr>
          <w:kern w:val="28"/>
        </w:rPr>
        <w:t>15) несоответствие запрашива</w:t>
      </w:r>
      <w:r w:rsidR="00597ACA">
        <w:rPr>
          <w:kern w:val="28"/>
        </w:rPr>
        <w:t>емого о</w:t>
      </w:r>
      <w:r w:rsidRPr="005A3FDB">
        <w:rPr>
          <w:kern w:val="28"/>
        </w:rPr>
        <w:t>тклонения положениям утвержденной документации по планировке территории;</w:t>
      </w:r>
    </w:p>
    <w:p w:rsidR="0088780B" w:rsidRPr="0088780B" w:rsidRDefault="0088780B" w:rsidP="00581F21">
      <w:pPr>
        <w:autoSpaceDE w:val="0"/>
        <w:autoSpaceDN w:val="0"/>
        <w:adjustRightInd w:val="0"/>
        <w:ind w:firstLine="709"/>
        <w:jc w:val="both"/>
        <w:rPr>
          <w:kern w:val="28"/>
        </w:rPr>
      </w:pPr>
      <w:r w:rsidRPr="0088780B">
        <w:rPr>
          <w:kern w:val="28"/>
        </w:rPr>
        <w:t xml:space="preserve">16) отсутствие утвержденной документации по планировке территории, на которой расположен </w:t>
      </w:r>
      <w:r w:rsidR="00597ACA">
        <w:rPr>
          <w:kern w:val="28"/>
        </w:rPr>
        <w:t>Земельный участок или О</w:t>
      </w:r>
      <w:r w:rsidR="009404F2">
        <w:rPr>
          <w:kern w:val="28"/>
        </w:rPr>
        <w:t>б</w:t>
      </w:r>
      <w:r w:rsidRPr="0088780B">
        <w:rPr>
          <w:kern w:val="28"/>
        </w:rPr>
        <w:t>ъект, в случаях, когда подготовка документации по планировке территории является обязательной.</w:t>
      </w:r>
    </w:p>
    <w:p w:rsidR="00581F21" w:rsidRPr="002B5E36" w:rsidRDefault="00724AAA" w:rsidP="00581F21">
      <w:pPr>
        <w:autoSpaceDE w:val="0"/>
        <w:autoSpaceDN w:val="0"/>
        <w:adjustRightInd w:val="0"/>
        <w:ind w:firstLine="709"/>
        <w:jc w:val="both"/>
        <w:rPr>
          <w:kern w:val="28"/>
        </w:rPr>
      </w:pPr>
      <w:r w:rsidRPr="002B5E36">
        <w:rPr>
          <w:kern w:val="28"/>
        </w:rPr>
        <w:t>17</w:t>
      </w:r>
      <w:r w:rsidR="00581F21" w:rsidRPr="002B5E36">
        <w:rPr>
          <w:kern w:val="28"/>
        </w:rPr>
        <w:t>)</w:t>
      </w:r>
      <w:r w:rsidR="00597ACA" w:rsidRPr="002B5E36">
        <w:rPr>
          <w:kern w:val="28"/>
        </w:rPr>
        <w:t xml:space="preserve"> несоответствие запрашиваемого о</w:t>
      </w:r>
      <w:r w:rsidR="00581F21" w:rsidRPr="002B5E36">
        <w:rPr>
          <w:kern w:val="28"/>
        </w:rPr>
        <w:t>тклонения требованиям Региональных нормативов градостроительного проектирования;</w:t>
      </w:r>
    </w:p>
    <w:p w:rsidR="00581F21" w:rsidRPr="0088780B" w:rsidRDefault="00724AAA" w:rsidP="00581F21">
      <w:pPr>
        <w:autoSpaceDE w:val="0"/>
        <w:autoSpaceDN w:val="0"/>
        <w:adjustRightInd w:val="0"/>
        <w:ind w:firstLine="709"/>
        <w:jc w:val="both"/>
        <w:rPr>
          <w:kern w:val="28"/>
        </w:rPr>
      </w:pPr>
      <w:r>
        <w:rPr>
          <w:kern w:val="28"/>
        </w:rPr>
        <w:t>18</w:t>
      </w:r>
      <w:r w:rsidR="0088780B" w:rsidRPr="0088780B">
        <w:rPr>
          <w:kern w:val="28"/>
        </w:rPr>
        <w:t>)</w:t>
      </w:r>
      <w:r w:rsidR="00CB6382" w:rsidRPr="0088780B">
        <w:rPr>
          <w:kern w:val="28"/>
        </w:rPr>
        <w:t>несоответствие запрашиваемого условно р</w:t>
      </w:r>
      <w:r w:rsidR="0088780B" w:rsidRPr="0088780B">
        <w:rPr>
          <w:kern w:val="28"/>
        </w:rPr>
        <w:t>азрешенного вида использования земельного участка или о</w:t>
      </w:r>
      <w:r w:rsidR="00CB6382" w:rsidRPr="0088780B">
        <w:rPr>
          <w:kern w:val="28"/>
        </w:rPr>
        <w:t>бъекта документам территориального планирования</w:t>
      </w:r>
      <w:r w:rsidR="0088780B" w:rsidRPr="0088780B">
        <w:rPr>
          <w:kern w:val="28"/>
        </w:rPr>
        <w:t>;</w:t>
      </w:r>
    </w:p>
    <w:p w:rsidR="00581F21" w:rsidRPr="0088780B" w:rsidRDefault="00724AAA" w:rsidP="0088780B">
      <w:pPr>
        <w:autoSpaceDE w:val="0"/>
        <w:autoSpaceDN w:val="0"/>
        <w:adjustRightInd w:val="0"/>
        <w:ind w:firstLine="709"/>
        <w:jc w:val="both"/>
        <w:rPr>
          <w:kern w:val="28"/>
        </w:rPr>
      </w:pPr>
      <w:r>
        <w:rPr>
          <w:kern w:val="28"/>
        </w:rPr>
        <w:t>19</w:t>
      </w:r>
      <w:r w:rsidR="0088780B">
        <w:rPr>
          <w:kern w:val="28"/>
        </w:rPr>
        <w:t>)</w:t>
      </w:r>
      <w:r w:rsidR="0088780B" w:rsidRPr="0088780B">
        <w:rPr>
          <w:kern w:val="28"/>
        </w:rPr>
        <w:t xml:space="preserve"> несоответствие запрашиваемого условно разрешенного вида использования земельного участка или объекта градостроительному регламенту, установленному правилами землепользования и застройки применительно к территории, на которой находится земельный участ</w:t>
      </w:r>
      <w:r w:rsidR="00597ACA">
        <w:rPr>
          <w:kern w:val="28"/>
        </w:rPr>
        <w:t xml:space="preserve">ок </w:t>
      </w:r>
      <w:proofErr w:type="gramStart"/>
      <w:r w:rsidR="00597ACA">
        <w:rPr>
          <w:kern w:val="28"/>
        </w:rPr>
        <w:t>и(</w:t>
      </w:r>
      <w:proofErr w:type="gramEnd"/>
      <w:r w:rsidR="00597ACA">
        <w:rPr>
          <w:kern w:val="28"/>
        </w:rPr>
        <w:t>или) о</w:t>
      </w:r>
      <w:r w:rsidR="0088780B" w:rsidRPr="0088780B">
        <w:rPr>
          <w:kern w:val="28"/>
        </w:rPr>
        <w:t>бъект;</w:t>
      </w:r>
    </w:p>
    <w:p w:rsidR="00581F21" w:rsidRDefault="00724AAA" w:rsidP="00581F21">
      <w:pPr>
        <w:autoSpaceDE w:val="0"/>
        <w:autoSpaceDN w:val="0"/>
        <w:adjustRightInd w:val="0"/>
        <w:ind w:firstLine="709"/>
        <w:jc w:val="both"/>
        <w:rPr>
          <w:kern w:val="28"/>
        </w:rPr>
      </w:pPr>
      <w:r w:rsidRPr="009A11FF">
        <w:rPr>
          <w:kern w:val="28"/>
        </w:rPr>
        <w:t>20</w:t>
      </w:r>
      <w:r w:rsidR="00581F21" w:rsidRPr="009A11FF">
        <w:rPr>
          <w:kern w:val="28"/>
        </w:rPr>
        <w:t xml:space="preserve">) если из имеющихся в </w:t>
      </w:r>
      <w:r w:rsidR="00240FC2" w:rsidRPr="009A11FF">
        <w:rPr>
          <w:kern w:val="28"/>
        </w:rPr>
        <w:t>Комитете градостроительной политике Ленинградской области</w:t>
      </w:r>
      <w:r w:rsidR="00597ACA" w:rsidRPr="009A11FF">
        <w:rPr>
          <w:kern w:val="28"/>
        </w:rPr>
        <w:t xml:space="preserve"> сведений следует, что о</w:t>
      </w:r>
      <w:r w:rsidR="00581F21" w:rsidRPr="009A11FF">
        <w:rPr>
          <w:kern w:val="28"/>
        </w:rPr>
        <w:t>бъект фактически возведен и не является реконструируемым.</w:t>
      </w:r>
    </w:p>
    <w:p w:rsidR="00CB6382" w:rsidRDefault="00724AAA" w:rsidP="00581F21">
      <w:pPr>
        <w:autoSpaceDE w:val="0"/>
        <w:autoSpaceDN w:val="0"/>
        <w:adjustRightInd w:val="0"/>
        <w:ind w:firstLine="709"/>
        <w:jc w:val="both"/>
        <w:rPr>
          <w:kern w:val="28"/>
        </w:rPr>
      </w:pPr>
      <w:r>
        <w:rPr>
          <w:kern w:val="28"/>
        </w:rPr>
        <w:t>21</w:t>
      </w:r>
      <w:r w:rsidR="00CB6382">
        <w:rPr>
          <w:kern w:val="28"/>
        </w:rPr>
        <w:t xml:space="preserve">) </w:t>
      </w:r>
      <w:r w:rsidR="00CB6382" w:rsidRPr="00CB6382">
        <w:rPr>
          <w:kern w:val="28"/>
        </w:rPr>
        <w:t>несоответствие порядка расположения документов в файле порядку, указанному в описи, прилагаемой к сопроводительному письму главы администрации муниципального образования или уполномоченного им лица о направлении</w:t>
      </w:r>
      <w:r w:rsidR="008055D3">
        <w:rPr>
          <w:kern w:val="28"/>
        </w:rPr>
        <w:t xml:space="preserve"> документов для предоставления р</w:t>
      </w:r>
      <w:r w:rsidR="00CB6382" w:rsidRPr="00CB6382">
        <w:rPr>
          <w:kern w:val="28"/>
        </w:rPr>
        <w:t>азрешения</w:t>
      </w:r>
      <w:r w:rsidR="008055D3">
        <w:rPr>
          <w:kern w:val="28"/>
        </w:rPr>
        <w:t xml:space="preserve"> на </w:t>
      </w:r>
      <w:r w:rsidR="008055D3" w:rsidRPr="00724AAA">
        <w:rPr>
          <w:kern w:val="28"/>
        </w:rPr>
        <w:t>отклонения от предельных параметров разрешенного строительства, реконструкции объектов капитального строительства</w:t>
      </w:r>
      <w:r w:rsidR="00CB6382">
        <w:rPr>
          <w:kern w:val="28"/>
        </w:rPr>
        <w:t>.</w:t>
      </w:r>
    </w:p>
    <w:p w:rsidR="00B929FE" w:rsidRPr="00B929FE" w:rsidRDefault="00B929FE" w:rsidP="00B929FE">
      <w:pPr>
        <w:ind w:firstLine="684"/>
        <w:jc w:val="both"/>
        <w:rPr>
          <w:kern w:val="28"/>
        </w:rPr>
      </w:pPr>
      <w:r>
        <w:rPr>
          <w:kern w:val="28"/>
        </w:rPr>
        <w:t xml:space="preserve">5. </w:t>
      </w:r>
      <w:r w:rsidRPr="00B929FE">
        <w:rPr>
          <w:kern w:val="28"/>
        </w:rPr>
        <w:t xml:space="preserve">Решение об отказе в предоставлении </w:t>
      </w:r>
      <w:r w:rsidR="00597ACA" w:rsidRPr="00022221">
        <w:rPr>
          <w:kern w:val="28"/>
        </w:rPr>
        <w:t xml:space="preserve">разрешения на отклонение от предельных параметров разрешенного строительства, реконструкции объектов капитального </w:t>
      </w:r>
      <w:r w:rsidR="00597ACA" w:rsidRPr="00022221">
        <w:rPr>
          <w:kern w:val="28"/>
        </w:rPr>
        <w:lastRenderedPageBreak/>
        <w:t>строительства</w:t>
      </w:r>
      <w:r w:rsidRPr="00B929FE">
        <w:rPr>
          <w:kern w:val="28"/>
        </w:rPr>
        <w:t xml:space="preserve"> оформляется письмом Комитета</w:t>
      </w:r>
      <w:r w:rsidR="007B0B87">
        <w:rPr>
          <w:kern w:val="28"/>
        </w:rPr>
        <w:t xml:space="preserve"> </w:t>
      </w:r>
      <w:r w:rsidR="00DC53FF">
        <w:t>градостроительной политики Ленинградской области</w:t>
      </w:r>
      <w:r w:rsidRPr="00B929FE">
        <w:rPr>
          <w:kern w:val="28"/>
        </w:rPr>
        <w:t>, составляемым в электронной форме, подписанным усиленной электронной подписью председателя Комитета</w:t>
      </w:r>
      <w:r w:rsidR="007B0B87">
        <w:rPr>
          <w:kern w:val="28"/>
        </w:rPr>
        <w:t xml:space="preserve"> </w:t>
      </w:r>
      <w:r w:rsidR="00DC53FF">
        <w:t>градостроительной политики Ленинградской области</w:t>
      </w:r>
      <w:r w:rsidRPr="00B929FE">
        <w:rPr>
          <w:kern w:val="28"/>
        </w:rPr>
        <w:t xml:space="preserve"> или должностного лица, исполняющего обязанности председателя Комитета</w:t>
      </w:r>
      <w:r w:rsidR="007B0B87">
        <w:rPr>
          <w:kern w:val="28"/>
        </w:rPr>
        <w:t xml:space="preserve"> </w:t>
      </w:r>
      <w:r w:rsidR="00DC53FF">
        <w:t>градостроительной политики Ленинградской области</w:t>
      </w:r>
      <w:r w:rsidRPr="00B929FE">
        <w:rPr>
          <w:kern w:val="28"/>
        </w:rPr>
        <w:t>.</w:t>
      </w:r>
    </w:p>
    <w:p w:rsidR="00B929FE" w:rsidRPr="00790485" w:rsidRDefault="00B929FE" w:rsidP="00B929FE">
      <w:pPr>
        <w:ind w:firstLine="684"/>
        <w:jc w:val="both"/>
        <w:rPr>
          <w:kern w:val="28"/>
        </w:rPr>
      </w:pPr>
      <w:proofErr w:type="gramStart"/>
      <w:r w:rsidRPr="00B929FE">
        <w:rPr>
          <w:kern w:val="28"/>
        </w:rPr>
        <w:t xml:space="preserve">В случае представления в </w:t>
      </w:r>
      <w:r w:rsidR="001F5260">
        <w:rPr>
          <w:kern w:val="28"/>
        </w:rPr>
        <w:t>Комитет</w:t>
      </w:r>
      <w:r w:rsidR="001F5260" w:rsidRPr="009A11FF">
        <w:rPr>
          <w:kern w:val="28"/>
        </w:rPr>
        <w:t xml:space="preserve"> градостроительной политике Ленинградской области</w:t>
      </w:r>
      <w:r w:rsidRPr="00B929FE">
        <w:rPr>
          <w:kern w:val="28"/>
        </w:rPr>
        <w:t xml:space="preserve"> документов без использования автоматизированной информационной системы электронного документооборота Ленинградской области указанное в настоящем пункте письмо Комитета </w:t>
      </w:r>
      <w:r w:rsidR="00DC53FF">
        <w:t>градостроительной политики Ленинградской области</w:t>
      </w:r>
      <w:r w:rsidR="007B0B87">
        <w:t xml:space="preserve"> </w:t>
      </w:r>
      <w:r w:rsidRPr="00B929FE">
        <w:rPr>
          <w:kern w:val="28"/>
        </w:rPr>
        <w:t>оформляется на бумажном носителе и подписывается собственноручно председателем Комитета</w:t>
      </w:r>
      <w:r w:rsidR="00026656">
        <w:rPr>
          <w:kern w:val="28"/>
        </w:rPr>
        <w:t xml:space="preserve"> </w:t>
      </w:r>
      <w:r w:rsidR="00DC53FF">
        <w:t>градостроительной политики Ленинградской области</w:t>
      </w:r>
      <w:r w:rsidRPr="00B929FE">
        <w:rPr>
          <w:kern w:val="28"/>
        </w:rPr>
        <w:t xml:space="preserve"> или должностным лицом, исполняющим обязанности председателя Комитета</w:t>
      </w:r>
      <w:r w:rsidR="007B0B87">
        <w:rPr>
          <w:kern w:val="28"/>
        </w:rPr>
        <w:t xml:space="preserve"> </w:t>
      </w:r>
      <w:r w:rsidR="00DC53FF">
        <w:t>градостроительной политики Ленинградской области</w:t>
      </w:r>
      <w:r w:rsidRPr="00B929FE">
        <w:rPr>
          <w:kern w:val="28"/>
        </w:rPr>
        <w:t>.</w:t>
      </w:r>
      <w:proofErr w:type="gramEnd"/>
    </w:p>
    <w:p w:rsidR="00A9460A" w:rsidRPr="00790485" w:rsidRDefault="00022221" w:rsidP="00A9460A">
      <w:pPr>
        <w:autoSpaceDE w:val="0"/>
        <w:autoSpaceDN w:val="0"/>
        <w:adjustRightInd w:val="0"/>
        <w:ind w:firstLine="709"/>
        <w:jc w:val="both"/>
        <w:rPr>
          <w:kern w:val="28"/>
        </w:rPr>
      </w:pPr>
      <w:r w:rsidRPr="00022221">
        <w:rPr>
          <w:kern w:val="28"/>
        </w:rPr>
        <w:t xml:space="preserve">5. </w:t>
      </w:r>
      <w:proofErr w:type="gramStart"/>
      <w:r w:rsidRPr="00022221">
        <w:rPr>
          <w:kern w:val="28"/>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общественных обсуждениях или публичных слушаниях, проводимых в порядке, установленном статьей 5.1 Градостроительно</w:t>
      </w:r>
      <w:r w:rsidR="00A9460A">
        <w:rPr>
          <w:kern w:val="28"/>
        </w:rPr>
        <w:t xml:space="preserve">го кодекса Российской Федерации, </w:t>
      </w:r>
      <w:r w:rsidR="00A9460A" w:rsidRPr="00790485">
        <w:rPr>
          <w:kern w:val="28"/>
        </w:rPr>
        <w:t>за исключением случая, предусмотренного частью 11 статьи 39 Градостроительно</w:t>
      </w:r>
      <w:r w:rsidR="003B697D">
        <w:rPr>
          <w:kern w:val="28"/>
        </w:rPr>
        <w:t xml:space="preserve">го кодекса Российской Федерации, </w:t>
      </w:r>
      <w:r w:rsidR="003B697D">
        <w:t>за исключением случая, указанного в части 1.1 настоящей статьи.</w:t>
      </w:r>
      <w:proofErr w:type="gramEnd"/>
    </w:p>
    <w:p w:rsidR="00022221" w:rsidRDefault="00022221" w:rsidP="00033209">
      <w:pPr>
        <w:autoSpaceDE w:val="0"/>
        <w:autoSpaceDN w:val="0"/>
        <w:adjustRightInd w:val="0"/>
        <w:ind w:firstLine="709"/>
        <w:jc w:val="both"/>
        <w:rPr>
          <w:kern w:val="28"/>
        </w:rPr>
      </w:pPr>
      <w:r w:rsidRPr="00022221">
        <w:rPr>
          <w:kern w:val="28"/>
        </w:rPr>
        <w:t xml:space="preserve">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несет физическое или юридическое лицо, заинтересованное в предоставлении такого разрешения;</w:t>
      </w:r>
    </w:p>
    <w:p w:rsidR="00022221" w:rsidRDefault="00022221" w:rsidP="00DE4267">
      <w:pPr>
        <w:autoSpaceDE w:val="0"/>
        <w:autoSpaceDN w:val="0"/>
        <w:adjustRightInd w:val="0"/>
        <w:ind w:firstLine="709"/>
        <w:jc w:val="both"/>
        <w:rPr>
          <w:kern w:val="28"/>
        </w:rPr>
      </w:pPr>
      <w:r w:rsidRPr="00022221">
        <w:rPr>
          <w:kern w:val="28"/>
        </w:rPr>
        <w:t xml:space="preserve">6. </w:t>
      </w:r>
      <w:r w:rsidR="00DE4267" w:rsidRPr="00790485">
        <w:rPr>
          <w:kern w:val="28"/>
        </w:rPr>
        <w:t>Комиссия организует рассмотрение проекта решения о предоставлении разрешения на отклонение от предельных параметров разрешённого строительства, реконструкции объектов капитального строительства на общественных обсуждениях или публичных слушаниях.</w:t>
      </w:r>
    </w:p>
    <w:p w:rsidR="00033209" w:rsidRPr="00790485" w:rsidRDefault="00033209" w:rsidP="00033209">
      <w:pPr>
        <w:autoSpaceDE w:val="0"/>
        <w:autoSpaceDN w:val="0"/>
        <w:adjustRightInd w:val="0"/>
        <w:ind w:firstLine="709"/>
        <w:jc w:val="both"/>
        <w:rPr>
          <w:kern w:val="28"/>
        </w:rPr>
      </w:pPr>
      <w:r w:rsidRPr="00790485">
        <w:rPr>
          <w:kern w:val="28"/>
        </w:rPr>
        <w:t xml:space="preserve">7. </w:t>
      </w:r>
      <w:proofErr w:type="gramStart"/>
      <w:r w:rsidRPr="00790485">
        <w:rPr>
          <w:kern w:val="28"/>
        </w:rPr>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w:t>
      </w:r>
      <w:proofErr w:type="gramEnd"/>
      <w:r w:rsidRPr="00790485">
        <w:rPr>
          <w:kern w:val="28"/>
        </w:rPr>
        <w:t xml:space="preserve"> </w:t>
      </w:r>
      <w:proofErr w:type="gramStart"/>
      <w:r w:rsidRPr="00790485">
        <w:rPr>
          <w:kern w:val="28"/>
        </w:rPr>
        <w:t>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w:t>
      </w:r>
      <w:proofErr w:type="gramEnd"/>
      <w:r w:rsidRPr="00790485">
        <w:rPr>
          <w:kern w:val="28"/>
        </w:rPr>
        <w:t xml:space="preserve"> проекты, а в случае, предусмотренном частью </w:t>
      </w:r>
      <w:hyperlink r:id="rId12" w:anchor="dst2195" w:history="1">
        <w:r w:rsidRPr="00790485">
          <w:rPr>
            <w:kern w:val="28"/>
          </w:rPr>
          <w:t>3 статьи 39</w:t>
        </w:r>
      </w:hyperlink>
      <w:r w:rsidRPr="00790485">
        <w:rPr>
          <w:kern w:val="28"/>
        </w:rPr>
        <w:t xml:space="preserve">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033209" w:rsidRDefault="00033209" w:rsidP="00033209">
      <w:pPr>
        <w:autoSpaceDE w:val="0"/>
        <w:autoSpaceDN w:val="0"/>
        <w:adjustRightInd w:val="0"/>
        <w:ind w:firstLine="709"/>
        <w:jc w:val="both"/>
        <w:rPr>
          <w:kern w:val="28"/>
        </w:rPr>
      </w:pPr>
      <w:r w:rsidRPr="00790485">
        <w:rPr>
          <w:kern w:val="28"/>
        </w:rPr>
        <w:t xml:space="preserve">8. Срок проведения общественных обсуждений или публичных слушаний с момента оповещения жителей муниципального образования о времени и месте общественных </w:t>
      </w:r>
      <w:r w:rsidRPr="00790485">
        <w:rPr>
          <w:kern w:val="28"/>
        </w:rPr>
        <w:lastRenderedPageBreak/>
        <w:t>обсуждений или публичных слушаний до дня опубликования заключения о результатах общественных обсуждений или публичных слушаний не может быть более одного месяца.</w:t>
      </w:r>
    </w:p>
    <w:p w:rsidR="00033209" w:rsidRPr="00326653" w:rsidRDefault="00DE4267" w:rsidP="00DE4267">
      <w:pPr>
        <w:autoSpaceDE w:val="0"/>
        <w:autoSpaceDN w:val="0"/>
        <w:adjustRightInd w:val="0"/>
        <w:ind w:firstLine="709"/>
        <w:jc w:val="both"/>
        <w:rPr>
          <w:kern w:val="28"/>
        </w:rPr>
      </w:pPr>
      <w:r>
        <w:rPr>
          <w:kern w:val="28"/>
        </w:rPr>
        <w:t>9</w:t>
      </w:r>
      <w:r w:rsidR="00033209" w:rsidRPr="00790485">
        <w:rPr>
          <w:kern w:val="28"/>
        </w:rPr>
        <w:t xml:space="preserve">. Решение о предоставлении разрешения на отклонение от предельных параметров разрешенного строительства, реконструкции принимается комитетом </w:t>
      </w:r>
      <w:r w:rsidR="00A9460A">
        <w:rPr>
          <w:kern w:val="28"/>
        </w:rPr>
        <w:t>градостроительной политики</w:t>
      </w:r>
      <w:r w:rsidR="00033209" w:rsidRPr="00790485">
        <w:rPr>
          <w:kern w:val="28"/>
        </w:rPr>
        <w:t xml:space="preserve"> Ленинградской области в соответствии с областным законом от 7 июля 2014 года № 45-оз «О перераспределении полномочий в области градостроительной деятельности между органами государственной власти Ленинградской области и органами местного самоуправления Ленинградской </w:t>
      </w:r>
      <w:proofErr w:type="spellStart"/>
      <w:r w:rsidR="00033209" w:rsidRPr="00790485">
        <w:rPr>
          <w:kern w:val="28"/>
        </w:rPr>
        <w:t>области»</w:t>
      </w:r>
      <w:proofErr w:type="gramStart"/>
      <w:r w:rsidR="00033209" w:rsidRPr="00790485">
        <w:rPr>
          <w:kern w:val="28"/>
        </w:rPr>
        <w:t>.</w:t>
      </w:r>
      <w:r w:rsidR="005A3FDB" w:rsidRPr="005A3FDB">
        <w:rPr>
          <w:kern w:val="28"/>
        </w:rPr>
        <w:t>Р</w:t>
      </w:r>
      <w:proofErr w:type="gramEnd"/>
      <w:r w:rsidR="005A3FDB" w:rsidRPr="005A3FDB">
        <w:rPr>
          <w:kern w:val="28"/>
        </w:rPr>
        <w:t>ешение</w:t>
      </w:r>
      <w:proofErr w:type="spellEnd"/>
      <w:r w:rsidR="005A3FDB" w:rsidRPr="005A3FDB">
        <w:rPr>
          <w:kern w:val="28"/>
        </w:rPr>
        <w:t xml:space="preserve"> о предоставлении р</w:t>
      </w:r>
      <w:r w:rsidR="0088780B" w:rsidRPr="005A3FDB">
        <w:rPr>
          <w:kern w:val="28"/>
        </w:rPr>
        <w:t>азрешения оформляется распоряжением Комитета</w:t>
      </w:r>
      <w:r w:rsidR="007B0B87">
        <w:rPr>
          <w:kern w:val="28"/>
        </w:rPr>
        <w:t xml:space="preserve"> </w:t>
      </w:r>
      <w:r w:rsidR="00DC53FF">
        <w:t>градостроительной политики Ленинградской области</w:t>
      </w:r>
      <w:r w:rsidR="0088780B" w:rsidRPr="005A3FDB">
        <w:rPr>
          <w:kern w:val="28"/>
        </w:rPr>
        <w:t xml:space="preserve"> </w:t>
      </w:r>
      <w:r w:rsidR="0088780B" w:rsidRPr="00326653">
        <w:rPr>
          <w:kern w:val="28"/>
        </w:rPr>
        <w:t xml:space="preserve">в порядке, установленном для принятия правовых актов органов исполнительной власти Ленинградской области областным законом от 11 декабря 2007 года № 174-оз «О правовых актах Ленинградской </w:t>
      </w:r>
      <w:proofErr w:type="spellStart"/>
      <w:r w:rsidR="0088780B" w:rsidRPr="00326653">
        <w:rPr>
          <w:kern w:val="28"/>
        </w:rPr>
        <w:t>области»</w:t>
      </w:r>
      <w:proofErr w:type="gramStart"/>
      <w:r w:rsidR="0088780B" w:rsidRPr="00326653">
        <w:rPr>
          <w:kern w:val="28"/>
        </w:rPr>
        <w:t>.</w:t>
      </w:r>
      <w:r w:rsidR="00C61662" w:rsidRPr="00326653">
        <w:rPr>
          <w:kern w:val="28"/>
        </w:rPr>
        <w:t>У</w:t>
      </w:r>
      <w:proofErr w:type="gramEnd"/>
      <w:r w:rsidR="00C61662" w:rsidRPr="00326653">
        <w:rPr>
          <w:kern w:val="28"/>
        </w:rPr>
        <w:t>казанное</w:t>
      </w:r>
      <w:proofErr w:type="spellEnd"/>
      <w:r w:rsidR="00C61662" w:rsidRPr="00326653">
        <w:rPr>
          <w:kern w:val="28"/>
        </w:rPr>
        <w:t xml:space="preserve"> решение </w:t>
      </w:r>
      <w:r w:rsidR="000273DE" w:rsidRPr="00326653">
        <w:rPr>
          <w:kern w:val="28"/>
        </w:rPr>
        <w:t>размещается на странице</w:t>
      </w:r>
      <w:r w:rsidR="007B0B87" w:rsidRPr="00326653">
        <w:rPr>
          <w:kern w:val="28"/>
        </w:rPr>
        <w:t xml:space="preserve"> </w:t>
      </w:r>
      <w:r w:rsidR="000273DE" w:rsidRPr="00326653">
        <w:rPr>
          <w:kern w:val="28"/>
        </w:rPr>
        <w:t>Комитета градостроительной политики Ленинградской области официального сайта Правительства Ленинградской области</w:t>
      </w:r>
      <w:r w:rsidR="007B0B87" w:rsidRPr="00326653">
        <w:rPr>
          <w:kern w:val="28"/>
        </w:rPr>
        <w:t xml:space="preserve"> </w:t>
      </w:r>
      <w:r w:rsidR="000273DE" w:rsidRPr="00326653">
        <w:t>в информационно-телекоммуникационной сети "Интернет"</w:t>
      </w:r>
      <w:r w:rsidR="000273DE" w:rsidRPr="00326653">
        <w:rPr>
          <w:kern w:val="28"/>
        </w:rPr>
        <w:t>.</w:t>
      </w:r>
    </w:p>
    <w:p w:rsidR="00B929FE" w:rsidRPr="006115BF" w:rsidRDefault="00B929FE" w:rsidP="006115BF">
      <w:pPr>
        <w:autoSpaceDE w:val="0"/>
        <w:autoSpaceDN w:val="0"/>
        <w:adjustRightInd w:val="0"/>
        <w:ind w:firstLine="709"/>
        <w:jc w:val="both"/>
        <w:rPr>
          <w:kern w:val="28"/>
        </w:rPr>
      </w:pPr>
      <w:proofErr w:type="gramStart"/>
      <w:r w:rsidRPr="00326653">
        <w:rPr>
          <w:kern w:val="28"/>
        </w:rPr>
        <w:t>9.1 Копия распоряжения Комитета</w:t>
      </w:r>
      <w:r w:rsidR="007B0B87" w:rsidRPr="00326653">
        <w:rPr>
          <w:kern w:val="28"/>
        </w:rPr>
        <w:t xml:space="preserve"> </w:t>
      </w:r>
      <w:r w:rsidR="00DC53FF" w:rsidRPr="00326653">
        <w:t>градостроительной политики Ленинградской области</w:t>
      </w:r>
      <w:r w:rsidR="007B0B87" w:rsidRPr="00326653">
        <w:t xml:space="preserve"> </w:t>
      </w:r>
      <w:r w:rsidR="006115BF" w:rsidRPr="00326653">
        <w:rPr>
          <w:kern w:val="28"/>
        </w:rPr>
        <w:t>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Pr="00326653">
        <w:rPr>
          <w:kern w:val="28"/>
        </w:rPr>
        <w:t xml:space="preserve"> в электронной форме, заверенная усиленной электронной подписью председателя Комитета</w:t>
      </w:r>
      <w:r w:rsidR="007B0B87" w:rsidRPr="00326653">
        <w:rPr>
          <w:kern w:val="28"/>
        </w:rPr>
        <w:t xml:space="preserve"> </w:t>
      </w:r>
      <w:r w:rsidR="00DC53FF" w:rsidRPr="00326653">
        <w:t>градостроительной политики</w:t>
      </w:r>
      <w:r w:rsidR="00DC53FF">
        <w:t xml:space="preserve"> Ленинградской области</w:t>
      </w:r>
      <w:r w:rsidRPr="006115BF">
        <w:rPr>
          <w:kern w:val="28"/>
        </w:rPr>
        <w:t xml:space="preserve"> или должностного лица, исполняющего обязанности председателя Комитета</w:t>
      </w:r>
      <w:r w:rsidR="007B0B87">
        <w:rPr>
          <w:kern w:val="28"/>
        </w:rPr>
        <w:t xml:space="preserve"> </w:t>
      </w:r>
      <w:r w:rsidR="00DC53FF">
        <w:t>градостроительной политики Ленинградской области</w:t>
      </w:r>
      <w:r w:rsidRPr="006115BF">
        <w:rPr>
          <w:kern w:val="28"/>
        </w:rPr>
        <w:t>, направляется главе местной администрации, направившему в Комитет</w:t>
      </w:r>
      <w:r w:rsidR="007B0B87">
        <w:rPr>
          <w:kern w:val="28"/>
        </w:rPr>
        <w:t xml:space="preserve"> </w:t>
      </w:r>
      <w:r w:rsidR="00DC53FF">
        <w:t>градостроительной политики Ленинградской области</w:t>
      </w:r>
      <w:r w:rsidRPr="006115BF">
        <w:rPr>
          <w:kern w:val="28"/>
        </w:rPr>
        <w:t xml:space="preserve"> письмо о направлении</w:t>
      </w:r>
      <w:proofErr w:type="gramEnd"/>
      <w:r w:rsidRPr="006115BF">
        <w:rPr>
          <w:kern w:val="28"/>
        </w:rPr>
        <w:t xml:space="preserve"> документов для предоставления Разрешения, в срок не позднее 3 рабочих дней после его подписания посредством автоматизированной информационной системы электронного документооборота Ленинградской области (при наличии технической возможности).</w:t>
      </w:r>
    </w:p>
    <w:p w:rsidR="00B929FE" w:rsidRPr="006115BF" w:rsidRDefault="00B929FE" w:rsidP="006115BF">
      <w:pPr>
        <w:autoSpaceDE w:val="0"/>
        <w:autoSpaceDN w:val="0"/>
        <w:adjustRightInd w:val="0"/>
        <w:ind w:firstLine="709"/>
        <w:jc w:val="both"/>
        <w:rPr>
          <w:kern w:val="28"/>
        </w:rPr>
      </w:pPr>
      <w:r w:rsidRPr="006115BF">
        <w:rPr>
          <w:kern w:val="28"/>
        </w:rPr>
        <w:t>9.2</w:t>
      </w:r>
      <w:proofErr w:type="gramStart"/>
      <w:r w:rsidRPr="006115BF">
        <w:rPr>
          <w:kern w:val="28"/>
        </w:rPr>
        <w:t xml:space="preserve"> В</w:t>
      </w:r>
      <w:proofErr w:type="gramEnd"/>
      <w:r w:rsidRPr="006115BF">
        <w:rPr>
          <w:kern w:val="28"/>
        </w:rPr>
        <w:t xml:space="preserve"> случае если представленные в Комитет</w:t>
      </w:r>
      <w:r w:rsidR="007B0B87">
        <w:rPr>
          <w:kern w:val="28"/>
        </w:rPr>
        <w:t xml:space="preserve"> </w:t>
      </w:r>
      <w:r w:rsidR="00DC53FF">
        <w:t>градостроительной политики Ленинградской области</w:t>
      </w:r>
      <w:r w:rsidRPr="006115BF">
        <w:rPr>
          <w:kern w:val="28"/>
        </w:rPr>
        <w:t xml:space="preserve"> документы направлены главой местной администрации поселения, копия распоряжения Комитета</w:t>
      </w:r>
      <w:r w:rsidR="007B0B87">
        <w:rPr>
          <w:kern w:val="28"/>
        </w:rPr>
        <w:t xml:space="preserve"> </w:t>
      </w:r>
      <w:r w:rsidR="00DC53FF">
        <w:t>градостроительной политики Ленинградской области</w:t>
      </w:r>
      <w:r w:rsidRPr="006115BF">
        <w:rPr>
          <w:kern w:val="28"/>
        </w:rPr>
        <w:t xml:space="preserve"> в течение 3 рабочих дней со дня его подписания также направляется в администрацию муниципального района, на территории которого находится поселение, посредством автоматизированной информационной системы электронного документооборота Ленинградской области (при наличии технической возможности). При отсутствии технической </w:t>
      </w:r>
      <w:proofErr w:type="gramStart"/>
      <w:r w:rsidRPr="006115BF">
        <w:rPr>
          <w:kern w:val="28"/>
        </w:rPr>
        <w:t>возможности направления копии распоряжения Комитета</w:t>
      </w:r>
      <w:r w:rsidR="007B0B87">
        <w:rPr>
          <w:kern w:val="28"/>
        </w:rPr>
        <w:t xml:space="preserve"> </w:t>
      </w:r>
      <w:r w:rsidR="00DC53FF">
        <w:t>градостроительной политики Ленинградской области</w:t>
      </w:r>
      <w:proofErr w:type="gramEnd"/>
      <w:r w:rsidRPr="006115BF">
        <w:rPr>
          <w:kern w:val="28"/>
        </w:rPr>
        <w:t xml:space="preserve"> посредством автоматизированной информационной системы электронного документооборота Ленинградской области копия распоряжения Комитета</w:t>
      </w:r>
      <w:r w:rsidR="007B0B87">
        <w:rPr>
          <w:kern w:val="28"/>
        </w:rPr>
        <w:t xml:space="preserve"> </w:t>
      </w:r>
      <w:r w:rsidR="00DC53FF">
        <w:t>градостроительной политики Ленинградской области</w:t>
      </w:r>
      <w:r w:rsidRPr="006115BF">
        <w:rPr>
          <w:kern w:val="28"/>
        </w:rPr>
        <w:t xml:space="preserve"> направляется в порядке и в сроки, указанные в настоящем пункте, на бумажном носителе.</w:t>
      </w:r>
    </w:p>
    <w:p w:rsidR="00B929FE" w:rsidRPr="006115BF" w:rsidRDefault="00B929FE" w:rsidP="006115BF">
      <w:pPr>
        <w:autoSpaceDE w:val="0"/>
        <w:autoSpaceDN w:val="0"/>
        <w:adjustRightInd w:val="0"/>
        <w:ind w:firstLine="709"/>
        <w:jc w:val="both"/>
        <w:rPr>
          <w:kern w:val="28"/>
        </w:rPr>
      </w:pPr>
      <w:r w:rsidRPr="006115BF">
        <w:rPr>
          <w:kern w:val="28"/>
        </w:rPr>
        <w:t xml:space="preserve"> Копия распоряжения Комитета </w:t>
      </w:r>
      <w:r w:rsidR="00DC53FF">
        <w:t>градостроительной политики Ленинградской области</w:t>
      </w:r>
      <w:r w:rsidR="007B0B87">
        <w:t xml:space="preserve"> </w:t>
      </w:r>
      <w:r w:rsidRPr="006115BF">
        <w:rPr>
          <w:kern w:val="28"/>
        </w:rPr>
        <w:t xml:space="preserve">в течение трех рабочих дней со дня его подписания размещается на официальном сайте Комитета </w:t>
      </w:r>
      <w:r w:rsidR="00DC53FF">
        <w:t>градостроительной политики Ленинградской области</w:t>
      </w:r>
      <w:r w:rsidR="007B0B87">
        <w:t xml:space="preserve"> </w:t>
      </w:r>
      <w:r w:rsidRPr="006115BF">
        <w:rPr>
          <w:kern w:val="28"/>
        </w:rPr>
        <w:t>в информационно-телекоммуникационной сети «Интернет».</w:t>
      </w:r>
    </w:p>
    <w:p w:rsidR="00B929FE" w:rsidRPr="00790485" w:rsidRDefault="00B929FE" w:rsidP="006115BF">
      <w:pPr>
        <w:autoSpaceDE w:val="0"/>
        <w:autoSpaceDN w:val="0"/>
        <w:adjustRightInd w:val="0"/>
        <w:ind w:firstLine="709"/>
        <w:jc w:val="both"/>
        <w:rPr>
          <w:kern w:val="28"/>
        </w:rPr>
      </w:pPr>
      <w:proofErr w:type="gramStart"/>
      <w:r w:rsidRPr="006115BF">
        <w:rPr>
          <w:kern w:val="28"/>
        </w:rPr>
        <w:t>9.</w:t>
      </w:r>
      <w:r w:rsidR="006115BF">
        <w:rPr>
          <w:kern w:val="28"/>
        </w:rPr>
        <w:t>3</w:t>
      </w:r>
      <w:r w:rsidRPr="006115BF">
        <w:rPr>
          <w:kern w:val="28"/>
        </w:rPr>
        <w:t xml:space="preserve"> Копия распоряжения Комитета</w:t>
      </w:r>
      <w:r w:rsidR="007B0B87">
        <w:rPr>
          <w:kern w:val="28"/>
        </w:rPr>
        <w:t xml:space="preserve"> </w:t>
      </w:r>
      <w:r w:rsidR="00DC53FF">
        <w:t>градостроительной политики Ленинградской области</w:t>
      </w:r>
      <w:r w:rsidR="007B0B87">
        <w:t xml:space="preserve"> </w:t>
      </w:r>
      <w:r w:rsidR="006115BF" w:rsidRPr="00022221">
        <w:rPr>
          <w:kern w:val="28"/>
        </w:rPr>
        <w:t>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7B0B87">
        <w:rPr>
          <w:kern w:val="28"/>
        </w:rPr>
        <w:t xml:space="preserve"> </w:t>
      </w:r>
      <w:r w:rsidRPr="006115BF">
        <w:rPr>
          <w:kern w:val="28"/>
        </w:rPr>
        <w:t xml:space="preserve">в электронной форме, заверенная усиленной электронной подписью председателя Комитета </w:t>
      </w:r>
      <w:r w:rsidR="00DC53FF">
        <w:t>градостроительной политики Ленинградской области</w:t>
      </w:r>
      <w:r w:rsidR="007B0B87">
        <w:t xml:space="preserve"> </w:t>
      </w:r>
      <w:r w:rsidRPr="006115BF">
        <w:rPr>
          <w:kern w:val="28"/>
        </w:rPr>
        <w:t>или должностного лица, исполняющего обязанности председателя Комитета</w:t>
      </w:r>
      <w:r w:rsidR="007B0B87">
        <w:rPr>
          <w:kern w:val="28"/>
        </w:rPr>
        <w:t xml:space="preserve"> </w:t>
      </w:r>
      <w:r w:rsidR="00DC53FF">
        <w:t>градостроительной политики Ленинградской области</w:t>
      </w:r>
      <w:r w:rsidRPr="006115BF">
        <w:rPr>
          <w:kern w:val="28"/>
        </w:rPr>
        <w:t>, или лица, уполномоченного председателем Комитета</w:t>
      </w:r>
      <w:r w:rsidR="007B0B87">
        <w:rPr>
          <w:kern w:val="28"/>
        </w:rPr>
        <w:t xml:space="preserve"> </w:t>
      </w:r>
      <w:r w:rsidR="00DC53FF">
        <w:t xml:space="preserve">градостроительной политики </w:t>
      </w:r>
      <w:r w:rsidR="00DC53FF">
        <w:lastRenderedPageBreak/>
        <w:t>Ленинградской области</w:t>
      </w:r>
      <w:r w:rsidRPr="006115BF">
        <w:rPr>
          <w:kern w:val="28"/>
        </w:rPr>
        <w:t>, в течение пяти рабочих дней</w:t>
      </w:r>
      <w:proofErr w:type="gramEnd"/>
      <w:r w:rsidRPr="006115BF">
        <w:rPr>
          <w:kern w:val="28"/>
        </w:rPr>
        <w:t xml:space="preserve"> </w:t>
      </w:r>
      <w:proofErr w:type="gramStart"/>
      <w:r w:rsidRPr="006115BF">
        <w:rPr>
          <w:kern w:val="28"/>
        </w:rPr>
        <w:t>со дня его подписания направляется в осуществляющий деятельность на территории Ленинградской области территориальный орган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roofErr w:type="gramEnd"/>
    </w:p>
    <w:p w:rsidR="00033209" w:rsidRPr="00790485" w:rsidRDefault="00DE4267" w:rsidP="00033209">
      <w:pPr>
        <w:autoSpaceDE w:val="0"/>
        <w:autoSpaceDN w:val="0"/>
        <w:adjustRightInd w:val="0"/>
        <w:ind w:firstLine="709"/>
        <w:jc w:val="both"/>
        <w:rPr>
          <w:kern w:val="28"/>
        </w:rPr>
      </w:pPr>
      <w:r>
        <w:rPr>
          <w:kern w:val="28"/>
        </w:rPr>
        <w:t>10</w:t>
      </w:r>
      <w:r w:rsidR="00033209" w:rsidRPr="00790485">
        <w:rPr>
          <w:kern w:val="28"/>
        </w:rPr>
        <w:t xml:space="preserve">. </w:t>
      </w:r>
      <w:r w:rsidR="00022221" w:rsidRPr="00022221">
        <w:rPr>
          <w:kern w:val="28"/>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033209" w:rsidRPr="0027611B" w:rsidRDefault="00033209" w:rsidP="00033209">
      <w:pPr>
        <w:autoSpaceDE w:val="0"/>
        <w:autoSpaceDN w:val="0"/>
        <w:adjustRightInd w:val="0"/>
        <w:ind w:firstLine="709"/>
        <w:jc w:val="both"/>
        <w:rPr>
          <w:kern w:val="28"/>
          <w:sz w:val="22"/>
          <w:szCs w:val="22"/>
        </w:rPr>
      </w:pPr>
    </w:p>
    <w:p w:rsidR="00033209" w:rsidRPr="000D40C0" w:rsidRDefault="00033209" w:rsidP="00012EC7">
      <w:pPr>
        <w:pStyle w:val="2"/>
        <w:numPr>
          <w:ilvl w:val="1"/>
          <w:numId w:val="1"/>
        </w:numPr>
        <w:tabs>
          <w:tab w:val="clear" w:pos="0"/>
        </w:tabs>
        <w:spacing w:before="0" w:after="0"/>
        <w:ind w:left="0" w:firstLine="0"/>
        <w:jc w:val="both"/>
        <w:rPr>
          <w:rFonts w:ascii="Times New Roman" w:hAnsi="Times New Roman" w:cs="Times New Roman"/>
          <w:i w:val="0"/>
          <w:kern w:val="28"/>
          <w:sz w:val="24"/>
          <w:szCs w:val="24"/>
        </w:rPr>
      </w:pPr>
      <w:bookmarkStart w:id="37" w:name="_Toc517714591"/>
      <w:bookmarkStart w:id="38" w:name="_Toc46249111"/>
      <w:bookmarkStart w:id="39" w:name="_Toc222737839"/>
      <w:bookmarkStart w:id="40" w:name="_Toc183418794"/>
      <w:r w:rsidRPr="000D40C0">
        <w:rPr>
          <w:rFonts w:ascii="Times New Roman" w:hAnsi="Times New Roman" w:cs="Times New Roman"/>
          <w:i w:val="0"/>
          <w:kern w:val="28"/>
          <w:sz w:val="24"/>
          <w:szCs w:val="24"/>
        </w:rPr>
        <w:t>ГЛАВА 4. ПОЛОЖЕНИЕ О ПОДГОТОВКЕ ДОКУМЕНТАЦИИ ПО ПЛАНИРОВКЕ ТЕРРИТОРИИОРГАНАМИ МЕСТНОГО САМОУПРАВЛЕНИЯ</w:t>
      </w:r>
      <w:bookmarkEnd w:id="37"/>
      <w:bookmarkEnd w:id="38"/>
    </w:p>
    <w:p w:rsidR="00DE4267" w:rsidRPr="00DE4267" w:rsidRDefault="00DE4267" w:rsidP="00DE4267"/>
    <w:p w:rsidR="00033209" w:rsidRPr="00744A26" w:rsidRDefault="00033209" w:rsidP="00744A26">
      <w:pPr>
        <w:pStyle w:val="2"/>
        <w:numPr>
          <w:ilvl w:val="1"/>
          <w:numId w:val="1"/>
        </w:numPr>
        <w:tabs>
          <w:tab w:val="clear" w:pos="0"/>
        </w:tabs>
        <w:spacing w:before="0" w:after="0"/>
        <w:ind w:left="0" w:firstLine="0"/>
        <w:jc w:val="both"/>
        <w:rPr>
          <w:rFonts w:ascii="Times New Roman" w:hAnsi="Times New Roman" w:cs="Times New Roman"/>
          <w:i w:val="0"/>
          <w:color w:val="FF0000"/>
          <w:kern w:val="28"/>
          <w:sz w:val="24"/>
          <w:szCs w:val="24"/>
        </w:rPr>
      </w:pPr>
      <w:bookmarkStart w:id="41" w:name="_Toc517714592"/>
      <w:bookmarkStart w:id="42" w:name="_Toc46249112"/>
      <w:r w:rsidRPr="00176629">
        <w:rPr>
          <w:rFonts w:ascii="Times New Roman" w:hAnsi="Times New Roman" w:cs="Times New Roman"/>
          <w:i w:val="0"/>
          <w:kern w:val="28"/>
          <w:sz w:val="24"/>
          <w:szCs w:val="24"/>
        </w:rPr>
        <w:t xml:space="preserve">Статья </w:t>
      </w:r>
      <w:r w:rsidR="000D40C0">
        <w:rPr>
          <w:rFonts w:ascii="Times New Roman" w:hAnsi="Times New Roman" w:cs="Times New Roman"/>
          <w:i w:val="0"/>
          <w:kern w:val="28"/>
          <w:sz w:val="24"/>
          <w:szCs w:val="24"/>
        </w:rPr>
        <w:t>8</w:t>
      </w:r>
      <w:r w:rsidRPr="00176629">
        <w:rPr>
          <w:rFonts w:ascii="Times New Roman" w:hAnsi="Times New Roman" w:cs="Times New Roman"/>
          <w:i w:val="0"/>
          <w:kern w:val="28"/>
          <w:sz w:val="24"/>
          <w:szCs w:val="24"/>
        </w:rPr>
        <w:t>. Общие положения о подготовке документации по планировке территории</w:t>
      </w:r>
      <w:bookmarkEnd w:id="41"/>
      <w:bookmarkEnd w:id="42"/>
    </w:p>
    <w:p w:rsidR="00730E52" w:rsidRDefault="00730E52" w:rsidP="00730E52">
      <w:pPr>
        <w:pStyle w:val="1f9"/>
        <w:ind w:firstLine="709"/>
        <w:rPr>
          <w:kern w:val="28"/>
          <w:lang w:eastAsia="ru-RU"/>
        </w:rPr>
      </w:pPr>
      <w:r w:rsidRPr="00730E52">
        <w:rPr>
          <w:kern w:val="28"/>
          <w:lang w:eastAsia="ru-RU"/>
        </w:rPr>
        <w:t xml:space="preserve">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w:t>
      </w:r>
      <w:proofErr w:type="gramStart"/>
      <w:r w:rsidRPr="00730E52">
        <w:rPr>
          <w:kern w:val="28"/>
          <w:lang w:eastAsia="ru-RU"/>
        </w:rPr>
        <w:t>границ зон планируемого размещения объектов капитального строительства</w:t>
      </w:r>
      <w:proofErr w:type="gramEnd"/>
      <w:r w:rsidRPr="00730E52">
        <w:rPr>
          <w:kern w:val="28"/>
          <w:lang w:eastAsia="ru-RU"/>
        </w:rPr>
        <w:t xml:space="preserve">. </w:t>
      </w:r>
    </w:p>
    <w:p w:rsidR="00266B68" w:rsidRDefault="00266B68" w:rsidP="00730E52">
      <w:pPr>
        <w:pStyle w:val="1f9"/>
        <w:ind w:firstLine="709"/>
        <w:rPr>
          <w:kern w:val="28"/>
          <w:lang w:eastAsia="ru-RU"/>
        </w:rPr>
      </w:pPr>
      <w:r w:rsidRPr="00266B68">
        <w:rPr>
          <w:kern w:val="28"/>
          <w:lang w:eastAsia="ru-RU"/>
        </w:rPr>
        <w:t xml:space="preserve">2.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 </w:t>
      </w:r>
    </w:p>
    <w:p w:rsidR="00266B68" w:rsidRDefault="00266B68" w:rsidP="00730E52">
      <w:pPr>
        <w:pStyle w:val="1f9"/>
        <w:ind w:firstLine="709"/>
        <w:rPr>
          <w:kern w:val="28"/>
          <w:lang w:eastAsia="ru-RU"/>
        </w:rPr>
      </w:pPr>
      <w:r w:rsidRPr="00266B68">
        <w:rPr>
          <w:kern w:val="28"/>
          <w:lang w:eastAsia="ru-RU"/>
        </w:rPr>
        <w:t xml:space="preserve">Подготовка документации по планировке территории осуществляется в соответствии с техническими регламентами, региональными и местными нормативами градостроительного проектирования. </w:t>
      </w:r>
    </w:p>
    <w:p w:rsidR="00730E52" w:rsidRDefault="00730E52" w:rsidP="00730E52">
      <w:pPr>
        <w:pStyle w:val="1f9"/>
        <w:ind w:firstLine="709"/>
        <w:rPr>
          <w:kern w:val="28"/>
          <w:lang w:eastAsia="ru-RU"/>
        </w:rPr>
      </w:pPr>
      <w:r w:rsidRPr="00730E52">
        <w:rPr>
          <w:kern w:val="28"/>
          <w:lang w:eastAsia="ru-RU"/>
        </w:rPr>
        <w:t xml:space="preserve">3. Подготовка документации по планировке территории в целях размещения объекта капитального строительства является обязательной в следующих случаях: </w:t>
      </w:r>
    </w:p>
    <w:p w:rsidR="00730E52" w:rsidRDefault="00730E52" w:rsidP="00730E52">
      <w:pPr>
        <w:pStyle w:val="1f9"/>
        <w:ind w:firstLine="709"/>
        <w:rPr>
          <w:kern w:val="28"/>
          <w:lang w:eastAsia="ru-RU"/>
        </w:rPr>
      </w:pPr>
      <w:r w:rsidRPr="00730E52">
        <w:rPr>
          <w:kern w:val="28"/>
          <w:lang w:eastAsia="ru-RU"/>
        </w:rPr>
        <w:t>1) необходимо изъятие земельных участков для государственных или му</w:t>
      </w:r>
      <w:r w:rsidR="0028570C">
        <w:rPr>
          <w:kern w:val="28"/>
          <w:lang w:eastAsia="ru-RU"/>
        </w:rPr>
        <w:t>ниципальных ну</w:t>
      </w:r>
      <w:proofErr w:type="gramStart"/>
      <w:r w:rsidR="0028570C">
        <w:rPr>
          <w:kern w:val="28"/>
          <w:lang w:eastAsia="ru-RU"/>
        </w:rPr>
        <w:t xml:space="preserve">жд </w:t>
      </w:r>
      <w:r w:rsidRPr="00730E52">
        <w:rPr>
          <w:kern w:val="28"/>
          <w:lang w:eastAsia="ru-RU"/>
        </w:rPr>
        <w:t>в св</w:t>
      </w:r>
      <w:proofErr w:type="gramEnd"/>
      <w:r w:rsidRPr="00730E52">
        <w:rPr>
          <w:kern w:val="28"/>
          <w:lang w:eastAsia="ru-RU"/>
        </w:rPr>
        <w:t xml:space="preserve">язи с размещением объекта капитального строительства федерального, регионального или местного значения; </w:t>
      </w:r>
    </w:p>
    <w:p w:rsidR="00730E52" w:rsidRDefault="00730E52" w:rsidP="00730E52">
      <w:pPr>
        <w:pStyle w:val="1f9"/>
        <w:ind w:firstLine="709"/>
        <w:rPr>
          <w:kern w:val="28"/>
          <w:lang w:eastAsia="ru-RU"/>
        </w:rPr>
      </w:pPr>
      <w:r w:rsidRPr="00730E52">
        <w:rPr>
          <w:kern w:val="28"/>
          <w:lang w:eastAsia="ru-RU"/>
        </w:rPr>
        <w:t xml:space="preserve">2) </w:t>
      </w:r>
      <w:proofErr w:type="gramStart"/>
      <w:r w:rsidRPr="00730E52">
        <w:rPr>
          <w:kern w:val="28"/>
          <w:lang w:eastAsia="ru-RU"/>
        </w:rPr>
        <w:t>необходимы</w:t>
      </w:r>
      <w:proofErr w:type="gramEnd"/>
      <w:r w:rsidRPr="00730E52">
        <w:rPr>
          <w:kern w:val="28"/>
          <w:lang w:eastAsia="ru-RU"/>
        </w:rPr>
        <w:t xml:space="preserve"> установление, изменение или отмена красных линий; </w:t>
      </w:r>
    </w:p>
    <w:p w:rsidR="00730E52" w:rsidRDefault="00730E52" w:rsidP="00730E52">
      <w:pPr>
        <w:pStyle w:val="1f9"/>
        <w:ind w:firstLine="709"/>
        <w:rPr>
          <w:kern w:val="28"/>
          <w:lang w:eastAsia="ru-RU"/>
        </w:rPr>
      </w:pPr>
      <w:r w:rsidRPr="00730E52">
        <w:rPr>
          <w:kern w:val="28"/>
          <w:lang w:eastAsia="ru-RU"/>
        </w:rPr>
        <w:t xml:space="preserve">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 </w:t>
      </w:r>
    </w:p>
    <w:p w:rsidR="00A42A66" w:rsidRDefault="00730E52" w:rsidP="00266B68">
      <w:pPr>
        <w:pStyle w:val="1f9"/>
        <w:ind w:firstLine="709"/>
        <w:rPr>
          <w:kern w:val="28"/>
          <w:lang w:eastAsia="ru-RU"/>
        </w:rPr>
      </w:pPr>
      <w:proofErr w:type="gramStart"/>
      <w:r w:rsidRPr="00730E52">
        <w:rPr>
          <w:kern w:val="28"/>
          <w:lang w:eastAsia="ru-RU"/>
        </w:rPr>
        <w:t xml:space="preserve">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 </w:t>
      </w:r>
      <w:proofErr w:type="gramEnd"/>
    </w:p>
    <w:p w:rsidR="00A42A66" w:rsidRDefault="00730E52" w:rsidP="00A42A66">
      <w:pPr>
        <w:pStyle w:val="1f9"/>
        <w:ind w:firstLine="709"/>
        <w:rPr>
          <w:kern w:val="28"/>
          <w:lang w:eastAsia="ru-RU"/>
        </w:rPr>
      </w:pPr>
      <w:r w:rsidRPr="00730E52">
        <w:rPr>
          <w:kern w:val="28"/>
          <w:lang w:eastAsia="ru-RU"/>
        </w:rPr>
        <w:lastRenderedPageBreak/>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 </w:t>
      </w:r>
    </w:p>
    <w:p w:rsidR="00A42A66" w:rsidRDefault="00730E52" w:rsidP="00A42A66">
      <w:pPr>
        <w:pStyle w:val="1f9"/>
        <w:ind w:firstLine="709"/>
        <w:rPr>
          <w:kern w:val="28"/>
          <w:lang w:eastAsia="ru-RU"/>
        </w:rPr>
      </w:pPr>
      <w:r w:rsidRPr="00730E52">
        <w:rPr>
          <w:kern w:val="28"/>
          <w:lang w:eastAsia="ru-RU"/>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033209" w:rsidRPr="00790485" w:rsidRDefault="00A42A66" w:rsidP="00A42A66">
      <w:pPr>
        <w:pStyle w:val="1f9"/>
        <w:spacing w:before="0" w:after="0"/>
        <w:ind w:firstLine="709"/>
        <w:rPr>
          <w:kern w:val="28"/>
          <w:lang w:eastAsia="ru-RU"/>
        </w:rPr>
      </w:pPr>
      <w:r>
        <w:rPr>
          <w:kern w:val="28"/>
          <w:lang w:eastAsia="ru-RU"/>
        </w:rPr>
        <w:t>4</w:t>
      </w:r>
      <w:r w:rsidR="00033209" w:rsidRPr="00790485">
        <w:rPr>
          <w:kern w:val="28"/>
          <w:lang w:eastAsia="ru-RU"/>
        </w:rPr>
        <w:t>. 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rsidR="00A42A66" w:rsidRPr="00A42A66" w:rsidRDefault="00A42A66" w:rsidP="00A42A66">
      <w:pPr>
        <w:pStyle w:val="1f9"/>
        <w:ind w:firstLine="709"/>
        <w:rPr>
          <w:kern w:val="28"/>
          <w:lang w:eastAsia="ru-RU"/>
        </w:rPr>
      </w:pPr>
      <w:bookmarkStart w:id="43" w:name="_Toc475833413"/>
      <w:bookmarkStart w:id="44" w:name="_Toc517714593"/>
      <w:bookmarkEnd w:id="39"/>
      <w:bookmarkEnd w:id="40"/>
      <w:r w:rsidRPr="00A42A66">
        <w:rPr>
          <w:kern w:val="28"/>
          <w:lang w:eastAsia="ru-RU"/>
        </w:rPr>
        <w:t xml:space="preserve">5.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w:t>
      </w:r>
      <w:r w:rsidR="001F5260">
        <w:rPr>
          <w:kern w:val="28"/>
          <w:lang w:eastAsia="ru-RU"/>
        </w:rPr>
        <w:t>Российской Федерации</w:t>
      </w:r>
      <w:r w:rsidRPr="00A42A66">
        <w:rPr>
          <w:kern w:val="28"/>
          <w:lang w:eastAsia="ru-RU"/>
        </w:rPr>
        <w:t>.</w:t>
      </w:r>
    </w:p>
    <w:p w:rsidR="00A42A66" w:rsidRPr="00A42A66" w:rsidRDefault="00A42A66" w:rsidP="00A42A66">
      <w:pPr>
        <w:pStyle w:val="1f9"/>
        <w:ind w:firstLine="709"/>
        <w:rPr>
          <w:kern w:val="28"/>
          <w:lang w:eastAsia="ru-RU"/>
        </w:rPr>
      </w:pPr>
      <w:r w:rsidRPr="00A42A66">
        <w:rPr>
          <w:kern w:val="28"/>
          <w:lang w:eastAsia="ru-RU"/>
        </w:rPr>
        <w:t xml:space="preserve"> 6. Содержание документации по планировке территории определяется Градостроительным кодексом Российской Федерации, нормативными правовыми актами Российской Федерации и Ленинградской области. </w:t>
      </w:r>
    </w:p>
    <w:p w:rsidR="00266B68" w:rsidRPr="005E18AD" w:rsidRDefault="00266B68" w:rsidP="005E18AD">
      <w:pPr>
        <w:pStyle w:val="1f9"/>
        <w:ind w:firstLine="709"/>
        <w:rPr>
          <w:kern w:val="28"/>
          <w:lang w:eastAsia="ru-RU"/>
        </w:rPr>
      </w:pPr>
      <w:r w:rsidRPr="00266B68">
        <w:rPr>
          <w:kern w:val="28"/>
          <w:lang w:eastAsia="ru-RU"/>
        </w:rPr>
        <w:t xml:space="preserve">7. </w:t>
      </w:r>
      <w:proofErr w:type="gramStart"/>
      <w:r w:rsidRPr="00266B68">
        <w:rPr>
          <w:kern w:val="28"/>
          <w:lang w:eastAsia="ru-RU"/>
        </w:rPr>
        <w:t>В соответствии с областным законом от 7 июля 2014 года № 45-оз «О перераспределении полномочий в области градостроительной деятельности между органами государственной власти Ленинградской области и органами местного самоуправления Ленинградской области»</w:t>
      </w:r>
      <w:r w:rsidR="00D916CC" w:rsidRPr="00D916CC">
        <w:rPr>
          <w:kern w:val="28"/>
          <w:lang w:eastAsia="ru-RU"/>
        </w:rPr>
        <w:t xml:space="preserve"> установление порядка принятия решения об утверждении документации по планировке территории для размещения объектов, указанных в </w:t>
      </w:r>
      <w:hyperlink r:id="rId13" w:history="1">
        <w:r w:rsidR="00D916CC" w:rsidRPr="00D916CC">
          <w:rPr>
            <w:kern w:val="28"/>
            <w:lang w:eastAsia="ru-RU"/>
          </w:rPr>
          <w:t>частях 4</w:t>
        </w:r>
      </w:hyperlink>
      <w:r w:rsidR="00D916CC" w:rsidRPr="00D916CC">
        <w:rPr>
          <w:kern w:val="28"/>
          <w:lang w:eastAsia="ru-RU"/>
        </w:rPr>
        <w:t>, </w:t>
      </w:r>
      <w:hyperlink r:id="rId14" w:history="1">
        <w:r w:rsidR="00D916CC" w:rsidRPr="00D916CC">
          <w:rPr>
            <w:kern w:val="28"/>
            <w:lang w:eastAsia="ru-RU"/>
          </w:rPr>
          <w:t>4.1</w:t>
        </w:r>
      </w:hyperlink>
      <w:r w:rsidR="00D916CC" w:rsidRPr="00D916CC">
        <w:rPr>
          <w:kern w:val="28"/>
          <w:lang w:eastAsia="ru-RU"/>
        </w:rPr>
        <w:t>, </w:t>
      </w:r>
      <w:hyperlink r:id="rId15" w:history="1">
        <w:r w:rsidR="00D916CC" w:rsidRPr="00D916CC">
          <w:rPr>
            <w:kern w:val="28"/>
            <w:lang w:eastAsia="ru-RU"/>
          </w:rPr>
          <w:t>5</w:t>
        </w:r>
      </w:hyperlink>
      <w:r w:rsidR="00D916CC" w:rsidRPr="00D916CC">
        <w:rPr>
          <w:kern w:val="28"/>
          <w:lang w:eastAsia="ru-RU"/>
        </w:rPr>
        <w:t>, </w:t>
      </w:r>
      <w:hyperlink r:id="rId16" w:history="1">
        <w:r w:rsidR="00D916CC" w:rsidRPr="00D916CC">
          <w:rPr>
            <w:kern w:val="28"/>
            <w:lang w:eastAsia="ru-RU"/>
          </w:rPr>
          <w:t>5.1</w:t>
        </w:r>
      </w:hyperlink>
      <w:r w:rsidR="00D916CC" w:rsidRPr="00D916CC">
        <w:rPr>
          <w:kern w:val="28"/>
          <w:lang w:eastAsia="ru-RU"/>
        </w:rPr>
        <w:t> и </w:t>
      </w:r>
      <w:hyperlink r:id="rId17" w:history="1">
        <w:r w:rsidR="00D916CC">
          <w:rPr>
            <w:kern w:val="28"/>
            <w:lang w:eastAsia="ru-RU"/>
          </w:rPr>
          <w:t>5.</w:t>
        </w:r>
        <w:r w:rsidR="00D916CC" w:rsidRPr="00D916CC">
          <w:rPr>
            <w:kern w:val="28"/>
            <w:lang w:eastAsia="ru-RU"/>
          </w:rPr>
          <w:t>2 статьи 45 Градостроительного кодекса Российской Федерации</w:t>
        </w:r>
      </w:hyperlink>
      <w:r w:rsidR="00D916CC" w:rsidRPr="00D916CC">
        <w:rPr>
          <w:kern w:val="28"/>
          <w:lang w:eastAsia="ru-RU"/>
        </w:rPr>
        <w:t xml:space="preserve">,  </w:t>
      </w:r>
      <w:r w:rsidRPr="00266B68">
        <w:rPr>
          <w:kern w:val="28"/>
          <w:lang w:eastAsia="ru-RU"/>
        </w:rPr>
        <w:t>принятие решений</w:t>
      </w:r>
      <w:proofErr w:type="gramEnd"/>
      <w:r w:rsidRPr="00266B68">
        <w:rPr>
          <w:kern w:val="28"/>
          <w:lang w:eastAsia="ru-RU"/>
        </w:rPr>
        <w:t xml:space="preserve"> </w:t>
      </w:r>
      <w:proofErr w:type="gramStart"/>
      <w:r w:rsidRPr="00266B68">
        <w:rPr>
          <w:kern w:val="28"/>
          <w:lang w:eastAsia="ru-RU"/>
        </w:rPr>
        <w:t xml:space="preserve">о подготовке документации по планировке территории в случаях, указанных в частях </w:t>
      </w:r>
      <w:r w:rsidR="00D916CC">
        <w:rPr>
          <w:kern w:val="28"/>
          <w:lang w:eastAsia="ru-RU"/>
        </w:rPr>
        <w:t>4,4.1,</w:t>
      </w:r>
      <w:r w:rsidRPr="00266B68">
        <w:rPr>
          <w:kern w:val="28"/>
          <w:lang w:eastAsia="ru-RU"/>
        </w:rPr>
        <w:t xml:space="preserve">5 и 5.1 статьи 45 Градостроительного кодекса Российской Федерации, осуществление проверки документации по планировке территории в случаях, указанных в частях </w:t>
      </w:r>
      <w:r w:rsidR="009B4E20">
        <w:rPr>
          <w:kern w:val="28"/>
          <w:lang w:eastAsia="ru-RU"/>
        </w:rPr>
        <w:t>4,4.1,</w:t>
      </w:r>
      <w:r w:rsidRPr="00266B68">
        <w:rPr>
          <w:kern w:val="28"/>
          <w:lang w:eastAsia="ru-RU"/>
        </w:rPr>
        <w:t>5 и 5.1 статьи 45 Градостроительного кодекса Российской Федерации, принятие решений о направлении документации по планировке территории или об отклонении такой документации и о направлении ее на доработку в</w:t>
      </w:r>
      <w:proofErr w:type="gramEnd"/>
      <w:r w:rsidRPr="00266B68">
        <w:rPr>
          <w:kern w:val="28"/>
          <w:lang w:eastAsia="ru-RU"/>
        </w:rPr>
        <w:t xml:space="preserve"> </w:t>
      </w:r>
      <w:proofErr w:type="gramStart"/>
      <w:r w:rsidRPr="00266B68">
        <w:rPr>
          <w:kern w:val="28"/>
          <w:lang w:eastAsia="ru-RU"/>
        </w:rPr>
        <w:t xml:space="preserve">случаях, указанных в частях </w:t>
      </w:r>
      <w:r w:rsidR="005E18AD">
        <w:rPr>
          <w:kern w:val="28"/>
          <w:lang w:eastAsia="ru-RU"/>
        </w:rPr>
        <w:t>4 и 4</w:t>
      </w:r>
      <w:r w:rsidRPr="00266B68">
        <w:rPr>
          <w:kern w:val="28"/>
          <w:lang w:eastAsia="ru-RU"/>
        </w:rPr>
        <w:t>.1 статьи 45 Градостроительного кодекса Российской Федерации,</w:t>
      </w:r>
      <w:r w:rsidR="005E18AD">
        <w:rPr>
          <w:kern w:val="28"/>
          <w:lang w:eastAsia="ru-RU"/>
        </w:rPr>
        <w:t xml:space="preserve"> за исключением случая,</w:t>
      </w:r>
      <w:r w:rsidR="005E18AD" w:rsidRPr="005E18AD">
        <w:rPr>
          <w:kern w:val="28"/>
          <w:lang w:eastAsia="ru-RU"/>
        </w:rPr>
        <w:t xml:space="preserve"> указанного в </w:t>
      </w:r>
      <w:hyperlink r:id="rId18" w:history="1">
        <w:r w:rsidR="005E18AD" w:rsidRPr="005E18AD">
          <w:rPr>
            <w:kern w:val="28"/>
            <w:lang w:eastAsia="ru-RU"/>
          </w:rPr>
          <w:t>части 5_1 статьи 46 Градостроительного кодекса Российской Федерации</w:t>
        </w:r>
      </w:hyperlink>
      <w:r w:rsidR="005E18AD" w:rsidRPr="005E18AD">
        <w:rPr>
          <w:kern w:val="28"/>
          <w:lang w:eastAsia="ru-RU"/>
        </w:rPr>
        <w:t>,</w:t>
      </w:r>
      <w:r w:rsidR="005E18AD">
        <w:rPr>
          <w:kern w:val="28"/>
          <w:lang w:eastAsia="ru-RU"/>
        </w:rPr>
        <w:t xml:space="preserve">, </w:t>
      </w:r>
      <w:r w:rsidRPr="00266B68">
        <w:rPr>
          <w:kern w:val="28"/>
          <w:lang w:eastAsia="ru-RU"/>
        </w:rPr>
        <w:t>принятие решений об утверждении документации по планировке территории в случаях, указанных в частях 5.1 статьи 4</w:t>
      </w:r>
      <w:r w:rsidR="005E18AD">
        <w:rPr>
          <w:kern w:val="28"/>
          <w:lang w:eastAsia="ru-RU"/>
        </w:rPr>
        <w:t>6</w:t>
      </w:r>
      <w:r w:rsidRPr="00266B68">
        <w:rPr>
          <w:kern w:val="28"/>
          <w:lang w:eastAsia="ru-RU"/>
        </w:rPr>
        <w:t xml:space="preserve"> Градостроительного кодекса Российской Федерации,</w:t>
      </w:r>
      <w:r w:rsidR="005E18AD" w:rsidRPr="005E18AD">
        <w:rPr>
          <w:kern w:val="28"/>
          <w:lang w:eastAsia="ru-RU"/>
        </w:rPr>
        <w:t xml:space="preserve"> принятие решений об утверждении документации по планировке территории или о направлении ее на</w:t>
      </w:r>
      <w:proofErr w:type="gramEnd"/>
      <w:r w:rsidR="005E18AD" w:rsidRPr="005E18AD">
        <w:rPr>
          <w:kern w:val="28"/>
          <w:lang w:eastAsia="ru-RU"/>
        </w:rPr>
        <w:t xml:space="preserve"> </w:t>
      </w:r>
      <w:proofErr w:type="gramStart"/>
      <w:r w:rsidR="005E18AD" w:rsidRPr="005E18AD">
        <w:rPr>
          <w:kern w:val="28"/>
          <w:lang w:eastAsia="ru-RU"/>
        </w:rPr>
        <w:t>доработку в случае, указанном в </w:t>
      </w:r>
      <w:hyperlink r:id="rId19" w:history="1">
        <w:r w:rsidR="005E18AD" w:rsidRPr="005E18AD">
          <w:rPr>
            <w:kern w:val="28"/>
            <w:lang w:eastAsia="ru-RU"/>
          </w:rPr>
          <w:t>части 5_1 статьи 46 Градостроительного кодекса Российской Федерации</w:t>
        </w:r>
      </w:hyperlink>
      <w:r w:rsidR="005E18AD" w:rsidRPr="005E18AD">
        <w:rPr>
          <w:kern w:val="28"/>
          <w:lang w:eastAsia="ru-RU"/>
        </w:rPr>
        <w:t>, обеспечение рассмотрения документации по планировке территории на общественных обсуждениях или публичных слушаниях, за исключением проведения общественных обсуждений или публичных слушаний по указанной документации, либо отклонение такой документации и направление ее на доработку в случаях, указанных в </w:t>
      </w:r>
      <w:hyperlink r:id="rId20" w:history="1">
        <w:r w:rsidR="005E18AD" w:rsidRPr="005E18AD">
          <w:rPr>
            <w:kern w:val="28"/>
            <w:lang w:eastAsia="ru-RU"/>
          </w:rPr>
          <w:t>частях 5</w:t>
        </w:r>
      </w:hyperlink>
      <w:r w:rsidR="005E18AD" w:rsidRPr="005E18AD">
        <w:rPr>
          <w:kern w:val="28"/>
          <w:lang w:eastAsia="ru-RU"/>
        </w:rPr>
        <w:t> и </w:t>
      </w:r>
      <w:hyperlink r:id="rId21" w:history="1">
        <w:r w:rsidR="005E18AD">
          <w:rPr>
            <w:kern w:val="28"/>
            <w:lang w:eastAsia="ru-RU"/>
          </w:rPr>
          <w:t>5.</w:t>
        </w:r>
        <w:r w:rsidR="005E18AD" w:rsidRPr="005E18AD">
          <w:rPr>
            <w:kern w:val="28"/>
            <w:lang w:eastAsia="ru-RU"/>
          </w:rPr>
          <w:t>1 статьи 45 Градостроительного кодекса Российской Федерации</w:t>
        </w:r>
        <w:proofErr w:type="gramEnd"/>
      </w:hyperlink>
      <w:r w:rsidR="005E18AD" w:rsidRPr="005E18AD">
        <w:rPr>
          <w:kern w:val="28"/>
          <w:lang w:eastAsia="ru-RU"/>
        </w:rPr>
        <w:t xml:space="preserve">, </w:t>
      </w:r>
      <w:proofErr w:type="gramStart"/>
      <w:r w:rsidR="005E18AD" w:rsidRPr="005E18AD">
        <w:rPr>
          <w:kern w:val="28"/>
          <w:lang w:eastAsia="ru-RU"/>
        </w:rPr>
        <w:t xml:space="preserve">принятие решений об утверждении документации по планировке территории в случаях, указанных </w:t>
      </w:r>
      <w:r w:rsidR="005E18AD" w:rsidRPr="005E18AD">
        <w:rPr>
          <w:kern w:val="28"/>
          <w:lang w:eastAsia="ru-RU"/>
        </w:rPr>
        <w:lastRenderedPageBreak/>
        <w:t>в </w:t>
      </w:r>
      <w:hyperlink r:id="rId22" w:history="1">
        <w:r w:rsidR="005E18AD" w:rsidRPr="005E18AD">
          <w:rPr>
            <w:kern w:val="28"/>
            <w:lang w:eastAsia="ru-RU"/>
          </w:rPr>
          <w:t>частях 5</w:t>
        </w:r>
      </w:hyperlink>
      <w:r w:rsidR="005E18AD" w:rsidRPr="005E18AD">
        <w:rPr>
          <w:kern w:val="28"/>
          <w:lang w:eastAsia="ru-RU"/>
        </w:rPr>
        <w:t>, </w:t>
      </w:r>
      <w:hyperlink r:id="rId23" w:history="1">
        <w:r w:rsidR="005E18AD">
          <w:rPr>
            <w:kern w:val="28"/>
            <w:lang w:eastAsia="ru-RU"/>
          </w:rPr>
          <w:t>5.</w:t>
        </w:r>
        <w:r w:rsidR="005E18AD" w:rsidRPr="005E18AD">
          <w:rPr>
            <w:kern w:val="28"/>
            <w:lang w:eastAsia="ru-RU"/>
          </w:rPr>
          <w:t>1</w:t>
        </w:r>
      </w:hyperlink>
      <w:r w:rsidR="005E18AD" w:rsidRPr="005E18AD">
        <w:rPr>
          <w:kern w:val="28"/>
          <w:lang w:eastAsia="ru-RU"/>
        </w:rPr>
        <w:t> и </w:t>
      </w:r>
      <w:hyperlink r:id="rId24" w:history="1">
        <w:r w:rsidR="005E18AD">
          <w:rPr>
            <w:kern w:val="28"/>
            <w:lang w:eastAsia="ru-RU"/>
          </w:rPr>
          <w:t>5.</w:t>
        </w:r>
        <w:r w:rsidR="005E18AD" w:rsidRPr="005E18AD">
          <w:rPr>
            <w:kern w:val="28"/>
            <w:lang w:eastAsia="ru-RU"/>
          </w:rPr>
          <w:t>2 статьи 45 Градостроительного кодекса Российской Федерации</w:t>
        </w:r>
      </w:hyperlink>
      <w:r w:rsidR="005E18AD" w:rsidRPr="005E18AD">
        <w:rPr>
          <w:kern w:val="28"/>
          <w:lang w:eastAsia="ru-RU"/>
        </w:rPr>
        <w:t>, или отклонение такой документации и направление ее на доработку в случаях, указанных в </w:t>
      </w:r>
      <w:hyperlink r:id="rId25" w:history="1">
        <w:r w:rsidR="005E18AD" w:rsidRPr="005E18AD">
          <w:rPr>
            <w:kern w:val="28"/>
            <w:lang w:eastAsia="ru-RU"/>
          </w:rPr>
          <w:t>частях 5</w:t>
        </w:r>
      </w:hyperlink>
      <w:r w:rsidR="005E18AD" w:rsidRPr="005E18AD">
        <w:rPr>
          <w:kern w:val="28"/>
          <w:lang w:eastAsia="ru-RU"/>
        </w:rPr>
        <w:t> и </w:t>
      </w:r>
      <w:hyperlink r:id="rId26" w:history="1">
        <w:r w:rsidR="005E18AD">
          <w:rPr>
            <w:kern w:val="28"/>
            <w:lang w:eastAsia="ru-RU"/>
          </w:rPr>
          <w:t>5.</w:t>
        </w:r>
        <w:r w:rsidR="005E18AD" w:rsidRPr="005E18AD">
          <w:rPr>
            <w:kern w:val="28"/>
            <w:lang w:eastAsia="ru-RU"/>
          </w:rPr>
          <w:t>1 статьи 45 Градостроительного кодекса Российской Федерации</w:t>
        </w:r>
      </w:hyperlink>
      <w:r w:rsidR="005E18AD" w:rsidRPr="005E18AD">
        <w:rPr>
          <w:kern w:val="28"/>
          <w:lang w:eastAsia="ru-RU"/>
        </w:rPr>
        <w:t>, с учетом особенностей, установленных </w:t>
      </w:r>
      <w:hyperlink r:id="rId27" w:history="1">
        <w:r w:rsidR="005E18AD" w:rsidRPr="005E18AD">
          <w:rPr>
            <w:kern w:val="28"/>
            <w:lang w:eastAsia="ru-RU"/>
          </w:rPr>
          <w:t>статьей 46 Градостроительного кодекса Российской Федерации</w:t>
        </w:r>
      </w:hyperlink>
      <w:r w:rsidR="005E18AD" w:rsidRPr="005E18AD">
        <w:rPr>
          <w:kern w:val="28"/>
          <w:lang w:eastAsia="ru-RU"/>
        </w:rPr>
        <w:t>,, регистрация градостроительных планов земельных</w:t>
      </w:r>
      <w:proofErr w:type="gramEnd"/>
      <w:r w:rsidR="005E18AD" w:rsidRPr="005E18AD">
        <w:rPr>
          <w:kern w:val="28"/>
          <w:lang w:eastAsia="ru-RU"/>
        </w:rPr>
        <w:t xml:space="preserve"> участков, за исключением градостроительных планов земельных участков для размещения объектов индивидуального жилищного строительства и садовых домов</w:t>
      </w:r>
      <w:r w:rsidR="005E18AD">
        <w:rPr>
          <w:kern w:val="28"/>
          <w:lang w:eastAsia="ru-RU"/>
        </w:rPr>
        <w:t>,</w:t>
      </w:r>
      <w:r w:rsidRPr="00266B68">
        <w:rPr>
          <w:kern w:val="28"/>
          <w:lang w:eastAsia="ru-RU"/>
        </w:rPr>
        <w:t xml:space="preserve"> относится к полномочиям органов исполнительной власти Ленинградской области, уполномоченных Правительством Ленинградской области на осуществление полномочий органов местного самоуправления Ленинградской области в области градостроительной деятельности. </w:t>
      </w:r>
    </w:p>
    <w:p w:rsidR="00A42A66" w:rsidRPr="00A42A66" w:rsidRDefault="00A42A66" w:rsidP="00266B68">
      <w:pPr>
        <w:pStyle w:val="1f9"/>
        <w:ind w:firstLine="709"/>
        <w:rPr>
          <w:kern w:val="28"/>
          <w:lang w:eastAsia="ru-RU"/>
        </w:rPr>
      </w:pPr>
      <w:r w:rsidRPr="00A42A66">
        <w:rPr>
          <w:kern w:val="28"/>
          <w:lang w:eastAsia="ru-RU"/>
        </w:rPr>
        <w:t xml:space="preserve"> 8. Лицами, указанными в части 1.1 статьи 45 Градостроительного кодекса Российской Федерации, решения о подготовке документации по планировке территории принимаются самостоятельно. </w:t>
      </w:r>
    </w:p>
    <w:p w:rsidR="00A42A66" w:rsidRPr="00A42A66" w:rsidRDefault="00A42A66" w:rsidP="00A42A66">
      <w:pPr>
        <w:pStyle w:val="1f9"/>
        <w:ind w:firstLine="709"/>
        <w:rPr>
          <w:kern w:val="28"/>
          <w:lang w:eastAsia="ru-RU"/>
        </w:rPr>
      </w:pPr>
      <w:r w:rsidRPr="00A42A66">
        <w:rPr>
          <w:kern w:val="28"/>
          <w:lang w:eastAsia="ru-RU"/>
        </w:rPr>
        <w:t xml:space="preserve">9. Порядок принятия решения об утверждении документации по планировке территории для размещения объектов, указанных в частях 5, 5.1 и 5.2 статьи 45 Градостроительного кодекса Российской Федерации, </w:t>
      </w:r>
      <w:proofErr w:type="gramStart"/>
      <w:r w:rsidRPr="00A42A66">
        <w:rPr>
          <w:kern w:val="28"/>
          <w:lang w:eastAsia="ru-RU"/>
        </w:rPr>
        <w:t>подготовленной</w:t>
      </w:r>
      <w:proofErr w:type="gramEnd"/>
      <w:r w:rsidRPr="00A42A66">
        <w:rPr>
          <w:kern w:val="28"/>
          <w:lang w:eastAsia="ru-RU"/>
        </w:rPr>
        <w:t xml:space="preserve"> в том числе лицами, указанными в пунктах 3 и 4 части 1.1 статьи 45 Градостроительного кодекса Российской Федерации, устанавливается административным регламентом, утверждаемым органом исполнительной власти Ленинградской области, уполномоченным Правительством Ленинградской области на осуществление полномочий органов местного самоуправления Ленинградской области в области градостроительной деятельности</w:t>
      </w:r>
      <w:r w:rsidR="008D4311">
        <w:rPr>
          <w:kern w:val="28"/>
          <w:lang w:eastAsia="ru-RU"/>
        </w:rPr>
        <w:t>.</w:t>
      </w:r>
    </w:p>
    <w:p w:rsidR="00A42A66" w:rsidRDefault="00A42A66" w:rsidP="00A42A66">
      <w:pPr>
        <w:pStyle w:val="1f9"/>
        <w:ind w:firstLine="709"/>
        <w:rPr>
          <w:kern w:val="28"/>
          <w:lang w:eastAsia="ru-RU"/>
        </w:rPr>
      </w:pPr>
      <w:r w:rsidRPr="00A42A66">
        <w:rPr>
          <w:kern w:val="28"/>
          <w:lang w:eastAsia="ru-RU"/>
        </w:rPr>
        <w:t xml:space="preserve">10. Проекты планировки территории и проекты межевания территории до их утверждения подлежат обязательному рассмотрению на общественных обсуждениях или публичных слушаниях. Общественные обсуждения или публичные слушания по проекту планировки территории и проекту межевания территории не проводятся, если они подготовлены в отношении: </w:t>
      </w:r>
    </w:p>
    <w:p w:rsidR="00A42A66" w:rsidRDefault="00A42A66" w:rsidP="00A42A66">
      <w:pPr>
        <w:pStyle w:val="1f9"/>
        <w:ind w:firstLine="709"/>
        <w:rPr>
          <w:kern w:val="28"/>
          <w:lang w:eastAsia="ru-RU"/>
        </w:rPr>
      </w:pPr>
      <w:r w:rsidRPr="00A42A66">
        <w:rPr>
          <w:kern w:val="28"/>
          <w:lang w:eastAsia="ru-RU"/>
        </w:rPr>
        <w:t xml:space="preserve">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 </w:t>
      </w:r>
    </w:p>
    <w:p w:rsidR="00A42A66" w:rsidRDefault="00A42A66" w:rsidP="00A42A66">
      <w:pPr>
        <w:pStyle w:val="1f9"/>
        <w:ind w:firstLine="709"/>
        <w:rPr>
          <w:kern w:val="28"/>
          <w:lang w:eastAsia="ru-RU"/>
        </w:rPr>
      </w:pPr>
      <w:r w:rsidRPr="00A42A66">
        <w:rPr>
          <w:kern w:val="28"/>
          <w:lang w:eastAsia="ru-RU"/>
        </w:rPr>
        <w:t xml:space="preserve">2)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 </w:t>
      </w:r>
    </w:p>
    <w:p w:rsidR="00A42A66" w:rsidRPr="00A42A66" w:rsidRDefault="00A42A66" w:rsidP="00A42A66">
      <w:pPr>
        <w:pStyle w:val="1f9"/>
        <w:ind w:firstLine="709"/>
        <w:rPr>
          <w:kern w:val="28"/>
          <w:lang w:eastAsia="ru-RU"/>
        </w:rPr>
      </w:pPr>
      <w:r w:rsidRPr="00A42A66">
        <w:rPr>
          <w:kern w:val="28"/>
          <w:lang w:eastAsia="ru-RU"/>
        </w:rPr>
        <w:t xml:space="preserve">3) территории для размещения линейных объектов в границах земель лесного фонда. </w:t>
      </w:r>
    </w:p>
    <w:p w:rsidR="00A42A66" w:rsidRPr="00A42A66" w:rsidRDefault="00A42A66" w:rsidP="00A42A66">
      <w:pPr>
        <w:pStyle w:val="1f9"/>
        <w:ind w:firstLine="709"/>
        <w:rPr>
          <w:kern w:val="28"/>
          <w:lang w:eastAsia="ru-RU"/>
        </w:rPr>
      </w:pPr>
      <w:r w:rsidRPr="00C93CE9">
        <w:rPr>
          <w:kern w:val="28"/>
          <w:lang w:eastAsia="ru-RU"/>
        </w:rPr>
        <w:t xml:space="preserve">11. </w:t>
      </w:r>
      <w:proofErr w:type="gramStart"/>
      <w:r w:rsidRPr="00C93CE9">
        <w:rPr>
          <w:kern w:val="28"/>
          <w:lang w:eastAsia="ru-RU"/>
        </w:rPr>
        <w:t>Участниками публичных слушаний или общественных обсуждений по проекту планировки территории и проекту межевания территории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roofErr w:type="gramEnd"/>
    </w:p>
    <w:p w:rsidR="00A42A66" w:rsidRPr="00A42A66" w:rsidRDefault="00A42A66" w:rsidP="00A42A66">
      <w:pPr>
        <w:pStyle w:val="1f9"/>
        <w:ind w:firstLine="709"/>
        <w:rPr>
          <w:kern w:val="28"/>
          <w:lang w:eastAsia="ru-RU"/>
        </w:rPr>
      </w:pPr>
      <w:r w:rsidRPr="00A42A66">
        <w:rPr>
          <w:kern w:val="28"/>
          <w:lang w:eastAsia="ru-RU"/>
        </w:rPr>
        <w:t xml:space="preserve">12. </w:t>
      </w:r>
      <w:proofErr w:type="gramStart"/>
      <w:r w:rsidRPr="00A42A66">
        <w:rPr>
          <w:kern w:val="28"/>
          <w:lang w:eastAsia="ru-RU"/>
        </w:rPr>
        <w:t xml:space="preserve">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 </w:t>
      </w:r>
      <w:proofErr w:type="gramEnd"/>
    </w:p>
    <w:p w:rsidR="00A42A66" w:rsidRPr="00102D3D" w:rsidRDefault="00A42A66" w:rsidP="00A42A66">
      <w:pPr>
        <w:pStyle w:val="1f9"/>
        <w:ind w:firstLine="709"/>
        <w:rPr>
          <w:kern w:val="28"/>
          <w:lang w:eastAsia="ru-RU"/>
        </w:rPr>
      </w:pPr>
      <w:r w:rsidRPr="00102D3D">
        <w:rPr>
          <w:kern w:val="28"/>
          <w:lang w:eastAsia="ru-RU"/>
        </w:rPr>
        <w:lastRenderedPageBreak/>
        <w:t>13. В случае</w:t>
      </w:r>
      <w:proofErr w:type="gramStart"/>
      <w:r w:rsidRPr="00102D3D">
        <w:rPr>
          <w:kern w:val="28"/>
          <w:lang w:eastAsia="ru-RU"/>
        </w:rPr>
        <w:t>,</w:t>
      </w:r>
      <w:proofErr w:type="gramEnd"/>
      <w:r w:rsidRPr="00102D3D">
        <w:rPr>
          <w:kern w:val="28"/>
          <w:lang w:eastAsia="ru-RU"/>
        </w:rPr>
        <w:t xml:space="preserve"> если в соответствии с законодательством Российской Федерации не требуется подготовка документации по планировке территории правообладатель земельных участков вправе самостоятельно принять решение о разделении земельного участка на несколько земельных участков, объединении земельных участков в один земельный участок, изменении общей границы земельных участков. При этом должны соблюдаться следующие требования земельного и градостроительного законодательства: </w:t>
      </w:r>
    </w:p>
    <w:p w:rsidR="00A42A66" w:rsidRPr="00102D3D" w:rsidRDefault="00A42A66" w:rsidP="00A42A66">
      <w:pPr>
        <w:pStyle w:val="1f9"/>
        <w:ind w:firstLine="709"/>
        <w:rPr>
          <w:kern w:val="28"/>
          <w:lang w:eastAsia="ru-RU"/>
        </w:rPr>
      </w:pPr>
      <w:r w:rsidRPr="00102D3D">
        <w:rPr>
          <w:kern w:val="28"/>
          <w:lang w:eastAsia="ru-RU"/>
        </w:rPr>
        <w:t xml:space="preserve">1) размеры образуемых земельных участков не должны быть </w:t>
      </w:r>
      <w:proofErr w:type="gramStart"/>
      <w:r w:rsidRPr="00102D3D">
        <w:rPr>
          <w:kern w:val="28"/>
          <w:lang w:eastAsia="ru-RU"/>
        </w:rPr>
        <w:t>менее минимальных</w:t>
      </w:r>
      <w:proofErr w:type="gramEnd"/>
      <w:r w:rsidRPr="00102D3D">
        <w:rPr>
          <w:kern w:val="28"/>
          <w:lang w:eastAsia="ru-RU"/>
        </w:rPr>
        <w:t xml:space="preserve"> и более максимальных размеров земельных участков, предусмотренных градостроительным регламентом соответствующей территориальной зоны; </w:t>
      </w:r>
    </w:p>
    <w:p w:rsidR="00A42A66" w:rsidRPr="00102D3D" w:rsidRDefault="00A42A66" w:rsidP="00A42A66">
      <w:pPr>
        <w:pStyle w:val="1f9"/>
        <w:ind w:firstLine="709"/>
        <w:rPr>
          <w:kern w:val="28"/>
          <w:lang w:eastAsia="ru-RU"/>
        </w:rPr>
      </w:pPr>
      <w:r w:rsidRPr="00102D3D">
        <w:rPr>
          <w:kern w:val="28"/>
          <w:lang w:eastAsia="ru-RU"/>
        </w:rPr>
        <w:t xml:space="preserve">2) обязательным условием разделения земельного участка на несколько земельных участков является наличие самостоятельных подъездов, подходов к каждому образуемому земельному участку; </w:t>
      </w:r>
    </w:p>
    <w:p w:rsidR="00CD40DC" w:rsidRPr="00102D3D" w:rsidRDefault="00A42A66" w:rsidP="00A42A66">
      <w:pPr>
        <w:pStyle w:val="1f9"/>
        <w:ind w:firstLine="709"/>
        <w:rPr>
          <w:kern w:val="28"/>
          <w:lang w:eastAsia="ru-RU"/>
        </w:rPr>
      </w:pPr>
      <w:r w:rsidRPr="00102D3D">
        <w:rPr>
          <w:kern w:val="28"/>
          <w:lang w:eastAsia="ru-RU"/>
        </w:rPr>
        <w:t>3) объединение земельных участков в один земельный участок допускается только при условии, если образуемый земельный участок будет находиться в границах одной территориальной зоны.</w:t>
      </w:r>
    </w:p>
    <w:p w:rsidR="00CD40DC" w:rsidRPr="00432281" w:rsidRDefault="008D4311" w:rsidP="00432281">
      <w:pPr>
        <w:pStyle w:val="1f9"/>
        <w:ind w:firstLine="709"/>
        <w:rPr>
          <w:kern w:val="28"/>
          <w:lang w:eastAsia="ru-RU"/>
        </w:rPr>
      </w:pPr>
      <w:r w:rsidRPr="00432281">
        <w:rPr>
          <w:kern w:val="28"/>
          <w:lang w:eastAsia="ru-RU"/>
        </w:rPr>
        <w:t xml:space="preserve">14. </w:t>
      </w:r>
      <w:proofErr w:type="gramStart"/>
      <w:r w:rsidR="00FD1F47">
        <w:rPr>
          <w:kern w:val="28"/>
          <w:lang w:eastAsia="ru-RU"/>
        </w:rPr>
        <w:t>Орган</w:t>
      </w:r>
      <w:r w:rsidR="00FD1F47" w:rsidRPr="00266B68">
        <w:rPr>
          <w:kern w:val="28"/>
          <w:lang w:eastAsia="ru-RU"/>
        </w:rPr>
        <w:t xml:space="preserve"> исполнительной власти Ленинградской области, уполномоченны</w:t>
      </w:r>
      <w:r w:rsidR="00526EBE">
        <w:rPr>
          <w:kern w:val="28"/>
          <w:lang w:eastAsia="ru-RU"/>
        </w:rPr>
        <w:t>й</w:t>
      </w:r>
      <w:r w:rsidR="00FD1F47" w:rsidRPr="00266B68">
        <w:rPr>
          <w:kern w:val="28"/>
          <w:lang w:eastAsia="ru-RU"/>
        </w:rPr>
        <w:t xml:space="preserve"> Правительством Ленинградской области на осуществление полномочий органов местного самоуправления Ленинградской области в области градостроительной деятельности</w:t>
      </w:r>
      <w:r w:rsidR="00026656">
        <w:rPr>
          <w:kern w:val="28"/>
          <w:lang w:eastAsia="ru-RU"/>
        </w:rPr>
        <w:t xml:space="preserve"> </w:t>
      </w:r>
      <w:r w:rsidR="00C93CE9" w:rsidRPr="00432281">
        <w:rPr>
          <w:kern w:val="28"/>
          <w:lang w:eastAsia="ru-RU"/>
        </w:rPr>
        <w:t xml:space="preserve">с </w:t>
      </w:r>
      <w:r w:rsidR="00CD40DC" w:rsidRPr="00432281">
        <w:rPr>
          <w:kern w:val="28"/>
          <w:lang w:eastAsia="ru-RU"/>
        </w:rPr>
        <w:t>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w:t>
      </w:r>
      <w:proofErr w:type="gramEnd"/>
      <w:r w:rsidR="00CD40DC" w:rsidRPr="00432281">
        <w:rPr>
          <w:kern w:val="28"/>
          <w:lang w:eastAsia="ru-RU"/>
        </w:rPr>
        <w:t xml:space="preserve">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4 статьи 46 Градостроительного кодекса Российской Федерации.</w:t>
      </w:r>
      <w:bookmarkStart w:id="45" w:name="l693"/>
      <w:bookmarkStart w:id="46" w:name="l694"/>
      <w:bookmarkStart w:id="47" w:name="l5840"/>
      <w:bookmarkEnd w:id="45"/>
      <w:bookmarkEnd w:id="46"/>
      <w:bookmarkEnd w:id="47"/>
    </w:p>
    <w:p w:rsidR="00CD40DC" w:rsidRPr="00432281" w:rsidRDefault="008D4311" w:rsidP="00432281">
      <w:pPr>
        <w:pStyle w:val="1f9"/>
        <w:ind w:firstLine="709"/>
        <w:rPr>
          <w:kern w:val="28"/>
          <w:lang w:eastAsia="ru-RU"/>
        </w:rPr>
      </w:pPr>
      <w:r w:rsidRPr="00432281">
        <w:rPr>
          <w:kern w:val="28"/>
          <w:lang w:eastAsia="ru-RU"/>
        </w:rPr>
        <w:t>15.</w:t>
      </w:r>
      <w:r w:rsidR="00CD40DC" w:rsidRPr="00432281">
        <w:rPr>
          <w:kern w:val="28"/>
          <w:lang w:eastAsia="ru-RU"/>
        </w:rPr>
        <w:t xml:space="preserve"> </w:t>
      </w:r>
      <w:proofErr w:type="gramStart"/>
      <w:r w:rsidR="00CD40DC" w:rsidRPr="00432281">
        <w:rPr>
          <w:kern w:val="28"/>
          <w:lang w:eastAsia="ru-RU"/>
        </w:rPr>
        <w:t xml:space="preserve">Основанием для отклонения документации по планировке территории, подготовленной лицами, указанными в </w:t>
      </w:r>
      <w:hyperlink r:id="rId28" w:anchor="l640" w:history="1">
        <w:r w:rsidR="00CD40DC" w:rsidRPr="00432281">
          <w:rPr>
            <w:kern w:val="28"/>
            <w:lang w:eastAsia="ru-RU"/>
          </w:rPr>
          <w:t>части 1.1</w:t>
        </w:r>
      </w:hyperlink>
      <w:r w:rsidR="00CD40DC" w:rsidRPr="00432281">
        <w:rPr>
          <w:kern w:val="28"/>
          <w:lang w:eastAsia="ru-RU"/>
        </w:rPr>
        <w:t xml:space="preserve"> статьи 45 </w:t>
      </w:r>
      <w:r w:rsidR="00A70D5B" w:rsidRPr="00432281">
        <w:rPr>
          <w:kern w:val="28"/>
          <w:lang w:eastAsia="ru-RU"/>
        </w:rPr>
        <w:t>Градостроительного кодекса Российской Федерации.</w:t>
      </w:r>
      <w:r w:rsidR="00CD40DC" w:rsidRPr="00432281">
        <w:rPr>
          <w:kern w:val="28"/>
          <w:lang w:eastAsia="ru-RU"/>
        </w:rPr>
        <w:t xml:space="preserve">, и направления ее на доработку является несоответствие такой документации требованиям, указанным в </w:t>
      </w:r>
      <w:hyperlink r:id="rId29" w:anchor="l1565" w:history="1">
        <w:r w:rsidR="00CD40DC" w:rsidRPr="00432281">
          <w:rPr>
            <w:kern w:val="28"/>
            <w:lang w:eastAsia="ru-RU"/>
          </w:rPr>
          <w:t>части 10</w:t>
        </w:r>
      </w:hyperlink>
      <w:r w:rsidR="00CD40DC" w:rsidRPr="00432281">
        <w:rPr>
          <w:kern w:val="28"/>
          <w:lang w:eastAsia="ru-RU"/>
        </w:rPr>
        <w:t xml:space="preserve"> статьи 45 </w:t>
      </w:r>
      <w:r w:rsidR="00A70D5B" w:rsidRPr="00432281">
        <w:rPr>
          <w:kern w:val="28"/>
          <w:lang w:eastAsia="ru-RU"/>
        </w:rPr>
        <w:t>Градостроительного кодекса Российской Федерации.</w:t>
      </w:r>
      <w:r w:rsidR="00CD40DC" w:rsidRPr="00432281">
        <w:rPr>
          <w:kern w:val="28"/>
          <w:lang w:eastAsia="ru-RU"/>
        </w:rPr>
        <w:t>. В иных случаях отклонение представленной такими лицами документации по планировке территории не допускается.</w:t>
      </w:r>
      <w:bookmarkStart w:id="48" w:name="l5846"/>
      <w:bookmarkStart w:id="49" w:name="l5841"/>
      <w:bookmarkStart w:id="50" w:name="l4606"/>
      <w:bookmarkStart w:id="51" w:name="l3829"/>
      <w:bookmarkEnd w:id="48"/>
      <w:bookmarkEnd w:id="49"/>
      <w:bookmarkEnd w:id="50"/>
      <w:bookmarkEnd w:id="51"/>
      <w:proofErr w:type="gramEnd"/>
    </w:p>
    <w:p w:rsidR="00A42A66" w:rsidRPr="00432281" w:rsidRDefault="00CD40DC" w:rsidP="00432281">
      <w:pPr>
        <w:pStyle w:val="1f9"/>
        <w:ind w:firstLine="709"/>
        <w:rPr>
          <w:kern w:val="28"/>
          <w:lang w:eastAsia="ru-RU"/>
        </w:rPr>
      </w:pPr>
      <w:r w:rsidRPr="00432281">
        <w:rPr>
          <w:kern w:val="28"/>
          <w:lang w:eastAsia="ru-RU"/>
        </w:rPr>
        <w:t>1</w:t>
      </w:r>
      <w:r w:rsidR="008D4311" w:rsidRPr="00432281">
        <w:rPr>
          <w:kern w:val="28"/>
          <w:lang w:eastAsia="ru-RU"/>
        </w:rPr>
        <w:t>6</w:t>
      </w:r>
      <w:r w:rsidRPr="00432281">
        <w:rPr>
          <w:kern w:val="28"/>
          <w:lang w:eastAsia="ru-RU"/>
        </w:rPr>
        <w:t xml:space="preserve">. </w:t>
      </w:r>
      <w:proofErr w:type="gramStart"/>
      <w:r w:rsidRPr="00432281">
        <w:rPr>
          <w:kern w:val="28"/>
          <w:lang w:eastAsia="ru-RU"/>
        </w:rPr>
        <w:t xml:space="preserve">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w:t>
      </w:r>
      <w:r w:rsidR="00867759" w:rsidRPr="00432281">
        <w:rPr>
          <w:kern w:val="28"/>
          <w:lang w:eastAsia="ru-RU"/>
        </w:rPr>
        <w:t xml:space="preserve">Гатчинского </w:t>
      </w:r>
      <w:r w:rsidRPr="00432281">
        <w:rPr>
          <w:kern w:val="28"/>
          <w:lang w:eastAsia="ru-RU"/>
        </w:rPr>
        <w:t>муниципального образования в сети "Интернет"</w:t>
      </w:r>
      <w:proofErr w:type="gramEnd"/>
    </w:p>
    <w:p w:rsidR="003777A3" w:rsidRPr="003777A3" w:rsidRDefault="003777A3" w:rsidP="003777A3">
      <w:pPr>
        <w:pStyle w:val="1"/>
      </w:pPr>
    </w:p>
    <w:p w:rsidR="003777A3" w:rsidRPr="003777A3" w:rsidRDefault="003777A3" w:rsidP="00A42A66">
      <w:pPr>
        <w:pStyle w:val="2"/>
        <w:numPr>
          <w:ilvl w:val="1"/>
          <w:numId w:val="1"/>
        </w:numPr>
        <w:tabs>
          <w:tab w:val="clear" w:pos="0"/>
        </w:tabs>
        <w:ind w:left="0" w:firstLine="0"/>
        <w:jc w:val="both"/>
        <w:rPr>
          <w:rFonts w:ascii="Times New Roman" w:hAnsi="Times New Roman" w:cs="Times New Roman"/>
          <w:b w:val="0"/>
          <w:bCs w:val="0"/>
          <w:i w:val="0"/>
          <w:iCs w:val="0"/>
          <w:kern w:val="28"/>
          <w:sz w:val="24"/>
          <w:szCs w:val="24"/>
        </w:rPr>
      </w:pPr>
    </w:p>
    <w:p w:rsidR="00033209" w:rsidRPr="00A42A66" w:rsidRDefault="00033209" w:rsidP="00A42A66">
      <w:pPr>
        <w:pStyle w:val="2"/>
        <w:numPr>
          <w:ilvl w:val="1"/>
          <w:numId w:val="1"/>
        </w:numPr>
        <w:tabs>
          <w:tab w:val="clear" w:pos="0"/>
        </w:tabs>
        <w:ind w:left="0" w:firstLine="0"/>
        <w:jc w:val="both"/>
        <w:rPr>
          <w:rFonts w:ascii="Times New Roman" w:hAnsi="Times New Roman" w:cs="Times New Roman"/>
          <w:b w:val="0"/>
          <w:bCs w:val="0"/>
          <w:i w:val="0"/>
          <w:iCs w:val="0"/>
          <w:kern w:val="28"/>
          <w:sz w:val="24"/>
          <w:szCs w:val="24"/>
        </w:rPr>
      </w:pPr>
      <w:bookmarkStart w:id="52" w:name="_Toc46249113"/>
      <w:r w:rsidRPr="00A42A66">
        <w:rPr>
          <w:rFonts w:ascii="Times New Roman" w:hAnsi="Times New Roman" w:cs="Times New Roman"/>
          <w:i w:val="0"/>
          <w:kern w:val="28"/>
          <w:sz w:val="24"/>
          <w:szCs w:val="24"/>
        </w:rPr>
        <w:t>ГЛАВА 5. ПОЛОЖЕНИЕ О ПРОВЕДЕНИИ ОБЩЕСТВЕННЫХ ОБСУЖДЕНИЙ ИЛИ ПУБЛИЧНЫХ СЛУШАНИЙ ПО ВОПРОСАМ ЗЕМЛЕПОЛЬЗОВАНИЯ И ЗАСТРОЙКИ</w:t>
      </w:r>
      <w:bookmarkEnd w:id="43"/>
      <w:bookmarkEnd w:id="44"/>
      <w:bookmarkEnd w:id="52"/>
    </w:p>
    <w:p w:rsidR="00033209" w:rsidRPr="00443467" w:rsidRDefault="00033209" w:rsidP="00033209">
      <w:pPr>
        <w:rPr>
          <w:sz w:val="22"/>
          <w:szCs w:val="22"/>
        </w:rPr>
      </w:pPr>
    </w:p>
    <w:p w:rsidR="00744A26" w:rsidRPr="00443467" w:rsidRDefault="00033209" w:rsidP="00424DF4">
      <w:pPr>
        <w:pStyle w:val="2"/>
        <w:numPr>
          <w:ilvl w:val="1"/>
          <w:numId w:val="1"/>
        </w:numPr>
        <w:tabs>
          <w:tab w:val="clear" w:pos="0"/>
        </w:tabs>
        <w:spacing w:before="0" w:after="0"/>
        <w:ind w:left="0" w:firstLine="0"/>
        <w:jc w:val="both"/>
        <w:rPr>
          <w:rFonts w:ascii="Times New Roman" w:hAnsi="Times New Roman" w:cs="Times New Roman"/>
          <w:i w:val="0"/>
          <w:kern w:val="28"/>
          <w:sz w:val="24"/>
          <w:szCs w:val="24"/>
        </w:rPr>
      </w:pPr>
      <w:bookmarkStart w:id="53" w:name="_Toc46249114"/>
      <w:bookmarkStart w:id="54" w:name="_Toc475833414"/>
      <w:bookmarkStart w:id="55" w:name="_Toc517714594"/>
      <w:r w:rsidRPr="00443467">
        <w:rPr>
          <w:rFonts w:ascii="Times New Roman" w:hAnsi="Times New Roman" w:cs="Times New Roman"/>
          <w:i w:val="0"/>
          <w:kern w:val="28"/>
          <w:sz w:val="24"/>
          <w:szCs w:val="24"/>
        </w:rPr>
        <w:t xml:space="preserve">Статья </w:t>
      </w:r>
      <w:r w:rsidR="000D40C0" w:rsidRPr="00443467">
        <w:rPr>
          <w:rFonts w:ascii="Times New Roman" w:hAnsi="Times New Roman" w:cs="Times New Roman"/>
          <w:i w:val="0"/>
          <w:kern w:val="28"/>
          <w:sz w:val="24"/>
          <w:szCs w:val="24"/>
        </w:rPr>
        <w:t>9</w:t>
      </w:r>
      <w:r w:rsidRPr="00443467">
        <w:rPr>
          <w:rFonts w:ascii="Times New Roman" w:hAnsi="Times New Roman" w:cs="Times New Roman"/>
          <w:i w:val="0"/>
          <w:kern w:val="28"/>
          <w:sz w:val="24"/>
          <w:szCs w:val="24"/>
        </w:rPr>
        <w:t xml:space="preserve">. </w:t>
      </w:r>
      <w:r w:rsidR="00DB57FA" w:rsidRPr="00443467">
        <w:rPr>
          <w:rFonts w:ascii="Times New Roman" w:hAnsi="Times New Roman" w:cs="Times New Roman"/>
          <w:i w:val="0"/>
          <w:kern w:val="28"/>
          <w:sz w:val="24"/>
          <w:szCs w:val="24"/>
        </w:rPr>
        <w:t>Проведение общественных обсуждений или публичных слушаний по вопросам землепользования и застройки</w:t>
      </w:r>
      <w:bookmarkEnd w:id="53"/>
    </w:p>
    <w:p w:rsidR="00424DF4" w:rsidRPr="00424DF4" w:rsidRDefault="00424DF4" w:rsidP="00424DF4">
      <w:pPr>
        <w:pStyle w:val="2"/>
        <w:numPr>
          <w:ilvl w:val="1"/>
          <w:numId w:val="1"/>
        </w:numPr>
        <w:tabs>
          <w:tab w:val="clear" w:pos="0"/>
        </w:tabs>
        <w:spacing w:before="0" w:after="0"/>
        <w:ind w:left="0" w:firstLine="0"/>
        <w:jc w:val="both"/>
        <w:rPr>
          <w:rFonts w:ascii="Times New Roman" w:hAnsi="Times New Roman" w:cs="Times New Roman"/>
          <w:i w:val="0"/>
          <w:kern w:val="28"/>
          <w:sz w:val="24"/>
          <w:szCs w:val="24"/>
        </w:rPr>
      </w:pPr>
    </w:p>
    <w:bookmarkEnd w:id="54"/>
    <w:bookmarkEnd w:id="55"/>
    <w:p w:rsidR="00033209" w:rsidRPr="00DB57FA" w:rsidRDefault="00DB57FA" w:rsidP="00DB57FA">
      <w:pPr>
        <w:autoSpaceDE w:val="0"/>
        <w:autoSpaceDN w:val="0"/>
        <w:adjustRightInd w:val="0"/>
        <w:ind w:firstLine="709"/>
        <w:jc w:val="both"/>
        <w:rPr>
          <w:kern w:val="28"/>
        </w:rPr>
      </w:pPr>
      <w:r>
        <w:rPr>
          <w:kern w:val="28"/>
        </w:rPr>
        <w:t>1.</w:t>
      </w:r>
      <w:r w:rsidRPr="00DB57FA">
        <w:rPr>
          <w:kern w:val="28"/>
        </w:rPr>
        <w:t xml:space="preserve">Общественные обсуждения или публичные слушания по вопросам землепользования и застройки проводятся в порядке, определяемом Уставом Гатчинского муниципального района и (или) нормативным правовым актом представительного органа Гатчинского муниципального района и </w:t>
      </w:r>
      <w:r w:rsidR="00033209" w:rsidRPr="00DB57FA">
        <w:rPr>
          <w:kern w:val="28"/>
        </w:rPr>
        <w:t>в соответствии со статьями 5.1,</w:t>
      </w:r>
      <w:hyperlink r:id="rId30" w:anchor="dst2175" w:history="1">
        <w:r w:rsidR="00033209" w:rsidRPr="00DB57FA">
          <w:rPr>
            <w:kern w:val="28"/>
          </w:rPr>
          <w:t>28</w:t>
        </w:r>
      </w:hyperlink>
      <w:r w:rsidR="00AB6167" w:rsidRPr="00DB57FA">
        <w:rPr>
          <w:kern w:val="28"/>
        </w:rPr>
        <w:t>,31</w:t>
      </w:r>
      <w:r>
        <w:rPr>
          <w:kern w:val="28"/>
        </w:rPr>
        <w:t xml:space="preserve">, 39 </w:t>
      </w:r>
      <w:r w:rsidR="00033209" w:rsidRPr="00DB57FA">
        <w:rPr>
          <w:kern w:val="28"/>
        </w:rPr>
        <w:t>и</w:t>
      </w:r>
      <w:r w:rsidR="00AB6167" w:rsidRPr="00DB57FA">
        <w:rPr>
          <w:kern w:val="28"/>
        </w:rPr>
        <w:t xml:space="preserve"> 46</w:t>
      </w:r>
      <w:r w:rsidR="00033209" w:rsidRPr="00DB57FA">
        <w:rPr>
          <w:kern w:val="28"/>
        </w:rPr>
        <w:t xml:space="preserve"> Градостроительного кодекса Российской Федерации, законодательством Российской Федерации и Ленинградской</w:t>
      </w:r>
      <w:r w:rsidRPr="00DB57FA">
        <w:rPr>
          <w:kern w:val="28"/>
        </w:rPr>
        <w:t xml:space="preserve"> области.</w:t>
      </w:r>
    </w:p>
    <w:p w:rsidR="0064682A" w:rsidRDefault="00DB57FA" w:rsidP="00DB57FA">
      <w:pPr>
        <w:autoSpaceDE w:val="0"/>
        <w:autoSpaceDN w:val="0"/>
        <w:adjustRightInd w:val="0"/>
        <w:ind w:firstLine="709"/>
        <w:jc w:val="both"/>
        <w:rPr>
          <w:kern w:val="28"/>
        </w:rPr>
      </w:pPr>
      <w:r w:rsidRPr="00DB57FA">
        <w:rPr>
          <w:kern w:val="28"/>
        </w:rPr>
        <w:t xml:space="preserve">2. На общественные обсуждения или публичные слушания в обязательном порядке выносятся: </w:t>
      </w:r>
    </w:p>
    <w:p w:rsidR="0064682A" w:rsidRDefault="00DB57FA" w:rsidP="00443467">
      <w:pPr>
        <w:autoSpaceDE w:val="0"/>
        <w:autoSpaceDN w:val="0"/>
        <w:adjustRightInd w:val="0"/>
        <w:ind w:firstLine="709"/>
        <w:jc w:val="both"/>
        <w:rPr>
          <w:kern w:val="28"/>
        </w:rPr>
      </w:pPr>
      <w:r w:rsidRPr="00DB57FA">
        <w:rPr>
          <w:kern w:val="28"/>
        </w:rPr>
        <w:t>- проект правил землепользования и застройки;</w:t>
      </w:r>
    </w:p>
    <w:p w:rsidR="009A5F38" w:rsidRDefault="00DB57FA" w:rsidP="00443467">
      <w:pPr>
        <w:autoSpaceDE w:val="0"/>
        <w:autoSpaceDN w:val="0"/>
        <w:adjustRightInd w:val="0"/>
        <w:ind w:firstLine="709"/>
        <w:jc w:val="both"/>
        <w:rPr>
          <w:kern w:val="28"/>
        </w:rPr>
      </w:pPr>
      <w:r w:rsidRPr="00DB57FA">
        <w:rPr>
          <w:kern w:val="28"/>
        </w:rPr>
        <w:t xml:space="preserve">- проекты планировки территории,  </w:t>
      </w:r>
    </w:p>
    <w:p w:rsidR="0064682A" w:rsidRDefault="00DB57FA" w:rsidP="00443467">
      <w:pPr>
        <w:autoSpaceDE w:val="0"/>
        <w:autoSpaceDN w:val="0"/>
        <w:adjustRightInd w:val="0"/>
        <w:ind w:firstLine="709"/>
        <w:jc w:val="both"/>
        <w:rPr>
          <w:kern w:val="28"/>
        </w:rPr>
      </w:pPr>
      <w:r w:rsidRPr="00DB57FA">
        <w:rPr>
          <w:kern w:val="28"/>
        </w:rPr>
        <w:t xml:space="preserve">- проекты межевания территории,  </w:t>
      </w:r>
    </w:p>
    <w:p w:rsidR="0064682A" w:rsidRDefault="0064682A" w:rsidP="00443467">
      <w:pPr>
        <w:autoSpaceDE w:val="0"/>
        <w:autoSpaceDN w:val="0"/>
        <w:adjustRightInd w:val="0"/>
        <w:ind w:firstLine="709"/>
        <w:jc w:val="both"/>
        <w:rPr>
          <w:kern w:val="28"/>
        </w:rPr>
      </w:pPr>
      <w:r>
        <w:rPr>
          <w:kern w:val="28"/>
        </w:rPr>
        <w:t>-</w:t>
      </w:r>
      <w:r w:rsidR="00DB57FA" w:rsidRPr="00DB57FA">
        <w:rPr>
          <w:kern w:val="28"/>
        </w:rPr>
        <w:t xml:space="preserve">проекты, предусматривающим внесение изменений в один из указанных утвержденных документов, за исключением случаев, предусмотренных Градостроительным кодексом Российской Федерации; </w:t>
      </w:r>
    </w:p>
    <w:p w:rsidR="0064682A" w:rsidRDefault="00DB57FA" w:rsidP="00443467">
      <w:pPr>
        <w:autoSpaceDE w:val="0"/>
        <w:autoSpaceDN w:val="0"/>
        <w:adjustRightInd w:val="0"/>
        <w:ind w:firstLine="709"/>
        <w:jc w:val="both"/>
        <w:rPr>
          <w:kern w:val="28"/>
        </w:rPr>
      </w:pPr>
      <w:r w:rsidRPr="00DB57FA">
        <w:rPr>
          <w:kern w:val="28"/>
        </w:rPr>
        <w:t xml:space="preserve">- проекты решений о предоставлении разрешения на условно разрешенный вид использования земельного участка или объекта капитального строительства, за исключением случаев, предусмотренных Градостроительным кодексом Российской Федерации </w:t>
      </w:r>
    </w:p>
    <w:p w:rsidR="00DB57FA" w:rsidRPr="00DB57FA" w:rsidRDefault="00DB57FA" w:rsidP="00443467">
      <w:pPr>
        <w:autoSpaceDE w:val="0"/>
        <w:autoSpaceDN w:val="0"/>
        <w:adjustRightInd w:val="0"/>
        <w:ind w:firstLine="709"/>
        <w:jc w:val="both"/>
        <w:rPr>
          <w:kern w:val="28"/>
        </w:rPr>
      </w:pPr>
      <w:r w:rsidRPr="00DB57FA">
        <w:rPr>
          <w:kern w:val="28"/>
        </w:rPr>
        <w:t>- проекты решений о предоставлении разрешения на отклонение от предельных параметров разрешенного строительства, реконструкции объект</w:t>
      </w:r>
      <w:r>
        <w:rPr>
          <w:kern w:val="28"/>
        </w:rPr>
        <w:t xml:space="preserve">ов капитального строительства. </w:t>
      </w:r>
    </w:p>
    <w:p w:rsidR="00033209" w:rsidRPr="00790485" w:rsidRDefault="00DB57FA" w:rsidP="00033209">
      <w:pPr>
        <w:autoSpaceDE w:val="0"/>
        <w:autoSpaceDN w:val="0"/>
        <w:adjustRightInd w:val="0"/>
        <w:ind w:firstLine="709"/>
        <w:jc w:val="both"/>
        <w:rPr>
          <w:kern w:val="28"/>
        </w:rPr>
      </w:pPr>
      <w:r>
        <w:rPr>
          <w:kern w:val="28"/>
        </w:rPr>
        <w:t>3</w:t>
      </w:r>
      <w:r w:rsidR="00033209" w:rsidRPr="00790485">
        <w:rPr>
          <w:kern w:val="28"/>
        </w:rPr>
        <w:t xml:space="preserve">. </w:t>
      </w:r>
      <w:r w:rsidR="00033209" w:rsidRPr="005E73C1">
        <w:rPr>
          <w:kern w:val="28"/>
        </w:rPr>
        <w:t>Участниками общественных обсуждений или публичных слушаний по проектам правил землепользования и</w:t>
      </w:r>
      <w:r w:rsidR="00033209" w:rsidRPr="00790485">
        <w:rPr>
          <w:kern w:val="28"/>
        </w:rPr>
        <w:t xml:space="preserve"> застройки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EB7A19" w:rsidRDefault="00EB7A19" w:rsidP="00033209">
      <w:pPr>
        <w:autoSpaceDE w:val="0"/>
        <w:autoSpaceDN w:val="0"/>
        <w:adjustRightInd w:val="0"/>
        <w:ind w:firstLine="709"/>
        <w:jc w:val="both"/>
        <w:rPr>
          <w:kern w:val="28"/>
        </w:rPr>
      </w:pPr>
      <w:r w:rsidRPr="00EB7A19">
        <w:rPr>
          <w:kern w:val="28"/>
        </w:rPr>
        <w:t xml:space="preserve">4. Составы процедур проведения общественных обсуждений и </w:t>
      </w:r>
      <w:proofErr w:type="gramStart"/>
      <w:r w:rsidRPr="00EB7A19">
        <w:rPr>
          <w:kern w:val="28"/>
        </w:rPr>
        <w:t>публичный</w:t>
      </w:r>
      <w:proofErr w:type="gramEnd"/>
      <w:r w:rsidRPr="00EB7A19">
        <w:rPr>
          <w:kern w:val="28"/>
        </w:rPr>
        <w:t xml:space="preserve"> слушаний установлены частями 4 и 5 статьи 5.1 Градостроительного кодекса Российской Федерации. </w:t>
      </w:r>
    </w:p>
    <w:p w:rsidR="00012CA8" w:rsidRDefault="00EB7A19" w:rsidP="00012CA8">
      <w:pPr>
        <w:autoSpaceDE w:val="0"/>
        <w:autoSpaceDN w:val="0"/>
        <w:adjustRightInd w:val="0"/>
        <w:ind w:firstLine="709"/>
        <w:jc w:val="both"/>
        <w:rPr>
          <w:kern w:val="28"/>
        </w:rPr>
      </w:pPr>
      <w:r>
        <w:rPr>
          <w:kern w:val="28"/>
        </w:rPr>
        <w:t>5.</w:t>
      </w:r>
      <w:r w:rsidR="00012CA8" w:rsidRPr="00012CA8">
        <w:rPr>
          <w:kern w:val="28"/>
        </w:rPr>
        <w:t xml:space="preserve">Оповещение о начале общественных обсуждений или публичных слушаний должно содержать: </w:t>
      </w:r>
    </w:p>
    <w:p w:rsidR="00012CA8" w:rsidRDefault="00012CA8" w:rsidP="00012CA8">
      <w:pPr>
        <w:autoSpaceDE w:val="0"/>
        <w:autoSpaceDN w:val="0"/>
        <w:adjustRightInd w:val="0"/>
        <w:ind w:firstLine="709"/>
        <w:jc w:val="both"/>
        <w:rPr>
          <w:kern w:val="28"/>
        </w:rPr>
      </w:pPr>
      <w:r w:rsidRPr="00012CA8">
        <w:rPr>
          <w:kern w:val="28"/>
        </w:rPr>
        <w:t xml:space="preserve">-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 </w:t>
      </w:r>
    </w:p>
    <w:p w:rsidR="00012CA8" w:rsidRDefault="00012CA8" w:rsidP="00012CA8">
      <w:pPr>
        <w:autoSpaceDE w:val="0"/>
        <w:autoSpaceDN w:val="0"/>
        <w:adjustRightInd w:val="0"/>
        <w:ind w:firstLine="709"/>
        <w:jc w:val="both"/>
        <w:rPr>
          <w:kern w:val="28"/>
        </w:rPr>
      </w:pPr>
      <w:r w:rsidRPr="00012CA8">
        <w:rPr>
          <w:kern w:val="28"/>
        </w:rPr>
        <w:t xml:space="preserve">-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 </w:t>
      </w:r>
    </w:p>
    <w:p w:rsidR="00012CA8" w:rsidRDefault="00012CA8" w:rsidP="00012CA8">
      <w:pPr>
        <w:autoSpaceDE w:val="0"/>
        <w:autoSpaceDN w:val="0"/>
        <w:adjustRightInd w:val="0"/>
        <w:ind w:firstLine="709"/>
        <w:jc w:val="both"/>
        <w:rPr>
          <w:kern w:val="28"/>
        </w:rPr>
      </w:pPr>
      <w:r w:rsidRPr="00012CA8">
        <w:rPr>
          <w:kern w:val="28"/>
        </w:rPr>
        <w:t xml:space="preserve">- информацию о месте, дате открытия экспозиции или экспозиций проекта, подлежащего рассмотрению на общественных обсуждениях или публичных слушаниях, о </w:t>
      </w:r>
      <w:r w:rsidRPr="00012CA8">
        <w:rPr>
          <w:kern w:val="28"/>
        </w:rPr>
        <w:lastRenderedPageBreak/>
        <w:t xml:space="preserve">сроках проведения экспозиции или экспозиций такого проекта, о днях и часах, в которые возможно посещение указанных экспозиции или экспозиций; </w:t>
      </w:r>
    </w:p>
    <w:p w:rsidR="00012CA8" w:rsidRDefault="00012CA8" w:rsidP="00012CA8">
      <w:pPr>
        <w:autoSpaceDE w:val="0"/>
        <w:autoSpaceDN w:val="0"/>
        <w:adjustRightInd w:val="0"/>
        <w:ind w:firstLine="709"/>
        <w:jc w:val="both"/>
        <w:rPr>
          <w:kern w:val="28"/>
        </w:rPr>
      </w:pPr>
      <w:r w:rsidRPr="00012CA8">
        <w:rPr>
          <w:kern w:val="28"/>
        </w:rPr>
        <w:t>-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EB7A19" w:rsidRDefault="00012CA8" w:rsidP="00012CA8">
      <w:pPr>
        <w:autoSpaceDE w:val="0"/>
        <w:autoSpaceDN w:val="0"/>
        <w:adjustRightInd w:val="0"/>
        <w:ind w:firstLine="709"/>
        <w:jc w:val="both"/>
        <w:rPr>
          <w:kern w:val="28"/>
        </w:rPr>
      </w:pPr>
      <w:r>
        <w:rPr>
          <w:kern w:val="28"/>
        </w:rPr>
        <w:t xml:space="preserve">6. </w:t>
      </w:r>
      <w:r w:rsidR="00EB7A19" w:rsidRPr="00EB7A19">
        <w:rPr>
          <w:kern w:val="28"/>
        </w:rPr>
        <w:t>Оповещение о начале общественных обсуждений или публичных слушаний:</w:t>
      </w:r>
    </w:p>
    <w:p w:rsidR="00EB7A19" w:rsidRDefault="00EB7A19" w:rsidP="00EB7A19">
      <w:pPr>
        <w:autoSpaceDE w:val="0"/>
        <w:autoSpaceDN w:val="0"/>
        <w:adjustRightInd w:val="0"/>
        <w:ind w:firstLine="709"/>
        <w:jc w:val="both"/>
        <w:rPr>
          <w:kern w:val="28"/>
        </w:rPr>
      </w:pPr>
      <w:r w:rsidRPr="00EB7A19">
        <w:rPr>
          <w:kern w:val="28"/>
        </w:rPr>
        <w:t xml:space="preserve"> - не </w:t>
      </w:r>
      <w:proofErr w:type="gramStart"/>
      <w:r w:rsidRPr="00EB7A19">
        <w:rPr>
          <w:kern w:val="28"/>
        </w:rPr>
        <w:t>позднее</w:t>
      </w:r>
      <w:proofErr w:type="gramEnd"/>
      <w:r w:rsidRPr="00EB7A19">
        <w:rPr>
          <w:kern w:val="28"/>
        </w:rPr>
        <w:t xml:space="preserve"> чем за семь дней до дня размещения </w:t>
      </w:r>
      <w:r w:rsidRPr="00102D3D">
        <w:rPr>
          <w:kern w:val="28"/>
        </w:rPr>
        <w:t>на официальн</w:t>
      </w:r>
      <w:r w:rsidR="00326653">
        <w:rPr>
          <w:kern w:val="28"/>
        </w:rPr>
        <w:t>ых</w:t>
      </w:r>
      <w:r w:rsidRPr="00102D3D">
        <w:rPr>
          <w:kern w:val="28"/>
        </w:rPr>
        <w:t xml:space="preserve"> сайт</w:t>
      </w:r>
      <w:r w:rsidR="00326653">
        <w:rPr>
          <w:kern w:val="28"/>
        </w:rPr>
        <w:t xml:space="preserve">ах </w:t>
      </w:r>
      <w:r w:rsidR="00867759" w:rsidRPr="00790485">
        <w:rPr>
          <w:kern w:val="28"/>
        </w:rPr>
        <w:t>муниципальн</w:t>
      </w:r>
      <w:r w:rsidR="00326653">
        <w:rPr>
          <w:kern w:val="28"/>
        </w:rPr>
        <w:t>ых</w:t>
      </w:r>
      <w:r w:rsidR="00867759" w:rsidRPr="00790485">
        <w:rPr>
          <w:kern w:val="28"/>
        </w:rPr>
        <w:t xml:space="preserve"> образовани</w:t>
      </w:r>
      <w:r w:rsidR="00326653">
        <w:rPr>
          <w:kern w:val="28"/>
        </w:rPr>
        <w:t>й</w:t>
      </w:r>
      <w:r w:rsidR="00867759" w:rsidRPr="00790485">
        <w:rPr>
          <w:kern w:val="28"/>
        </w:rPr>
        <w:t xml:space="preserve"> Гатчинск</w:t>
      </w:r>
      <w:r w:rsidR="00326653">
        <w:rPr>
          <w:kern w:val="28"/>
        </w:rPr>
        <w:t>ий</w:t>
      </w:r>
      <w:r w:rsidR="00867759" w:rsidRPr="00790485">
        <w:rPr>
          <w:kern w:val="28"/>
        </w:rPr>
        <w:t xml:space="preserve"> муниципальн</w:t>
      </w:r>
      <w:r w:rsidR="00326653">
        <w:rPr>
          <w:kern w:val="28"/>
        </w:rPr>
        <w:t xml:space="preserve">ый район и </w:t>
      </w:r>
      <w:proofErr w:type="spellStart"/>
      <w:r w:rsidR="00326653">
        <w:rPr>
          <w:kern w:val="28"/>
        </w:rPr>
        <w:t>Новосветское</w:t>
      </w:r>
      <w:proofErr w:type="spellEnd"/>
      <w:r w:rsidR="00326653">
        <w:rPr>
          <w:kern w:val="28"/>
        </w:rPr>
        <w:t xml:space="preserve"> сельское поселение</w:t>
      </w:r>
      <w:r w:rsidR="00DF2CC3">
        <w:rPr>
          <w:kern w:val="28"/>
        </w:rPr>
        <w:t xml:space="preserve"> проекта,</w:t>
      </w:r>
      <w:r w:rsidRPr="00EB7A19">
        <w:rPr>
          <w:kern w:val="28"/>
        </w:rPr>
        <w:t xml:space="preserve">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 </w:t>
      </w:r>
    </w:p>
    <w:p w:rsidR="00EB7A19" w:rsidRDefault="00EB7A19" w:rsidP="00EB7A19">
      <w:pPr>
        <w:autoSpaceDE w:val="0"/>
        <w:autoSpaceDN w:val="0"/>
        <w:adjustRightInd w:val="0"/>
        <w:ind w:firstLine="709"/>
        <w:jc w:val="both"/>
        <w:rPr>
          <w:kern w:val="28"/>
        </w:rPr>
      </w:pPr>
      <w:proofErr w:type="gramStart"/>
      <w:r w:rsidRPr="00EB7A19">
        <w:rPr>
          <w:kern w:val="28"/>
        </w:rPr>
        <w:t xml:space="preserve">- распространяется на информационных стендах, оборудованных </w:t>
      </w:r>
      <w:r w:rsidRPr="00102D3D">
        <w:rPr>
          <w:kern w:val="28"/>
        </w:rPr>
        <w:t>около здания</w:t>
      </w:r>
      <w:r w:rsidRPr="000F6B9B">
        <w:rPr>
          <w:color w:val="FF0000"/>
          <w:kern w:val="28"/>
        </w:rPr>
        <w:t>,</w:t>
      </w:r>
      <w:r w:rsidRPr="00EB7A19">
        <w:rPr>
          <w:kern w:val="28"/>
        </w:rPr>
        <w:t xml:space="preserve"> уполномоченного на проведение общественных обсуждений или публичных слушаний</w:t>
      </w:r>
      <w:r w:rsidR="00B904C8">
        <w:rPr>
          <w:kern w:val="28"/>
        </w:rPr>
        <w:t xml:space="preserve"> органа местного самоуправления,</w:t>
      </w:r>
      <w:r w:rsidRPr="00EB7A19">
        <w:rPr>
          <w:kern w:val="28"/>
        </w:rPr>
        <w:t xml:space="preserve">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иными способами, обеспечивающими доступ участников общественных обсуждений или публичных слушаний к указанной информации. </w:t>
      </w:r>
      <w:proofErr w:type="gramEnd"/>
    </w:p>
    <w:p w:rsidR="00033209" w:rsidRPr="00FA64B0" w:rsidRDefault="00033209" w:rsidP="00EB7A19">
      <w:pPr>
        <w:autoSpaceDE w:val="0"/>
        <w:autoSpaceDN w:val="0"/>
        <w:adjustRightInd w:val="0"/>
        <w:ind w:firstLine="709"/>
        <w:jc w:val="both"/>
        <w:rPr>
          <w:kern w:val="28"/>
        </w:rPr>
      </w:pPr>
      <w:r w:rsidRPr="00FA64B0">
        <w:rPr>
          <w:kern w:val="28"/>
        </w:rPr>
        <w:t>7. Решение об отказе в назначении общественных обсуждений или публичных слушаний должно быть мотивировано.</w:t>
      </w:r>
    </w:p>
    <w:p w:rsidR="0099586A" w:rsidRDefault="00033209" w:rsidP="00033209">
      <w:pPr>
        <w:autoSpaceDE w:val="0"/>
        <w:autoSpaceDN w:val="0"/>
        <w:adjustRightInd w:val="0"/>
        <w:ind w:firstLine="709"/>
        <w:jc w:val="both"/>
      </w:pPr>
      <w:r w:rsidRPr="00790485">
        <w:rPr>
          <w:kern w:val="28"/>
        </w:rPr>
        <w:t xml:space="preserve">8. </w:t>
      </w:r>
      <w:r w:rsidR="00CA0E95">
        <w:t xml:space="preserve">Продолжительность общественных обсуждений или публичных слушаний по проекту правил землепользования и застройки составляет не менее одного и не более трех месяцев со дня опубликования такого проекта. </w:t>
      </w:r>
    </w:p>
    <w:p w:rsidR="00033209" w:rsidRPr="00790485" w:rsidRDefault="00033209" w:rsidP="00033209">
      <w:pPr>
        <w:autoSpaceDE w:val="0"/>
        <w:autoSpaceDN w:val="0"/>
        <w:adjustRightInd w:val="0"/>
        <w:ind w:firstLine="709"/>
        <w:jc w:val="both"/>
        <w:rPr>
          <w:kern w:val="28"/>
        </w:rPr>
      </w:pPr>
      <w:r w:rsidRPr="00790485">
        <w:rPr>
          <w:kern w:val="28"/>
        </w:rPr>
        <w:t>В случае подготовки изменений в Правила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033209" w:rsidRPr="00790485" w:rsidRDefault="00033209" w:rsidP="00033209">
      <w:pPr>
        <w:autoSpaceDE w:val="0"/>
        <w:autoSpaceDN w:val="0"/>
        <w:adjustRightInd w:val="0"/>
        <w:ind w:firstLine="709"/>
        <w:jc w:val="both"/>
        <w:rPr>
          <w:kern w:val="28"/>
        </w:rPr>
      </w:pPr>
      <w:r w:rsidRPr="00790485">
        <w:rPr>
          <w:kern w:val="28"/>
        </w:rPr>
        <w:t xml:space="preserve">9. </w:t>
      </w:r>
      <w:r w:rsidR="004D31C7" w:rsidRPr="004D31C7">
        <w:rPr>
          <w:kern w:val="28"/>
        </w:rPr>
        <w:t xml:space="preserve">Комиссия </w:t>
      </w:r>
      <w:r w:rsidRPr="00790485">
        <w:rPr>
          <w:kern w:val="28"/>
        </w:rPr>
        <w:t xml:space="preserve">в течение всего периода размещения в соответствии с пунктом 8 настоящей статьи проекта, подлежащего рассмотрению на общественных обсуждениях или публичных слушаниях, и информационных материалов к нему проводит экспозицию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и (или) разработчика </w:t>
      </w:r>
      <w:r w:rsidRPr="004D31C7">
        <w:rPr>
          <w:kern w:val="28"/>
        </w:rPr>
        <w:t>проекта</w:t>
      </w:r>
      <w:r w:rsidRPr="00790485">
        <w:rPr>
          <w:kern w:val="28"/>
        </w:rPr>
        <w:t>, подлежащего рассмотрению на общественных обсуждениях или публичных слушаниях.</w:t>
      </w:r>
    </w:p>
    <w:p w:rsidR="00033209" w:rsidRPr="00790485" w:rsidRDefault="00033209" w:rsidP="00033209">
      <w:pPr>
        <w:autoSpaceDE w:val="0"/>
        <w:autoSpaceDN w:val="0"/>
        <w:adjustRightInd w:val="0"/>
        <w:ind w:firstLine="709"/>
        <w:jc w:val="both"/>
        <w:rPr>
          <w:kern w:val="28"/>
        </w:rPr>
      </w:pPr>
      <w:r w:rsidRPr="00790485">
        <w:rPr>
          <w:kern w:val="28"/>
        </w:rPr>
        <w:t>В период размещения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имеют право вносить предложения и замечания, касающиеся такого проекта:</w:t>
      </w:r>
    </w:p>
    <w:p w:rsidR="00033209" w:rsidRPr="00790485" w:rsidRDefault="00033209" w:rsidP="00033209">
      <w:pPr>
        <w:autoSpaceDE w:val="0"/>
        <w:autoSpaceDN w:val="0"/>
        <w:adjustRightInd w:val="0"/>
        <w:ind w:firstLine="709"/>
        <w:jc w:val="both"/>
        <w:rPr>
          <w:kern w:val="28"/>
        </w:rPr>
      </w:pPr>
      <w:r w:rsidRPr="00790485">
        <w:rPr>
          <w:kern w:val="28"/>
        </w:rPr>
        <w:lastRenderedPageBreak/>
        <w:t>- посредством официального сайта или информационных систем (в случае проведения общественных обсуждений);</w:t>
      </w:r>
    </w:p>
    <w:p w:rsidR="00033209" w:rsidRPr="00790485" w:rsidRDefault="00033209" w:rsidP="00033209">
      <w:pPr>
        <w:autoSpaceDE w:val="0"/>
        <w:autoSpaceDN w:val="0"/>
        <w:adjustRightInd w:val="0"/>
        <w:ind w:firstLine="709"/>
        <w:jc w:val="both"/>
        <w:rPr>
          <w:kern w:val="28"/>
        </w:rPr>
      </w:pPr>
      <w:bookmarkStart w:id="56" w:name="dst2133"/>
      <w:bookmarkEnd w:id="56"/>
      <w:r w:rsidRPr="00790485">
        <w:rPr>
          <w:kern w:val="28"/>
        </w:rPr>
        <w:t>- в письменной или устной форме в ходе проведения собрания или собраний участников публичных слушаний (в случае проведения публичных слушаний);</w:t>
      </w:r>
    </w:p>
    <w:p w:rsidR="00033209" w:rsidRPr="00790485" w:rsidRDefault="00033209" w:rsidP="00033209">
      <w:pPr>
        <w:autoSpaceDE w:val="0"/>
        <w:autoSpaceDN w:val="0"/>
        <w:adjustRightInd w:val="0"/>
        <w:ind w:firstLine="709"/>
        <w:jc w:val="both"/>
        <w:rPr>
          <w:kern w:val="28"/>
        </w:rPr>
      </w:pPr>
      <w:bookmarkStart w:id="57" w:name="dst2134"/>
      <w:bookmarkEnd w:id="57"/>
      <w:r w:rsidRPr="00790485">
        <w:rPr>
          <w:kern w:val="28"/>
        </w:rPr>
        <w:t>- в письменной форме в адрес организатора общественных обсуждений или публичных слушаний;</w:t>
      </w:r>
    </w:p>
    <w:p w:rsidR="00033209" w:rsidRPr="00790485" w:rsidRDefault="00033209" w:rsidP="00033209">
      <w:pPr>
        <w:autoSpaceDE w:val="0"/>
        <w:autoSpaceDN w:val="0"/>
        <w:adjustRightInd w:val="0"/>
        <w:ind w:firstLine="709"/>
        <w:jc w:val="both"/>
        <w:rPr>
          <w:kern w:val="28"/>
        </w:rPr>
      </w:pPr>
      <w:bookmarkStart w:id="58" w:name="dst2135"/>
      <w:bookmarkEnd w:id="58"/>
      <w:r w:rsidRPr="00790485">
        <w:rPr>
          <w:kern w:val="28"/>
        </w:rPr>
        <w:t>-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033209" w:rsidRPr="00790485" w:rsidRDefault="00033209" w:rsidP="00033209">
      <w:pPr>
        <w:autoSpaceDE w:val="0"/>
        <w:autoSpaceDN w:val="0"/>
        <w:adjustRightInd w:val="0"/>
        <w:ind w:firstLine="709"/>
        <w:jc w:val="both"/>
        <w:rPr>
          <w:kern w:val="28"/>
        </w:rPr>
      </w:pPr>
      <w:r w:rsidRPr="00790485">
        <w:rPr>
          <w:kern w:val="28"/>
        </w:rPr>
        <w:t xml:space="preserve">Предложения и замечания, подлежат регистрации, а также обязательному рассмотрению </w:t>
      </w:r>
      <w:r w:rsidR="00867759">
        <w:rPr>
          <w:kern w:val="28"/>
        </w:rPr>
        <w:t>Комиссией</w:t>
      </w:r>
      <w:r w:rsidRPr="00790485">
        <w:rPr>
          <w:kern w:val="28"/>
        </w:rPr>
        <w:t>, за исключением случая выявления факта представления участником общественных обсуждений или публичных слушаний недостоверных сведений.</w:t>
      </w:r>
    </w:p>
    <w:p w:rsidR="00033209" w:rsidRPr="00790485" w:rsidRDefault="00033209" w:rsidP="00033209">
      <w:pPr>
        <w:autoSpaceDE w:val="0"/>
        <w:autoSpaceDN w:val="0"/>
        <w:adjustRightInd w:val="0"/>
        <w:ind w:firstLine="709"/>
        <w:jc w:val="both"/>
        <w:rPr>
          <w:kern w:val="28"/>
        </w:rPr>
      </w:pPr>
      <w:r w:rsidRPr="00790485">
        <w:rPr>
          <w:kern w:val="28"/>
        </w:rPr>
        <w:t xml:space="preserve">10.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w:t>
      </w:r>
      <w:proofErr w:type="gramStart"/>
      <w:r w:rsidRPr="00790485">
        <w:rPr>
          <w:kern w:val="28"/>
        </w:rPr>
        <w:t>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w:t>
      </w:r>
      <w:proofErr w:type="gramEnd"/>
      <w:r w:rsidRPr="00790485">
        <w:rPr>
          <w:kern w:val="28"/>
        </w:rPr>
        <w:t xml:space="preserve"> такие земельные участки, объекты капитального строительства, помещения, являющиеся частью указанных объектов капитального строительства.</w:t>
      </w:r>
    </w:p>
    <w:p w:rsidR="00033209" w:rsidRPr="00790485" w:rsidRDefault="00033209" w:rsidP="00033209">
      <w:pPr>
        <w:autoSpaceDE w:val="0"/>
        <w:autoSpaceDN w:val="0"/>
        <w:adjustRightInd w:val="0"/>
        <w:ind w:firstLine="709"/>
        <w:jc w:val="both"/>
        <w:rPr>
          <w:kern w:val="28"/>
        </w:rPr>
      </w:pPr>
      <w:r w:rsidRPr="00790485">
        <w:rPr>
          <w:kern w:val="28"/>
        </w:rPr>
        <w:t xml:space="preserve">Не требуется представление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w:t>
      </w:r>
      <w:r w:rsidR="00867759" w:rsidRPr="00790485">
        <w:rPr>
          <w:kern w:val="28"/>
        </w:rPr>
        <w:t xml:space="preserve">муниципального образования Гатчинского муниципального района </w:t>
      </w:r>
      <w:r w:rsidRPr="00790485">
        <w:rPr>
          <w:kern w:val="28"/>
        </w:rPr>
        <w:t>или в информационных системах). При этом для подтверждения сведений может использоваться единая система идентификац</w:t>
      </w:r>
      <w:proofErr w:type="gramStart"/>
      <w:r w:rsidRPr="00790485">
        <w:rPr>
          <w:kern w:val="28"/>
        </w:rPr>
        <w:t>ии и ау</w:t>
      </w:r>
      <w:proofErr w:type="gramEnd"/>
      <w:r w:rsidRPr="00790485">
        <w:rPr>
          <w:kern w:val="28"/>
        </w:rPr>
        <w:t>тентификации.</w:t>
      </w:r>
    </w:p>
    <w:p w:rsidR="00033209" w:rsidRPr="00790485" w:rsidRDefault="00033209" w:rsidP="00033209">
      <w:pPr>
        <w:autoSpaceDE w:val="0"/>
        <w:autoSpaceDN w:val="0"/>
        <w:adjustRightInd w:val="0"/>
        <w:ind w:firstLine="709"/>
        <w:jc w:val="both"/>
        <w:rPr>
          <w:kern w:val="28"/>
        </w:rPr>
      </w:pPr>
      <w:r w:rsidRPr="00790485">
        <w:rPr>
          <w:kern w:val="28"/>
        </w:rPr>
        <w:t>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31" w:history="1">
        <w:r w:rsidRPr="00790485">
          <w:rPr>
            <w:kern w:val="28"/>
          </w:rPr>
          <w:t>законом</w:t>
        </w:r>
      </w:hyperlink>
      <w:r w:rsidRPr="00790485">
        <w:rPr>
          <w:kern w:val="28"/>
        </w:rPr>
        <w:t> от 27 июля 2006 года № 152-ФЗ "О персональных данных".</w:t>
      </w:r>
    </w:p>
    <w:p w:rsidR="00033209" w:rsidRPr="00790485" w:rsidRDefault="004D31C7" w:rsidP="00033209">
      <w:pPr>
        <w:autoSpaceDE w:val="0"/>
        <w:autoSpaceDN w:val="0"/>
        <w:adjustRightInd w:val="0"/>
        <w:ind w:firstLine="709"/>
        <w:jc w:val="both"/>
        <w:rPr>
          <w:kern w:val="28"/>
        </w:rPr>
      </w:pPr>
      <w:proofErr w:type="gramStart"/>
      <w:r w:rsidRPr="004D31C7">
        <w:rPr>
          <w:kern w:val="28"/>
        </w:rPr>
        <w:t xml:space="preserve">Комиссией </w:t>
      </w:r>
      <w:r w:rsidR="00033209" w:rsidRPr="004D31C7">
        <w:rPr>
          <w:kern w:val="28"/>
        </w:rPr>
        <w:t>обеспечивается равный доступ к проекту, подлежащему рассмотрению</w:t>
      </w:r>
      <w:r w:rsidR="00033209" w:rsidRPr="00790485">
        <w:rPr>
          <w:kern w:val="28"/>
        </w:rPr>
        <w:t xml:space="preserve">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roofErr w:type="gramEnd"/>
    </w:p>
    <w:p w:rsidR="00033209" w:rsidRPr="006F389D" w:rsidRDefault="00033209" w:rsidP="00033209">
      <w:pPr>
        <w:autoSpaceDE w:val="0"/>
        <w:autoSpaceDN w:val="0"/>
        <w:adjustRightInd w:val="0"/>
        <w:ind w:firstLine="709"/>
        <w:jc w:val="both"/>
        <w:rPr>
          <w:color w:val="FF0000"/>
          <w:kern w:val="28"/>
        </w:rPr>
      </w:pPr>
      <w:r w:rsidRPr="00790485">
        <w:rPr>
          <w:kern w:val="28"/>
        </w:rPr>
        <w:t xml:space="preserve">11. </w:t>
      </w:r>
      <w:r w:rsidR="004D31C7" w:rsidRPr="004D31C7">
        <w:rPr>
          <w:kern w:val="28"/>
        </w:rPr>
        <w:t>Комиссия</w:t>
      </w:r>
      <w:r w:rsidRPr="004D31C7">
        <w:rPr>
          <w:kern w:val="28"/>
        </w:rPr>
        <w:t xml:space="preserve"> подготавливает и оформляет протокол общественных обсуждений</w:t>
      </w:r>
      <w:r w:rsidRPr="00790485">
        <w:rPr>
          <w:kern w:val="28"/>
        </w:rPr>
        <w:t xml:space="preserve"> или публичных слушаний, в котором указываются:</w:t>
      </w:r>
    </w:p>
    <w:p w:rsidR="00033209" w:rsidRPr="00790485" w:rsidRDefault="00033209" w:rsidP="00033209">
      <w:pPr>
        <w:autoSpaceDE w:val="0"/>
        <w:autoSpaceDN w:val="0"/>
        <w:adjustRightInd w:val="0"/>
        <w:ind w:firstLine="709"/>
        <w:jc w:val="both"/>
        <w:rPr>
          <w:kern w:val="28"/>
        </w:rPr>
      </w:pPr>
      <w:bookmarkStart w:id="59" w:name="dst2146"/>
      <w:bookmarkEnd w:id="59"/>
      <w:r w:rsidRPr="00790485">
        <w:rPr>
          <w:kern w:val="28"/>
        </w:rPr>
        <w:t>- дата оформления протокола общественных обсуждений или публичных слушаний;</w:t>
      </w:r>
    </w:p>
    <w:p w:rsidR="00033209" w:rsidRPr="00790485" w:rsidRDefault="00033209" w:rsidP="00033209">
      <w:pPr>
        <w:autoSpaceDE w:val="0"/>
        <w:autoSpaceDN w:val="0"/>
        <w:adjustRightInd w:val="0"/>
        <w:ind w:firstLine="709"/>
        <w:jc w:val="both"/>
        <w:rPr>
          <w:kern w:val="28"/>
        </w:rPr>
      </w:pPr>
      <w:bookmarkStart w:id="60" w:name="dst2147"/>
      <w:bookmarkEnd w:id="60"/>
      <w:r w:rsidRPr="00790485">
        <w:rPr>
          <w:kern w:val="28"/>
        </w:rPr>
        <w:lastRenderedPageBreak/>
        <w:t>- информация об организаторе общественных обсуждений или публичных слушаний;</w:t>
      </w:r>
    </w:p>
    <w:p w:rsidR="00033209" w:rsidRPr="00790485" w:rsidRDefault="00033209" w:rsidP="00033209">
      <w:pPr>
        <w:autoSpaceDE w:val="0"/>
        <w:autoSpaceDN w:val="0"/>
        <w:adjustRightInd w:val="0"/>
        <w:ind w:firstLine="709"/>
        <w:jc w:val="both"/>
        <w:rPr>
          <w:kern w:val="28"/>
        </w:rPr>
      </w:pPr>
      <w:bookmarkStart w:id="61" w:name="dst2148"/>
      <w:bookmarkEnd w:id="61"/>
      <w:r w:rsidRPr="00790485">
        <w:rPr>
          <w:kern w:val="28"/>
        </w:rPr>
        <w:t>-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033209" w:rsidRPr="00790485" w:rsidRDefault="00033209" w:rsidP="00033209">
      <w:pPr>
        <w:autoSpaceDE w:val="0"/>
        <w:autoSpaceDN w:val="0"/>
        <w:adjustRightInd w:val="0"/>
        <w:ind w:firstLine="709"/>
        <w:jc w:val="both"/>
        <w:rPr>
          <w:kern w:val="28"/>
        </w:rPr>
      </w:pPr>
      <w:bookmarkStart w:id="62" w:name="dst2149"/>
      <w:bookmarkEnd w:id="62"/>
      <w:r w:rsidRPr="00790485">
        <w:rPr>
          <w:kern w:val="28"/>
        </w:rPr>
        <w:t>-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033209" w:rsidRPr="00790485" w:rsidRDefault="00033209" w:rsidP="00033209">
      <w:pPr>
        <w:autoSpaceDE w:val="0"/>
        <w:autoSpaceDN w:val="0"/>
        <w:adjustRightInd w:val="0"/>
        <w:ind w:firstLine="709"/>
        <w:jc w:val="both"/>
        <w:rPr>
          <w:kern w:val="28"/>
        </w:rPr>
      </w:pPr>
      <w:bookmarkStart w:id="63" w:name="dst2150"/>
      <w:bookmarkEnd w:id="63"/>
      <w:r w:rsidRPr="00790485">
        <w:rPr>
          <w:kern w:val="28"/>
        </w:rPr>
        <w:t>-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033209" w:rsidRPr="00790485" w:rsidRDefault="00033209" w:rsidP="00033209">
      <w:pPr>
        <w:autoSpaceDE w:val="0"/>
        <w:autoSpaceDN w:val="0"/>
        <w:adjustRightInd w:val="0"/>
        <w:ind w:firstLine="709"/>
        <w:jc w:val="both"/>
        <w:rPr>
          <w:kern w:val="28"/>
        </w:rPr>
      </w:pPr>
      <w:r w:rsidRPr="00790485">
        <w:rPr>
          <w:kern w:val="28"/>
        </w:rPr>
        <w:t xml:space="preserve">12. </w:t>
      </w:r>
      <w:proofErr w:type="gramStart"/>
      <w:r w:rsidRPr="00790485">
        <w:rPr>
          <w:kern w:val="28"/>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roofErr w:type="gramEnd"/>
    </w:p>
    <w:p w:rsidR="00033209" w:rsidRPr="00790485" w:rsidRDefault="00033209" w:rsidP="00033209">
      <w:pPr>
        <w:autoSpaceDE w:val="0"/>
        <w:autoSpaceDN w:val="0"/>
        <w:adjustRightInd w:val="0"/>
        <w:ind w:firstLine="709"/>
        <w:jc w:val="both"/>
        <w:rPr>
          <w:kern w:val="28"/>
        </w:rPr>
      </w:pPr>
      <w:r w:rsidRPr="00790485">
        <w:rPr>
          <w:kern w:val="28"/>
        </w:rPr>
        <w:t>13.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033209" w:rsidRPr="00790485" w:rsidRDefault="00033209" w:rsidP="00033209">
      <w:pPr>
        <w:autoSpaceDE w:val="0"/>
        <w:autoSpaceDN w:val="0"/>
        <w:adjustRightInd w:val="0"/>
        <w:ind w:firstLine="709"/>
        <w:jc w:val="both"/>
        <w:rPr>
          <w:kern w:val="28"/>
        </w:rPr>
      </w:pPr>
      <w:r w:rsidRPr="00790485">
        <w:rPr>
          <w:kern w:val="28"/>
        </w:rPr>
        <w:t>В заключении о результатах общественных обсуждений или публичных слушаний должны быть указаны:</w:t>
      </w:r>
    </w:p>
    <w:p w:rsidR="00033209" w:rsidRPr="00790485" w:rsidRDefault="00033209" w:rsidP="00033209">
      <w:pPr>
        <w:autoSpaceDE w:val="0"/>
        <w:autoSpaceDN w:val="0"/>
        <w:adjustRightInd w:val="0"/>
        <w:ind w:firstLine="709"/>
        <w:jc w:val="both"/>
        <w:rPr>
          <w:kern w:val="28"/>
        </w:rPr>
      </w:pPr>
      <w:bookmarkStart w:id="64" w:name="dst2155"/>
      <w:bookmarkEnd w:id="64"/>
      <w:r w:rsidRPr="00790485">
        <w:rPr>
          <w:kern w:val="28"/>
        </w:rPr>
        <w:t>- дата оформления заключения о результатах общественных обсуждений или публичных слушаний;</w:t>
      </w:r>
    </w:p>
    <w:p w:rsidR="00033209" w:rsidRPr="00790485" w:rsidRDefault="00033209" w:rsidP="00033209">
      <w:pPr>
        <w:autoSpaceDE w:val="0"/>
        <w:autoSpaceDN w:val="0"/>
        <w:adjustRightInd w:val="0"/>
        <w:ind w:firstLine="709"/>
        <w:jc w:val="both"/>
        <w:rPr>
          <w:kern w:val="28"/>
        </w:rPr>
      </w:pPr>
      <w:bookmarkStart w:id="65" w:name="dst2156"/>
      <w:bookmarkEnd w:id="65"/>
      <w:r w:rsidRPr="00790485">
        <w:rPr>
          <w:kern w:val="28"/>
        </w:rPr>
        <w:t>-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033209" w:rsidRPr="00790485" w:rsidRDefault="00033209" w:rsidP="00033209">
      <w:pPr>
        <w:autoSpaceDE w:val="0"/>
        <w:autoSpaceDN w:val="0"/>
        <w:adjustRightInd w:val="0"/>
        <w:ind w:firstLine="709"/>
        <w:jc w:val="both"/>
        <w:rPr>
          <w:kern w:val="28"/>
        </w:rPr>
      </w:pPr>
      <w:bookmarkStart w:id="66" w:name="dst2157"/>
      <w:bookmarkEnd w:id="66"/>
      <w:r w:rsidRPr="00790485">
        <w:rPr>
          <w:kern w:val="28"/>
        </w:rPr>
        <w:t>-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033209" w:rsidRPr="00790485" w:rsidRDefault="00033209" w:rsidP="00033209">
      <w:pPr>
        <w:autoSpaceDE w:val="0"/>
        <w:autoSpaceDN w:val="0"/>
        <w:adjustRightInd w:val="0"/>
        <w:ind w:firstLine="709"/>
        <w:jc w:val="both"/>
        <w:rPr>
          <w:kern w:val="28"/>
        </w:rPr>
      </w:pPr>
      <w:bookmarkStart w:id="67" w:name="dst2158"/>
      <w:bookmarkEnd w:id="67"/>
      <w:r w:rsidRPr="00790485">
        <w:rPr>
          <w:kern w:val="28"/>
        </w:rPr>
        <w:t>-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033209" w:rsidRPr="00790485" w:rsidRDefault="00033209" w:rsidP="00033209">
      <w:pPr>
        <w:autoSpaceDE w:val="0"/>
        <w:autoSpaceDN w:val="0"/>
        <w:adjustRightInd w:val="0"/>
        <w:ind w:firstLine="709"/>
        <w:jc w:val="both"/>
        <w:rPr>
          <w:kern w:val="28"/>
        </w:rPr>
      </w:pPr>
      <w:bookmarkStart w:id="68" w:name="dst2159"/>
      <w:bookmarkEnd w:id="68"/>
      <w:r w:rsidRPr="00790485">
        <w:rPr>
          <w:kern w:val="28"/>
        </w:rPr>
        <w:t>-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033209" w:rsidRDefault="00033209" w:rsidP="00033209">
      <w:pPr>
        <w:autoSpaceDE w:val="0"/>
        <w:autoSpaceDN w:val="0"/>
        <w:adjustRightInd w:val="0"/>
        <w:ind w:firstLine="709"/>
        <w:jc w:val="both"/>
        <w:rPr>
          <w:kern w:val="28"/>
        </w:rPr>
      </w:pPr>
      <w:r w:rsidRPr="00790485">
        <w:rPr>
          <w:kern w:val="28"/>
        </w:rPr>
        <w:t xml:space="preserve">14.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w:t>
      </w:r>
      <w:r w:rsidRPr="00790485">
        <w:rPr>
          <w:kern w:val="28"/>
        </w:rPr>
        <w:lastRenderedPageBreak/>
        <w:t xml:space="preserve">официальном сайте муниципального образования </w:t>
      </w:r>
      <w:r w:rsidR="00B10091" w:rsidRPr="00790485">
        <w:rPr>
          <w:kern w:val="28"/>
        </w:rPr>
        <w:t>Гатчи</w:t>
      </w:r>
      <w:r w:rsidR="00364970" w:rsidRPr="00790485">
        <w:rPr>
          <w:kern w:val="28"/>
        </w:rPr>
        <w:t>нс</w:t>
      </w:r>
      <w:r w:rsidR="00B10091" w:rsidRPr="00790485">
        <w:rPr>
          <w:kern w:val="28"/>
        </w:rPr>
        <w:t>кого</w:t>
      </w:r>
      <w:r w:rsidRPr="00790485">
        <w:rPr>
          <w:kern w:val="28"/>
        </w:rPr>
        <w:t xml:space="preserve"> муниципального района в сети интернет и (или) в информационных системах.</w:t>
      </w:r>
    </w:p>
    <w:p w:rsidR="00D04BD9" w:rsidRPr="00790485" w:rsidRDefault="00D04BD9" w:rsidP="00033209">
      <w:pPr>
        <w:autoSpaceDE w:val="0"/>
        <w:autoSpaceDN w:val="0"/>
        <w:adjustRightInd w:val="0"/>
        <w:ind w:firstLine="709"/>
        <w:jc w:val="both"/>
        <w:rPr>
          <w:kern w:val="28"/>
        </w:rPr>
      </w:pPr>
      <w:proofErr w:type="gramStart"/>
      <w:r w:rsidRPr="00D04BD9">
        <w:rPr>
          <w:kern w:val="28"/>
        </w:rPr>
        <w:t>15.Особенности проведения общественных обсуждений или публичных слушаний по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проекты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определен</w:t>
      </w:r>
      <w:r w:rsidR="00892B8C">
        <w:rPr>
          <w:kern w:val="28"/>
        </w:rPr>
        <w:t>ы статьями 10</w:t>
      </w:r>
      <w:proofErr w:type="gramEnd"/>
      <w:r w:rsidRPr="00D04BD9">
        <w:rPr>
          <w:kern w:val="28"/>
        </w:rPr>
        <w:t xml:space="preserve">, </w:t>
      </w:r>
      <w:r w:rsidR="00892B8C">
        <w:rPr>
          <w:kern w:val="28"/>
        </w:rPr>
        <w:t>11</w:t>
      </w:r>
      <w:r w:rsidRPr="00D04BD9">
        <w:rPr>
          <w:kern w:val="28"/>
        </w:rPr>
        <w:t xml:space="preserve">, </w:t>
      </w:r>
      <w:r w:rsidR="00892B8C">
        <w:rPr>
          <w:kern w:val="28"/>
        </w:rPr>
        <w:t>12</w:t>
      </w:r>
      <w:r w:rsidRPr="00D04BD9">
        <w:rPr>
          <w:kern w:val="28"/>
        </w:rPr>
        <w:t xml:space="preserve"> Правил и статьями 39 и 46 Градостроительного кодекса Российской Федерации.</w:t>
      </w:r>
    </w:p>
    <w:p w:rsidR="00033209" w:rsidRPr="00790485" w:rsidRDefault="00033209" w:rsidP="00033209">
      <w:pPr>
        <w:autoSpaceDE w:val="0"/>
        <w:autoSpaceDN w:val="0"/>
        <w:adjustRightInd w:val="0"/>
        <w:ind w:firstLine="709"/>
        <w:jc w:val="both"/>
        <w:rPr>
          <w:kern w:val="28"/>
          <w:sz w:val="22"/>
          <w:szCs w:val="22"/>
        </w:rPr>
      </w:pPr>
    </w:p>
    <w:p w:rsidR="00033209" w:rsidRPr="00F76D7C" w:rsidRDefault="00033209" w:rsidP="00012EC7">
      <w:pPr>
        <w:pStyle w:val="2"/>
        <w:numPr>
          <w:ilvl w:val="1"/>
          <w:numId w:val="1"/>
        </w:numPr>
        <w:tabs>
          <w:tab w:val="clear" w:pos="0"/>
        </w:tabs>
        <w:spacing w:before="0" w:after="0"/>
        <w:ind w:left="0" w:firstLine="0"/>
        <w:jc w:val="both"/>
        <w:rPr>
          <w:rFonts w:ascii="Times New Roman" w:hAnsi="Times New Roman" w:cs="Times New Roman"/>
          <w:i w:val="0"/>
          <w:color w:val="FF0000"/>
          <w:kern w:val="28"/>
          <w:sz w:val="24"/>
          <w:szCs w:val="24"/>
        </w:rPr>
      </w:pPr>
      <w:bookmarkStart w:id="69" w:name="_Toc517714595"/>
      <w:bookmarkStart w:id="70" w:name="_Toc46249115"/>
      <w:r w:rsidRPr="00790485">
        <w:rPr>
          <w:rFonts w:ascii="Times New Roman" w:hAnsi="Times New Roman" w:cs="Times New Roman"/>
          <w:i w:val="0"/>
          <w:kern w:val="28"/>
          <w:sz w:val="24"/>
          <w:szCs w:val="24"/>
        </w:rPr>
        <w:t>ГЛАВА 6. ПОЛОЖЕНИЕ О ВНЕСЕНИИ ИЗМЕНЕНИЙ В ПРАВИЛА ЗЕМЛЕПОЛЬЗОВАНИЯ И ЗАСТРОЙКИ</w:t>
      </w:r>
      <w:bookmarkEnd w:id="69"/>
      <w:bookmarkEnd w:id="70"/>
    </w:p>
    <w:p w:rsidR="00033209" w:rsidRPr="00790485" w:rsidRDefault="00033209" w:rsidP="00033209">
      <w:pPr>
        <w:rPr>
          <w:sz w:val="22"/>
          <w:szCs w:val="22"/>
        </w:rPr>
      </w:pPr>
      <w:bookmarkStart w:id="71" w:name="_Toc222737843"/>
      <w:bookmarkStart w:id="72" w:name="_Toc183418798"/>
    </w:p>
    <w:p w:rsidR="00033209" w:rsidRPr="00176629" w:rsidRDefault="00033209" w:rsidP="00176629">
      <w:pPr>
        <w:pStyle w:val="2"/>
        <w:numPr>
          <w:ilvl w:val="1"/>
          <w:numId w:val="1"/>
        </w:numPr>
        <w:tabs>
          <w:tab w:val="clear" w:pos="0"/>
        </w:tabs>
        <w:spacing w:before="0" w:after="0"/>
        <w:ind w:left="0" w:firstLine="0"/>
        <w:jc w:val="both"/>
        <w:rPr>
          <w:rFonts w:ascii="Times New Roman" w:hAnsi="Times New Roman" w:cs="Times New Roman"/>
          <w:i w:val="0"/>
          <w:kern w:val="28"/>
          <w:sz w:val="24"/>
          <w:szCs w:val="24"/>
        </w:rPr>
      </w:pPr>
      <w:bookmarkStart w:id="73" w:name="_Toc517714596"/>
      <w:bookmarkStart w:id="74" w:name="_Toc46249116"/>
      <w:r w:rsidRPr="00176629">
        <w:rPr>
          <w:rFonts w:ascii="Times New Roman" w:hAnsi="Times New Roman" w:cs="Times New Roman"/>
          <w:i w:val="0"/>
          <w:kern w:val="28"/>
          <w:sz w:val="24"/>
          <w:szCs w:val="24"/>
        </w:rPr>
        <w:t xml:space="preserve">Статья </w:t>
      </w:r>
      <w:r w:rsidR="000D40C0">
        <w:rPr>
          <w:rFonts w:ascii="Times New Roman" w:hAnsi="Times New Roman" w:cs="Times New Roman"/>
          <w:i w:val="0"/>
          <w:kern w:val="28"/>
          <w:sz w:val="24"/>
          <w:szCs w:val="24"/>
        </w:rPr>
        <w:t>10</w:t>
      </w:r>
      <w:r w:rsidRPr="00176629">
        <w:rPr>
          <w:rFonts w:ascii="Times New Roman" w:hAnsi="Times New Roman" w:cs="Times New Roman"/>
          <w:i w:val="0"/>
          <w:kern w:val="28"/>
          <w:sz w:val="24"/>
          <w:szCs w:val="24"/>
        </w:rPr>
        <w:t xml:space="preserve">. </w:t>
      </w:r>
      <w:bookmarkEnd w:id="71"/>
      <w:bookmarkEnd w:id="72"/>
      <w:r w:rsidRPr="00176629">
        <w:rPr>
          <w:rFonts w:ascii="Times New Roman" w:hAnsi="Times New Roman" w:cs="Times New Roman"/>
          <w:i w:val="0"/>
          <w:kern w:val="28"/>
          <w:sz w:val="24"/>
          <w:szCs w:val="24"/>
        </w:rPr>
        <w:t>Порядок внесения изменений в Правила землепользования и застройки</w:t>
      </w:r>
      <w:bookmarkStart w:id="75" w:name="_Toc222737845"/>
      <w:bookmarkStart w:id="76" w:name="_Toc183418800"/>
      <w:bookmarkEnd w:id="73"/>
      <w:bookmarkEnd w:id="74"/>
    </w:p>
    <w:p w:rsidR="00033209" w:rsidRPr="00790485" w:rsidRDefault="00033209" w:rsidP="00033209">
      <w:pPr>
        <w:autoSpaceDE w:val="0"/>
        <w:autoSpaceDN w:val="0"/>
        <w:adjustRightInd w:val="0"/>
        <w:ind w:firstLine="709"/>
        <w:jc w:val="both"/>
        <w:rPr>
          <w:kern w:val="28"/>
        </w:rPr>
      </w:pPr>
      <w:r w:rsidRPr="00790485">
        <w:rPr>
          <w:kern w:val="28"/>
        </w:rPr>
        <w:t>1. Основаниями для внесения изменений в Правила являются:</w:t>
      </w:r>
    </w:p>
    <w:p w:rsidR="00033209" w:rsidRPr="00790485" w:rsidRDefault="00033209" w:rsidP="00033209">
      <w:pPr>
        <w:autoSpaceDE w:val="0"/>
        <w:autoSpaceDN w:val="0"/>
        <w:adjustRightInd w:val="0"/>
        <w:ind w:firstLine="709"/>
        <w:jc w:val="both"/>
        <w:rPr>
          <w:kern w:val="28"/>
        </w:rPr>
      </w:pPr>
      <w:r w:rsidRPr="00790485">
        <w:rPr>
          <w:kern w:val="28"/>
        </w:rPr>
        <w:t xml:space="preserve">1.1 Несоответствие Правил генеральному плану </w:t>
      </w:r>
      <w:r w:rsidR="00B10091" w:rsidRPr="00790485">
        <w:rPr>
          <w:kern w:val="28"/>
        </w:rPr>
        <w:t xml:space="preserve">МО </w:t>
      </w:r>
      <w:proofErr w:type="spellStart"/>
      <w:r w:rsidR="004157EA" w:rsidRPr="00790485">
        <w:rPr>
          <w:kern w:val="28"/>
        </w:rPr>
        <w:t>Новосветское</w:t>
      </w:r>
      <w:proofErr w:type="spellEnd"/>
      <w:r w:rsidR="004157EA" w:rsidRPr="00790485">
        <w:rPr>
          <w:kern w:val="28"/>
        </w:rPr>
        <w:t xml:space="preserve"> сельское поселение</w:t>
      </w:r>
      <w:r w:rsidRPr="00790485">
        <w:rPr>
          <w:kern w:val="28"/>
        </w:rPr>
        <w:t xml:space="preserve">, схеме территориального планирования </w:t>
      </w:r>
      <w:r w:rsidR="00B10091" w:rsidRPr="00790485">
        <w:rPr>
          <w:kern w:val="28"/>
        </w:rPr>
        <w:t>Гатчинского</w:t>
      </w:r>
      <w:r w:rsidRPr="00790485">
        <w:rPr>
          <w:kern w:val="28"/>
        </w:rPr>
        <w:t xml:space="preserve"> муниципального района, возникшее в результате внесения в генеральный план </w:t>
      </w:r>
      <w:r w:rsidR="00B10091" w:rsidRPr="00790485">
        <w:rPr>
          <w:kern w:val="28"/>
        </w:rPr>
        <w:t xml:space="preserve">МО </w:t>
      </w:r>
      <w:proofErr w:type="spellStart"/>
      <w:r w:rsidR="004157EA" w:rsidRPr="00790485">
        <w:rPr>
          <w:kern w:val="28"/>
        </w:rPr>
        <w:t>Новосветское</w:t>
      </w:r>
      <w:proofErr w:type="spellEnd"/>
      <w:r w:rsidR="004157EA" w:rsidRPr="00790485">
        <w:rPr>
          <w:kern w:val="28"/>
        </w:rPr>
        <w:t xml:space="preserve"> сельское поселение</w:t>
      </w:r>
      <w:r w:rsidRPr="00790485">
        <w:rPr>
          <w:kern w:val="28"/>
        </w:rPr>
        <w:t xml:space="preserve"> или схему территориального планирования </w:t>
      </w:r>
      <w:r w:rsidR="00B10091" w:rsidRPr="00790485">
        <w:rPr>
          <w:kern w:val="28"/>
        </w:rPr>
        <w:t>Гатчинского</w:t>
      </w:r>
      <w:r w:rsidRPr="00790485">
        <w:rPr>
          <w:kern w:val="28"/>
        </w:rPr>
        <w:t xml:space="preserve"> муниципального района изменений.</w:t>
      </w:r>
    </w:p>
    <w:p w:rsidR="00033209" w:rsidRPr="00790485" w:rsidRDefault="00033209" w:rsidP="00033209">
      <w:pPr>
        <w:autoSpaceDE w:val="0"/>
        <w:autoSpaceDN w:val="0"/>
        <w:adjustRightInd w:val="0"/>
        <w:ind w:firstLine="709"/>
        <w:jc w:val="both"/>
        <w:rPr>
          <w:kern w:val="28"/>
        </w:rPr>
      </w:pPr>
      <w:r w:rsidRPr="00790485">
        <w:rPr>
          <w:kern w:val="28"/>
        </w:rPr>
        <w:t xml:space="preserve">1.2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790485">
        <w:rPr>
          <w:kern w:val="28"/>
        </w:rPr>
        <w:t>приаэродромной</w:t>
      </w:r>
      <w:proofErr w:type="spellEnd"/>
      <w:r w:rsidRPr="00790485">
        <w:rPr>
          <w:kern w:val="28"/>
        </w:rPr>
        <w:t xml:space="preserve"> территории, которые допущены в Правилах.</w:t>
      </w:r>
    </w:p>
    <w:p w:rsidR="00033209" w:rsidRDefault="00033209" w:rsidP="00033209">
      <w:pPr>
        <w:autoSpaceDE w:val="0"/>
        <w:autoSpaceDN w:val="0"/>
        <w:adjustRightInd w:val="0"/>
        <w:ind w:firstLine="709"/>
        <w:jc w:val="both"/>
        <w:rPr>
          <w:kern w:val="28"/>
        </w:rPr>
      </w:pPr>
      <w:r w:rsidRPr="00790485">
        <w:rPr>
          <w:kern w:val="28"/>
        </w:rPr>
        <w:t>1.3 Поступление предложений об изменении границ территориальных зон, изменении градостроительных регламентов.</w:t>
      </w:r>
    </w:p>
    <w:p w:rsidR="00DC3687" w:rsidRDefault="00DC3687" w:rsidP="00033209">
      <w:pPr>
        <w:autoSpaceDE w:val="0"/>
        <w:autoSpaceDN w:val="0"/>
        <w:adjustRightInd w:val="0"/>
        <w:ind w:firstLine="709"/>
        <w:jc w:val="both"/>
        <w:rPr>
          <w:kern w:val="28"/>
        </w:rPr>
      </w:pPr>
      <w:r w:rsidRPr="00DC3687">
        <w:rPr>
          <w:kern w:val="28"/>
        </w:rPr>
        <w:t xml:space="preserve">1.4.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 </w:t>
      </w:r>
    </w:p>
    <w:p w:rsidR="00DC3687" w:rsidRDefault="00DC3687" w:rsidP="00033209">
      <w:pPr>
        <w:autoSpaceDE w:val="0"/>
        <w:autoSpaceDN w:val="0"/>
        <w:adjustRightInd w:val="0"/>
        <w:ind w:firstLine="709"/>
        <w:jc w:val="both"/>
        <w:rPr>
          <w:kern w:val="28"/>
        </w:rPr>
      </w:pPr>
      <w:r w:rsidRPr="00DC3687">
        <w:rPr>
          <w:kern w:val="28"/>
        </w:rPr>
        <w:t xml:space="preserve">1.5.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 </w:t>
      </w:r>
    </w:p>
    <w:p w:rsidR="00DC3687" w:rsidRPr="00790485" w:rsidRDefault="00DC3687" w:rsidP="00033209">
      <w:pPr>
        <w:autoSpaceDE w:val="0"/>
        <w:autoSpaceDN w:val="0"/>
        <w:adjustRightInd w:val="0"/>
        <w:ind w:firstLine="709"/>
        <w:jc w:val="both"/>
        <w:rPr>
          <w:kern w:val="28"/>
        </w:rPr>
      </w:pPr>
      <w:r w:rsidRPr="00DC3687">
        <w:rPr>
          <w:kern w:val="28"/>
        </w:rPr>
        <w:t>1.6.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033209" w:rsidRPr="00790485" w:rsidRDefault="00DC3687" w:rsidP="00033209">
      <w:pPr>
        <w:autoSpaceDE w:val="0"/>
        <w:autoSpaceDN w:val="0"/>
        <w:adjustRightInd w:val="0"/>
        <w:ind w:firstLine="709"/>
        <w:jc w:val="both"/>
        <w:rPr>
          <w:kern w:val="28"/>
        </w:rPr>
      </w:pPr>
      <w:proofErr w:type="gramStart"/>
      <w:r>
        <w:rPr>
          <w:kern w:val="28"/>
        </w:rPr>
        <w:t>1.7</w:t>
      </w:r>
      <w:r w:rsidR="00033209" w:rsidRPr="00790485">
        <w:rPr>
          <w:kern w:val="28"/>
        </w:rPr>
        <w:t xml:space="preserve"> Поступление главе </w:t>
      </w:r>
      <w:r w:rsidR="00B10091" w:rsidRPr="00790485">
        <w:rPr>
          <w:kern w:val="28"/>
        </w:rPr>
        <w:t>Гатчинского</w:t>
      </w:r>
      <w:r w:rsidR="00033209" w:rsidRPr="00790485">
        <w:rPr>
          <w:kern w:val="28"/>
        </w:rPr>
        <w:t xml:space="preserve"> муниципального района от уполномоченного федерального органа исполнительной власти, уполномоченного органа исполнительной власти Ленинградской области </w:t>
      </w:r>
      <w:r w:rsidR="00B10091" w:rsidRPr="00790485">
        <w:rPr>
          <w:kern w:val="28"/>
        </w:rPr>
        <w:t xml:space="preserve">и </w:t>
      </w:r>
      <w:r w:rsidR="00033209" w:rsidRPr="00790485">
        <w:rPr>
          <w:kern w:val="28"/>
        </w:rPr>
        <w:t>уполномоченного</w:t>
      </w:r>
      <w:r w:rsidR="00B10091" w:rsidRPr="00790485">
        <w:rPr>
          <w:kern w:val="28"/>
        </w:rPr>
        <w:t xml:space="preserve"> органа местного самоуправления</w:t>
      </w:r>
      <w:r w:rsidR="00026656">
        <w:rPr>
          <w:kern w:val="28"/>
        </w:rPr>
        <w:t xml:space="preserve"> </w:t>
      </w:r>
      <w:r w:rsidR="00B10091" w:rsidRPr="00790485">
        <w:rPr>
          <w:kern w:val="28"/>
        </w:rPr>
        <w:t>Гатчинского</w:t>
      </w:r>
      <w:r w:rsidR="00033209" w:rsidRPr="00790485">
        <w:rPr>
          <w:kern w:val="28"/>
        </w:rPr>
        <w:t xml:space="preserve"> муниципального района требований о внесении изменений в Правила с целью обеспечения возможности размещения на территории </w:t>
      </w:r>
      <w:r w:rsidR="00B10091" w:rsidRPr="00790485">
        <w:rPr>
          <w:kern w:val="28"/>
        </w:rPr>
        <w:t xml:space="preserve">МО </w:t>
      </w:r>
      <w:proofErr w:type="spellStart"/>
      <w:r w:rsidR="004157EA" w:rsidRPr="00790485">
        <w:rPr>
          <w:kern w:val="28"/>
        </w:rPr>
        <w:t>Новосветское</w:t>
      </w:r>
      <w:proofErr w:type="spellEnd"/>
      <w:r w:rsidR="004157EA" w:rsidRPr="00790485">
        <w:rPr>
          <w:kern w:val="28"/>
        </w:rPr>
        <w:t xml:space="preserve"> сельское поселение</w:t>
      </w:r>
      <w:r w:rsidR="00033209" w:rsidRPr="00790485">
        <w:rPr>
          <w:kern w:val="28"/>
        </w:rPr>
        <w:t xml:space="preserve"> предусмотренных документами территориального планирования объектов федерального </w:t>
      </w:r>
      <w:r w:rsidR="00033209" w:rsidRPr="00790485">
        <w:rPr>
          <w:kern w:val="28"/>
        </w:rPr>
        <w:lastRenderedPageBreak/>
        <w:t xml:space="preserve">значения, объектов регионального значения и объектов местного значения </w:t>
      </w:r>
      <w:r w:rsidR="00B10091" w:rsidRPr="00790485">
        <w:rPr>
          <w:kern w:val="28"/>
        </w:rPr>
        <w:t>Гатчи</w:t>
      </w:r>
      <w:r w:rsidR="00364970" w:rsidRPr="00790485">
        <w:rPr>
          <w:kern w:val="28"/>
        </w:rPr>
        <w:t>нс</w:t>
      </w:r>
      <w:r w:rsidR="00B10091" w:rsidRPr="00790485">
        <w:rPr>
          <w:kern w:val="28"/>
        </w:rPr>
        <w:t>кого</w:t>
      </w:r>
      <w:r w:rsidR="00033209" w:rsidRPr="00790485">
        <w:rPr>
          <w:kern w:val="28"/>
        </w:rPr>
        <w:t xml:space="preserve"> муниципального района</w:t>
      </w:r>
      <w:proofErr w:type="gramEnd"/>
      <w:r w:rsidR="00033209" w:rsidRPr="00790485">
        <w:rPr>
          <w:kern w:val="28"/>
        </w:rPr>
        <w:t xml:space="preserve"> (за исключением линейных объектов).</w:t>
      </w:r>
    </w:p>
    <w:p w:rsidR="00F71D34" w:rsidRDefault="00033209" w:rsidP="00033209">
      <w:pPr>
        <w:autoSpaceDE w:val="0"/>
        <w:autoSpaceDN w:val="0"/>
        <w:adjustRightInd w:val="0"/>
        <w:ind w:firstLine="709"/>
        <w:jc w:val="both"/>
      </w:pPr>
      <w:r w:rsidRPr="00790485">
        <w:rPr>
          <w:kern w:val="28"/>
        </w:rPr>
        <w:t xml:space="preserve">2. </w:t>
      </w:r>
      <w:proofErr w:type="gramStart"/>
      <w:r w:rsidRPr="00790485">
        <w:rPr>
          <w:kern w:val="28"/>
        </w:rPr>
        <w:t>В целях внесения изменений в Правила в случае, предусмотренном пункт</w:t>
      </w:r>
      <w:r w:rsidR="00DC3687">
        <w:rPr>
          <w:kern w:val="28"/>
        </w:rPr>
        <w:t>ами</w:t>
      </w:r>
      <w:r w:rsidRPr="00790485">
        <w:rPr>
          <w:kern w:val="28"/>
        </w:rPr>
        <w:t xml:space="preserve"> 1.4</w:t>
      </w:r>
      <w:r w:rsidR="00DC3687">
        <w:rPr>
          <w:kern w:val="28"/>
        </w:rPr>
        <w:t>-1.7</w:t>
      </w:r>
      <w:r w:rsidRPr="00790485">
        <w:rPr>
          <w:kern w:val="28"/>
        </w:rPr>
        <w:t xml:space="preserve"> настоящей статьи,</w:t>
      </w:r>
      <w:r w:rsidR="00855076">
        <w:rPr>
          <w:kern w:val="28"/>
        </w:rPr>
        <w:t xml:space="preserve"> </w:t>
      </w:r>
      <w:r w:rsidR="00F71D34">
        <w:t>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w:t>
      </w:r>
      <w:proofErr w:type="gramEnd"/>
      <w:r w:rsidR="00F71D34">
        <w:t xml:space="preserve">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rsidR="00DF2E1E" w:rsidRDefault="00033209" w:rsidP="00360D0B">
      <w:pPr>
        <w:autoSpaceDE w:val="0"/>
        <w:autoSpaceDN w:val="0"/>
        <w:adjustRightInd w:val="0"/>
        <w:ind w:firstLine="709"/>
        <w:jc w:val="both"/>
        <w:rPr>
          <w:kern w:val="28"/>
        </w:rPr>
      </w:pPr>
      <w:r w:rsidRPr="00790485">
        <w:rPr>
          <w:kern w:val="28"/>
        </w:rPr>
        <w:t xml:space="preserve">3. </w:t>
      </w:r>
      <w:proofErr w:type="gramStart"/>
      <w:r w:rsidRPr="00790485">
        <w:rPr>
          <w:kern w:val="28"/>
        </w:rPr>
        <w:t xml:space="preserve">Комиссия в течение тридцати дней со дня поступления предложения о внесении изменений в Правила проверяет </w:t>
      </w:r>
      <w:r w:rsidR="00420C57">
        <w:rPr>
          <w:kern w:val="28"/>
        </w:rPr>
        <w:t xml:space="preserve">материалы проекта </w:t>
      </w:r>
      <w:r w:rsidR="00590B75">
        <w:rPr>
          <w:kern w:val="28"/>
        </w:rPr>
        <w:t>на</w:t>
      </w:r>
      <w:r w:rsidRPr="00790485">
        <w:rPr>
          <w:kern w:val="28"/>
        </w:rPr>
        <w:t xml:space="preserve"> соответствие законодательству Российской Федерации и осуществляет подготовку заключения, в котором содержится рекомендация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 </w:t>
      </w:r>
      <w:r w:rsidR="00B10091" w:rsidRPr="00790485">
        <w:rPr>
          <w:kern w:val="28"/>
        </w:rPr>
        <w:t xml:space="preserve">Гатчинского </w:t>
      </w:r>
      <w:r w:rsidRPr="00790485">
        <w:rPr>
          <w:kern w:val="28"/>
        </w:rPr>
        <w:t>муниципального района.</w:t>
      </w:r>
      <w:proofErr w:type="gramEnd"/>
    </w:p>
    <w:p w:rsidR="008B395E" w:rsidRPr="002B4E6F" w:rsidRDefault="00DF2E1E" w:rsidP="00DF2E1E">
      <w:pPr>
        <w:autoSpaceDE w:val="0"/>
        <w:autoSpaceDN w:val="0"/>
        <w:adjustRightInd w:val="0"/>
        <w:ind w:firstLine="709"/>
        <w:jc w:val="both"/>
        <w:rPr>
          <w:kern w:val="28"/>
        </w:rPr>
      </w:pPr>
      <w:r>
        <w:rPr>
          <w:kern w:val="28"/>
        </w:rPr>
        <w:t xml:space="preserve">4. </w:t>
      </w:r>
      <w:r w:rsidRPr="00DF2E1E">
        <w:rPr>
          <w:kern w:val="28"/>
        </w:rPr>
        <w:t xml:space="preserve">Орган исполнительной власти Ленинградской области с учетом рекомендаций Комиссии принимает решение </w:t>
      </w:r>
      <w:proofErr w:type="gramStart"/>
      <w:r w:rsidRPr="00DF2E1E">
        <w:rPr>
          <w:kern w:val="28"/>
        </w:rPr>
        <w:t>о подготовке проекта о внесении изменений в Правила с указанием срока на подготовку</w:t>
      </w:r>
      <w:proofErr w:type="gramEnd"/>
      <w:r w:rsidRPr="00DF2E1E">
        <w:rPr>
          <w:kern w:val="28"/>
        </w:rPr>
        <w:t xml:space="preserve"> проекта или об отклонении предложения с указанием причин </w:t>
      </w:r>
      <w:r w:rsidRPr="002B4E6F">
        <w:rPr>
          <w:kern w:val="28"/>
        </w:rPr>
        <w:t>отклонения и направляет копию такого решения заявителям.</w:t>
      </w:r>
    </w:p>
    <w:p w:rsidR="00DF2E1E" w:rsidRPr="002B4E6F" w:rsidRDefault="00033209" w:rsidP="00DF2E1E">
      <w:pPr>
        <w:autoSpaceDE w:val="0"/>
        <w:autoSpaceDN w:val="0"/>
        <w:adjustRightInd w:val="0"/>
        <w:ind w:firstLine="709"/>
        <w:jc w:val="both"/>
        <w:rPr>
          <w:kern w:val="28"/>
        </w:rPr>
      </w:pPr>
      <w:r w:rsidRPr="002B4E6F">
        <w:rPr>
          <w:kern w:val="28"/>
        </w:rPr>
        <w:t xml:space="preserve">5. </w:t>
      </w:r>
      <w:proofErr w:type="gramStart"/>
      <w:r w:rsidR="00DF2E1E" w:rsidRPr="002B4E6F">
        <w:rPr>
          <w:kern w:val="28"/>
        </w:rPr>
        <w:t>Орган исполнительной власти Ленинградской области обеспечивает опубликование сообщения о принятии решения о подготовке проекта о внесении изменений в правила землепользования и застройки и размещения указанного сообщения на официальном сайте органа исполнительной власти Ленинградской области, уполномоченного Правительством Ленинградской области на осуществление полномочий органов местного самоуправления Ленинградской области в области градостроительной деятельности, в информационно-телекоммуникационной сети "Интернет";</w:t>
      </w:r>
      <w:proofErr w:type="gramEnd"/>
    </w:p>
    <w:p w:rsidR="00F03C5C" w:rsidRPr="002B4E6F" w:rsidRDefault="00DC3687" w:rsidP="00033209">
      <w:pPr>
        <w:autoSpaceDE w:val="0"/>
        <w:autoSpaceDN w:val="0"/>
        <w:adjustRightInd w:val="0"/>
        <w:ind w:firstLine="709"/>
        <w:jc w:val="both"/>
        <w:rPr>
          <w:kern w:val="28"/>
        </w:rPr>
      </w:pPr>
      <w:r w:rsidRPr="002B4E6F">
        <w:rPr>
          <w:kern w:val="28"/>
        </w:rPr>
        <w:t xml:space="preserve">6. </w:t>
      </w:r>
      <w:r w:rsidR="00F03C5C" w:rsidRPr="002B4E6F">
        <w:rPr>
          <w:kern w:val="28"/>
        </w:rPr>
        <w:t>Орган исполнительной власти Ленинградской области</w:t>
      </w:r>
      <w:r w:rsidRPr="002B4E6F">
        <w:rPr>
          <w:kern w:val="28"/>
        </w:rPr>
        <w:t xml:space="preserve"> обеспечивает подготовку проекта</w:t>
      </w:r>
      <w:r w:rsidR="00F03C5C" w:rsidRPr="002B4E6F">
        <w:rPr>
          <w:kern w:val="28"/>
        </w:rPr>
        <w:t xml:space="preserve"> о внесении изменений в Правила.</w:t>
      </w:r>
    </w:p>
    <w:p w:rsidR="00F03C5C" w:rsidRPr="002B4E6F" w:rsidRDefault="00DC3687" w:rsidP="00033209">
      <w:pPr>
        <w:autoSpaceDE w:val="0"/>
        <w:autoSpaceDN w:val="0"/>
        <w:adjustRightInd w:val="0"/>
        <w:ind w:firstLine="709"/>
        <w:jc w:val="both"/>
        <w:rPr>
          <w:color w:val="2D2D2D"/>
          <w:spacing w:val="2"/>
        </w:rPr>
      </w:pPr>
      <w:r w:rsidRPr="002B4E6F">
        <w:rPr>
          <w:kern w:val="28"/>
        </w:rPr>
        <w:t>7</w:t>
      </w:r>
      <w:r w:rsidR="00033209" w:rsidRPr="002B4E6F">
        <w:rPr>
          <w:kern w:val="28"/>
        </w:rPr>
        <w:t xml:space="preserve">. </w:t>
      </w:r>
      <w:proofErr w:type="gramStart"/>
      <w:r w:rsidR="00F03C5C" w:rsidRPr="002B4E6F">
        <w:rPr>
          <w:kern w:val="28"/>
        </w:rPr>
        <w:t>Комитет градостроительной политики Ленинградской области</w:t>
      </w:r>
      <w:r w:rsidR="00F03C5C" w:rsidRPr="002B4E6F">
        <w:rPr>
          <w:color w:val="2D2D2D"/>
          <w:spacing w:val="2"/>
        </w:rPr>
        <w:t xml:space="preserve"> осуществляет проверку проекта о внесении изменений в правила землепользования и застройки на соответствие требованиям технических регламентов, генеральному плану поселения, генеральному плану городского округа,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Ленинградской области, схемам территориального планирования Российской Федерации, сведениям Единого государственного реестра недвижимости, сведениям, документам и</w:t>
      </w:r>
      <w:proofErr w:type="gramEnd"/>
      <w:r w:rsidR="00F03C5C" w:rsidRPr="002B4E6F">
        <w:rPr>
          <w:color w:val="2D2D2D"/>
          <w:spacing w:val="2"/>
        </w:rPr>
        <w:t xml:space="preserve"> материалам, содержащимся в государственных информационных системах обеспечения градостроительной деятельности </w:t>
      </w:r>
    </w:p>
    <w:p w:rsidR="00033209" w:rsidRPr="00790485" w:rsidRDefault="00F03C5C" w:rsidP="00033209">
      <w:pPr>
        <w:autoSpaceDE w:val="0"/>
        <w:autoSpaceDN w:val="0"/>
        <w:adjustRightInd w:val="0"/>
        <w:ind w:firstLine="709"/>
        <w:jc w:val="both"/>
        <w:rPr>
          <w:kern w:val="28"/>
        </w:rPr>
      </w:pPr>
      <w:r w:rsidRPr="002B4E6F">
        <w:rPr>
          <w:kern w:val="28"/>
        </w:rPr>
        <w:t xml:space="preserve">8. Комитет градостроительной политики Ленинградской области </w:t>
      </w:r>
      <w:r w:rsidR="00DC3687" w:rsidRPr="002B4E6F">
        <w:rPr>
          <w:kern w:val="28"/>
        </w:rPr>
        <w:t xml:space="preserve">после проверки направляет главе </w:t>
      </w:r>
      <w:r w:rsidR="005B2170" w:rsidRPr="002B4E6F">
        <w:rPr>
          <w:kern w:val="28"/>
        </w:rPr>
        <w:t>Гатчинского</w:t>
      </w:r>
      <w:r w:rsidR="00DC3687" w:rsidRPr="002B4E6F">
        <w:rPr>
          <w:kern w:val="28"/>
        </w:rPr>
        <w:t xml:space="preserve"> муниципального района проект о внесении изменений в Правила для назначения общественных обсуждений или публичных слушаний, либо направляет главе администрации </w:t>
      </w:r>
      <w:r w:rsidR="005B2170" w:rsidRPr="002B4E6F">
        <w:rPr>
          <w:kern w:val="28"/>
        </w:rPr>
        <w:t xml:space="preserve">Гатчинского </w:t>
      </w:r>
      <w:r w:rsidR="00DC3687" w:rsidRPr="002B4E6F">
        <w:rPr>
          <w:kern w:val="28"/>
        </w:rPr>
        <w:t>муниципального района проект о внесении изменений в Правила на</w:t>
      </w:r>
      <w:r w:rsidR="00DC3687" w:rsidRPr="00DC3687">
        <w:rPr>
          <w:kern w:val="28"/>
        </w:rPr>
        <w:t xml:space="preserve"> доработку.</w:t>
      </w:r>
    </w:p>
    <w:p w:rsidR="00033209" w:rsidRPr="00790485" w:rsidRDefault="00F03C5C" w:rsidP="00033209">
      <w:pPr>
        <w:autoSpaceDE w:val="0"/>
        <w:autoSpaceDN w:val="0"/>
        <w:adjustRightInd w:val="0"/>
        <w:ind w:firstLine="709"/>
        <w:jc w:val="both"/>
        <w:rPr>
          <w:kern w:val="28"/>
        </w:rPr>
      </w:pPr>
      <w:r w:rsidRPr="00443467">
        <w:rPr>
          <w:kern w:val="28"/>
        </w:rPr>
        <w:lastRenderedPageBreak/>
        <w:t>9</w:t>
      </w:r>
      <w:r w:rsidR="00033209" w:rsidRPr="00443467">
        <w:rPr>
          <w:kern w:val="28"/>
        </w:rPr>
        <w:t xml:space="preserve">. В случае положительного решения комитета </w:t>
      </w:r>
      <w:r w:rsidR="001A306D" w:rsidRPr="00443467">
        <w:rPr>
          <w:kern w:val="28"/>
        </w:rPr>
        <w:t>градостроительной политик</w:t>
      </w:r>
      <w:r w:rsidR="005B2170" w:rsidRPr="00443467">
        <w:rPr>
          <w:kern w:val="28"/>
        </w:rPr>
        <w:t>и</w:t>
      </w:r>
      <w:r w:rsidR="00033209" w:rsidRPr="00790485">
        <w:rPr>
          <w:kern w:val="28"/>
        </w:rPr>
        <w:t xml:space="preserve"> Ленинградской области, </w:t>
      </w:r>
      <w:r w:rsidR="005B2170">
        <w:rPr>
          <w:kern w:val="28"/>
        </w:rPr>
        <w:t>глава Гатчинского</w:t>
      </w:r>
      <w:r w:rsidR="005B2170" w:rsidRPr="00DC3687">
        <w:rPr>
          <w:kern w:val="28"/>
        </w:rPr>
        <w:t xml:space="preserve"> муниципального района </w:t>
      </w:r>
      <w:r w:rsidR="00033209" w:rsidRPr="00790485">
        <w:rPr>
          <w:kern w:val="28"/>
        </w:rPr>
        <w:t>принимает решение о проведении общественных обсуждений или публичных слушаний.</w:t>
      </w:r>
    </w:p>
    <w:p w:rsidR="00033209" w:rsidRPr="00790485" w:rsidRDefault="00F03C5C" w:rsidP="00033209">
      <w:pPr>
        <w:autoSpaceDE w:val="0"/>
        <w:autoSpaceDN w:val="0"/>
        <w:adjustRightInd w:val="0"/>
        <w:ind w:firstLine="709"/>
        <w:jc w:val="both"/>
        <w:rPr>
          <w:kern w:val="28"/>
        </w:rPr>
      </w:pPr>
      <w:r w:rsidRPr="00443467">
        <w:rPr>
          <w:kern w:val="28"/>
        </w:rPr>
        <w:t>10</w:t>
      </w:r>
      <w:r w:rsidR="00033209" w:rsidRPr="00443467">
        <w:rPr>
          <w:kern w:val="28"/>
        </w:rPr>
        <w:t xml:space="preserve">. </w:t>
      </w:r>
      <w:r w:rsidR="008B395E" w:rsidRPr="00443467">
        <w:rPr>
          <w:kern w:val="28"/>
        </w:rPr>
        <w:t>Комиссия</w:t>
      </w:r>
      <w:r w:rsidR="007B0B87">
        <w:rPr>
          <w:kern w:val="28"/>
        </w:rPr>
        <w:t xml:space="preserve"> </w:t>
      </w:r>
      <w:r w:rsidR="00033209" w:rsidRPr="00443467">
        <w:rPr>
          <w:kern w:val="28"/>
        </w:rPr>
        <w:t>проводит общественные обсуждения или публичные слушания в порядке, определенном главой 5 настоящих Правил.</w:t>
      </w:r>
    </w:p>
    <w:p w:rsidR="005B2170" w:rsidRPr="00CA0E95" w:rsidRDefault="00F03C5C" w:rsidP="00CA0E95">
      <w:pPr>
        <w:autoSpaceDE w:val="0"/>
        <w:autoSpaceDN w:val="0"/>
        <w:adjustRightInd w:val="0"/>
        <w:ind w:firstLine="709"/>
        <w:jc w:val="both"/>
      </w:pPr>
      <w:r>
        <w:rPr>
          <w:kern w:val="28"/>
        </w:rPr>
        <w:t>11</w:t>
      </w:r>
      <w:r w:rsidR="00033209" w:rsidRPr="00790485">
        <w:rPr>
          <w:kern w:val="28"/>
        </w:rPr>
        <w:t xml:space="preserve">. </w:t>
      </w:r>
      <w:r w:rsidR="005B2170" w:rsidRPr="005B2170">
        <w:rPr>
          <w:kern w:val="28"/>
        </w:rPr>
        <w:t>После завершения общественных обсуждений или публичных слушаний по проекту о внесении изменений в Правила Комиссия с учетом результатов таких общественных обсуждений или публичных слушаний обеспечивает внесение изменений в проект</w:t>
      </w:r>
      <w:r w:rsidR="00360D0B">
        <w:rPr>
          <w:kern w:val="28"/>
        </w:rPr>
        <w:t xml:space="preserve"> о внесении изменений в Правила. </w:t>
      </w:r>
      <w:r w:rsidR="005B2170" w:rsidRPr="005B2170">
        <w:rPr>
          <w:kern w:val="28"/>
        </w:rPr>
        <w:t xml:space="preserve">Обязательными приложениями к проекту о внесении изменений в Правила являются: </w:t>
      </w:r>
    </w:p>
    <w:p w:rsidR="005B2170" w:rsidRDefault="005B2170" w:rsidP="00443467">
      <w:pPr>
        <w:autoSpaceDE w:val="0"/>
        <w:autoSpaceDN w:val="0"/>
        <w:adjustRightInd w:val="0"/>
        <w:ind w:firstLine="709"/>
        <w:jc w:val="both"/>
        <w:rPr>
          <w:kern w:val="28"/>
        </w:rPr>
      </w:pPr>
      <w:r w:rsidRPr="005B2170">
        <w:rPr>
          <w:kern w:val="28"/>
        </w:rPr>
        <w:t>- протокол</w:t>
      </w:r>
      <w:r w:rsidR="008B395E">
        <w:rPr>
          <w:kern w:val="28"/>
        </w:rPr>
        <w:t>ы</w:t>
      </w:r>
      <w:r w:rsidRPr="005B2170">
        <w:rPr>
          <w:kern w:val="28"/>
        </w:rPr>
        <w:t xml:space="preserve"> общественных обсуждений или публичных слушаний;</w:t>
      </w:r>
    </w:p>
    <w:p w:rsidR="005B2170" w:rsidRDefault="005B2170" w:rsidP="00443467">
      <w:pPr>
        <w:autoSpaceDE w:val="0"/>
        <w:autoSpaceDN w:val="0"/>
        <w:adjustRightInd w:val="0"/>
        <w:ind w:firstLine="709"/>
        <w:jc w:val="both"/>
        <w:rPr>
          <w:kern w:val="28"/>
        </w:rPr>
      </w:pPr>
      <w:r w:rsidRPr="005B2170">
        <w:rPr>
          <w:kern w:val="28"/>
        </w:rPr>
        <w:t xml:space="preserve"> - заключени</w:t>
      </w:r>
      <w:r w:rsidR="008B395E">
        <w:rPr>
          <w:kern w:val="28"/>
        </w:rPr>
        <w:t>я</w:t>
      </w:r>
      <w:r w:rsidRPr="005B2170">
        <w:rPr>
          <w:kern w:val="28"/>
        </w:rPr>
        <w:t xml:space="preserve"> о результатах общественных обсуждений или публичных слушаний. </w:t>
      </w:r>
    </w:p>
    <w:p w:rsidR="00033209" w:rsidRPr="00790485" w:rsidRDefault="00033209" w:rsidP="00033209">
      <w:pPr>
        <w:autoSpaceDE w:val="0"/>
        <w:autoSpaceDN w:val="0"/>
        <w:adjustRightInd w:val="0"/>
        <w:ind w:firstLine="709"/>
        <w:jc w:val="both"/>
        <w:rPr>
          <w:kern w:val="28"/>
        </w:rPr>
      </w:pPr>
      <w:r w:rsidRPr="00790485">
        <w:rPr>
          <w:kern w:val="28"/>
        </w:rPr>
        <w:t>1</w:t>
      </w:r>
      <w:r w:rsidR="00360D0B">
        <w:rPr>
          <w:kern w:val="28"/>
        </w:rPr>
        <w:t>2</w:t>
      </w:r>
      <w:r w:rsidRPr="00790485">
        <w:rPr>
          <w:kern w:val="28"/>
        </w:rPr>
        <w:t xml:space="preserve">. </w:t>
      </w:r>
      <w:r w:rsidR="009F214D">
        <w:rPr>
          <w:kern w:val="28"/>
        </w:rPr>
        <w:t>Комитет градостроительной политик</w:t>
      </w:r>
      <w:r w:rsidR="00C67375">
        <w:rPr>
          <w:kern w:val="28"/>
        </w:rPr>
        <w:t>и</w:t>
      </w:r>
      <w:r w:rsidRPr="00790485">
        <w:rPr>
          <w:kern w:val="28"/>
        </w:rPr>
        <w:t xml:space="preserve"> Ленинградской области по результатам рассмотрения проекта Правил и обязательных приложений к нему может утвердить или направить на доработку в соответствии с результатами общественных обсуждений или публичных слушаний.</w:t>
      </w:r>
    </w:p>
    <w:p w:rsidR="00033209" w:rsidRPr="00790485" w:rsidRDefault="00033209" w:rsidP="009A5F38">
      <w:pPr>
        <w:autoSpaceDE w:val="0"/>
        <w:autoSpaceDN w:val="0"/>
        <w:adjustRightInd w:val="0"/>
        <w:ind w:firstLine="709"/>
        <w:jc w:val="both"/>
        <w:rPr>
          <w:kern w:val="28"/>
        </w:rPr>
      </w:pPr>
      <w:r w:rsidRPr="00790485">
        <w:rPr>
          <w:kern w:val="28"/>
        </w:rPr>
        <w:t>1</w:t>
      </w:r>
      <w:r w:rsidR="00360D0B">
        <w:rPr>
          <w:kern w:val="28"/>
        </w:rPr>
        <w:t>3</w:t>
      </w:r>
      <w:r w:rsidRPr="00790485">
        <w:rPr>
          <w:kern w:val="28"/>
        </w:rPr>
        <w:t xml:space="preserve">. Правила (изменения в Правила) подлежат опубликованию в порядке, установленном для официального опубликования нормативно-правовых актов, иной официальной информации и размещаются на официальном сайте </w:t>
      </w:r>
      <w:r w:rsidR="00867759">
        <w:rPr>
          <w:kern w:val="28"/>
        </w:rPr>
        <w:t xml:space="preserve">муниципального образования, </w:t>
      </w:r>
      <w:r w:rsidRPr="00790485">
        <w:rPr>
          <w:kern w:val="28"/>
        </w:rPr>
        <w:t xml:space="preserve">администрации </w:t>
      </w:r>
      <w:r w:rsidR="00F37889" w:rsidRPr="00790485">
        <w:rPr>
          <w:kern w:val="28"/>
        </w:rPr>
        <w:t>Гатчинского</w:t>
      </w:r>
      <w:r w:rsidRPr="00790485">
        <w:rPr>
          <w:kern w:val="28"/>
        </w:rPr>
        <w:t xml:space="preserve"> муниципального района</w:t>
      </w:r>
      <w:r w:rsidR="007B0B87">
        <w:rPr>
          <w:kern w:val="28"/>
        </w:rPr>
        <w:t xml:space="preserve"> </w:t>
      </w:r>
      <w:r w:rsidR="0056283B">
        <w:t>в сети "</w:t>
      </w:r>
      <w:proofErr w:type="spellStart"/>
      <w:r w:rsidR="0056283B">
        <w:t>Интернет</w:t>
      </w:r>
      <w:proofErr w:type="gramStart"/>
      <w:r w:rsidR="0056283B">
        <w:t>"</w:t>
      </w:r>
      <w:r w:rsidR="009A5F38" w:rsidRPr="0037607C">
        <w:rPr>
          <w:kern w:val="28"/>
        </w:rPr>
        <w:t>и</w:t>
      </w:r>
      <w:proofErr w:type="spellEnd"/>
      <w:proofErr w:type="gramEnd"/>
      <w:r w:rsidR="009A5F38" w:rsidRPr="0037607C">
        <w:rPr>
          <w:kern w:val="28"/>
        </w:rPr>
        <w:t xml:space="preserve"> (или) в информационных системах.</w:t>
      </w:r>
    </w:p>
    <w:p w:rsidR="00033209" w:rsidRPr="00790485" w:rsidRDefault="00033209" w:rsidP="00033209">
      <w:pPr>
        <w:autoSpaceDE w:val="0"/>
        <w:autoSpaceDN w:val="0"/>
        <w:adjustRightInd w:val="0"/>
        <w:ind w:firstLine="709"/>
        <w:jc w:val="both"/>
        <w:rPr>
          <w:kern w:val="28"/>
        </w:rPr>
      </w:pPr>
      <w:r w:rsidRPr="00790485">
        <w:rPr>
          <w:kern w:val="28"/>
        </w:rPr>
        <w:t>1</w:t>
      </w:r>
      <w:r w:rsidR="00360D0B">
        <w:rPr>
          <w:kern w:val="28"/>
        </w:rPr>
        <w:t>4</w:t>
      </w:r>
      <w:r w:rsidRPr="00790485">
        <w:rPr>
          <w:kern w:val="28"/>
        </w:rPr>
        <w:t xml:space="preserve">. Утвержденные Правила (изменения в Правила) подлежат размещению в федеральной государственной информационной системе территориального планирования не позднее, чем по истечении десяти дней </w:t>
      </w:r>
      <w:proofErr w:type="gramStart"/>
      <w:r w:rsidRPr="00790485">
        <w:rPr>
          <w:kern w:val="28"/>
        </w:rPr>
        <w:t>с даты утверждения</w:t>
      </w:r>
      <w:proofErr w:type="gramEnd"/>
      <w:r w:rsidRPr="00790485">
        <w:rPr>
          <w:kern w:val="28"/>
        </w:rPr>
        <w:t xml:space="preserve"> указанных Правил (изменений в Правила).</w:t>
      </w:r>
    </w:p>
    <w:p w:rsidR="00033209" w:rsidRPr="00790485" w:rsidRDefault="00033209" w:rsidP="00033209">
      <w:pPr>
        <w:autoSpaceDE w:val="0"/>
        <w:autoSpaceDN w:val="0"/>
        <w:adjustRightInd w:val="0"/>
        <w:ind w:firstLine="709"/>
        <w:jc w:val="both"/>
        <w:rPr>
          <w:kern w:val="28"/>
        </w:rPr>
      </w:pPr>
      <w:r w:rsidRPr="00790485">
        <w:rPr>
          <w:kern w:val="28"/>
        </w:rPr>
        <w:t>1</w:t>
      </w:r>
      <w:r w:rsidR="00360D0B">
        <w:rPr>
          <w:kern w:val="28"/>
        </w:rPr>
        <w:t>5</w:t>
      </w:r>
      <w:r w:rsidRPr="00790485">
        <w:rPr>
          <w:kern w:val="28"/>
        </w:rPr>
        <w:t xml:space="preserve">. </w:t>
      </w:r>
      <w:proofErr w:type="gramStart"/>
      <w:r w:rsidRPr="00790485">
        <w:rPr>
          <w:kern w:val="28"/>
        </w:rPr>
        <w:t>Правила,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w:t>
      </w:r>
      <w:proofErr w:type="gramEnd"/>
      <w:r w:rsidRPr="00790485">
        <w:rPr>
          <w:kern w:val="28"/>
        </w:rPr>
        <w:t xml:space="preserve">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rsidR="00033209" w:rsidRPr="00790485" w:rsidRDefault="00033209" w:rsidP="00033209">
      <w:pPr>
        <w:autoSpaceDE w:val="0"/>
        <w:autoSpaceDN w:val="0"/>
        <w:adjustRightInd w:val="0"/>
        <w:jc w:val="both"/>
        <w:rPr>
          <w:kern w:val="28"/>
        </w:rPr>
      </w:pPr>
    </w:p>
    <w:p w:rsidR="00033209" w:rsidRPr="00790485" w:rsidRDefault="00033209" w:rsidP="002F4EC8">
      <w:pPr>
        <w:pStyle w:val="2"/>
        <w:numPr>
          <w:ilvl w:val="1"/>
          <w:numId w:val="1"/>
        </w:numPr>
        <w:tabs>
          <w:tab w:val="clear" w:pos="0"/>
        </w:tabs>
        <w:spacing w:before="0" w:after="0"/>
        <w:ind w:left="0" w:firstLine="0"/>
        <w:jc w:val="both"/>
        <w:rPr>
          <w:rFonts w:ascii="Times New Roman" w:hAnsi="Times New Roman" w:cs="Times New Roman"/>
          <w:i w:val="0"/>
          <w:kern w:val="28"/>
          <w:sz w:val="24"/>
          <w:szCs w:val="24"/>
        </w:rPr>
      </w:pPr>
      <w:bookmarkStart w:id="77" w:name="_Toc517714597"/>
      <w:bookmarkStart w:id="78" w:name="_Toc46249117"/>
      <w:r w:rsidRPr="00790485">
        <w:rPr>
          <w:rFonts w:ascii="Times New Roman" w:hAnsi="Times New Roman" w:cs="Times New Roman"/>
          <w:i w:val="0"/>
          <w:kern w:val="28"/>
          <w:sz w:val="24"/>
          <w:szCs w:val="24"/>
        </w:rPr>
        <w:t>ГЛАВА 7. ПОЛОЖЕНИЕ О РЕГУЛИРОВАНИИ ИНЫХ ВОПРОСОВ ЗЕМЛЕПОЛЬЗОВАНИЯ И ЗАСТРОЙКИ</w:t>
      </w:r>
      <w:bookmarkEnd w:id="75"/>
      <w:bookmarkEnd w:id="76"/>
      <w:bookmarkEnd w:id="77"/>
      <w:bookmarkEnd w:id="78"/>
    </w:p>
    <w:p w:rsidR="00033209" w:rsidRPr="00790485" w:rsidRDefault="00033209" w:rsidP="00033209">
      <w:pPr>
        <w:autoSpaceDE w:val="0"/>
        <w:autoSpaceDN w:val="0"/>
        <w:adjustRightInd w:val="0"/>
        <w:jc w:val="both"/>
        <w:rPr>
          <w:kern w:val="28"/>
        </w:rPr>
      </w:pPr>
      <w:bookmarkStart w:id="79" w:name="_Toc222737846"/>
      <w:bookmarkStart w:id="80" w:name="_Toc183418801"/>
    </w:p>
    <w:p w:rsidR="00033209" w:rsidRPr="00E35245" w:rsidRDefault="00033209" w:rsidP="00176629">
      <w:pPr>
        <w:pStyle w:val="2"/>
        <w:numPr>
          <w:ilvl w:val="1"/>
          <w:numId w:val="1"/>
        </w:numPr>
        <w:tabs>
          <w:tab w:val="clear" w:pos="0"/>
        </w:tabs>
        <w:spacing w:before="0" w:after="0"/>
        <w:ind w:left="0" w:firstLine="0"/>
        <w:jc w:val="both"/>
        <w:rPr>
          <w:rFonts w:ascii="Times New Roman" w:hAnsi="Times New Roman" w:cs="Times New Roman"/>
          <w:i w:val="0"/>
          <w:kern w:val="28"/>
          <w:sz w:val="24"/>
          <w:szCs w:val="24"/>
        </w:rPr>
      </w:pPr>
      <w:bookmarkStart w:id="81" w:name="_Toc517714598"/>
      <w:bookmarkStart w:id="82" w:name="_Toc46249118"/>
      <w:r w:rsidRPr="00E35245">
        <w:rPr>
          <w:rFonts w:ascii="Times New Roman" w:hAnsi="Times New Roman" w:cs="Times New Roman"/>
          <w:i w:val="0"/>
          <w:kern w:val="28"/>
          <w:sz w:val="24"/>
          <w:szCs w:val="24"/>
        </w:rPr>
        <w:t xml:space="preserve">Статья </w:t>
      </w:r>
      <w:r w:rsidR="000D40C0">
        <w:rPr>
          <w:rFonts w:ascii="Times New Roman" w:hAnsi="Times New Roman" w:cs="Times New Roman"/>
          <w:i w:val="0"/>
          <w:kern w:val="28"/>
          <w:sz w:val="24"/>
          <w:szCs w:val="24"/>
        </w:rPr>
        <w:t>11</w:t>
      </w:r>
      <w:r w:rsidRPr="00E35245">
        <w:rPr>
          <w:rFonts w:ascii="Times New Roman" w:hAnsi="Times New Roman" w:cs="Times New Roman"/>
          <w:i w:val="0"/>
          <w:kern w:val="28"/>
          <w:sz w:val="24"/>
          <w:szCs w:val="24"/>
        </w:rPr>
        <w:t xml:space="preserve">. </w:t>
      </w:r>
      <w:bookmarkEnd w:id="79"/>
      <w:bookmarkEnd w:id="80"/>
      <w:r w:rsidRPr="00E35245">
        <w:rPr>
          <w:rFonts w:ascii="Times New Roman" w:hAnsi="Times New Roman" w:cs="Times New Roman"/>
          <w:i w:val="0"/>
          <w:kern w:val="28"/>
          <w:sz w:val="24"/>
          <w:szCs w:val="24"/>
        </w:rPr>
        <w:t>Муниципальный земельный контроль в сфере землепользования.</w:t>
      </w:r>
      <w:bookmarkEnd w:id="81"/>
      <w:bookmarkEnd w:id="82"/>
    </w:p>
    <w:p w:rsidR="00AE785C" w:rsidRDefault="00AE785C" w:rsidP="00AE785C"/>
    <w:p w:rsidR="00AE785C" w:rsidRPr="00AE785C" w:rsidRDefault="00AE785C" w:rsidP="00AE785C">
      <w:pPr>
        <w:autoSpaceDE w:val="0"/>
        <w:autoSpaceDN w:val="0"/>
        <w:adjustRightInd w:val="0"/>
        <w:ind w:firstLine="709"/>
        <w:jc w:val="both"/>
        <w:rPr>
          <w:kern w:val="28"/>
        </w:rPr>
      </w:pPr>
      <w:r w:rsidRPr="00AE785C">
        <w:rPr>
          <w:kern w:val="28"/>
        </w:rPr>
        <w:t xml:space="preserve">Муниципальный земельный контроль на территории </w:t>
      </w:r>
      <w:proofErr w:type="spellStart"/>
      <w:r w:rsidR="00744A26">
        <w:rPr>
          <w:kern w:val="28"/>
        </w:rPr>
        <w:t>Новосветского</w:t>
      </w:r>
      <w:proofErr w:type="spellEnd"/>
      <w:r w:rsidRPr="00AE785C">
        <w:rPr>
          <w:kern w:val="28"/>
        </w:rPr>
        <w:t xml:space="preserve"> сельского поселения осуществляется в соответствии с законодательством Российской Федерации в порядке, установленном областным законом от 01.08.2017 № 60-оз «О порядке осуществления муниципального земельного контроля на территории Ленинградской области».</w:t>
      </w:r>
    </w:p>
    <w:p w:rsidR="00033209" w:rsidRPr="00626B47" w:rsidRDefault="00033209" w:rsidP="00626B47">
      <w:pPr>
        <w:autoSpaceDN w:val="0"/>
        <w:adjustRightInd w:val="0"/>
        <w:jc w:val="both"/>
        <w:rPr>
          <w:kern w:val="28"/>
          <w:highlight w:val="lightGray"/>
        </w:rPr>
      </w:pPr>
    </w:p>
    <w:p w:rsidR="003777A3" w:rsidRDefault="003777A3" w:rsidP="004114A0">
      <w:pPr>
        <w:pStyle w:val="2"/>
        <w:numPr>
          <w:ilvl w:val="1"/>
          <w:numId w:val="1"/>
        </w:numPr>
        <w:tabs>
          <w:tab w:val="clear" w:pos="0"/>
        </w:tabs>
        <w:spacing w:before="0" w:after="0"/>
        <w:ind w:left="0" w:firstLine="0"/>
        <w:jc w:val="both"/>
        <w:rPr>
          <w:rFonts w:ascii="Times New Roman" w:hAnsi="Times New Roman" w:cs="Times New Roman"/>
          <w:i w:val="0"/>
          <w:kern w:val="28"/>
          <w:sz w:val="24"/>
          <w:szCs w:val="24"/>
        </w:rPr>
      </w:pPr>
      <w:bookmarkStart w:id="83" w:name="_Toc46249119"/>
      <w:bookmarkStart w:id="84" w:name="_Toc431901751"/>
      <w:bookmarkStart w:id="85" w:name="_Toc434322758"/>
      <w:bookmarkStart w:id="86" w:name="_Toc469574323"/>
      <w:bookmarkEnd w:id="20"/>
      <w:bookmarkEnd w:id="21"/>
    </w:p>
    <w:p w:rsidR="003777A3" w:rsidRDefault="003777A3" w:rsidP="004114A0">
      <w:pPr>
        <w:pStyle w:val="2"/>
        <w:numPr>
          <w:ilvl w:val="1"/>
          <w:numId w:val="1"/>
        </w:numPr>
        <w:tabs>
          <w:tab w:val="clear" w:pos="0"/>
        </w:tabs>
        <w:spacing w:before="0" w:after="0"/>
        <w:ind w:left="0" w:firstLine="0"/>
        <w:jc w:val="both"/>
        <w:rPr>
          <w:rFonts w:ascii="Times New Roman" w:hAnsi="Times New Roman" w:cs="Times New Roman"/>
          <w:i w:val="0"/>
          <w:kern w:val="28"/>
          <w:sz w:val="24"/>
          <w:szCs w:val="24"/>
        </w:rPr>
      </w:pPr>
    </w:p>
    <w:p w:rsidR="00D4293A" w:rsidRPr="00626B47" w:rsidRDefault="002F4EC8" w:rsidP="004114A0">
      <w:pPr>
        <w:pStyle w:val="2"/>
        <w:numPr>
          <w:ilvl w:val="1"/>
          <w:numId w:val="1"/>
        </w:numPr>
        <w:tabs>
          <w:tab w:val="clear" w:pos="0"/>
        </w:tabs>
        <w:spacing w:before="0" w:after="0"/>
        <w:ind w:left="0" w:firstLine="0"/>
        <w:jc w:val="both"/>
        <w:rPr>
          <w:rFonts w:ascii="Times New Roman" w:hAnsi="Times New Roman" w:cs="Times New Roman"/>
          <w:i w:val="0"/>
          <w:kern w:val="28"/>
          <w:sz w:val="24"/>
          <w:szCs w:val="24"/>
        </w:rPr>
      </w:pPr>
      <w:r w:rsidRPr="00790485">
        <w:rPr>
          <w:rFonts w:ascii="Times New Roman" w:hAnsi="Times New Roman" w:cs="Times New Roman"/>
          <w:i w:val="0"/>
          <w:kern w:val="28"/>
          <w:sz w:val="24"/>
          <w:szCs w:val="24"/>
        </w:rPr>
        <w:t>ЧАСТЬ II</w:t>
      </w:r>
      <w:r w:rsidR="004157EA" w:rsidRPr="00790485">
        <w:rPr>
          <w:rFonts w:ascii="Times New Roman" w:hAnsi="Times New Roman" w:cs="Times New Roman"/>
          <w:i w:val="0"/>
          <w:kern w:val="28"/>
          <w:sz w:val="24"/>
          <w:szCs w:val="24"/>
        </w:rPr>
        <w:t>. ГРАДОСТРОИТЕЛЬНЫЕ РЕГЛАМЕНТЫ</w:t>
      </w:r>
      <w:bookmarkStart w:id="87" w:name="Статья_34._Перечень_территориальных_зон."/>
      <w:bookmarkStart w:id="88" w:name="_Toc431901750"/>
      <w:bookmarkStart w:id="89" w:name="_Toc434322757"/>
      <w:bookmarkStart w:id="90" w:name="_Toc469574316"/>
      <w:bookmarkEnd w:id="87"/>
      <w:bookmarkEnd w:id="83"/>
    </w:p>
    <w:bookmarkEnd w:id="88"/>
    <w:bookmarkEnd w:id="89"/>
    <w:bookmarkEnd w:id="90"/>
    <w:p w:rsidR="004157EA" w:rsidRPr="00790485" w:rsidRDefault="004157EA" w:rsidP="004157EA">
      <w:pPr>
        <w:ind w:firstLine="748"/>
      </w:pPr>
    </w:p>
    <w:p w:rsidR="004157EA" w:rsidRDefault="00805DDC" w:rsidP="00176629">
      <w:pPr>
        <w:pStyle w:val="2"/>
        <w:numPr>
          <w:ilvl w:val="1"/>
          <w:numId w:val="1"/>
        </w:numPr>
        <w:tabs>
          <w:tab w:val="clear" w:pos="0"/>
        </w:tabs>
        <w:spacing w:before="0" w:after="0"/>
        <w:ind w:left="0" w:firstLine="0"/>
        <w:jc w:val="both"/>
        <w:rPr>
          <w:rFonts w:ascii="Times New Roman" w:hAnsi="Times New Roman" w:cs="Times New Roman"/>
          <w:i w:val="0"/>
          <w:kern w:val="28"/>
          <w:sz w:val="24"/>
          <w:szCs w:val="24"/>
        </w:rPr>
      </w:pPr>
      <w:bookmarkStart w:id="91" w:name="_Toc46249120"/>
      <w:r w:rsidRPr="00176629">
        <w:rPr>
          <w:rFonts w:ascii="Times New Roman" w:hAnsi="Times New Roman" w:cs="Times New Roman"/>
          <w:i w:val="0"/>
          <w:kern w:val="28"/>
          <w:sz w:val="24"/>
          <w:szCs w:val="24"/>
        </w:rPr>
        <w:t xml:space="preserve">Статья </w:t>
      </w:r>
      <w:r w:rsidR="000D40C0">
        <w:rPr>
          <w:rFonts w:ascii="Times New Roman" w:hAnsi="Times New Roman" w:cs="Times New Roman"/>
          <w:i w:val="0"/>
          <w:kern w:val="28"/>
          <w:sz w:val="24"/>
          <w:szCs w:val="24"/>
        </w:rPr>
        <w:t>12</w:t>
      </w:r>
      <w:r w:rsidRPr="00176629">
        <w:rPr>
          <w:rFonts w:ascii="Times New Roman" w:hAnsi="Times New Roman" w:cs="Times New Roman"/>
          <w:i w:val="0"/>
          <w:kern w:val="28"/>
          <w:sz w:val="24"/>
          <w:szCs w:val="24"/>
        </w:rPr>
        <w:t>. Градостроительные регламенты</w:t>
      </w:r>
      <w:bookmarkEnd w:id="91"/>
    </w:p>
    <w:p w:rsidR="00E2662E" w:rsidRDefault="00E2662E" w:rsidP="00F20224">
      <w:pPr>
        <w:pStyle w:val="2"/>
        <w:spacing w:before="0" w:after="0"/>
        <w:jc w:val="both"/>
        <w:rPr>
          <w:rFonts w:ascii="Times New Roman" w:hAnsi="Times New Roman" w:cs="Times New Roman"/>
          <w:i w:val="0"/>
          <w:kern w:val="28"/>
          <w:sz w:val="24"/>
          <w:szCs w:val="24"/>
        </w:rPr>
      </w:pPr>
      <w:bookmarkStart w:id="92" w:name="_Toc46249121"/>
      <w:r w:rsidRPr="00176629">
        <w:rPr>
          <w:rFonts w:ascii="Times New Roman" w:hAnsi="Times New Roman" w:cs="Times New Roman"/>
          <w:i w:val="0"/>
          <w:kern w:val="28"/>
          <w:sz w:val="24"/>
          <w:szCs w:val="24"/>
        </w:rPr>
        <w:t xml:space="preserve">Статья </w:t>
      </w:r>
      <w:r w:rsidR="000D40C0">
        <w:rPr>
          <w:rFonts w:ascii="Times New Roman" w:hAnsi="Times New Roman" w:cs="Times New Roman"/>
          <w:i w:val="0"/>
          <w:kern w:val="28"/>
          <w:sz w:val="24"/>
          <w:szCs w:val="24"/>
        </w:rPr>
        <w:t>12</w:t>
      </w:r>
      <w:r w:rsidRPr="00176629">
        <w:rPr>
          <w:rFonts w:ascii="Times New Roman" w:hAnsi="Times New Roman" w:cs="Times New Roman"/>
          <w:i w:val="0"/>
          <w:kern w:val="28"/>
          <w:sz w:val="24"/>
          <w:szCs w:val="24"/>
        </w:rPr>
        <w:t>.</w:t>
      </w:r>
      <w:r>
        <w:rPr>
          <w:rFonts w:ascii="Times New Roman" w:hAnsi="Times New Roman" w:cs="Times New Roman"/>
          <w:i w:val="0"/>
          <w:kern w:val="28"/>
          <w:sz w:val="24"/>
          <w:szCs w:val="24"/>
        </w:rPr>
        <w:t>1</w:t>
      </w:r>
      <w:r w:rsidRPr="00176629">
        <w:rPr>
          <w:rFonts w:ascii="Times New Roman" w:hAnsi="Times New Roman" w:cs="Times New Roman"/>
          <w:i w:val="0"/>
          <w:kern w:val="28"/>
          <w:sz w:val="24"/>
          <w:szCs w:val="24"/>
        </w:rPr>
        <w:t xml:space="preserve"> Градостроительные регламенты</w:t>
      </w:r>
      <w:r>
        <w:rPr>
          <w:rFonts w:ascii="Times New Roman" w:hAnsi="Times New Roman" w:cs="Times New Roman"/>
          <w:i w:val="0"/>
          <w:kern w:val="28"/>
          <w:sz w:val="24"/>
          <w:szCs w:val="24"/>
        </w:rPr>
        <w:t xml:space="preserve">. Общие </w:t>
      </w:r>
      <w:r w:rsidR="00B409F5">
        <w:rPr>
          <w:rFonts w:ascii="Times New Roman" w:hAnsi="Times New Roman" w:cs="Times New Roman"/>
          <w:i w:val="0"/>
          <w:kern w:val="28"/>
          <w:sz w:val="24"/>
          <w:szCs w:val="24"/>
        </w:rPr>
        <w:t>положения</w:t>
      </w:r>
      <w:bookmarkEnd w:id="92"/>
    </w:p>
    <w:p w:rsidR="00B409F5" w:rsidRPr="00B409F5" w:rsidRDefault="00B409F5" w:rsidP="00B409F5"/>
    <w:p w:rsidR="00E35245" w:rsidRPr="00E35245" w:rsidRDefault="00E35245" w:rsidP="00E35245">
      <w:pPr>
        <w:widowControl w:val="0"/>
        <w:tabs>
          <w:tab w:val="left" w:pos="240"/>
        </w:tabs>
        <w:ind w:firstLine="709"/>
        <w:jc w:val="both"/>
        <w:rPr>
          <w:rFonts w:eastAsia="Courier New"/>
        </w:rPr>
      </w:pPr>
      <w:r w:rsidRPr="00E35245">
        <w:rPr>
          <w:rFonts w:eastAsia="Courier New"/>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w:t>
      </w:r>
      <w:r w:rsidR="006475C0">
        <w:rPr>
          <w:rFonts w:eastAsia="Courier New"/>
        </w:rPr>
        <w:t>-</w:t>
      </w:r>
      <w:r w:rsidRPr="00E35245">
        <w:rPr>
          <w:rFonts w:eastAsia="Courier New"/>
        </w:rPr>
        <w:t xml:space="preserve">оздоровительных местностей и курортов), сельскохозяйственных угодий в составе земель сельскохозяйственного назначения.  </w:t>
      </w:r>
    </w:p>
    <w:p w:rsidR="00E35245" w:rsidRPr="00E35245" w:rsidRDefault="00E35245" w:rsidP="00E35245">
      <w:pPr>
        <w:widowControl w:val="0"/>
        <w:tabs>
          <w:tab w:val="left" w:pos="240"/>
        </w:tabs>
        <w:ind w:firstLine="709"/>
        <w:jc w:val="both"/>
        <w:rPr>
          <w:rFonts w:eastAsia="Courier New"/>
        </w:rPr>
      </w:pPr>
      <w:r w:rsidRPr="00E35245">
        <w:rPr>
          <w:rFonts w:eastAsia="Courier New"/>
        </w:rPr>
        <w:t xml:space="preserve">2.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за исключением земельных участков и объектов капитального строительства: </w:t>
      </w:r>
    </w:p>
    <w:p w:rsidR="00E35245" w:rsidRPr="00E35245" w:rsidRDefault="00E35245" w:rsidP="00E35245">
      <w:pPr>
        <w:widowControl w:val="0"/>
        <w:tabs>
          <w:tab w:val="left" w:pos="240"/>
        </w:tabs>
        <w:ind w:firstLine="709"/>
        <w:jc w:val="both"/>
        <w:rPr>
          <w:rFonts w:eastAsia="Courier New"/>
        </w:rPr>
      </w:pPr>
      <w:proofErr w:type="gramStart"/>
      <w:r w:rsidRPr="00E35245">
        <w:rPr>
          <w:rFonts w:eastAsia="Courier New"/>
        </w:rPr>
        <w:t>1) 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w:t>
      </w:r>
      <w:proofErr w:type="gramEnd"/>
      <w:r w:rsidRPr="00E35245">
        <w:rPr>
          <w:rFonts w:eastAsia="Courier New"/>
        </w:rPr>
        <w:t xml:space="preserve"> культурного наследия; </w:t>
      </w:r>
    </w:p>
    <w:p w:rsidR="00E35245" w:rsidRPr="00E35245" w:rsidRDefault="00E35245" w:rsidP="00E35245">
      <w:pPr>
        <w:widowControl w:val="0"/>
        <w:tabs>
          <w:tab w:val="left" w:pos="240"/>
        </w:tabs>
        <w:ind w:firstLine="709"/>
        <w:jc w:val="both"/>
        <w:rPr>
          <w:rFonts w:eastAsia="Courier New"/>
        </w:rPr>
      </w:pPr>
      <w:r w:rsidRPr="00E35245">
        <w:rPr>
          <w:rFonts w:eastAsia="Courier New"/>
        </w:rPr>
        <w:t>2) в границах территорий общего пользования;</w:t>
      </w:r>
    </w:p>
    <w:p w:rsidR="00E35245" w:rsidRPr="00E35245" w:rsidRDefault="00E35245" w:rsidP="00E35245">
      <w:pPr>
        <w:widowControl w:val="0"/>
        <w:tabs>
          <w:tab w:val="left" w:pos="240"/>
        </w:tabs>
        <w:ind w:firstLine="709"/>
        <w:jc w:val="both"/>
        <w:rPr>
          <w:rFonts w:eastAsia="Courier New"/>
        </w:rPr>
      </w:pPr>
      <w:r w:rsidRPr="00E35245">
        <w:rPr>
          <w:rFonts w:eastAsia="Courier New"/>
        </w:rPr>
        <w:t xml:space="preserve"> 3) предназначенных для размещения линейных объектов и (или) занятых линейными объектами; </w:t>
      </w:r>
    </w:p>
    <w:p w:rsidR="00E35245" w:rsidRDefault="00E35245" w:rsidP="00E35245">
      <w:pPr>
        <w:widowControl w:val="0"/>
        <w:tabs>
          <w:tab w:val="left" w:pos="240"/>
        </w:tabs>
        <w:ind w:firstLine="709"/>
        <w:jc w:val="both"/>
        <w:rPr>
          <w:rFonts w:eastAsia="Courier New"/>
        </w:rPr>
      </w:pPr>
      <w:r w:rsidRPr="00E35245">
        <w:rPr>
          <w:rFonts w:eastAsia="Courier New"/>
        </w:rPr>
        <w:t xml:space="preserve">4) предоставленных для добычи полезных ископаемых. </w:t>
      </w:r>
    </w:p>
    <w:p w:rsidR="00E35245" w:rsidRPr="00E35245" w:rsidRDefault="00E35245" w:rsidP="00E35245">
      <w:pPr>
        <w:widowControl w:val="0"/>
        <w:tabs>
          <w:tab w:val="left" w:pos="240"/>
        </w:tabs>
        <w:ind w:firstLine="709"/>
        <w:jc w:val="both"/>
        <w:rPr>
          <w:rFonts w:eastAsia="Courier New"/>
        </w:rPr>
      </w:pPr>
      <w:r w:rsidRPr="00E35245">
        <w:rPr>
          <w:rFonts w:eastAsia="Courier New"/>
        </w:rPr>
        <w:t xml:space="preserve">3.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rsidR="00E35245" w:rsidRPr="00E35245" w:rsidRDefault="00E35245" w:rsidP="00E35245">
      <w:pPr>
        <w:widowControl w:val="0"/>
        <w:tabs>
          <w:tab w:val="left" w:pos="240"/>
        </w:tabs>
        <w:ind w:firstLine="709"/>
        <w:jc w:val="both"/>
        <w:rPr>
          <w:rFonts w:eastAsia="Courier New"/>
        </w:rPr>
      </w:pPr>
      <w:r w:rsidRPr="00E35245">
        <w:rPr>
          <w:rFonts w:eastAsia="Courier New"/>
        </w:rPr>
        <w:t xml:space="preserve">4.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 </w:t>
      </w:r>
    </w:p>
    <w:p w:rsidR="00E35245" w:rsidRPr="00E35245" w:rsidRDefault="00E35245" w:rsidP="00E35245">
      <w:pPr>
        <w:widowControl w:val="0"/>
        <w:tabs>
          <w:tab w:val="left" w:pos="240"/>
        </w:tabs>
        <w:ind w:firstLine="709"/>
        <w:jc w:val="both"/>
        <w:rPr>
          <w:rFonts w:eastAsia="Courier New"/>
        </w:rPr>
      </w:pPr>
      <w:r w:rsidRPr="00E35245">
        <w:rPr>
          <w:rFonts w:eastAsia="Courier New"/>
        </w:rPr>
        <w:t xml:space="preserve">1) виды разрешенного использования земельных участков и объектов капитального строительства; </w:t>
      </w:r>
    </w:p>
    <w:p w:rsidR="00E35245" w:rsidRPr="00E35245" w:rsidRDefault="00E35245" w:rsidP="00E35245">
      <w:pPr>
        <w:widowControl w:val="0"/>
        <w:tabs>
          <w:tab w:val="left" w:pos="240"/>
        </w:tabs>
        <w:ind w:firstLine="709"/>
        <w:jc w:val="both"/>
        <w:rPr>
          <w:rFonts w:eastAsia="Courier New"/>
        </w:rPr>
      </w:pPr>
      <w:r w:rsidRPr="00E35245">
        <w:rPr>
          <w:rFonts w:eastAsia="Courier New"/>
        </w:rPr>
        <w:t>2) предельные (минимальные и (или) максимальные) размеры земельных участков;</w:t>
      </w:r>
    </w:p>
    <w:p w:rsidR="00E35245" w:rsidRPr="00E35245" w:rsidRDefault="00E35245" w:rsidP="00E35245">
      <w:pPr>
        <w:widowControl w:val="0"/>
        <w:tabs>
          <w:tab w:val="left" w:pos="240"/>
        </w:tabs>
        <w:ind w:firstLine="709"/>
        <w:jc w:val="both"/>
        <w:rPr>
          <w:rFonts w:eastAsia="Courier New"/>
        </w:rPr>
      </w:pPr>
      <w:r w:rsidRPr="00E35245">
        <w:rPr>
          <w:rFonts w:eastAsia="Courier New"/>
        </w:rPr>
        <w:t xml:space="preserve"> 3) предельные параметры разрешенного строительства, реконструкции объектов капитального строительства, в том числе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предельное количество этажей или предельная высота зданий, строений, сооружений; максимальный процент застройки в границах земельного участка, определяемый как отношение суммарной </w:t>
      </w:r>
      <w:r w:rsidRPr="00E35245">
        <w:rPr>
          <w:rFonts w:eastAsia="Courier New"/>
        </w:rPr>
        <w:lastRenderedPageBreak/>
        <w:t xml:space="preserve">площади земельного участка, которая может быть застроена, ко всей площади земельного участка. Наряду с указанными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 </w:t>
      </w:r>
    </w:p>
    <w:p w:rsidR="004157EA" w:rsidRDefault="00E35245" w:rsidP="00E35245">
      <w:pPr>
        <w:widowControl w:val="0"/>
        <w:tabs>
          <w:tab w:val="left" w:pos="240"/>
        </w:tabs>
        <w:ind w:firstLine="709"/>
        <w:jc w:val="both"/>
        <w:rPr>
          <w:rFonts w:eastAsia="Courier New"/>
        </w:rPr>
      </w:pPr>
      <w:r w:rsidRPr="00E35245">
        <w:rPr>
          <w:rFonts w:eastAsia="Courier New"/>
        </w:rPr>
        <w:t xml:space="preserve">5. </w:t>
      </w:r>
      <w:proofErr w:type="gramStart"/>
      <w:r w:rsidRPr="00E35245">
        <w:rPr>
          <w:rFonts w:eastAsia="Courier New"/>
        </w:rPr>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w:t>
      </w:r>
      <w:proofErr w:type="gramEnd"/>
      <w:r w:rsidRPr="00E35245">
        <w:rPr>
          <w:rFonts w:eastAsia="Courier New"/>
        </w:rPr>
        <w:t xml:space="preserve">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E35245" w:rsidRDefault="00E35245" w:rsidP="00E35245">
      <w:pPr>
        <w:widowControl w:val="0"/>
        <w:tabs>
          <w:tab w:val="left" w:pos="240"/>
        </w:tabs>
        <w:ind w:firstLine="709"/>
        <w:jc w:val="both"/>
        <w:rPr>
          <w:rFonts w:eastAsia="Courier New"/>
        </w:rPr>
      </w:pPr>
    </w:p>
    <w:p w:rsidR="00E35245" w:rsidRPr="00AD3A46" w:rsidRDefault="00E35245" w:rsidP="00AD3A46">
      <w:pPr>
        <w:pStyle w:val="2"/>
        <w:numPr>
          <w:ilvl w:val="1"/>
          <w:numId w:val="1"/>
        </w:numPr>
        <w:tabs>
          <w:tab w:val="clear" w:pos="0"/>
        </w:tabs>
        <w:spacing w:before="0" w:after="0"/>
        <w:ind w:left="0" w:firstLine="0"/>
        <w:jc w:val="both"/>
        <w:rPr>
          <w:rFonts w:ascii="Times New Roman" w:hAnsi="Times New Roman" w:cs="Times New Roman"/>
          <w:i w:val="0"/>
          <w:kern w:val="28"/>
          <w:sz w:val="24"/>
          <w:szCs w:val="24"/>
        </w:rPr>
      </w:pPr>
      <w:bookmarkStart w:id="93" w:name="_Toc46249122"/>
      <w:r w:rsidRPr="00AD3A46">
        <w:rPr>
          <w:rFonts w:ascii="Times New Roman" w:hAnsi="Times New Roman" w:cs="Times New Roman"/>
          <w:i w:val="0"/>
          <w:kern w:val="28"/>
          <w:sz w:val="24"/>
          <w:szCs w:val="24"/>
        </w:rPr>
        <w:t xml:space="preserve">Статья </w:t>
      </w:r>
      <w:r w:rsidR="000D40C0" w:rsidRPr="00AD3A46">
        <w:rPr>
          <w:rFonts w:ascii="Times New Roman" w:hAnsi="Times New Roman" w:cs="Times New Roman"/>
          <w:i w:val="0"/>
          <w:kern w:val="28"/>
          <w:sz w:val="24"/>
          <w:szCs w:val="24"/>
        </w:rPr>
        <w:t>12.2</w:t>
      </w:r>
      <w:r w:rsidRPr="00AD3A46">
        <w:rPr>
          <w:rFonts w:ascii="Times New Roman" w:hAnsi="Times New Roman" w:cs="Times New Roman"/>
          <w:i w:val="0"/>
          <w:kern w:val="28"/>
          <w:sz w:val="24"/>
          <w:szCs w:val="24"/>
        </w:rPr>
        <w:t>. Общие требования к видам разрешенного использования земельных участков и объектов капитального строительства</w:t>
      </w:r>
      <w:bookmarkEnd w:id="93"/>
    </w:p>
    <w:p w:rsidR="00E35245" w:rsidRPr="00AD3A46" w:rsidRDefault="00E35245" w:rsidP="00E35245">
      <w:pPr>
        <w:widowControl w:val="0"/>
        <w:tabs>
          <w:tab w:val="left" w:pos="240"/>
        </w:tabs>
        <w:ind w:firstLine="709"/>
        <w:jc w:val="both"/>
        <w:rPr>
          <w:rFonts w:eastAsia="Courier New"/>
        </w:rPr>
      </w:pPr>
    </w:p>
    <w:p w:rsidR="00E35245" w:rsidRPr="00AD3A46" w:rsidRDefault="00E35245" w:rsidP="00E35245">
      <w:pPr>
        <w:widowControl w:val="0"/>
        <w:tabs>
          <w:tab w:val="left" w:pos="240"/>
        </w:tabs>
        <w:ind w:firstLine="709"/>
        <w:jc w:val="both"/>
        <w:rPr>
          <w:rFonts w:eastAsia="Courier New"/>
        </w:rPr>
      </w:pPr>
      <w:r w:rsidRPr="00AD3A46">
        <w:rPr>
          <w:rFonts w:eastAsia="Courier New"/>
        </w:rPr>
        <w:t xml:space="preserve">Суммарная площадь земельных участков, для которых предоставляется разрешение на условно-разрешенный вид использования, не должна превышать 40 % от площади части территориальной зоны, расположенной в границах элемента планировочной структуры (квартала, микрорайона), в которой размещаются эти земельные участки. </w:t>
      </w:r>
    </w:p>
    <w:p w:rsidR="00E35245" w:rsidRPr="00AD3A46" w:rsidRDefault="00E35245" w:rsidP="00E35245">
      <w:pPr>
        <w:widowControl w:val="0"/>
        <w:tabs>
          <w:tab w:val="left" w:pos="240"/>
        </w:tabs>
        <w:ind w:firstLine="709"/>
        <w:jc w:val="both"/>
        <w:rPr>
          <w:rFonts w:eastAsia="Courier New"/>
        </w:rPr>
      </w:pPr>
      <w:r w:rsidRPr="00AD3A46">
        <w:rPr>
          <w:rFonts w:eastAsia="Courier New"/>
        </w:rPr>
        <w:t xml:space="preserve">Вспомогательные виды разрешенного использования, допускаются только в качестве </w:t>
      </w:r>
      <w:proofErr w:type="gramStart"/>
      <w:r w:rsidRPr="00AD3A46">
        <w:rPr>
          <w:rFonts w:eastAsia="Courier New"/>
        </w:rPr>
        <w:t>дополнительных</w:t>
      </w:r>
      <w:proofErr w:type="gramEnd"/>
      <w:r w:rsidRPr="00AD3A46">
        <w:rPr>
          <w:rFonts w:eastAsia="Courier New"/>
        </w:rPr>
        <w:t xml:space="preserve"> по отношению к основным видам разрешенного использования и условно разрешенным видам использования и осуществляются совместно с ними. </w:t>
      </w:r>
    </w:p>
    <w:p w:rsidR="00E35245" w:rsidRPr="00AD3A46" w:rsidRDefault="00E35245" w:rsidP="00E35245">
      <w:pPr>
        <w:widowControl w:val="0"/>
        <w:tabs>
          <w:tab w:val="left" w:pos="240"/>
        </w:tabs>
        <w:ind w:firstLine="709"/>
        <w:jc w:val="both"/>
        <w:rPr>
          <w:rFonts w:eastAsia="Courier New"/>
        </w:rPr>
      </w:pPr>
      <w:r w:rsidRPr="00AD3A46">
        <w:rPr>
          <w:rFonts w:eastAsia="Courier New"/>
        </w:rPr>
        <w:t xml:space="preserve">Вспомогательные виды разрешенного использования применяются в отношении объектов, технологически или функционально связанных с объектами, имеющими основной и условно разрешенный вид использования при условии соблюдения требований технических регламентов. </w:t>
      </w:r>
    </w:p>
    <w:p w:rsidR="00E35245" w:rsidRPr="00AD3A46" w:rsidRDefault="00E35245" w:rsidP="00E35245">
      <w:pPr>
        <w:widowControl w:val="0"/>
        <w:tabs>
          <w:tab w:val="left" w:pos="240"/>
        </w:tabs>
        <w:ind w:firstLine="709"/>
        <w:jc w:val="both"/>
        <w:rPr>
          <w:rFonts w:eastAsia="Courier New"/>
        </w:rPr>
      </w:pPr>
    </w:p>
    <w:p w:rsidR="00E35245" w:rsidRPr="00AD3A46" w:rsidRDefault="00E35245" w:rsidP="00AD3A46">
      <w:pPr>
        <w:pStyle w:val="2"/>
        <w:numPr>
          <w:ilvl w:val="1"/>
          <w:numId w:val="1"/>
        </w:numPr>
        <w:tabs>
          <w:tab w:val="clear" w:pos="0"/>
        </w:tabs>
        <w:spacing w:before="0" w:after="0"/>
        <w:ind w:left="0" w:firstLine="0"/>
        <w:jc w:val="both"/>
        <w:rPr>
          <w:rFonts w:ascii="Times New Roman" w:hAnsi="Times New Roman" w:cs="Times New Roman"/>
          <w:i w:val="0"/>
          <w:kern w:val="28"/>
          <w:sz w:val="24"/>
          <w:szCs w:val="24"/>
        </w:rPr>
      </w:pPr>
      <w:bookmarkStart w:id="94" w:name="_Toc46249123"/>
      <w:r w:rsidRPr="00AD3A46">
        <w:rPr>
          <w:rFonts w:ascii="Times New Roman" w:hAnsi="Times New Roman" w:cs="Times New Roman"/>
          <w:i w:val="0"/>
          <w:kern w:val="28"/>
          <w:sz w:val="24"/>
          <w:szCs w:val="24"/>
        </w:rPr>
        <w:t xml:space="preserve">Статья </w:t>
      </w:r>
      <w:r w:rsidR="000D40C0" w:rsidRPr="00AD3A46">
        <w:rPr>
          <w:rFonts w:ascii="Times New Roman" w:hAnsi="Times New Roman" w:cs="Times New Roman"/>
          <w:i w:val="0"/>
          <w:kern w:val="28"/>
          <w:sz w:val="24"/>
          <w:szCs w:val="24"/>
        </w:rPr>
        <w:t>12.3</w:t>
      </w:r>
      <w:r w:rsidRPr="00AD3A46">
        <w:rPr>
          <w:rFonts w:ascii="Times New Roman" w:hAnsi="Times New Roman" w:cs="Times New Roman"/>
          <w:i w:val="0"/>
          <w:kern w:val="28"/>
          <w:sz w:val="24"/>
          <w:szCs w:val="24"/>
        </w:rPr>
        <w:t xml:space="preserve"> Общие требования к предельным размерам земельных участков и предельным параметрам разрешенного строительства, реконструкции объектов капитального строительства</w:t>
      </w:r>
      <w:bookmarkEnd w:id="94"/>
    </w:p>
    <w:p w:rsidR="00E35245" w:rsidRPr="00E35245" w:rsidRDefault="00E35245" w:rsidP="00E35245">
      <w:pPr>
        <w:widowControl w:val="0"/>
        <w:tabs>
          <w:tab w:val="left" w:pos="240"/>
        </w:tabs>
        <w:ind w:firstLine="709"/>
        <w:jc w:val="both"/>
        <w:rPr>
          <w:rFonts w:eastAsia="Courier New"/>
        </w:rPr>
      </w:pPr>
    </w:p>
    <w:p w:rsidR="00E35245" w:rsidRPr="00E35245" w:rsidRDefault="00E35245" w:rsidP="00E35245">
      <w:pPr>
        <w:widowControl w:val="0"/>
        <w:tabs>
          <w:tab w:val="left" w:pos="240"/>
        </w:tabs>
        <w:ind w:firstLine="709"/>
        <w:jc w:val="both"/>
        <w:rPr>
          <w:rFonts w:eastAsia="Courier New"/>
        </w:rPr>
      </w:pPr>
      <w:proofErr w:type="gramStart"/>
      <w:r>
        <w:rPr>
          <w:rFonts w:eastAsia="Courier New"/>
        </w:rPr>
        <w:t>1.</w:t>
      </w:r>
      <w:r w:rsidRPr="00E35245">
        <w:rPr>
          <w:rFonts w:eastAsia="Courier New"/>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не установленные настоящими Правилами, определяются в соответствии с федеральным, региональным законодательством, сводами правил, региональными нормативами градостроительного проектирования Ленинградской области (далее по тексту – РНГП) и местными нормативами градостроительного проектирования (далее по тексту - МНГП).  </w:t>
      </w:r>
      <w:proofErr w:type="gramEnd"/>
    </w:p>
    <w:p w:rsidR="00E35245" w:rsidRDefault="00E35245" w:rsidP="00E35245">
      <w:pPr>
        <w:widowControl w:val="0"/>
        <w:tabs>
          <w:tab w:val="left" w:pos="240"/>
        </w:tabs>
        <w:ind w:firstLine="709"/>
        <w:jc w:val="both"/>
        <w:rPr>
          <w:rFonts w:eastAsia="Courier New"/>
        </w:rPr>
      </w:pPr>
      <w:proofErr w:type="gramStart"/>
      <w:r w:rsidRPr="00E35245">
        <w:rPr>
          <w:rFonts w:eastAsia="Courier New"/>
        </w:rPr>
        <w:t>При этом минимальная площадь земельного участка допускается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стоянок автомобилей,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roofErr w:type="gramEnd"/>
    </w:p>
    <w:p w:rsidR="00E35245" w:rsidRDefault="00E35245" w:rsidP="00E35245">
      <w:pPr>
        <w:widowControl w:val="0"/>
        <w:tabs>
          <w:tab w:val="left" w:pos="240"/>
        </w:tabs>
        <w:ind w:firstLine="709"/>
        <w:jc w:val="both"/>
        <w:rPr>
          <w:rFonts w:eastAsia="Courier New"/>
        </w:rPr>
      </w:pPr>
      <w:r w:rsidRPr="00E35245">
        <w:rPr>
          <w:rFonts w:eastAsia="Courier New"/>
        </w:rPr>
        <w:t xml:space="preserve"> 2. Показатели плотности застройки земельных участков в границах территориальных зон принимаются с учетом требований СП 42.13330.2016. «Свод правил. Градостроительство. Планировка и застройка городских и сельских поселений. Актуализированная редакция </w:t>
      </w:r>
      <w:r w:rsidRPr="00E35245">
        <w:rPr>
          <w:rFonts w:eastAsia="Courier New"/>
        </w:rPr>
        <w:lastRenderedPageBreak/>
        <w:t xml:space="preserve">СНиП 2.07.01-89*». </w:t>
      </w:r>
    </w:p>
    <w:p w:rsidR="00E35245" w:rsidRDefault="00E35245" w:rsidP="00E35245">
      <w:pPr>
        <w:widowControl w:val="0"/>
        <w:tabs>
          <w:tab w:val="left" w:pos="240"/>
        </w:tabs>
        <w:ind w:firstLine="709"/>
        <w:jc w:val="both"/>
        <w:rPr>
          <w:rFonts w:eastAsia="Courier New"/>
        </w:rPr>
      </w:pPr>
      <w:r w:rsidRPr="00E35245">
        <w:rPr>
          <w:rFonts w:eastAsia="Courier New"/>
        </w:rPr>
        <w:t xml:space="preserve">3. Минимально-допустимый уровень обеспеченности территорией для размещения многоквартирной жилой застройки принимается в соответствии с МНГП и РНГП. </w:t>
      </w:r>
    </w:p>
    <w:p w:rsidR="00E35245" w:rsidRDefault="00E35245" w:rsidP="00E35245">
      <w:pPr>
        <w:widowControl w:val="0"/>
        <w:tabs>
          <w:tab w:val="left" w:pos="240"/>
        </w:tabs>
        <w:ind w:firstLine="709"/>
        <w:jc w:val="both"/>
        <w:rPr>
          <w:rFonts w:eastAsia="Courier New"/>
        </w:rPr>
      </w:pPr>
      <w:r w:rsidRPr="00E35245">
        <w:rPr>
          <w:rFonts w:eastAsia="Courier New"/>
        </w:rPr>
        <w:t xml:space="preserve">4. Площадь озелененной территории микрорайона (квартала) многоквартирной застройки жилой зоны принимается в соответствии с МНГП и РНГП. </w:t>
      </w:r>
    </w:p>
    <w:p w:rsidR="00E35245" w:rsidRDefault="00E35245" w:rsidP="00E35245">
      <w:pPr>
        <w:widowControl w:val="0"/>
        <w:tabs>
          <w:tab w:val="left" w:pos="240"/>
        </w:tabs>
        <w:ind w:firstLine="709"/>
        <w:jc w:val="both"/>
        <w:rPr>
          <w:rFonts w:eastAsia="Courier New"/>
        </w:rPr>
      </w:pPr>
      <w:r w:rsidRPr="00E35245">
        <w:rPr>
          <w:rFonts w:eastAsia="Courier New"/>
        </w:rPr>
        <w:t xml:space="preserve">5. Доля озелененной территории участков жилой, общественной и производственной застройки принимается в соответствии с МНГП и РНГП. </w:t>
      </w:r>
    </w:p>
    <w:p w:rsidR="00E35245" w:rsidRDefault="00E35245" w:rsidP="00E35245">
      <w:pPr>
        <w:widowControl w:val="0"/>
        <w:tabs>
          <w:tab w:val="left" w:pos="240"/>
        </w:tabs>
        <w:ind w:firstLine="709"/>
        <w:jc w:val="both"/>
        <w:rPr>
          <w:rFonts w:eastAsia="Courier New"/>
        </w:rPr>
      </w:pPr>
      <w:r w:rsidRPr="00E35245">
        <w:rPr>
          <w:rFonts w:eastAsia="Courier New"/>
        </w:rPr>
        <w:t xml:space="preserve">6. Расстояния между зданиями, крайними строениями и группами строений на участках следует принимать на основе расчетов инсоляции и освещенности, с учетом противопожарных и экологических требований. </w:t>
      </w:r>
    </w:p>
    <w:p w:rsidR="00E35245" w:rsidRDefault="00E35245" w:rsidP="00E35245">
      <w:pPr>
        <w:widowControl w:val="0"/>
        <w:tabs>
          <w:tab w:val="left" w:pos="240"/>
        </w:tabs>
        <w:ind w:firstLine="709"/>
        <w:jc w:val="both"/>
        <w:rPr>
          <w:rFonts w:eastAsia="Courier New"/>
        </w:rPr>
      </w:pPr>
      <w:r w:rsidRPr="00E35245">
        <w:rPr>
          <w:rFonts w:eastAsia="Courier New"/>
        </w:rPr>
        <w:t xml:space="preserve">7. Жилые здания с квартирами в первых этажах следует располагать с отступом от красных линий. По красной линии допускается размещать жилые здания со встроенными в первые этажи или пристроенными помещениями общественного назначения. Жилые здания с квартирами в первых этажах допускается размещать по красной линии на жилых улицах в условиях реконструкции сложившейся застройки.  Размещение в нижних этажах жилого дома встроенно-пристроенных нежилых объектов допускается при условии выполнения нормативных требований. </w:t>
      </w:r>
    </w:p>
    <w:p w:rsidR="00E35245" w:rsidRDefault="00E35245" w:rsidP="00E35245">
      <w:pPr>
        <w:widowControl w:val="0"/>
        <w:tabs>
          <w:tab w:val="left" w:pos="240"/>
        </w:tabs>
        <w:ind w:firstLine="709"/>
        <w:jc w:val="both"/>
        <w:rPr>
          <w:rFonts w:eastAsia="Courier New"/>
        </w:rPr>
      </w:pPr>
      <w:r w:rsidRPr="00E35245">
        <w:rPr>
          <w:rFonts w:eastAsia="Courier New"/>
        </w:rPr>
        <w:t xml:space="preserve">8. </w:t>
      </w:r>
      <w:proofErr w:type="gramStart"/>
      <w:r w:rsidRPr="00E35245">
        <w:rPr>
          <w:rFonts w:eastAsia="Courier New"/>
        </w:rPr>
        <w:t xml:space="preserve">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 </w:t>
      </w:r>
      <w:proofErr w:type="gramEnd"/>
    </w:p>
    <w:p w:rsidR="00E35245" w:rsidRDefault="00E35245" w:rsidP="00E35245">
      <w:pPr>
        <w:widowControl w:val="0"/>
        <w:tabs>
          <w:tab w:val="left" w:pos="240"/>
        </w:tabs>
        <w:ind w:firstLine="709"/>
        <w:jc w:val="both"/>
        <w:rPr>
          <w:rFonts w:eastAsia="Courier New"/>
        </w:rPr>
      </w:pPr>
      <w:r w:rsidRPr="00E35245">
        <w:rPr>
          <w:rFonts w:eastAsia="Courier New"/>
        </w:rPr>
        <w:t xml:space="preserve">9. </w:t>
      </w:r>
      <w:proofErr w:type="gramStart"/>
      <w:r w:rsidRPr="00E35245">
        <w:rPr>
          <w:rFonts w:eastAsia="Courier New"/>
        </w:rPr>
        <w:t xml:space="preserve">Предельные параметры разрешенного строительства, реконструкции объектов капитального строительства в части </w:t>
      </w:r>
      <w:r w:rsidR="00950614">
        <w:rPr>
          <w:rFonts w:eastAsia="Courier New"/>
        </w:rPr>
        <w:t>предельной (</w:t>
      </w:r>
      <w:r w:rsidRPr="00E35245">
        <w:rPr>
          <w:rFonts w:eastAsia="Courier New"/>
        </w:rPr>
        <w:t>максимальной</w:t>
      </w:r>
      <w:r w:rsidR="00950614">
        <w:rPr>
          <w:rFonts w:eastAsia="Courier New"/>
        </w:rPr>
        <w:t>)</w:t>
      </w:r>
      <w:r w:rsidRPr="00E35245">
        <w:rPr>
          <w:rFonts w:eastAsia="Courier New"/>
        </w:rPr>
        <w:t xml:space="preserve"> высоты зданий строений, сооружений, установленные настоящими Правилами, не распространяются на антенны, вентиляционные и дымовые трубы, шпили, аттики и балюстрады (ограждения), выходы на кро</w:t>
      </w:r>
      <w:r w:rsidR="00855076">
        <w:rPr>
          <w:rFonts w:eastAsia="Courier New"/>
        </w:rPr>
        <w:t xml:space="preserve">влю максимальной площадью 12 </w:t>
      </w:r>
      <w:proofErr w:type="spellStart"/>
      <w:r w:rsidR="00855076">
        <w:rPr>
          <w:rFonts w:eastAsia="Courier New"/>
        </w:rPr>
        <w:t>кв.</w:t>
      </w:r>
      <w:r w:rsidRPr="00E35245">
        <w:rPr>
          <w:rFonts w:eastAsia="Courier New"/>
        </w:rPr>
        <w:t>м</w:t>
      </w:r>
      <w:proofErr w:type="spellEnd"/>
      <w:r w:rsidRPr="00E35245">
        <w:rPr>
          <w:rFonts w:eastAsia="Courier New"/>
        </w:rPr>
        <w:t>. и высотой 2,5 м., машинные помещения лифтов высотой до 5 м., а также остекленные световые фонари, максимальной высотой 2,5 м</w:t>
      </w:r>
      <w:proofErr w:type="gramEnd"/>
      <w:r w:rsidRPr="00E35245">
        <w:rPr>
          <w:rFonts w:eastAsia="Courier New"/>
        </w:rPr>
        <w:t xml:space="preserve">, суммарная </w:t>
      </w:r>
      <w:proofErr w:type="gramStart"/>
      <w:r w:rsidRPr="00E35245">
        <w:rPr>
          <w:rFonts w:eastAsia="Courier New"/>
        </w:rPr>
        <w:t>площадь</w:t>
      </w:r>
      <w:proofErr w:type="gramEnd"/>
      <w:r w:rsidRPr="00E35245">
        <w:rPr>
          <w:rFonts w:eastAsia="Courier New"/>
        </w:rPr>
        <w:t xml:space="preserve"> которых не превышает 25% площади кровли. </w:t>
      </w:r>
    </w:p>
    <w:p w:rsidR="00E35245" w:rsidRDefault="00E35245" w:rsidP="00E35245">
      <w:pPr>
        <w:widowControl w:val="0"/>
        <w:tabs>
          <w:tab w:val="left" w:pos="240"/>
        </w:tabs>
        <w:ind w:firstLine="709"/>
        <w:jc w:val="both"/>
        <w:rPr>
          <w:rFonts w:eastAsia="Courier New"/>
        </w:rPr>
      </w:pPr>
      <w:r w:rsidRPr="00E35245">
        <w:rPr>
          <w:rFonts w:eastAsia="Courier New"/>
        </w:rPr>
        <w:t xml:space="preserve">10. Требуемое расчетное количество </w:t>
      </w:r>
      <w:proofErr w:type="spellStart"/>
      <w:r w:rsidRPr="00E35245">
        <w:rPr>
          <w:rFonts w:eastAsia="Courier New"/>
        </w:rPr>
        <w:t>машино</w:t>
      </w:r>
      <w:proofErr w:type="spellEnd"/>
      <w:r w:rsidRPr="00E35245">
        <w:rPr>
          <w:rFonts w:eastAsia="Courier New"/>
        </w:rPr>
        <w:t xml:space="preserve">-мест для постоянного хранения индивидуальных легковых автомобилей принимается в соответствии с МНГП и РНГП. </w:t>
      </w:r>
    </w:p>
    <w:p w:rsidR="00E35245" w:rsidRDefault="00E35245" w:rsidP="00E35245">
      <w:pPr>
        <w:widowControl w:val="0"/>
        <w:tabs>
          <w:tab w:val="left" w:pos="240"/>
        </w:tabs>
        <w:ind w:firstLine="709"/>
        <w:jc w:val="both"/>
        <w:rPr>
          <w:rFonts w:eastAsia="Courier New"/>
        </w:rPr>
      </w:pPr>
      <w:r w:rsidRPr="00E35245">
        <w:rPr>
          <w:rFonts w:eastAsia="Courier New"/>
        </w:rPr>
        <w:t xml:space="preserve">11. Требуемое расчетное количество </w:t>
      </w:r>
      <w:proofErr w:type="spellStart"/>
      <w:r w:rsidRPr="00E35245">
        <w:rPr>
          <w:rFonts w:eastAsia="Courier New"/>
        </w:rPr>
        <w:t>машино</w:t>
      </w:r>
      <w:proofErr w:type="spellEnd"/>
      <w:r w:rsidRPr="00E35245">
        <w:rPr>
          <w:rFonts w:eastAsia="Courier New"/>
        </w:rPr>
        <w:t xml:space="preserve">-мест для парковки легковых автомобилей на </w:t>
      </w:r>
      <w:proofErr w:type="spellStart"/>
      <w:r w:rsidRPr="00E35245">
        <w:rPr>
          <w:rFonts w:eastAsia="Courier New"/>
        </w:rPr>
        <w:t>приобъектных</w:t>
      </w:r>
      <w:proofErr w:type="spellEnd"/>
      <w:r w:rsidRPr="00E35245">
        <w:rPr>
          <w:rFonts w:eastAsia="Courier New"/>
        </w:rPr>
        <w:t xml:space="preserve"> стоянках у общественных зданий, учреждений, предприятий, вокзалов, на рекреационных территориях принимается в соответствии с МНГП и РНГП.  </w:t>
      </w:r>
    </w:p>
    <w:p w:rsidR="00E35245" w:rsidRPr="00E35245" w:rsidRDefault="00E35245" w:rsidP="00E35245">
      <w:pPr>
        <w:widowControl w:val="0"/>
        <w:tabs>
          <w:tab w:val="left" w:pos="240"/>
        </w:tabs>
        <w:ind w:firstLine="709"/>
        <w:jc w:val="both"/>
        <w:rPr>
          <w:rFonts w:eastAsia="Courier New"/>
        </w:rPr>
      </w:pPr>
    </w:p>
    <w:p w:rsidR="000D40C0" w:rsidRPr="00176629" w:rsidRDefault="000D40C0" w:rsidP="000D40C0">
      <w:pPr>
        <w:pStyle w:val="2"/>
        <w:numPr>
          <w:ilvl w:val="1"/>
          <w:numId w:val="1"/>
        </w:numPr>
        <w:tabs>
          <w:tab w:val="clear" w:pos="0"/>
        </w:tabs>
        <w:spacing w:before="0" w:after="0"/>
        <w:ind w:left="0" w:firstLine="0"/>
        <w:jc w:val="both"/>
        <w:rPr>
          <w:rFonts w:ascii="Times New Roman" w:hAnsi="Times New Roman" w:cs="Times New Roman"/>
          <w:i w:val="0"/>
          <w:kern w:val="28"/>
          <w:sz w:val="24"/>
          <w:szCs w:val="24"/>
        </w:rPr>
      </w:pPr>
      <w:bookmarkStart w:id="95" w:name="_Toc46249124"/>
      <w:r w:rsidRPr="00176629">
        <w:rPr>
          <w:rFonts w:ascii="Times New Roman" w:hAnsi="Times New Roman" w:cs="Times New Roman"/>
          <w:i w:val="0"/>
          <w:kern w:val="28"/>
          <w:sz w:val="24"/>
          <w:szCs w:val="24"/>
        </w:rPr>
        <w:t xml:space="preserve">Статья </w:t>
      </w:r>
      <w:r>
        <w:rPr>
          <w:rFonts w:ascii="Times New Roman" w:hAnsi="Times New Roman" w:cs="Times New Roman"/>
          <w:i w:val="0"/>
          <w:kern w:val="28"/>
          <w:sz w:val="24"/>
          <w:szCs w:val="24"/>
        </w:rPr>
        <w:t>13</w:t>
      </w:r>
      <w:r w:rsidRPr="00176629">
        <w:rPr>
          <w:rFonts w:ascii="Times New Roman" w:hAnsi="Times New Roman" w:cs="Times New Roman"/>
          <w:i w:val="0"/>
          <w:kern w:val="28"/>
          <w:sz w:val="24"/>
          <w:szCs w:val="24"/>
        </w:rPr>
        <w:t>. Перечень территориальных зон</w:t>
      </w:r>
      <w:bookmarkEnd w:id="95"/>
    </w:p>
    <w:p w:rsidR="000D40C0" w:rsidRPr="00790485" w:rsidRDefault="000D40C0" w:rsidP="000D40C0">
      <w:pPr>
        <w:tabs>
          <w:tab w:val="left" w:pos="1843"/>
        </w:tabs>
        <w:ind w:left="1134"/>
        <w:rPr>
          <w:b/>
        </w:rPr>
      </w:pPr>
    </w:p>
    <w:tbl>
      <w:tblPr>
        <w:tblW w:w="96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8831"/>
      </w:tblGrid>
      <w:tr w:rsidR="000D40C0" w:rsidRPr="00790485" w:rsidTr="00AD3A46">
        <w:trPr>
          <w:trHeight w:val="57"/>
        </w:trPr>
        <w:tc>
          <w:tcPr>
            <w:tcW w:w="851" w:type="dxa"/>
          </w:tcPr>
          <w:p w:rsidR="000D40C0" w:rsidRPr="00790485" w:rsidRDefault="000D40C0" w:rsidP="00B17905">
            <w:pPr>
              <w:rPr>
                <w:b/>
              </w:rPr>
            </w:pPr>
          </w:p>
        </w:tc>
        <w:tc>
          <w:tcPr>
            <w:tcW w:w="8831" w:type="dxa"/>
          </w:tcPr>
          <w:p w:rsidR="000D40C0" w:rsidRPr="00790485" w:rsidRDefault="000D40C0" w:rsidP="00B17905">
            <w:pPr>
              <w:rPr>
                <w:b/>
              </w:rPr>
            </w:pPr>
            <w:r w:rsidRPr="00790485">
              <w:rPr>
                <w:b/>
              </w:rPr>
              <w:t xml:space="preserve">ЖИЛЫЕ ЗОНЫ </w:t>
            </w:r>
          </w:p>
        </w:tc>
      </w:tr>
      <w:tr w:rsidR="000D40C0" w:rsidRPr="00790485" w:rsidTr="00AD3A46">
        <w:trPr>
          <w:trHeight w:val="270"/>
        </w:trPr>
        <w:tc>
          <w:tcPr>
            <w:tcW w:w="851" w:type="dxa"/>
          </w:tcPr>
          <w:p w:rsidR="000D40C0" w:rsidRPr="00790485" w:rsidRDefault="000D40C0" w:rsidP="00B17905">
            <w:r w:rsidRPr="00790485">
              <w:t>Ж-1</w:t>
            </w:r>
          </w:p>
        </w:tc>
        <w:tc>
          <w:tcPr>
            <w:tcW w:w="8831" w:type="dxa"/>
          </w:tcPr>
          <w:p w:rsidR="000D40C0" w:rsidRPr="00790485" w:rsidRDefault="000D40C0" w:rsidP="00B17905">
            <w:r w:rsidRPr="00790485">
              <w:t>Зона застройки индивидуальными жилыми домами</w:t>
            </w:r>
          </w:p>
        </w:tc>
      </w:tr>
      <w:tr w:rsidR="000D40C0" w:rsidRPr="00790485" w:rsidTr="00AD3A46">
        <w:trPr>
          <w:trHeight w:val="57"/>
        </w:trPr>
        <w:tc>
          <w:tcPr>
            <w:tcW w:w="851" w:type="dxa"/>
          </w:tcPr>
          <w:p w:rsidR="000D40C0" w:rsidRPr="00790485" w:rsidRDefault="000D40C0" w:rsidP="00B17905">
            <w:r w:rsidRPr="00790485">
              <w:t>Ж-2</w:t>
            </w:r>
          </w:p>
        </w:tc>
        <w:tc>
          <w:tcPr>
            <w:tcW w:w="8831" w:type="dxa"/>
          </w:tcPr>
          <w:p w:rsidR="000D40C0" w:rsidRPr="00790485" w:rsidRDefault="000D40C0" w:rsidP="00B17905">
            <w:r w:rsidRPr="00790485">
              <w:t xml:space="preserve">Зона застройки малоэтажными жилыми домами (до 4 этажей, включая </w:t>
            </w:r>
            <w:proofErr w:type="gramStart"/>
            <w:r w:rsidRPr="00790485">
              <w:t>мансардный</w:t>
            </w:r>
            <w:proofErr w:type="gramEnd"/>
            <w:r w:rsidRPr="00790485">
              <w:t>)</w:t>
            </w:r>
          </w:p>
        </w:tc>
      </w:tr>
      <w:tr w:rsidR="000D40C0" w:rsidRPr="00790485" w:rsidTr="00AD3A46">
        <w:trPr>
          <w:trHeight w:val="57"/>
        </w:trPr>
        <w:tc>
          <w:tcPr>
            <w:tcW w:w="851" w:type="dxa"/>
          </w:tcPr>
          <w:p w:rsidR="000D40C0" w:rsidRPr="00790485" w:rsidRDefault="000D40C0" w:rsidP="00B17905">
            <w:r w:rsidRPr="00790485">
              <w:t>Ж-3</w:t>
            </w:r>
          </w:p>
        </w:tc>
        <w:tc>
          <w:tcPr>
            <w:tcW w:w="8831" w:type="dxa"/>
          </w:tcPr>
          <w:p w:rsidR="000D40C0" w:rsidRPr="00790485" w:rsidRDefault="000D40C0" w:rsidP="00B17905">
            <w:r w:rsidRPr="00790485">
              <w:t xml:space="preserve">Зона застройки </w:t>
            </w:r>
            <w:proofErr w:type="spellStart"/>
            <w:r w:rsidRPr="00790485">
              <w:t>среднеэтажными</w:t>
            </w:r>
            <w:proofErr w:type="spellEnd"/>
            <w:r w:rsidRPr="00790485">
              <w:t xml:space="preserve"> жилыми домами (от 5 до 8 этажей, включая </w:t>
            </w:r>
            <w:proofErr w:type="gramStart"/>
            <w:r w:rsidRPr="00790485">
              <w:t>мансардный</w:t>
            </w:r>
            <w:proofErr w:type="gramEnd"/>
            <w:r w:rsidRPr="00790485">
              <w:t>)</w:t>
            </w:r>
          </w:p>
        </w:tc>
      </w:tr>
      <w:tr w:rsidR="000D40C0" w:rsidRPr="00790485" w:rsidTr="00AD3A46">
        <w:trPr>
          <w:trHeight w:val="86"/>
        </w:trPr>
        <w:tc>
          <w:tcPr>
            <w:tcW w:w="851" w:type="dxa"/>
          </w:tcPr>
          <w:p w:rsidR="000D40C0" w:rsidRPr="00790485" w:rsidRDefault="000D40C0" w:rsidP="00B17905">
            <w:pPr>
              <w:rPr>
                <w:b/>
              </w:rPr>
            </w:pPr>
          </w:p>
        </w:tc>
        <w:tc>
          <w:tcPr>
            <w:tcW w:w="8831" w:type="dxa"/>
          </w:tcPr>
          <w:p w:rsidR="000D40C0" w:rsidRPr="00790485" w:rsidRDefault="000D40C0" w:rsidP="00B17905">
            <w:pPr>
              <w:rPr>
                <w:b/>
              </w:rPr>
            </w:pPr>
            <w:r w:rsidRPr="00790485">
              <w:rPr>
                <w:b/>
              </w:rPr>
              <w:t xml:space="preserve">ОБЩЕСТВЕННО-ДЕЛОВЫЕ ЗОНЫ </w:t>
            </w:r>
          </w:p>
        </w:tc>
      </w:tr>
      <w:tr w:rsidR="000D40C0" w:rsidRPr="00790485" w:rsidTr="00AD3A46">
        <w:trPr>
          <w:trHeight w:val="57"/>
        </w:trPr>
        <w:tc>
          <w:tcPr>
            <w:tcW w:w="851" w:type="dxa"/>
          </w:tcPr>
          <w:p w:rsidR="000D40C0" w:rsidRPr="00790485" w:rsidRDefault="000D40C0" w:rsidP="00B17905">
            <w:r w:rsidRPr="00790485">
              <w:t>О-1</w:t>
            </w:r>
          </w:p>
        </w:tc>
        <w:tc>
          <w:tcPr>
            <w:tcW w:w="8831" w:type="dxa"/>
          </w:tcPr>
          <w:p w:rsidR="000D40C0" w:rsidRPr="00790485" w:rsidRDefault="000D40C0" w:rsidP="00B17905">
            <w:r w:rsidRPr="00790485">
              <w:t>Многофункциональная общественно-деловая зона</w:t>
            </w:r>
          </w:p>
        </w:tc>
      </w:tr>
      <w:tr w:rsidR="000D40C0" w:rsidRPr="00790485" w:rsidTr="00AD3A46">
        <w:trPr>
          <w:trHeight w:val="57"/>
        </w:trPr>
        <w:tc>
          <w:tcPr>
            <w:tcW w:w="851" w:type="dxa"/>
          </w:tcPr>
          <w:p w:rsidR="000D40C0" w:rsidRPr="00790485" w:rsidRDefault="000D40C0" w:rsidP="00B17905">
            <w:r w:rsidRPr="00790485">
              <w:t>О-2</w:t>
            </w:r>
          </w:p>
        </w:tc>
        <w:tc>
          <w:tcPr>
            <w:tcW w:w="8831" w:type="dxa"/>
          </w:tcPr>
          <w:p w:rsidR="000D40C0" w:rsidRPr="00790485" w:rsidRDefault="000D40C0" w:rsidP="00B17905">
            <w:r w:rsidRPr="00790485">
              <w:t>Зона специализированной общественной застройки</w:t>
            </w:r>
          </w:p>
        </w:tc>
      </w:tr>
      <w:tr w:rsidR="003777A3" w:rsidRPr="00790485" w:rsidTr="00AD3A46">
        <w:trPr>
          <w:trHeight w:val="57"/>
        </w:trPr>
        <w:tc>
          <w:tcPr>
            <w:tcW w:w="851" w:type="dxa"/>
          </w:tcPr>
          <w:p w:rsidR="003777A3" w:rsidRPr="00F87C40" w:rsidRDefault="003777A3" w:rsidP="00B17905">
            <w:pPr>
              <w:rPr>
                <w:b/>
              </w:rPr>
            </w:pPr>
          </w:p>
        </w:tc>
        <w:tc>
          <w:tcPr>
            <w:tcW w:w="8831" w:type="dxa"/>
          </w:tcPr>
          <w:p w:rsidR="003777A3" w:rsidRPr="003777A3" w:rsidRDefault="003777A3" w:rsidP="00B17905">
            <w:pPr>
              <w:rPr>
                <w:b/>
              </w:rPr>
            </w:pPr>
            <w:r w:rsidRPr="003777A3">
              <w:rPr>
                <w:b/>
              </w:rPr>
              <w:t>ПРОИЗВОДСТВЕННЫЕ ЗОНЫ, ЗОНЫ ИНЖЕНЕРН</w:t>
            </w:r>
            <w:r>
              <w:rPr>
                <w:b/>
              </w:rPr>
              <w:t>ОЙ И ТРАНСПОРТНОЙ ИНФРАСТРУКТУР</w:t>
            </w:r>
          </w:p>
        </w:tc>
      </w:tr>
      <w:tr w:rsidR="000D40C0" w:rsidRPr="00790485" w:rsidTr="00AD3A46">
        <w:trPr>
          <w:trHeight w:val="57"/>
        </w:trPr>
        <w:tc>
          <w:tcPr>
            <w:tcW w:w="851" w:type="dxa"/>
          </w:tcPr>
          <w:p w:rsidR="000D40C0" w:rsidRPr="00F87C40" w:rsidRDefault="000D40C0" w:rsidP="00B17905">
            <w:r w:rsidRPr="00F87C40">
              <w:t>П-1</w:t>
            </w:r>
          </w:p>
        </w:tc>
        <w:tc>
          <w:tcPr>
            <w:tcW w:w="8831" w:type="dxa"/>
          </w:tcPr>
          <w:p w:rsidR="000D40C0" w:rsidRPr="003777A3" w:rsidRDefault="000D40C0" w:rsidP="00B17905">
            <w:r w:rsidRPr="003777A3">
              <w:t xml:space="preserve">Производственная зона  </w:t>
            </w:r>
            <w:r w:rsidR="000A1B97" w:rsidRPr="003777A3">
              <w:t>(</w:t>
            </w:r>
            <w:r w:rsidR="000A1B97" w:rsidRPr="003777A3">
              <w:rPr>
                <w:lang w:val="en-US"/>
              </w:rPr>
              <w:t>III</w:t>
            </w:r>
            <w:r w:rsidRPr="003777A3">
              <w:t>-</w:t>
            </w:r>
            <w:r w:rsidRPr="003777A3">
              <w:rPr>
                <w:lang w:val="en-US"/>
              </w:rPr>
              <w:t>V</w:t>
            </w:r>
            <w:r w:rsidRPr="003777A3">
              <w:t xml:space="preserve"> классов опасности)</w:t>
            </w:r>
          </w:p>
        </w:tc>
      </w:tr>
      <w:tr w:rsidR="000D40C0" w:rsidRPr="00790485" w:rsidTr="00AD3A46">
        <w:trPr>
          <w:trHeight w:val="57"/>
        </w:trPr>
        <w:tc>
          <w:tcPr>
            <w:tcW w:w="851" w:type="dxa"/>
          </w:tcPr>
          <w:p w:rsidR="000D40C0" w:rsidRPr="00790485" w:rsidRDefault="000D40C0" w:rsidP="00B17905">
            <w:r w:rsidRPr="00790485">
              <w:lastRenderedPageBreak/>
              <w:t>П-2</w:t>
            </w:r>
          </w:p>
        </w:tc>
        <w:tc>
          <w:tcPr>
            <w:tcW w:w="8831" w:type="dxa"/>
          </w:tcPr>
          <w:p w:rsidR="000D40C0" w:rsidRPr="003777A3" w:rsidRDefault="000D40C0" w:rsidP="00B17905">
            <w:r w:rsidRPr="003777A3">
              <w:t xml:space="preserve">Производственная зона </w:t>
            </w:r>
            <w:r w:rsidR="000A1B97" w:rsidRPr="003777A3">
              <w:t>(</w:t>
            </w:r>
            <w:r w:rsidR="000A1B97" w:rsidRPr="003777A3">
              <w:rPr>
                <w:lang w:val="en-US"/>
              </w:rPr>
              <w:t>III</w:t>
            </w:r>
            <w:r w:rsidRPr="003777A3">
              <w:t xml:space="preserve"> класса опасности)</w:t>
            </w:r>
          </w:p>
        </w:tc>
      </w:tr>
      <w:tr w:rsidR="000D40C0" w:rsidRPr="00790485" w:rsidTr="00AD3A46">
        <w:trPr>
          <w:trHeight w:val="57"/>
        </w:trPr>
        <w:tc>
          <w:tcPr>
            <w:tcW w:w="851" w:type="dxa"/>
          </w:tcPr>
          <w:p w:rsidR="000D40C0" w:rsidRPr="00790485" w:rsidRDefault="000D40C0" w:rsidP="00B17905">
            <w:pPr>
              <w:rPr>
                <w:lang w:val="en-US"/>
              </w:rPr>
            </w:pPr>
            <w:r w:rsidRPr="00790485">
              <w:t>П-</w:t>
            </w:r>
            <w:r w:rsidRPr="00790485">
              <w:rPr>
                <w:lang w:val="en-US"/>
              </w:rPr>
              <w:t>3</w:t>
            </w:r>
          </w:p>
        </w:tc>
        <w:tc>
          <w:tcPr>
            <w:tcW w:w="8831" w:type="dxa"/>
          </w:tcPr>
          <w:p w:rsidR="000D40C0" w:rsidRPr="003777A3" w:rsidRDefault="000D40C0" w:rsidP="00B17905">
            <w:r w:rsidRPr="003777A3">
              <w:t>Производственная зона (</w:t>
            </w:r>
            <w:r w:rsidRPr="003777A3">
              <w:rPr>
                <w:lang w:val="en-US"/>
              </w:rPr>
              <w:t>IV</w:t>
            </w:r>
            <w:r w:rsidRPr="003777A3">
              <w:t xml:space="preserve">, </w:t>
            </w:r>
            <w:r w:rsidRPr="003777A3">
              <w:rPr>
                <w:lang w:val="en-US"/>
              </w:rPr>
              <w:t>V</w:t>
            </w:r>
            <w:r w:rsidRPr="003777A3">
              <w:t xml:space="preserve"> классов опасности)</w:t>
            </w:r>
          </w:p>
        </w:tc>
      </w:tr>
      <w:tr w:rsidR="000D40C0" w:rsidRPr="00790485" w:rsidTr="00AD3A46">
        <w:trPr>
          <w:trHeight w:val="57"/>
        </w:trPr>
        <w:tc>
          <w:tcPr>
            <w:tcW w:w="851" w:type="dxa"/>
          </w:tcPr>
          <w:p w:rsidR="000D40C0" w:rsidRPr="00790485" w:rsidRDefault="000D40C0" w:rsidP="00B17905">
            <w:r w:rsidRPr="00790485">
              <w:t>К</w:t>
            </w:r>
          </w:p>
        </w:tc>
        <w:tc>
          <w:tcPr>
            <w:tcW w:w="8831" w:type="dxa"/>
          </w:tcPr>
          <w:p w:rsidR="000D40C0" w:rsidRPr="00790485" w:rsidRDefault="000D40C0" w:rsidP="00B17905">
            <w:r>
              <w:t>К</w:t>
            </w:r>
            <w:r w:rsidRPr="00790485">
              <w:t>оммунально-складск</w:t>
            </w:r>
            <w:r>
              <w:t>ая зона</w:t>
            </w:r>
          </w:p>
        </w:tc>
      </w:tr>
      <w:tr w:rsidR="000D40C0" w:rsidRPr="00790485" w:rsidTr="00AD3A46">
        <w:trPr>
          <w:trHeight w:val="57"/>
        </w:trPr>
        <w:tc>
          <w:tcPr>
            <w:tcW w:w="851" w:type="dxa"/>
          </w:tcPr>
          <w:p w:rsidR="000D40C0" w:rsidRPr="00790485" w:rsidRDefault="000D40C0" w:rsidP="00B17905">
            <w:r w:rsidRPr="00790485">
              <w:t>И</w:t>
            </w:r>
          </w:p>
        </w:tc>
        <w:tc>
          <w:tcPr>
            <w:tcW w:w="8831" w:type="dxa"/>
          </w:tcPr>
          <w:p w:rsidR="000D40C0" w:rsidRPr="00790485" w:rsidRDefault="000D40C0" w:rsidP="00B17905">
            <w:r w:rsidRPr="00790485">
              <w:t>Зона инженерной инфраструктуры</w:t>
            </w:r>
          </w:p>
        </w:tc>
      </w:tr>
      <w:tr w:rsidR="000D40C0" w:rsidRPr="00790485" w:rsidTr="00AD3A46">
        <w:trPr>
          <w:trHeight w:val="57"/>
        </w:trPr>
        <w:tc>
          <w:tcPr>
            <w:tcW w:w="851" w:type="dxa"/>
          </w:tcPr>
          <w:p w:rsidR="000D40C0" w:rsidRPr="00790485" w:rsidRDefault="000D40C0" w:rsidP="00B17905">
            <w:r w:rsidRPr="00790485">
              <w:t>Т</w:t>
            </w:r>
          </w:p>
        </w:tc>
        <w:tc>
          <w:tcPr>
            <w:tcW w:w="8831" w:type="dxa"/>
          </w:tcPr>
          <w:p w:rsidR="000D40C0" w:rsidRPr="00790485" w:rsidRDefault="000D40C0" w:rsidP="00B17905">
            <w:r w:rsidRPr="00790485">
              <w:t>Зона транспортной инфраструктуры</w:t>
            </w:r>
          </w:p>
        </w:tc>
      </w:tr>
      <w:tr w:rsidR="000D40C0" w:rsidRPr="00790485" w:rsidTr="00AD3A46">
        <w:trPr>
          <w:trHeight w:val="57"/>
        </w:trPr>
        <w:tc>
          <w:tcPr>
            <w:tcW w:w="851" w:type="dxa"/>
          </w:tcPr>
          <w:p w:rsidR="000D40C0" w:rsidRPr="00790485" w:rsidRDefault="000D40C0" w:rsidP="00B17905">
            <w:pPr>
              <w:rPr>
                <w:b/>
              </w:rPr>
            </w:pPr>
          </w:p>
        </w:tc>
        <w:tc>
          <w:tcPr>
            <w:tcW w:w="8831" w:type="dxa"/>
          </w:tcPr>
          <w:p w:rsidR="000D40C0" w:rsidRPr="00790485" w:rsidRDefault="000D40C0" w:rsidP="00B17905">
            <w:pPr>
              <w:rPr>
                <w:b/>
              </w:rPr>
            </w:pPr>
            <w:r w:rsidRPr="00790485">
              <w:rPr>
                <w:b/>
              </w:rPr>
              <w:t xml:space="preserve">ЗОНЫ СЕЛЬСКОХОЗЯЙСТВЕННОГО ИСПОЛЬЗОВАНИЯ </w:t>
            </w:r>
          </w:p>
        </w:tc>
      </w:tr>
      <w:tr w:rsidR="000D40C0" w:rsidRPr="00790485" w:rsidTr="00AD3A46">
        <w:trPr>
          <w:trHeight w:val="57"/>
        </w:trPr>
        <w:tc>
          <w:tcPr>
            <w:tcW w:w="851" w:type="dxa"/>
          </w:tcPr>
          <w:p w:rsidR="000D40C0" w:rsidRPr="00790485" w:rsidRDefault="000D40C0" w:rsidP="00B17905">
            <w:r w:rsidRPr="00790485">
              <w:t>СХ-1</w:t>
            </w:r>
          </w:p>
        </w:tc>
        <w:tc>
          <w:tcPr>
            <w:tcW w:w="8831" w:type="dxa"/>
          </w:tcPr>
          <w:p w:rsidR="000D40C0" w:rsidRPr="00790485" w:rsidRDefault="000D40C0" w:rsidP="00B17905">
            <w:r>
              <w:t xml:space="preserve">Зона садоводческих </w:t>
            </w:r>
            <w:r w:rsidRPr="00790485">
              <w:t>объединений граждан</w:t>
            </w:r>
          </w:p>
        </w:tc>
      </w:tr>
      <w:tr w:rsidR="000D40C0" w:rsidRPr="00790485" w:rsidTr="00AD3A46">
        <w:trPr>
          <w:trHeight w:val="57"/>
        </w:trPr>
        <w:tc>
          <w:tcPr>
            <w:tcW w:w="851" w:type="dxa"/>
          </w:tcPr>
          <w:p w:rsidR="000D40C0" w:rsidRPr="00790485" w:rsidRDefault="000D40C0" w:rsidP="00B17905">
            <w:r w:rsidRPr="00790485">
              <w:t>СХ-2</w:t>
            </w:r>
          </w:p>
        </w:tc>
        <w:tc>
          <w:tcPr>
            <w:tcW w:w="8831" w:type="dxa"/>
          </w:tcPr>
          <w:p w:rsidR="000D40C0" w:rsidRPr="00790485" w:rsidRDefault="000D40C0" w:rsidP="00626B47">
            <w:r w:rsidRPr="00790485">
              <w:t>Производственная зона сельскохозяйственных предприятий</w:t>
            </w:r>
          </w:p>
        </w:tc>
      </w:tr>
      <w:tr w:rsidR="00626B47" w:rsidRPr="00790485" w:rsidTr="00AD3A46">
        <w:trPr>
          <w:trHeight w:val="57"/>
        </w:trPr>
        <w:tc>
          <w:tcPr>
            <w:tcW w:w="851" w:type="dxa"/>
          </w:tcPr>
          <w:p w:rsidR="00626B47" w:rsidRPr="00790485" w:rsidRDefault="00626B47" w:rsidP="00B17905">
            <w:r>
              <w:t>СХ-3</w:t>
            </w:r>
          </w:p>
        </w:tc>
        <w:tc>
          <w:tcPr>
            <w:tcW w:w="8831" w:type="dxa"/>
          </w:tcPr>
          <w:p w:rsidR="00626B47" w:rsidRDefault="00626B47" w:rsidP="00B17905">
            <w:r>
              <w:t>Иные зоны сельскохозяйственного использования за границами населенного пункта</w:t>
            </w:r>
          </w:p>
        </w:tc>
      </w:tr>
      <w:tr w:rsidR="000D40C0" w:rsidRPr="00790485" w:rsidTr="00AD3A46">
        <w:trPr>
          <w:trHeight w:val="57"/>
        </w:trPr>
        <w:tc>
          <w:tcPr>
            <w:tcW w:w="851" w:type="dxa"/>
          </w:tcPr>
          <w:p w:rsidR="000D40C0" w:rsidRPr="00790485" w:rsidRDefault="000D40C0" w:rsidP="00B17905">
            <w:r w:rsidRPr="00790485">
              <w:t>СХ</w:t>
            </w:r>
            <w:r>
              <w:t>-4</w:t>
            </w:r>
          </w:p>
        </w:tc>
        <w:tc>
          <w:tcPr>
            <w:tcW w:w="8831" w:type="dxa"/>
          </w:tcPr>
          <w:p w:rsidR="000D40C0" w:rsidRPr="00790485" w:rsidRDefault="00626B47" w:rsidP="00B17905">
            <w:r>
              <w:t>Иные зоны сельскохозяйственного использования в границах населенного пункта</w:t>
            </w:r>
          </w:p>
        </w:tc>
      </w:tr>
      <w:tr w:rsidR="000D40C0" w:rsidRPr="00790485" w:rsidTr="00AD3A46">
        <w:trPr>
          <w:trHeight w:val="57"/>
        </w:trPr>
        <w:tc>
          <w:tcPr>
            <w:tcW w:w="851" w:type="dxa"/>
          </w:tcPr>
          <w:p w:rsidR="000D40C0" w:rsidRPr="00790485" w:rsidRDefault="000D40C0" w:rsidP="00B17905"/>
        </w:tc>
        <w:tc>
          <w:tcPr>
            <w:tcW w:w="8831" w:type="dxa"/>
          </w:tcPr>
          <w:p w:rsidR="000D40C0" w:rsidRDefault="00F232C2" w:rsidP="00B17905">
            <w:r>
              <w:rPr>
                <w:b/>
              </w:rPr>
              <w:t>РЕКРЕАЦИОННЫЕ ЗОНЫ</w:t>
            </w:r>
          </w:p>
        </w:tc>
      </w:tr>
      <w:tr w:rsidR="000D40C0" w:rsidRPr="00790485" w:rsidTr="00AD3A46">
        <w:trPr>
          <w:trHeight w:val="57"/>
        </w:trPr>
        <w:tc>
          <w:tcPr>
            <w:tcW w:w="851" w:type="dxa"/>
          </w:tcPr>
          <w:p w:rsidR="000D40C0" w:rsidRPr="00790485" w:rsidRDefault="000D40C0" w:rsidP="00B17905">
            <w:r w:rsidRPr="00790485">
              <w:t>Р-1</w:t>
            </w:r>
          </w:p>
        </w:tc>
        <w:tc>
          <w:tcPr>
            <w:tcW w:w="8831" w:type="dxa"/>
          </w:tcPr>
          <w:p w:rsidR="000D40C0" w:rsidRPr="00790485" w:rsidRDefault="000D40C0" w:rsidP="00B17905">
            <w:pPr>
              <w:rPr>
                <w:b/>
              </w:rPr>
            </w:pPr>
            <w:r w:rsidRPr="000E7F3C">
              <w:t>Зона озеленённых территорий общего пользования</w:t>
            </w:r>
            <w:r w:rsidRPr="00790485">
              <w:t xml:space="preserve"> (парки, скверы, бульвары)</w:t>
            </w:r>
          </w:p>
        </w:tc>
      </w:tr>
      <w:tr w:rsidR="000D40C0" w:rsidRPr="00790485" w:rsidTr="00AD3A46">
        <w:trPr>
          <w:trHeight w:val="57"/>
        </w:trPr>
        <w:tc>
          <w:tcPr>
            <w:tcW w:w="851" w:type="dxa"/>
          </w:tcPr>
          <w:p w:rsidR="000D40C0" w:rsidRPr="00790485" w:rsidRDefault="000D40C0" w:rsidP="00B17905">
            <w:pPr>
              <w:rPr>
                <w:b/>
              </w:rPr>
            </w:pPr>
          </w:p>
        </w:tc>
        <w:tc>
          <w:tcPr>
            <w:tcW w:w="8831" w:type="dxa"/>
          </w:tcPr>
          <w:p w:rsidR="000D40C0" w:rsidRPr="00790485" w:rsidRDefault="000D40C0" w:rsidP="00B17905">
            <w:pPr>
              <w:rPr>
                <w:b/>
              </w:rPr>
            </w:pPr>
            <w:r w:rsidRPr="00790485">
              <w:rPr>
                <w:b/>
              </w:rPr>
              <w:t>ЗОНЫ СПЕЦИАЛЬНОГО НАЗНАЧЕНИЯ</w:t>
            </w:r>
          </w:p>
        </w:tc>
      </w:tr>
      <w:tr w:rsidR="000D40C0" w:rsidRPr="00790485" w:rsidTr="00AD3A46">
        <w:trPr>
          <w:trHeight w:val="57"/>
        </w:trPr>
        <w:tc>
          <w:tcPr>
            <w:tcW w:w="851" w:type="dxa"/>
          </w:tcPr>
          <w:p w:rsidR="000D40C0" w:rsidRPr="00790485" w:rsidRDefault="000D40C0" w:rsidP="00B17905">
            <w:r w:rsidRPr="00790485">
              <w:t>СП-1</w:t>
            </w:r>
          </w:p>
        </w:tc>
        <w:tc>
          <w:tcPr>
            <w:tcW w:w="8831" w:type="dxa"/>
          </w:tcPr>
          <w:p w:rsidR="000D40C0" w:rsidRPr="00790485" w:rsidRDefault="000D40C0" w:rsidP="00B17905">
            <w:r w:rsidRPr="00790485">
              <w:t xml:space="preserve">Зона кладбищ </w:t>
            </w:r>
          </w:p>
        </w:tc>
      </w:tr>
      <w:tr w:rsidR="000D40C0" w:rsidRPr="00790485" w:rsidTr="00AD3A46">
        <w:trPr>
          <w:trHeight w:val="57"/>
        </w:trPr>
        <w:tc>
          <w:tcPr>
            <w:tcW w:w="851" w:type="dxa"/>
          </w:tcPr>
          <w:p w:rsidR="000D40C0" w:rsidRPr="00790485" w:rsidRDefault="000D40C0" w:rsidP="00B17905">
            <w:r w:rsidRPr="00790485">
              <w:t>СП-2</w:t>
            </w:r>
          </w:p>
        </w:tc>
        <w:tc>
          <w:tcPr>
            <w:tcW w:w="8831" w:type="dxa"/>
          </w:tcPr>
          <w:p w:rsidR="000D40C0" w:rsidRPr="00790485" w:rsidRDefault="000D40C0" w:rsidP="00B17905">
            <w:r w:rsidRPr="00790485">
              <w:t>Зона складирования и захоронения отходов</w:t>
            </w:r>
          </w:p>
        </w:tc>
      </w:tr>
      <w:tr w:rsidR="000D40C0" w:rsidRPr="00790485" w:rsidTr="00AD3A46">
        <w:trPr>
          <w:trHeight w:val="83"/>
        </w:trPr>
        <w:tc>
          <w:tcPr>
            <w:tcW w:w="851" w:type="dxa"/>
          </w:tcPr>
          <w:p w:rsidR="000D40C0" w:rsidRPr="00790485" w:rsidRDefault="000D40C0" w:rsidP="00B17905">
            <w:r w:rsidRPr="00790485">
              <w:t>СП-3</w:t>
            </w:r>
          </w:p>
        </w:tc>
        <w:tc>
          <w:tcPr>
            <w:tcW w:w="8831" w:type="dxa"/>
          </w:tcPr>
          <w:p w:rsidR="000D40C0" w:rsidRPr="00790485" w:rsidRDefault="000D40C0" w:rsidP="00B17905">
            <w:r w:rsidRPr="00790485">
              <w:t xml:space="preserve">Зона </w:t>
            </w:r>
            <w:r>
              <w:t>озеленения</w:t>
            </w:r>
            <w:r w:rsidRPr="00790485">
              <w:t xml:space="preserve"> специального назначения</w:t>
            </w:r>
          </w:p>
        </w:tc>
      </w:tr>
    </w:tbl>
    <w:p w:rsidR="005805BA" w:rsidRDefault="005805BA" w:rsidP="00176629">
      <w:pPr>
        <w:pStyle w:val="2"/>
        <w:numPr>
          <w:ilvl w:val="1"/>
          <w:numId w:val="1"/>
        </w:numPr>
        <w:tabs>
          <w:tab w:val="clear" w:pos="0"/>
        </w:tabs>
        <w:spacing w:before="0" w:after="0"/>
        <w:ind w:left="0" w:firstLine="0"/>
        <w:jc w:val="both"/>
        <w:rPr>
          <w:rFonts w:ascii="Times New Roman" w:hAnsi="Times New Roman" w:cs="Times New Roman"/>
          <w:i w:val="0"/>
          <w:kern w:val="28"/>
          <w:sz w:val="24"/>
          <w:szCs w:val="24"/>
        </w:rPr>
      </w:pPr>
    </w:p>
    <w:p w:rsidR="004157EA" w:rsidRPr="00176629" w:rsidRDefault="004157EA" w:rsidP="00176629">
      <w:pPr>
        <w:pStyle w:val="2"/>
        <w:numPr>
          <w:ilvl w:val="1"/>
          <w:numId w:val="1"/>
        </w:numPr>
        <w:tabs>
          <w:tab w:val="clear" w:pos="0"/>
        </w:tabs>
        <w:spacing w:before="0" w:after="0"/>
        <w:ind w:left="0" w:firstLine="0"/>
        <w:jc w:val="both"/>
        <w:rPr>
          <w:rFonts w:ascii="Times New Roman" w:hAnsi="Times New Roman" w:cs="Times New Roman"/>
          <w:i w:val="0"/>
          <w:kern w:val="28"/>
          <w:sz w:val="24"/>
          <w:szCs w:val="24"/>
        </w:rPr>
      </w:pPr>
      <w:bookmarkStart w:id="96" w:name="_Toc46249125"/>
      <w:r w:rsidRPr="00176629">
        <w:rPr>
          <w:rFonts w:ascii="Times New Roman" w:hAnsi="Times New Roman" w:cs="Times New Roman"/>
          <w:i w:val="0"/>
          <w:kern w:val="28"/>
          <w:sz w:val="24"/>
          <w:szCs w:val="24"/>
        </w:rPr>
        <w:t xml:space="preserve">Статья </w:t>
      </w:r>
      <w:r w:rsidR="00EC5322" w:rsidRPr="00176629">
        <w:rPr>
          <w:rFonts w:ascii="Times New Roman" w:hAnsi="Times New Roman" w:cs="Times New Roman"/>
          <w:i w:val="0"/>
          <w:kern w:val="28"/>
          <w:sz w:val="24"/>
          <w:szCs w:val="24"/>
        </w:rPr>
        <w:t>1</w:t>
      </w:r>
      <w:r w:rsidR="000D40C0">
        <w:rPr>
          <w:rFonts w:ascii="Times New Roman" w:hAnsi="Times New Roman" w:cs="Times New Roman"/>
          <w:i w:val="0"/>
          <w:kern w:val="28"/>
          <w:sz w:val="24"/>
          <w:szCs w:val="24"/>
        </w:rPr>
        <w:t>3</w:t>
      </w:r>
      <w:r w:rsidRPr="00176629">
        <w:rPr>
          <w:rFonts w:ascii="Times New Roman" w:hAnsi="Times New Roman" w:cs="Times New Roman"/>
          <w:i w:val="0"/>
          <w:kern w:val="28"/>
          <w:sz w:val="24"/>
          <w:szCs w:val="24"/>
        </w:rPr>
        <w:t>.</w:t>
      </w:r>
      <w:r w:rsidR="000D40C0">
        <w:rPr>
          <w:rFonts w:ascii="Times New Roman" w:hAnsi="Times New Roman" w:cs="Times New Roman"/>
          <w:i w:val="0"/>
          <w:kern w:val="28"/>
          <w:sz w:val="24"/>
          <w:szCs w:val="24"/>
        </w:rPr>
        <w:t>1</w:t>
      </w:r>
      <w:r w:rsidRPr="00176629">
        <w:rPr>
          <w:rFonts w:ascii="Times New Roman" w:hAnsi="Times New Roman" w:cs="Times New Roman"/>
          <w:i w:val="0"/>
          <w:kern w:val="28"/>
          <w:sz w:val="24"/>
          <w:szCs w:val="24"/>
        </w:rPr>
        <w:t>. Жилые зоны</w:t>
      </w:r>
      <w:bookmarkEnd w:id="96"/>
    </w:p>
    <w:p w:rsidR="00A5736F" w:rsidRDefault="00A5736F" w:rsidP="004157EA">
      <w:pPr>
        <w:rPr>
          <w:b/>
        </w:rPr>
      </w:pPr>
    </w:p>
    <w:p w:rsidR="004157EA" w:rsidRDefault="004157EA" w:rsidP="004157EA">
      <w:pPr>
        <w:rPr>
          <w:b/>
        </w:rPr>
      </w:pPr>
      <w:r w:rsidRPr="00790485">
        <w:rPr>
          <w:b/>
        </w:rPr>
        <w:t>Ж-1 ЗОНА ЗАСТРОЙКИ ИНДИВИДУАЛЬНЫМИ ЖИЛЫМИ ДОМАМИ</w:t>
      </w:r>
    </w:p>
    <w:p w:rsidR="00574099" w:rsidRDefault="00574099" w:rsidP="004157EA">
      <w:pPr>
        <w:rPr>
          <w:b/>
        </w:rPr>
      </w:pPr>
    </w:p>
    <w:p w:rsidR="000F1206" w:rsidRDefault="000F1206" w:rsidP="00A5736F">
      <w:pPr>
        <w:widowControl w:val="0"/>
        <w:tabs>
          <w:tab w:val="left" w:pos="240"/>
        </w:tabs>
        <w:ind w:firstLine="709"/>
        <w:jc w:val="both"/>
        <w:rPr>
          <w:rFonts w:eastAsia="Courier New"/>
        </w:rPr>
      </w:pPr>
      <w:r w:rsidRPr="00B4736A">
        <w:rPr>
          <w:rFonts w:eastAsia="Courier New"/>
        </w:rPr>
        <w:t>Зона предназначена для застройки индивидуальными жилыми домами (одноквартирные жилые дома) с придомовыми земельными участками. Допускается размещение объектов социального и культурно - бытового обслуживания населения, преимущественно локального значения, иных объектов согласно градостроительным регламентам.</w:t>
      </w:r>
    </w:p>
    <w:p w:rsidR="00574099" w:rsidRPr="00B4736A" w:rsidRDefault="00574099" w:rsidP="00A5736F">
      <w:pPr>
        <w:widowControl w:val="0"/>
        <w:tabs>
          <w:tab w:val="left" w:pos="240"/>
        </w:tabs>
        <w:ind w:firstLine="709"/>
        <w:jc w:val="both"/>
        <w:rPr>
          <w:rFonts w:eastAsia="Courier New"/>
        </w:rPr>
      </w:pPr>
    </w:p>
    <w:tbl>
      <w:tblPr>
        <w:tblW w:w="5494"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5"/>
        <w:gridCol w:w="5607"/>
        <w:gridCol w:w="1482"/>
        <w:gridCol w:w="1700"/>
      </w:tblGrid>
      <w:tr w:rsidR="002810B4" w:rsidRPr="00720A33" w:rsidTr="004833DF">
        <w:trPr>
          <w:cantSplit/>
        </w:trPr>
        <w:tc>
          <w:tcPr>
            <w:tcW w:w="962" w:type="pct"/>
            <w:vAlign w:val="center"/>
          </w:tcPr>
          <w:p w:rsidR="002810B4" w:rsidRPr="00720A33" w:rsidRDefault="002810B4" w:rsidP="004157EA">
            <w:pPr>
              <w:autoSpaceDE w:val="0"/>
              <w:autoSpaceDN w:val="0"/>
              <w:adjustRightInd w:val="0"/>
              <w:jc w:val="center"/>
            </w:pPr>
            <w:r w:rsidRPr="00720A33">
              <w:t>Наименование вида разрешенного использования земельного участка</w:t>
            </w:r>
          </w:p>
        </w:tc>
        <w:tc>
          <w:tcPr>
            <w:tcW w:w="2576" w:type="pct"/>
            <w:vAlign w:val="center"/>
          </w:tcPr>
          <w:p w:rsidR="002810B4" w:rsidRPr="00720A33" w:rsidRDefault="002810B4" w:rsidP="004157EA">
            <w:pPr>
              <w:autoSpaceDE w:val="0"/>
              <w:autoSpaceDN w:val="0"/>
              <w:adjustRightInd w:val="0"/>
              <w:jc w:val="center"/>
            </w:pPr>
            <w:r w:rsidRPr="00720A33">
              <w:t>Описание вида разрешенного использования земельного участка</w:t>
            </w:r>
          </w:p>
        </w:tc>
        <w:tc>
          <w:tcPr>
            <w:tcW w:w="681" w:type="pct"/>
            <w:vAlign w:val="center"/>
          </w:tcPr>
          <w:p w:rsidR="002810B4" w:rsidRPr="00720A33" w:rsidRDefault="002810B4" w:rsidP="00AC68C6">
            <w:pPr>
              <w:autoSpaceDE w:val="0"/>
              <w:autoSpaceDN w:val="0"/>
              <w:adjustRightInd w:val="0"/>
              <w:jc w:val="center"/>
            </w:pPr>
            <w:r w:rsidRPr="00720A33">
              <w:t>Код (числовое обозначение) вида разрешенного использования земельного участка</w:t>
            </w:r>
          </w:p>
        </w:tc>
        <w:tc>
          <w:tcPr>
            <w:tcW w:w="781" w:type="pct"/>
          </w:tcPr>
          <w:p w:rsidR="002810B4" w:rsidRPr="00720A33" w:rsidRDefault="00BD1C7B" w:rsidP="00AC68C6">
            <w:pPr>
              <w:autoSpaceDE w:val="0"/>
              <w:autoSpaceDN w:val="0"/>
              <w:adjustRightInd w:val="0"/>
              <w:jc w:val="center"/>
            </w:pPr>
            <w:r>
              <w:t xml:space="preserve">Примечание </w:t>
            </w:r>
          </w:p>
        </w:tc>
      </w:tr>
      <w:tr w:rsidR="002810B4" w:rsidRPr="00720A33" w:rsidTr="004833DF">
        <w:tc>
          <w:tcPr>
            <w:tcW w:w="4219" w:type="pct"/>
            <w:gridSpan w:val="3"/>
          </w:tcPr>
          <w:p w:rsidR="002810B4" w:rsidRPr="00720A33" w:rsidRDefault="002810B4" w:rsidP="00AC68C6">
            <w:pPr>
              <w:jc w:val="center"/>
            </w:pPr>
            <w:r w:rsidRPr="00720A33">
              <w:t>ОСНОВНЫЕ ВИДЫ РАЗРЕШЕННОГО ИСПОЛЬЗОВАНИЯ</w:t>
            </w:r>
          </w:p>
        </w:tc>
        <w:tc>
          <w:tcPr>
            <w:tcW w:w="781" w:type="pct"/>
          </w:tcPr>
          <w:p w:rsidR="002810B4" w:rsidRPr="00720A33" w:rsidRDefault="002810B4" w:rsidP="00AC68C6">
            <w:pPr>
              <w:jc w:val="center"/>
            </w:pPr>
          </w:p>
        </w:tc>
      </w:tr>
      <w:tr w:rsidR="002810B4" w:rsidRPr="00720A33" w:rsidTr="004833DF">
        <w:tc>
          <w:tcPr>
            <w:tcW w:w="962" w:type="pct"/>
          </w:tcPr>
          <w:p w:rsidR="002810B4" w:rsidRPr="00720A33" w:rsidRDefault="002810B4" w:rsidP="003D780F">
            <w:pPr>
              <w:autoSpaceDE w:val="0"/>
              <w:autoSpaceDN w:val="0"/>
              <w:adjustRightInd w:val="0"/>
            </w:pPr>
            <w:r w:rsidRPr="00720A33">
              <w:t>Для индивидуального жилищного строительства</w:t>
            </w:r>
          </w:p>
        </w:tc>
        <w:tc>
          <w:tcPr>
            <w:tcW w:w="2576" w:type="pct"/>
          </w:tcPr>
          <w:p w:rsidR="002810B4" w:rsidRPr="00720A33" w:rsidRDefault="002810B4" w:rsidP="003D780F">
            <w:pPr>
              <w:spacing w:after="1" w:line="220" w:lineRule="atLeast"/>
            </w:pPr>
            <w:r w:rsidRPr="00720A33">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w:t>
            </w:r>
            <w:r w:rsidRPr="00720A33">
              <w:lastRenderedPageBreak/>
              <w:t>объекты недвижимости)";</w:t>
            </w:r>
          </w:p>
          <w:p w:rsidR="002810B4" w:rsidRPr="00720A33" w:rsidRDefault="002810B4" w:rsidP="003D780F">
            <w:pPr>
              <w:spacing w:after="1" w:line="220" w:lineRule="atLeast"/>
            </w:pPr>
            <w:r w:rsidRPr="00720A33">
              <w:t>выращивание сельскохозяйственных культур;</w:t>
            </w:r>
          </w:p>
          <w:p w:rsidR="002810B4" w:rsidRPr="00720A33" w:rsidRDefault="002810B4" w:rsidP="003D780F">
            <w:pPr>
              <w:autoSpaceDE w:val="0"/>
              <w:autoSpaceDN w:val="0"/>
              <w:adjustRightInd w:val="0"/>
            </w:pPr>
            <w:r w:rsidRPr="00720A33">
              <w:t>размещение индивидуальных гаражей и хозяйственных построек</w:t>
            </w:r>
          </w:p>
        </w:tc>
        <w:tc>
          <w:tcPr>
            <w:tcW w:w="681" w:type="pct"/>
          </w:tcPr>
          <w:p w:rsidR="002810B4" w:rsidRPr="00720A33" w:rsidRDefault="002810B4" w:rsidP="003D780F">
            <w:pPr>
              <w:autoSpaceDE w:val="0"/>
              <w:autoSpaceDN w:val="0"/>
              <w:adjustRightInd w:val="0"/>
            </w:pPr>
            <w:r w:rsidRPr="00720A33">
              <w:lastRenderedPageBreak/>
              <w:t>2.1</w:t>
            </w:r>
          </w:p>
        </w:tc>
        <w:tc>
          <w:tcPr>
            <w:tcW w:w="781" w:type="pct"/>
          </w:tcPr>
          <w:p w:rsidR="002810B4" w:rsidRPr="00720A33" w:rsidRDefault="002810B4" w:rsidP="003D780F">
            <w:pPr>
              <w:autoSpaceDE w:val="0"/>
              <w:autoSpaceDN w:val="0"/>
              <w:adjustRightInd w:val="0"/>
            </w:pPr>
          </w:p>
        </w:tc>
      </w:tr>
      <w:tr w:rsidR="002810B4" w:rsidRPr="00720A33" w:rsidTr="004833DF">
        <w:tc>
          <w:tcPr>
            <w:tcW w:w="962" w:type="pct"/>
          </w:tcPr>
          <w:p w:rsidR="002810B4" w:rsidRPr="00720A33" w:rsidRDefault="002810B4" w:rsidP="003D780F">
            <w:r w:rsidRPr="00720A33">
              <w:lastRenderedPageBreak/>
              <w:t>Для ведения личного подсобного хозяйства (приусадебный земельный участок)</w:t>
            </w:r>
          </w:p>
        </w:tc>
        <w:tc>
          <w:tcPr>
            <w:tcW w:w="2576" w:type="pct"/>
          </w:tcPr>
          <w:p w:rsidR="002810B4" w:rsidRPr="00720A33" w:rsidRDefault="002810B4" w:rsidP="003D780F">
            <w:r w:rsidRPr="00720A33">
              <w:t>Размещение жилого дома указанного в описании вида разрешенного использования с кодом 2.1;</w:t>
            </w:r>
          </w:p>
          <w:p w:rsidR="002810B4" w:rsidRPr="00720A33" w:rsidRDefault="002810B4" w:rsidP="003D780F">
            <w:r w:rsidRPr="00720A33">
              <w:t>производство сельскохозяйственной продукции;</w:t>
            </w:r>
          </w:p>
          <w:p w:rsidR="002810B4" w:rsidRPr="00720A33" w:rsidRDefault="002810B4" w:rsidP="003D780F">
            <w:r w:rsidRPr="00720A33">
              <w:t>размещение гаража и иных вспомогательных сооружений;</w:t>
            </w:r>
          </w:p>
          <w:p w:rsidR="002810B4" w:rsidRPr="00720A33" w:rsidRDefault="002810B4" w:rsidP="003D780F">
            <w:r w:rsidRPr="00720A33">
              <w:t>содержание сельскохозяйственных животных</w:t>
            </w:r>
          </w:p>
        </w:tc>
        <w:tc>
          <w:tcPr>
            <w:tcW w:w="681" w:type="pct"/>
          </w:tcPr>
          <w:p w:rsidR="002810B4" w:rsidRPr="00720A33" w:rsidRDefault="002810B4" w:rsidP="003D780F">
            <w:r w:rsidRPr="00720A33">
              <w:t>2.2</w:t>
            </w:r>
          </w:p>
        </w:tc>
        <w:tc>
          <w:tcPr>
            <w:tcW w:w="781" w:type="pct"/>
          </w:tcPr>
          <w:p w:rsidR="002810B4" w:rsidRPr="00720A33" w:rsidRDefault="002810B4" w:rsidP="003D780F"/>
        </w:tc>
      </w:tr>
      <w:tr w:rsidR="00855076" w:rsidRPr="00720A33" w:rsidTr="004833DF">
        <w:tc>
          <w:tcPr>
            <w:tcW w:w="962" w:type="pct"/>
          </w:tcPr>
          <w:p w:rsidR="00855076" w:rsidRPr="00855076" w:rsidRDefault="00855076" w:rsidP="000C7CF0">
            <w:pPr>
              <w:autoSpaceDE w:val="0"/>
              <w:autoSpaceDN w:val="0"/>
              <w:adjustRightInd w:val="0"/>
            </w:pPr>
            <w:r w:rsidRPr="00855076">
              <w:t>Ведение огородничества</w:t>
            </w:r>
          </w:p>
        </w:tc>
        <w:tc>
          <w:tcPr>
            <w:tcW w:w="2576" w:type="pct"/>
          </w:tcPr>
          <w:p w:rsidR="00855076" w:rsidRPr="00855076" w:rsidRDefault="00855076" w:rsidP="000C7CF0">
            <w:pPr>
              <w:autoSpaceDE w:val="0"/>
              <w:autoSpaceDN w:val="0"/>
              <w:adjustRightInd w:val="0"/>
            </w:pPr>
            <w:r w:rsidRPr="00855076">
              <w:t>Осуществление деятельности, связанной с выращиванием ягодных, овощных, бахчевых или иных сельскохозяйственных культур и картофеля;</w:t>
            </w:r>
          </w:p>
          <w:p w:rsidR="00855076" w:rsidRPr="00855076" w:rsidRDefault="00855076" w:rsidP="000C7CF0">
            <w:pPr>
              <w:autoSpaceDE w:val="0"/>
              <w:autoSpaceDN w:val="0"/>
              <w:adjustRightInd w:val="0"/>
            </w:pPr>
            <w:r w:rsidRPr="00855076">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681" w:type="pct"/>
          </w:tcPr>
          <w:p w:rsidR="00855076" w:rsidRPr="00855076" w:rsidRDefault="00855076" w:rsidP="000C7CF0">
            <w:pPr>
              <w:autoSpaceDE w:val="0"/>
              <w:autoSpaceDN w:val="0"/>
              <w:adjustRightInd w:val="0"/>
            </w:pPr>
            <w:r w:rsidRPr="00855076">
              <w:t>13.1</w:t>
            </w:r>
          </w:p>
        </w:tc>
        <w:tc>
          <w:tcPr>
            <w:tcW w:w="781" w:type="pct"/>
          </w:tcPr>
          <w:p w:rsidR="00855076" w:rsidRPr="00720A33" w:rsidRDefault="00855076" w:rsidP="000C7CF0">
            <w:pPr>
              <w:autoSpaceDE w:val="0"/>
              <w:autoSpaceDN w:val="0"/>
              <w:adjustRightInd w:val="0"/>
            </w:pPr>
          </w:p>
        </w:tc>
      </w:tr>
      <w:tr w:rsidR="00855076" w:rsidRPr="00720A33" w:rsidTr="004833DF">
        <w:tc>
          <w:tcPr>
            <w:tcW w:w="962" w:type="pct"/>
          </w:tcPr>
          <w:p w:rsidR="00855076" w:rsidRPr="00720A33" w:rsidRDefault="00855076" w:rsidP="003D780F">
            <w:pPr>
              <w:autoSpaceDE w:val="0"/>
              <w:autoSpaceDN w:val="0"/>
              <w:adjustRightInd w:val="0"/>
            </w:pPr>
            <w:r w:rsidRPr="00720A33">
              <w:t>Коммунальное обслуживание</w:t>
            </w:r>
          </w:p>
        </w:tc>
        <w:tc>
          <w:tcPr>
            <w:tcW w:w="2576" w:type="pct"/>
          </w:tcPr>
          <w:p w:rsidR="00855076" w:rsidRPr="00720A33" w:rsidRDefault="00855076" w:rsidP="003D780F">
            <w:pPr>
              <w:autoSpaceDE w:val="0"/>
              <w:autoSpaceDN w:val="0"/>
              <w:adjustRightInd w:val="0"/>
            </w:pPr>
            <w:r w:rsidRPr="00720A33">
              <w:t xml:space="preserve">Размещение зданий и сооружений в целях обеспечения физических и юридических лиц коммунальными услугами. </w:t>
            </w:r>
          </w:p>
        </w:tc>
        <w:tc>
          <w:tcPr>
            <w:tcW w:w="681" w:type="pct"/>
          </w:tcPr>
          <w:p w:rsidR="00855076" w:rsidRPr="00720A33" w:rsidRDefault="00855076" w:rsidP="003D780F">
            <w:pPr>
              <w:autoSpaceDE w:val="0"/>
              <w:autoSpaceDN w:val="0"/>
              <w:adjustRightInd w:val="0"/>
            </w:pPr>
            <w:r w:rsidRPr="00720A33">
              <w:t>3.1</w:t>
            </w:r>
          </w:p>
        </w:tc>
        <w:tc>
          <w:tcPr>
            <w:tcW w:w="781" w:type="pct"/>
          </w:tcPr>
          <w:p w:rsidR="00855076" w:rsidRPr="00720A33" w:rsidRDefault="00855076" w:rsidP="003D780F">
            <w:pPr>
              <w:autoSpaceDE w:val="0"/>
              <w:autoSpaceDN w:val="0"/>
              <w:adjustRightInd w:val="0"/>
            </w:pPr>
            <w:r>
              <w:t>Содержание данного вида разрешенного использования включает в себя содержание видов разрешенного использования с кодами 3.1.1 - 3.1.2</w:t>
            </w:r>
          </w:p>
        </w:tc>
      </w:tr>
      <w:tr w:rsidR="00855076" w:rsidRPr="00720A33" w:rsidTr="004833DF">
        <w:tc>
          <w:tcPr>
            <w:tcW w:w="962" w:type="pct"/>
          </w:tcPr>
          <w:p w:rsidR="00855076" w:rsidRPr="00720A33" w:rsidRDefault="00855076" w:rsidP="003D780F">
            <w:pPr>
              <w:autoSpaceDE w:val="0"/>
              <w:autoSpaceDN w:val="0"/>
              <w:adjustRightInd w:val="0"/>
            </w:pPr>
            <w:r w:rsidRPr="00720A33">
              <w:t>Оказание социальной помощи населению</w:t>
            </w:r>
          </w:p>
          <w:p w:rsidR="00855076" w:rsidRPr="00720A33" w:rsidRDefault="00855076" w:rsidP="003D780F">
            <w:pPr>
              <w:autoSpaceDE w:val="0"/>
              <w:autoSpaceDN w:val="0"/>
              <w:adjustRightInd w:val="0"/>
            </w:pPr>
          </w:p>
        </w:tc>
        <w:tc>
          <w:tcPr>
            <w:tcW w:w="2576" w:type="pct"/>
          </w:tcPr>
          <w:p w:rsidR="00855076" w:rsidRPr="00720A33" w:rsidRDefault="00855076" w:rsidP="003D780F">
            <w:pPr>
              <w:autoSpaceDE w:val="0"/>
              <w:autoSpaceDN w:val="0"/>
              <w:adjustRightInd w:val="0"/>
            </w:pPr>
            <w:proofErr w:type="gramStart"/>
            <w:r w:rsidRPr="00720A33">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tc>
        <w:tc>
          <w:tcPr>
            <w:tcW w:w="681" w:type="pct"/>
          </w:tcPr>
          <w:p w:rsidR="00855076" w:rsidRPr="00720A33" w:rsidRDefault="00855076" w:rsidP="003D780F">
            <w:pPr>
              <w:autoSpaceDE w:val="0"/>
              <w:autoSpaceDN w:val="0"/>
              <w:adjustRightInd w:val="0"/>
              <w:rPr>
                <w:lang w:val="en-US"/>
              </w:rPr>
            </w:pPr>
            <w:r w:rsidRPr="00720A33">
              <w:rPr>
                <w:lang w:val="en-US"/>
              </w:rPr>
              <w:t>3.2.2</w:t>
            </w:r>
          </w:p>
        </w:tc>
        <w:tc>
          <w:tcPr>
            <w:tcW w:w="781" w:type="pct"/>
          </w:tcPr>
          <w:p w:rsidR="00855076" w:rsidRPr="00720A33" w:rsidRDefault="00855076" w:rsidP="003D780F">
            <w:pPr>
              <w:autoSpaceDE w:val="0"/>
              <w:autoSpaceDN w:val="0"/>
              <w:adjustRightInd w:val="0"/>
              <w:rPr>
                <w:lang w:val="en-US"/>
              </w:rPr>
            </w:pPr>
          </w:p>
        </w:tc>
      </w:tr>
      <w:tr w:rsidR="00855076" w:rsidRPr="00720A33" w:rsidTr="004833DF">
        <w:tc>
          <w:tcPr>
            <w:tcW w:w="962" w:type="pct"/>
          </w:tcPr>
          <w:p w:rsidR="00855076" w:rsidRPr="00720A33" w:rsidRDefault="00855076" w:rsidP="003D780F">
            <w:pPr>
              <w:autoSpaceDE w:val="0"/>
              <w:autoSpaceDN w:val="0"/>
              <w:adjustRightInd w:val="0"/>
            </w:pPr>
            <w:r w:rsidRPr="00720A33">
              <w:t>Оказание услуг связи</w:t>
            </w:r>
          </w:p>
          <w:p w:rsidR="00855076" w:rsidRPr="00720A33" w:rsidRDefault="00855076" w:rsidP="003D780F">
            <w:pPr>
              <w:autoSpaceDE w:val="0"/>
              <w:autoSpaceDN w:val="0"/>
              <w:adjustRightInd w:val="0"/>
            </w:pPr>
          </w:p>
        </w:tc>
        <w:tc>
          <w:tcPr>
            <w:tcW w:w="2576" w:type="pct"/>
          </w:tcPr>
          <w:p w:rsidR="00855076" w:rsidRPr="00720A33" w:rsidRDefault="00855076" w:rsidP="003D780F">
            <w:pPr>
              <w:autoSpaceDE w:val="0"/>
              <w:autoSpaceDN w:val="0"/>
              <w:adjustRightInd w:val="0"/>
            </w:pPr>
            <w:r w:rsidRPr="00720A33">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1" w:type="pct"/>
          </w:tcPr>
          <w:p w:rsidR="00855076" w:rsidRPr="00720A33" w:rsidRDefault="00855076" w:rsidP="003D780F">
            <w:pPr>
              <w:autoSpaceDE w:val="0"/>
              <w:autoSpaceDN w:val="0"/>
              <w:adjustRightInd w:val="0"/>
              <w:rPr>
                <w:lang w:val="en-US"/>
              </w:rPr>
            </w:pPr>
            <w:r w:rsidRPr="00720A33">
              <w:rPr>
                <w:lang w:val="en-US"/>
              </w:rPr>
              <w:t>3.2.3</w:t>
            </w:r>
          </w:p>
        </w:tc>
        <w:tc>
          <w:tcPr>
            <w:tcW w:w="781" w:type="pct"/>
          </w:tcPr>
          <w:p w:rsidR="00855076" w:rsidRPr="00720A33" w:rsidRDefault="00855076" w:rsidP="003D780F">
            <w:pPr>
              <w:autoSpaceDE w:val="0"/>
              <w:autoSpaceDN w:val="0"/>
              <w:adjustRightInd w:val="0"/>
              <w:rPr>
                <w:lang w:val="en-US"/>
              </w:rPr>
            </w:pPr>
          </w:p>
        </w:tc>
      </w:tr>
      <w:tr w:rsidR="00855076" w:rsidRPr="00720A33" w:rsidTr="004833DF">
        <w:tc>
          <w:tcPr>
            <w:tcW w:w="962" w:type="pct"/>
          </w:tcPr>
          <w:p w:rsidR="00855076" w:rsidRPr="00720A33" w:rsidRDefault="00855076" w:rsidP="003D780F">
            <w:pPr>
              <w:autoSpaceDE w:val="0"/>
              <w:autoSpaceDN w:val="0"/>
              <w:adjustRightInd w:val="0"/>
            </w:pPr>
            <w:r w:rsidRPr="00720A33">
              <w:t>Бытовое обслуживание</w:t>
            </w:r>
          </w:p>
        </w:tc>
        <w:tc>
          <w:tcPr>
            <w:tcW w:w="2576" w:type="pct"/>
          </w:tcPr>
          <w:p w:rsidR="00855076" w:rsidRPr="00720A33" w:rsidRDefault="00855076" w:rsidP="003D780F">
            <w:pPr>
              <w:tabs>
                <w:tab w:val="left" w:pos="4650"/>
              </w:tabs>
              <w:autoSpaceDE w:val="0"/>
              <w:autoSpaceDN w:val="0"/>
              <w:adjustRightInd w:val="0"/>
            </w:pPr>
            <w:r w:rsidRPr="00720A33">
              <w:t xml:space="preserve">Размещение объектов капитального строительства, предназначенных для оказания населению или </w:t>
            </w:r>
            <w:r w:rsidRPr="00720A33">
              <w:lastRenderedPageBreak/>
              <w:t>организациям бытовых услуг (мастерские мелкого ремонта, ателье, бани, парикмахерские, прачечные, химчистки, похоронные бюро)</w:t>
            </w:r>
          </w:p>
          <w:p w:rsidR="00855076" w:rsidRPr="00720A33" w:rsidRDefault="00855076" w:rsidP="003D780F">
            <w:pPr>
              <w:tabs>
                <w:tab w:val="left" w:pos="4650"/>
              </w:tabs>
              <w:autoSpaceDE w:val="0"/>
              <w:autoSpaceDN w:val="0"/>
              <w:adjustRightInd w:val="0"/>
            </w:pPr>
            <w:r w:rsidRPr="00720A33">
              <w:t>При условии, что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681" w:type="pct"/>
          </w:tcPr>
          <w:p w:rsidR="00855076" w:rsidRPr="00720A33" w:rsidRDefault="00855076" w:rsidP="003D780F">
            <w:pPr>
              <w:autoSpaceDE w:val="0"/>
              <w:autoSpaceDN w:val="0"/>
              <w:adjustRightInd w:val="0"/>
            </w:pPr>
            <w:r w:rsidRPr="00720A33">
              <w:lastRenderedPageBreak/>
              <w:t>3.3</w:t>
            </w:r>
          </w:p>
        </w:tc>
        <w:tc>
          <w:tcPr>
            <w:tcW w:w="781" w:type="pct"/>
          </w:tcPr>
          <w:p w:rsidR="00855076" w:rsidRPr="00720A33" w:rsidRDefault="00855076" w:rsidP="003D780F">
            <w:pPr>
              <w:autoSpaceDE w:val="0"/>
              <w:autoSpaceDN w:val="0"/>
              <w:adjustRightInd w:val="0"/>
            </w:pPr>
          </w:p>
        </w:tc>
      </w:tr>
      <w:tr w:rsidR="00855076" w:rsidRPr="00720A33" w:rsidTr="004833DF">
        <w:tc>
          <w:tcPr>
            <w:tcW w:w="962" w:type="pct"/>
          </w:tcPr>
          <w:p w:rsidR="00855076" w:rsidRPr="00720A33" w:rsidRDefault="00855076" w:rsidP="003D780F">
            <w:pPr>
              <w:tabs>
                <w:tab w:val="right" w:pos="0"/>
              </w:tabs>
              <w:autoSpaceDE w:val="0"/>
              <w:autoSpaceDN w:val="0"/>
              <w:adjustRightInd w:val="0"/>
            </w:pPr>
            <w:r w:rsidRPr="00720A33">
              <w:lastRenderedPageBreak/>
              <w:t>Амбулаторно-поликлиническое обслуживание</w:t>
            </w:r>
          </w:p>
        </w:tc>
        <w:tc>
          <w:tcPr>
            <w:tcW w:w="2576" w:type="pct"/>
          </w:tcPr>
          <w:p w:rsidR="00855076" w:rsidRPr="00720A33" w:rsidRDefault="00855076" w:rsidP="003D780F">
            <w:pPr>
              <w:autoSpaceDE w:val="0"/>
              <w:autoSpaceDN w:val="0"/>
              <w:adjustRightInd w:val="0"/>
            </w:pPr>
            <w:r w:rsidRPr="00720A33">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1" w:type="pct"/>
          </w:tcPr>
          <w:p w:rsidR="00855076" w:rsidRPr="00720A33" w:rsidRDefault="00855076" w:rsidP="003D780F">
            <w:pPr>
              <w:autoSpaceDE w:val="0"/>
              <w:autoSpaceDN w:val="0"/>
              <w:adjustRightInd w:val="0"/>
            </w:pPr>
            <w:r w:rsidRPr="00720A33">
              <w:t>3.4.1</w:t>
            </w:r>
          </w:p>
        </w:tc>
        <w:tc>
          <w:tcPr>
            <w:tcW w:w="781" w:type="pct"/>
          </w:tcPr>
          <w:p w:rsidR="00855076" w:rsidRPr="00720A33" w:rsidRDefault="00855076" w:rsidP="003D780F">
            <w:pPr>
              <w:autoSpaceDE w:val="0"/>
              <w:autoSpaceDN w:val="0"/>
              <w:adjustRightInd w:val="0"/>
            </w:pPr>
          </w:p>
        </w:tc>
      </w:tr>
      <w:tr w:rsidR="00855076" w:rsidRPr="00720A33" w:rsidTr="004833DF">
        <w:tc>
          <w:tcPr>
            <w:tcW w:w="962" w:type="pct"/>
          </w:tcPr>
          <w:p w:rsidR="00855076" w:rsidRPr="00855076" w:rsidRDefault="00855076" w:rsidP="000C7CF0">
            <w:pPr>
              <w:autoSpaceDE w:val="0"/>
              <w:autoSpaceDN w:val="0"/>
              <w:adjustRightInd w:val="0"/>
            </w:pPr>
            <w:r w:rsidRPr="00855076">
              <w:t>Объекты культурно-досуговой деятельности</w:t>
            </w:r>
          </w:p>
        </w:tc>
        <w:tc>
          <w:tcPr>
            <w:tcW w:w="2576" w:type="pct"/>
          </w:tcPr>
          <w:p w:rsidR="00855076" w:rsidRPr="00855076" w:rsidRDefault="00855076" w:rsidP="000C7CF0">
            <w:pPr>
              <w:autoSpaceDE w:val="0"/>
              <w:autoSpaceDN w:val="0"/>
              <w:adjustRightInd w:val="0"/>
            </w:pPr>
            <w:proofErr w:type="gramStart"/>
            <w:r w:rsidRPr="00855076">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681" w:type="pct"/>
          </w:tcPr>
          <w:p w:rsidR="00855076" w:rsidRPr="00855076" w:rsidRDefault="00855076" w:rsidP="000C7CF0">
            <w:pPr>
              <w:autoSpaceDE w:val="0"/>
              <w:autoSpaceDN w:val="0"/>
              <w:adjustRightInd w:val="0"/>
            </w:pPr>
            <w:r w:rsidRPr="00855076">
              <w:t>3.6.1</w:t>
            </w:r>
          </w:p>
        </w:tc>
        <w:tc>
          <w:tcPr>
            <w:tcW w:w="781" w:type="pct"/>
          </w:tcPr>
          <w:p w:rsidR="00855076" w:rsidRPr="00855076" w:rsidRDefault="00855076" w:rsidP="000C7CF0">
            <w:pPr>
              <w:autoSpaceDE w:val="0"/>
              <w:autoSpaceDN w:val="0"/>
              <w:adjustRightInd w:val="0"/>
            </w:pPr>
          </w:p>
        </w:tc>
      </w:tr>
      <w:tr w:rsidR="00855076" w:rsidRPr="00720A33" w:rsidTr="004833DF">
        <w:tc>
          <w:tcPr>
            <w:tcW w:w="962" w:type="pct"/>
          </w:tcPr>
          <w:p w:rsidR="00855076" w:rsidRPr="00855076" w:rsidRDefault="00855076" w:rsidP="000C7CF0">
            <w:pPr>
              <w:autoSpaceDE w:val="0"/>
              <w:autoSpaceDN w:val="0"/>
              <w:adjustRightInd w:val="0"/>
            </w:pPr>
            <w:r w:rsidRPr="00855076">
              <w:t>Дошкольное, и среднее начальное общее образование</w:t>
            </w:r>
          </w:p>
        </w:tc>
        <w:tc>
          <w:tcPr>
            <w:tcW w:w="2576" w:type="pct"/>
          </w:tcPr>
          <w:p w:rsidR="00855076" w:rsidRPr="00855076" w:rsidRDefault="00855076" w:rsidP="000C7CF0">
            <w:pPr>
              <w:autoSpaceDE w:val="0"/>
              <w:autoSpaceDN w:val="0"/>
              <w:adjustRightInd w:val="0"/>
            </w:pPr>
            <w:proofErr w:type="gramStart"/>
            <w:r w:rsidRPr="00855076">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w:t>
            </w:r>
            <w:bookmarkStart w:id="97" w:name="l204"/>
            <w:bookmarkEnd w:id="97"/>
            <w:r w:rsidRPr="00855076">
              <w:t>предназначенных для занятия обучающихся физической культурой и спортом</w:t>
            </w:r>
            <w:proofErr w:type="gramEnd"/>
          </w:p>
        </w:tc>
        <w:tc>
          <w:tcPr>
            <w:tcW w:w="681" w:type="pct"/>
          </w:tcPr>
          <w:p w:rsidR="00855076" w:rsidRPr="00855076" w:rsidRDefault="00855076" w:rsidP="000C7CF0">
            <w:pPr>
              <w:autoSpaceDE w:val="0"/>
              <w:autoSpaceDN w:val="0"/>
              <w:adjustRightInd w:val="0"/>
            </w:pPr>
            <w:r w:rsidRPr="00855076">
              <w:t>3.5.1</w:t>
            </w:r>
          </w:p>
        </w:tc>
        <w:tc>
          <w:tcPr>
            <w:tcW w:w="781" w:type="pct"/>
          </w:tcPr>
          <w:p w:rsidR="00855076" w:rsidRPr="00855076" w:rsidRDefault="00855076" w:rsidP="000C7CF0">
            <w:pPr>
              <w:autoSpaceDE w:val="0"/>
              <w:autoSpaceDN w:val="0"/>
              <w:adjustRightInd w:val="0"/>
            </w:pPr>
          </w:p>
        </w:tc>
      </w:tr>
      <w:tr w:rsidR="00855076" w:rsidRPr="00720A33" w:rsidTr="004833DF">
        <w:tc>
          <w:tcPr>
            <w:tcW w:w="962" w:type="pct"/>
          </w:tcPr>
          <w:p w:rsidR="00855076" w:rsidRPr="00720A33" w:rsidRDefault="00855076" w:rsidP="003D780F">
            <w:pPr>
              <w:autoSpaceDE w:val="0"/>
              <w:autoSpaceDN w:val="0"/>
              <w:adjustRightInd w:val="0"/>
            </w:pPr>
            <w:r w:rsidRPr="00720A33">
              <w:t>Магазины</w:t>
            </w:r>
          </w:p>
        </w:tc>
        <w:tc>
          <w:tcPr>
            <w:tcW w:w="2576" w:type="pct"/>
          </w:tcPr>
          <w:p w:rsidR="00855076" w:rsidRPr="00720A33" w:rsidRDefault="00855076" w:rsidP="003D780F">
            <w:pPr>
              <w:tabs>
                <w:tab w:val="left" w:pos="2025"/>
              </w:tabs>
              <w:autoSpaceDE w:val="0"/>
              <w:autoSpaceDN w:val="0"/>
              <w:adjustRightInd w:val="0"/>
            </w:pPr>
            <w:r w:rsidRPr="00720A33">
              <w:t>Размещение объектов капитального строительства, предназначенных для продажи товаров, торговая площадь которых составляет до 5000 кв. м</w:t>
            </w:r>
          </w:p>
        </w:tc>
        <w:tc>
          <w:tcPr>
            <w:tcW w:w="681" w:type="pct"/>
          </w:tcPr>
          <w:p w:rsidR="00855076" w:rsidRPr="00720A33" w:rsidRDefault="00855076" w:rsidP="003D780F">
            <w:pPr>
              <w:autoSpaceDE w:val="0"/>
              <w:autoSpaceDN w:val="0"/>
              <w:adjustRightInd w:val="0"/>
            </w:pPr>
            <w:r w:rsidRPr="00720A33">
              <w:t>4.4</w:t>
            </w:r>
          </w:p>
        </w:tc>
        <w:tc>
          <w:tcPr>
            <w:tcW w:w="781" w:type="pct"/>
          </w:tcPr>
          <w:p w:rsidR="00855076" w:rsidRPr="00720A33" w:rsidRDefault="00855076" w:rsidP="003D780F">
            <w:pPr>
              <w:autoSpaceDE w:val="0"/>
              <w:autoSpaceDN w:val="0"/>
              <w:adjustRightInd w:val="0"/>
            </w:pPr>
          </w:p>
        </w:tc>
      </w:tr>
      <w:tr w:rsidR="00855076" w:rsidRPr="00720A33" w:rsidTr="004833DF">
        <w:tc>
          <w:tcPr>
            <w:tcW w:w="962" w:type="pct"/>
          </w:tcPr>
          <w:p w:rsidR="00855076" w:rsidRPr="00720A33" w:rsidRDefault="00855076" w:rsidP="003D780F">
            <w:pPr>
              <w:autoSpaceDE w:val="0"/>
              <w:autoSpaceDN w:val="0"/>
              <w:adjustRightInd w:val="0"/>
            </w:pPr>
            <w:r w:rsidRPr="00720A33">
              <w:t>Общественное питание</w:t>
            </w:r>
          </w:p>
        </w:tc>
        <w:tc>
          <w:tcPr>
            <w:tcW w:w="2576" w:type="pct"/>
          </w:tcPr>
          <w:p w:rsidR="00855076" w:rsidRPr="00720A33" w:rsidRDefault="00855076" w:rsidP="003D780F">
            <w:pPr>
              <w:tabs>
                <w:tab w:val="left" w:pos="2025"/>
              </w:tabs>
              <w:autoSpaceDE w:val="0"/>
              <w:autoSpaceDN w:val="0"/>
              <w:adjustRightInd w:val="0"/>
            </w:pPr>
            <w:r w:rsidRPr="00720A33">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1" w:type="pct"/>
          </w:tcPr>
          <w:p w:rsidR="00855076" w:rsidRPr="00720A33" w:rsidRDefault="00855076" w:rsidP="003D780F">
            <w:pPr>
              <w:autoSpaceDE w:val="0"/>
              <w:autoSpaceDN w:val="0"/>
              <w:adjustRightInd w:val="0"/>
            </w:pPr>
            <w:r w:rsidRPr="00720A33">
              <w:t>4.6</w:t>
            </w:r>
          </w:p>
        </w:tc>
        <w:tc>
          <w:tcPr>
            <w:tcW w:w="781" w:type="pct"/>
          </w:tcPr>
          <w:p w:rsidR="00855076" w:rsidRPr="00720A33" w:rsidRDefault="00855076" w:rsidP="003D780F">
            <w:pPr>
              <w:autoSpaceDE w:val="0"/>
              <w:autoSpaceDN w:val="0"/>
              <w:adjustRightInd w:val="0"/>
            </w:pPr>
          </w:p>
        </w:tc>
      </w:tr>
      <w:tr w:rsidR="00855076" w:rsidRPr="00720A33" w:rsidTr="004833DF">
        <w:tc>
          <w:tcPr>
            <w:tcW w:w="962" w:type="pct"/>
          </w:tcPr>
          <w:p w:rsidR="00855076" w:rsidRPr="006F520B" w:rsidRDefault="00855076" w:rsidP="003D780F">
            <w:r w:rsidRPr="006F520B">
              <w:t xml:space="preserve">Площадки для занятий спортом </w:t>
            </w:r>
          </w:p>
        </w:tc>
        <w:tc>
          <w:tcPr>
            <w:tcW w:w="2576" w:type="pct"/>
          </w:tcPr>
          <w:p w:rsidR="00855076" w:rsidRDefault="00855076" w:rsidP="003D780F">
            <w:r w:rsidRPr="006F520B">
              <w:t xml:space="preserve">Размещение площадок для занятия спортом и физкультурой на открытом воздухе (физкультурные площадки, беговые дорожки, поля для спортивной игры) </w:t>
            </w:r>
          </w:p>
        </w:tc>
        <w:tc>
          <w:tcPr>
            <w:tcW w:w="681" w:type="pct"/>
          </w:tcPr>
          <w:p w:rsidR="00855076" w:rsidRDefault="00855076" w:rsidP="003D780F">
            <w:r w:rsidRPr="006F520B">
              <w:t>5.1.3</w:t>
            </w:r>
          </w:p>
        </w:tc>
        <w:tc>
          <w:tcPr>
            <w:tcW w:w="781" w:type="pct"/>
          </w:tcPr>
          <w:p w:rsidR="00855076" w:rsidRDefault="00855076" w:rsidP="003D780F"/>
        </w:tc>
      </w:tr>
      <w:tr w:rsidR="00855076" w:rsidRPr="00720A33" w:rsidTr="004833DF">
        <w:tc>
          <w:tcPr>
            <w:tcW w:w="962" w:type="pct"/>
          </w:tcPr>
          <w:p w:rsidR="00855076" w:rsidRPr="00720A33" w:rsidRDefault="00855076" w:rsidP="003D780F">
            <w:pPr>
              <w:autoSpaceDE w:val="0"/>
              <w:autoSpaceDN w:val="0"/>
              <w:adjustRightInd w:val="0"/>
            </w:pPr>
            <w:r w:rsidRPr="00720A33">
              <w:t>Земельные участки (территории) общего пользования</w:t>
            </w:r>
          </w:p>
        </w:tc>
        <w:tc>
          <w:tcPr>
            <w:tcW w:w="2576" w:type="pct"/>
          </w:tcPr>
          <w:p w:rsidR="00855076" w:rsidRPr="00720A33" w:rsidRDefault="00855076" w:rsidP="003D780F">
            <w:pPr>
              <w:autoSpaceDE w:val="0"/>
              <w:autoSpaceDN w:val="0"/>
              <w:adjustRightInd w:val="0"/>
            </w:pPr>
            <w:r w:rsidRPr="00720A33">
              <w:t>Земельные участки общего пользования.</w:t>
            </w:r>
          </w:p>
          <w:p w:rsidR="00855076" w:rsidRPr="00720A33" w:rsidRDefault="00855076" w:rsidP="003D780F">
            <w:pPr>
              <w:autoSpaceDE w:val="0"/>
              <w:autoSpaceDN w:val="0"/>
              <w:adjustRightInd w:val="0"/>
            </w:pPr>
          </w:p>
        </w:tc>
        <w:tc>
          <w:tcPr>
            <w:tcW w:w="681" w:type="pct"/>
          </w:tcPr>
          <w:p w:rsidR="00855076" w:rsidRPr="00720A33" w:rsidRDefault="00855076" w:rsidP="003D780F">
            <w:pPr>
              <w:autoSpaceDE w:val="0"/>
              <w:autoSpaceDN w:val="0"/>
              <w:adjustRightInd w:val="0"/>
            </w:pPr>
            <w:r w:rsidRPr="00720A33">
              <w:t>12.0</w:t>
            </w:r>
          </w:p>
        </w:tc>
        <w:tc>
          <w:tcPr>
            <w:tcW w:w="781" w:type="pct"/>
          </w:tcPr>
          <w:p w:rsidR="00855076" w:rsidRPr="00720A33" w:rsidRDefault="00855076" w:rsidP="003D780F">
            <w:pPr>
              <w:autoSpaceDE w:val="0"/>
              <w:autoSpaceDN w:val="0"/>
              <w:adjustRightInd w:val="0"/>
            </w:pPr>
            <w:r>
              <w:t xml:space="preserve">Содержание данного вида разрешенного использования включает в себя </w:t>
            </w:r>
            <w:r>
              <w:lastRenderedPageBreak/>
              <w:t>содержание видов разрешенного использования с кодами 12.0.1 - 12.0.2</w:t>
            </w:r>
          </w:p>
        </w:tc>
      </w:tr>
      <w:tr w:rsidR="00855076" w:rsidRPr="00720A33" w:rsidTr="004833DF">
        <w:tc>
          <w:tcPr>
            <w:tcW w:w="4219" w:type="pct"/>
            <w:gridSpan w:val="3"/>
          </w:tcPr>
          <w:p w:rsidR="00855076" w:rsidRPr="00720A33" w:rsidRDefault="00855076" w:rsidP="003D780F">
            <w:r w:rsidRPr="00720A33">
              <w:lastRenderedPageBreak/>
              <w:t>УСЛОВНО РАЗРЕШЕННЫЕ ВИДЫ ИСПОЛЬЗОВАНИЯ</w:t>
            </w:r>
          </w:p>
        </w:tc>
        <w:tc>
          <w:tcPr>
            <w:tcW w:w="781" w:type="pct"/>
          </w:tcPr>
          <w:p w:rsidR="00855076" w:rsidRPr="00720A33" w:rsidRDefault="00855076" w:rsidP="003D780F"/>
        </w:tc>
      </w:tr>
      <w:tr w:rsidR="00855076" w:rsidRPr="00720A33" w:rsidTr="004833DF">
        <w:tc>
          <w:tcPr>
            <w:tcW w:w="962" w:type="pct"/>
          </w:tcPr>
          <w:p w:rsidR="00855076" w:rsidRPr="00720A33" w:rsidRDefault="00855076" w:rsidP="003D780F">
            <w:pPr>
              <w:autoSpaceDE w:val="0"/>
              <w:autoSpaceDN w:val="0"/>
              <w:adjustRightInd w:val="0"/>
            </w:pPr>
            <w:r w:rsidRPr="00720A33">
              <w:t>Блокированная жилая застройка</w:t>
            </w:r>
          </w:p>
        </w:tc>
        <w:tc>
          <w:tcPr>
            <w:tcW w:w="2576" w:type="pct"/>
          </w:tcPr>
          <w:p w:rsidR="00855076" w:rsidRPr="00720A33" w:rsidRDefault="00855076" w:rsidP="003D780F">
            <w:pPr>
              <w:autoSpaceDE w:val="0"/>
              <w:autoSpaceDN w:val="0"/>
              <w:adjustRightInd w:val="0"/>
            </w:pPr>
            <w:proofErr w:type="gramStart"/>
            <w:r w:rsidRPr="00720A33">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720A33">
              <w:t xml:space="preserve"> пользования (жилые дома блокированной застройки);</w:t>
            </w:r>
          </w:p>
          <w:p w:rsidR="00855076" w:rsidRPr="00720A33" w:rsidRDefault="00855076" w:rsidP="003D780F">
            <w:pPr>
              <w:autoSpaceDE w:val="0"/>
              <w:autoSpaceDN w:val="0"/>
              <w:adjustRightInd w:val="0"/>
            </w:pPr>
            <w:r w:rsidRPr="00720A33">
              <w:t>разведение декоративных и плодовых деревьев, овощных и ягодных культур;</w:t>
            </w:r>
          </w:p>
          <w:p w:rsidR="00855076" w:rsidRPr="00720A33" w:rsidRDefault="00855076" w:rsidP="003D780F">
            <w:pPr>
              <w:autoSpaceDE w:val="0"/>
              <w:autoSpaceDN w:val="0"/>
              <w:adjustRightInd w:val="0"/>
            </w:pPr>
            <w:r w:rsidRPr="00720A33">
              <w:t>размещение индивидуальных гаражей и иных вспомогательных сооружений;</w:t>
            </w:r>
          </w:p>
          <w:p w:rsidR="00855076" w:rsidRPr="00720A33" w:rsidRDefault="00855076" w:rsidP="003D780F">
            <w:pPr>
              <w:autoSpaceDE w:val="0"/>
              <w:autoSpaceDN w:val="0"/>
              <w:adjustRightInd w:val="0"/>
            </w:pPr>
            <w:r w:rsidRPr="00720A33">
              <w:t>обустройство спортивных и детских площадок, площадок  для отдыха</w:t>
            </w:r>
          </w:p>
        </w:tc>
        <w:tc>
          <w:tcPr>
            <w:tcW w:w="681" w:type="pct"/>
          </w:tcPr>
          <w:p w:rsidR="00855076" w:rsidRPr="00720A33" w:rsidRDefault="00855076" w:rsidP="003D780F">
            <w:pPr>
              <w:autoSpaceDE w:val="0"/>
              <w:autoSpaceDN w:val="0"/>
              <w:adjustRightInd w:val="0"/>
            </w:pPr>
            <w:r w:rsidRPr="00720A33">
              <w:t>2.3</w:t>
            </w:r>
          </w:p>
        </w:tc>
        <w:tc>
          <w:tcPr>
            <w:tcW w:w="781" w:type="pct"/>
          </w:tcPr>
          <w:p w:rsidR="00855076" w:rsidRPr="00720A33" w:rsidRDefault="00855076" w:rsidP="003D780F">
            <w:pPr>
              <w:autoSpaceDE w:val="0"/>
              <w:autoSpaceDN w:val="0"/>
              <w:adjustRightInd w:val="0"/>
            </w:pPr>
          </w:p>
        </w:tc>
      </w:tr>
      <w:tr w:rsidR="00855076" w:rsidRPr="00720A33" w:rsidTr="004833DF">
        <w:tc>
          <w:tcPr>
            <w:tcW w:w="962" w:type="pct"/>
          </w:tcPr>
          <w:p w:rsidR="00855076" w:rsidRPr="00720A33" w:rsidRDefault="00855076" w:rsidP="003D780F">
            <w:pPr>
              <w:autoSpaceDE w:val="0"/>
              <w:autoSpaceDN w:val="0"/>
              <w:adjustRightInd w:val="0"/>
            </w:pPr>
            <w:r w:rsidRPr="00720A33">
              <w:t>Обеспечение занятий спортом в помещениях</w:t>
            </w:r>
          </w:p>
        </w:tc>
        <w:tc>
          <w:tcPr>
            <w:tcW w:w="2576" w:type="pct"/>
          </w:tcPr>
          <w:p w:rsidR="00855076" w:rsidRPr="00720A33" w:rsidRDefault="00855076" w:rsidP="003D780F">
            <w:pPr>
              <w:autoSpaceDE w:val="0"/>
              <w:autoSpaceDN w:val="0"/>
              <w:adjustRightInd w:val="0"/>
            </w:pPr>
            <w:r w:rsidRPr="00720A33">
              <w:t>Размещение спортивных клубов, спортивных залов, бассейнов, физкультурно-оздоровительных комплексов в зданиях и сооружениях</w:t>
            </w:r>
          </w:p>
        </w:tc>
        <w:tc>
          <w:tcPr>
            <w:tcW w:w="681" w:type="pct"/>
          </w:tcPr>
          <w:p w:rsidR="00855076" w:rsidRPr="00720A33" w:rsidRDefault="00855076" w:rsidP="003D780F">
            <w:pPr>
              <w:autoSpaceDE w:val="0"/>
              <w:autoSpaceDN w:val="0"/>
              <w:adjustRightInd w:val="0"/>
            </w:pPr>
            <w:r w:rsidRPr="00720A33">
              <w:t>5.1.2</w:t>
            </w:r>
          </w:p>
        </w:tc>
        <w:tc>
          <w:tcPr>
            <w:tcW w:w="781" w:type="pct"/>
          </w:tcPr>
          <w:p w:rsidR="00855076" w:rsidRPr="00720A33" w:rsidRDefault="00855076" w:rsidP="003D780F">
            <w:pPr>
              <w:autoSpaceDE w:val="0"/>
              <w:autoSpaceDN w:val="0"/>
              <w:adjustRightInd w:val="0"/>
            </w:pPr>
          </w:p>
        </w:tc>
      </w:tr>
      <w:tr w:rsidR="00855076" w:rsidRPr="00720A33" w:rsidTr="004833DF">
        <w:tc>
          <w:tcPr>
            <w:tcW w:w="962" w:type="pct"/>
          </w:tcPr>
          <w:p w:rsidR="00855076" w:rsidRPr="00EF732F" w:rsidRDefault="00855076" w:rsidP="003D780F">
            <w:pPr>
              <w:autoSpaceDE w:val="0"/>
              <w:autoSpaceDN w:val="0"/>
              <w:adjustRightInd w:val="0"/>
            </w:pPr>
            <w:r w:rsidRPr="00EF732F">
              <w:t>Земельные участки общего назначения</w:t>
            </w:r>
          </w:p>
        </w:tc>
        <w:tc>
          <w:tcPr>
            <w:tcW w:w="2576" w:type="pct"/>
          </w:tcPr>
          <w:p w:rsidR="00855076" w:rsidRPr="00EF732F" w:rsidRDefault="00855076" w:rsidP="003D780F">
            <w:pPr>
              <w:autoSpaceDE w:val="0"/>
              <w:autoSpaceDN w:val="0"/>
              <w:adjustRightInd w:val="0"/>
            </w:pPr>
            <w:r w:rsidRPr="00EF732F">
              <w:t xml:space="preserve">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 </w:t>
            </w:r>
          </w:p>
        </w:tc>
        <w:tc>
          <w:tcPr>
            <w:tcW w:w="681" w:type="pct"/>
          </w:tcPr>
          <w:p w:rsidR="00855076" w:rsidRPr="00720A33" w:rsidRDefault="00855076" w:rsidP="003D780F">
            <w:pPr>
              <w:autoSpaceDE w:val="0"/>
              <w:autoSpaceDN w:val="0"/>
              <w:adjustRightInd w:val="0"/>
            </w:pPr>
            <w:r w:rsidRPr="00720A33">
              <w:t>13.0</w:t>
            </w:r>
          </w:p>
        </w:tc>
        <w:tc>
          <w:tcPr>
            <w:tcW w:w="781" w:type="pct"/>
          </w:tcPr>
          <w:p w:rsidR="00855076" w:rsidRPr="00720A33" w:rsidRDefault="00855076" w:rsidP="003D780F">
            <w:pPr>
              <w:autoSpaceDE w:val="0"/>
              <w:autoSpaceDN w:val="0"/>
              <w:adjustRightInd w:val="0"/>
            </w:pPr>
          </w:p>
        </w:tc>
      </w:tr>
      <w:tr w:rsidR="00855076" w:rsidRPr="00720A33" w:rsidTr="004833DF">
        <w:tc>
          <w:tcPr>
            <w:tcW w:w="4219" w:type="pct"/>
            <w:gridSpan w:val="3"/>
          </w:tcPr>
          <w:p w:rsidR="00855076" w:rsidRPr="00720A33" w:rsidRDefault="00855076" w:rsidP="003D780F">
            <w:r w:rsidRPr="00720A33">
              <w:t xml:space="preserve">ВСПОМОГАТЕЛЬНЫЕ ВИДЫ РАЗРЕШЕННОГО ИСПОЛЬЗОВАНИЯ: </w:t>
            </w:r>
          </w:p>
          <w:p w:rsidR="00855076" w:rsidRPr="00720A33" w:rsidRDefault="00855076" w:rsidP="003D780F">
            <w:r w:rsidRPr="008436A5">
              <w:t xml:space="preserve">Перечень объектов капитального строительства вспомогательных видов разрешенного использования  </w:t>
            </w:r>
          </w:p>
        </w:tc>
        <w:tc>
          <w:tcPr>
            <w:tcW w:w="781" w:type="pct"/>
          </w:tcPr>
          <w:p w:rsidR="00855076" w:rsidRPr="00720A33" w:rsidRDefault="00855076" w:rsidP="003D780F"/>
        </w:tc>
      </w:tr>
      <w:tr w:rsidR="00855076" w:rsidRPr="00720A33" w:rsidTr="004833DF">
        <w:tc>
          <w:tcPr>
            <w:tcW w:w="5000" w:type="pct"/>
            <w:gridSpan w:val="4"/>
          </w:tcPr>
          <w:p w:rsidR="00855076" w:rsidRDefault="00855076" w:rsidP="003D780F">
            <w:r w:rsidRPr="008436A5">
              <w:t>- объекты инженерной инфраструктуры (электро-, тепл</w:t>
            </w:r>
            <w:proofErr w:type="gramStart"/>
            <w:r w:rsidRPr="008436A5">
              <w:t>о-</w:t>
            </w:r>
            <w:proofErr w:type="gramEnd"/>
            <w:r w:rsidRPr="008436A5">
              <w:t>, газо-, водоснабжения, водоотведения, связи), необходимые для инженерного обеспечения объектов основных видов разрешенного использования, условно разрешенных видов использования;</w:t>
            </w:r>
          </w:p>
          <w:p w:rsidR="00855076" w:rsidRDefault="00855076" w:rsidP="003D780F">
            <w:r w:rsidRPr="008436A5">
              <w:t xml:space="preserve"> - объекты транспортной инфраструктуры, включая проезды, автостоянки и гаражи для обслуживания жителей и посетителей объектов основных видов разрешенного использования, условно разрешенных видов использования; </w:t>
            </w:r>
          </w:p>
          <w:p w:rsidR="00855076" w:rsidRDefault="00855076" w:rsidP="003D780F">
            <w:r w:rsidRPr="008436A5">
              <w:t xml:space="preserve">- элементы </w:t>
            </w:r>
            <w:proofErr w:type="gramStart"/>
            <w:r w:rsidRPr="008436A5">
              <w:t>благоустройства территорий объектов основных видов разрешенного использования</w:t>
            </w:r>
            <w:proofErr w:type="gramEnd"/>
            <w:r w:rsidRPr="008436A5">
              <w:t xml:space="preserve"> и условно разрешенных видов использования, включая озеленение, детские площадки, площадки для отдыха, </w:t>
            </w:r>
            <w:r w:rsidRPr="006F294F">
              <w:t>площадки для занятия физкультурой и спортом</w:t>
            </w:r>
            <w:r>
              <w:t xml:space="preserve"> </w:t>
            </w:r>
            <w:r w:rsidRPr="00720A33">
              <w:t>на открытом воздухе</w:t>
            </w:r>
            <w:r>
              <w:t xml:space="preserve">, </w:t>
            </w:r>
            <w:r w:rsidRPr="008436A5">
              <w:t xml:space="preserve">хозяйственные площадки, </w:t>
            </w:r>
            <w:r>
              <w:t xml:space="preserve">площадки для выгула собак, </w:t>
            </w:r>
            <w:r w:rsidRPr="008436A5">
              <w:t>малые архитектурные формы;</w:t>
            </w:r>
          </w:p>
          <w:p w:rsidR="00855076" w:rsidRPr="006B1CFA" w:rsidRDefault="00855076" w:rsidP="003D780F">
            <w:r w:rsidRPr="008436A5">
              <w:t xml:space="preserve">- объекты охраны общественного порядка, гражданской обороны и предотвращения чрезвычайных </w:t>
            </w:r>
            <w:proofErr w:type="gramStart"/>
            <w:r w:rsidRPr="008436A5">
              <w:lastRenderedPageBreak/>
              <w:t>ситуаций</w:t>
            </w:r>
            <w:proofErr w:type="gramEnd"/>
            <w:r w:rsidRPr="008436A5">
              <w:t xml:space="preserve"> на объектах основных видов разрешенного использования, условно разрешенных видов использования;</w:t>
            </w:r>
          </w:p>
          <w:p w:rsidR="00855076" w:rsidRPr="006B1CFA" w:rsidRDefault="00855076" w:rsidP="003D780F"/>
        </w:tc>
      </w:tr>
    </w:tbl>
    <w:p w:rsidR="00DD4054" w:rsidRDefault="004157EA" w:rsidP="00A5736F">
      <w:pPr>
        <w:keepNext/>
        <w:jc w:val="both"/>
      </w:pPr>
      <w:r w:rsidRPr="00790485">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r w:rsidR="00A5736F" w:rsidRPr="00A5736F">
        <w:t>:</w:t>
      </w:r>
    </w:p>
    <w:p w:rsidR="00DD4054" w:rsidRPr="00A5736F" w:rsidRDefault="00DD4054" w:rsidP="00A5736F">
      <w:pPr>
        <w:keepNext/>
        <w:jc w:val="both"/>
      </w:pPr>
    </w:p>
    <w:tbl>
      <w:tblPr>
        <w:tblW w:w="95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5"/>
        <w:gridCol w:w="6406"/>
        <w:gridCol w:w="872"/>
        <w:gridCol w:w="1605"/>
      </w:tblGrid>
      <w:tr w:rsidR="00DD4054" w:rsidRPr="00720A33" w:rsidTr="00BC3827">
        <w:tc>
          <w:tcPr>
            <w:tcW w:w="665" w:type="dxa"/>
          </w:tcPr>
          <w:p w:rsidR="00DD4054" w:rsidRPr="00720A33" w:rsidRDefault="00DD4054" w:rsidP="003D780F">
            <w:r>
              <w:t>1</w:t>
            </w:r>
          </w:p>
        </w:tc>
        <w:tc>
          <w:tcPr>
            <w:tcW w:w="6406" w:type="dxa"/>
          </w:tcPr>
          <w:p w:rsidR="00DD4054" w:rsidRPr="00720A33" w:rsidRDefault="00DD4054" w:rsidP="003D780F">
            <w:pPr>
              <w:kinsoku w:val="0"/>
              <w:overflowPunct w:val="0"/>
              <w:autoSpaceDE w:val="0"/>
              <w:autoSpaceDN w:val="0"/>
              <w:adjustRightInd w:val="0"/>
              <w:rPr>
                <w:spacing w:val="-1"/>
              </w:rPr>
            </w:pPr>
            <w:r w:rsidRPr="008436A5">
              <w:rPr>
                <w:spacing w:val="-1"/>
              </w:rPr>
              <w:t>Минимальный размер (минимальная площадь) земельного участка</w:t>
            </w:r>
            <w:r w:rsidR="00855076">
              <w:rPr>
                <w:spacing w:val="-1"/>
              </w:rPr>
              <w:t xml:space="preserve"> </w:t>
            </w:r>
            <w:r w:rsidR="00A953E7" w:rsidRPr="008436A5">
              <w:rPr>
                <w:spacing w:val="-1"/>
              </w:rPr>
              <w:t>для индивидуального жилищного строительства или для ведения личного подсобного хозяйства</w:t>
            </w:r>
          </w:p>
        </w:tc>
        <w:tc>
          <w:tcPr>
            <w:tcW w:w="872" w:type="dxa"/>
            <w:vAlign w:val="center"/>
          </w:tcPr>
          <w:p w:rsidR="00DD4054" w:rsidRPr="00720A33" w:rsidRDefault="00DD4054" w:rsidP="003D780F">
            <w:pPr>
              <w:kinsoku w:val="0"/>
              <w:overflowPunct w:val="0"/>
              <w:autoSpaceDE w:val="0"/>
              <w:autoSpaceDN w:val="0"/>
              <w:adjustRightInd w:val="0"/>
            </w:pPr>
            <w:proofErr w:type="spellStart"/>
            <w:r w:rsidRPr="00720A33">
              <w:rPr>
                <w:spacing w:val="-1"/>
              </w:rPr>
              <w:t>кв</w:t>
            </w:r>
            <w:proofErr w:type="gramStart"/>
            <w:r w:rsidRPr="00720A33">
              <w:rPr>
                <w:spacing w:val="-1"/>
              </w:rPr>
              <w:t>.м</w:t>
            </w:r>
            <w:proofErr w:type="spellEnd"/>
            <w:proofErr w:type="gramEnd"/>
          </w:p>
        </w:tc>
        <w:tc>
          <w:tcPr>
            <w:tcW w:w="1605" w:type="dxa"/>
          </w:tcPr>
          <w:p w:rsidR="00DD4054" w:rsidRDefault="00DD4054" w:rsidP="003D780F">
            <w:r>
              <w:t>6</w:t>
            </w:r>
            <w:r w:rsidRPr="00720A33">
              <w:t>00</w:t>
            </w:r>
          </w:p>
          <w:p w:rsidR="00606D38" w:rsidRPr="00720A33" w:rsidRDefault="00606D38" w:rsidP="003D780F"/>
        </w:tc>
      </w:tr>
      <w:tr w:rsidR="00DD4054" w:rsidRPr="00720A33" w:rsidTr="00BC3827">
        <w:tc>
          <w:tcPr>
            <w:tcW w:w="665" w:type="dxa"/>
          </w:tcPr>
          <w:p w:rsidR="00DD4054" w:rsidRPr="00720A33" w:rsidRDefault="00DD4054" w:rsidP="003D780F">
            <w:r>
              <w:t>2</w:t>
            </w:r>
          </w:p>
        </w:tc>
        <w:tc>
          <w:tcPr>
            <w:tcW w:w="6406" w:type="dxa"/>
          </w:tcPr>
          <w:p w:rsidR="00DD4054" w:rsidRPr="008436A5" w:rsidRDefault="00DD4054" w:rsidP="00A951C2">
            <w:pPr>
              <w:kinsoku w:val="0"/>
              <w:overflowPunct w:val="0"/>
              <w:autoSpaceDE w:val="0"/>
              <w:autoSpaceDN w:val="0"/>
              <w:adjustRightInd w:val="0"/>
              <w:rPr>
                <w:spacing w:val="-1"/>
              </w:rPr>
            </w:pPr>
            <w:r w:rsidRPr="008436A5">
              <w:rPr>
                <w:spacing w:val="-1"/>
              </w:rPr>
              <w:t>Максимальный размер (</w:t>
            </w:r>
            <w:r w:rsidR="00A951C2">
              <w:rPr>
                <w:spacing w:val="-1"/>
              </w:rPr>
              <w:t>максимальная</w:t>
            </w:r>
            <w:r w:rsidRPr="008436A5">
              <w:rPr>
                <w:spacing w:val="-1"/>
              </w:rPr>
              <w:t xml:space="preserve"> площадь) земельного участка для индивидуального жилищного строительства или для ведения личного подсобного хозяйства</w:t>
            </w:r>
          </w:p>
        </w:tc>
        <w:tc>
          <w:tcPr>
            <w:tcW w:w="872" w:type="dxa"/>
            <w:vAlign w:val="center"/>
          </w:tcPr>
          <w:p w:rsidR="00DD4054" w:rsidRPr="00720A33" w:rsidRDefault="00DD4054" w:rsidP="003D780F">
            <w:pPr>
              <w:kinsoku w:val="0"/>
              <w:overflowPunct w:val="0"/>
              <w:autoSpaceDE w:val="0"/>
              <w:autoSpaceDN w:val="0"/>
              <w:adjustRightInd w:val="0"/>
              <w:rPr>
                <w:spacing w:val="-1"/>
              </w:rPr>
            </w:pPr>
            <w:proofErr w:type="spellStart"/>
            <w:r>
              <w:rPr>
                <w:spacing w:val="-1"/>
              </w:rPr>
              <w:t>кв</w:t>
            </w:r>
            <w:proofErr w:type="gramStart"/>
            <w:r>
              <w:rPr>
                <w:spacing w:val="-1"/>
              </w:rPr>
              <w:t>.м</w:t>
            </w:r>
            <w:proofErr w:type="spellEnd"/>
            <w:proofErr w:type="gramEnd"/>
          </w:p>
        </w:tc>
        <w:tc>
          <w:tcPr>
            <w:tcW w:w="1605" w:type="dxa"/>
          </w:tcPr>
          <w:p w:rsidR="00DD4054" w:rsidRPr="00720A33" w:rsidRDefault="00665BCF" w:rsidP="003D780F">
            <w:r w:rsidRPr="001408E4">
              <w:t>2</w:t>
            </w:r>
            <w:r w:rsidR="001408E4" w:rsidRPr="001408E4">
              <w:t>5</w:t>
            </w:r>
            <w:r w:rsidR="00DD4054" w:rsidRPr="001408E4">
              <w:t>00</w:t>
            </w:r>
          </w:p>
        </w:tc>
      </w:tr>
      <w:tr w:rsidR="000C7CF0" w:rsidRPr="00720A33" w:rsidTr="00BC3827">
        <w:tc>
          <w:tcPr>
            <w:tcW w:w="665" w:type="dxa"/>
          </w:tcPr>
          <w:p w:rsidR="000C7CF0" w:rsidRPr="00720A33" w:rsidRDefault="000C7CF0" w:rsidP="000C7CF0">
            <w:r>
              <w:t>3</w:t>
            </w:r>
          </w:p>
        </w:tc>
        <w:tc>
          <w:tcPr>
            <w:tcW w:w="6406" w:type="dxa"/>
          </w:tcPr>
          <w:p w:rsidR="000C7CF0" w:rsidRPr="008436A5" w:rsidRDefault="000C7CF0" w:rsidP="003777A3">
            <w:pPr>
              <w:rPr>
                <w:spacing w:val="-1"/>
              </w:rPr>
            </w:pPr>
            <w:r w:rsidRPr="000C7CF0">
              <w:rPr>
                <w:spacing w:val="-1"/>
              </w:rPr>
              <w:t>Минимальный размер (минимальная площадь) земельного учас</w:t>
            </w:r>
            <w:r w:rsidR="003777A3">
              <w:rPr>
                <w:spacing w:val="-1"/>
              </w:rPr>
              <w:t>тка для ведения огородничества</w:t>
            </w:r>
            <w:r w:rsidR="003777A3">
              <w:rPr>
                <w:spacing w:val="-1"/>
              </w:rPr>
              <w:tab/>
            </w:r>
          </w:p>
        </w:tc>
        <w:tc>
          <w:tcPr>
            <w:tcW w:w="872" w:type="dxa"/>
            <w:vAlign w:val="center"/>
          </w:tcPr>
          <w:p w:rsidR="000C7CF0" w:rsidRDefault="000C7CF0" w:rsidP="000C7CF0">
            <w:pPr>
              <w:kinsoku w:val="0"/>
              <w:overflowPunct w:val="0"/>
              <w:autoSpaceDE w:val="0"/>
              <w:autoSpaceDN w:val="0"/>
              <w:adjustRightInd w:val="0"/>
              <w:rPr>
                <w:spacing w:val="-1"/>
              </w:rPr>
            </w:pPr>
            <w:proofErr w:type="spellStart"/>
            <w:r w:rsidRPr="000C7CF0">
              <w:rPr>
                <w:spacing w:val="-1"/>
              </w:rPr>
              <w:t>кв</w:t>
            </w:r>
            <w:proofErr w:type="gramStart"/>
            <w:r w:rsidRPr="000C7CF0">
              <w:rPr>
                <w:spacing w:val="-1"/>
              </w:rPr>
              <w:t>.м</w:t>
            </w:r>
            <w:proofErr w:type="spellEnd"/>
            <w:proofErr w:type="gramEnd"/>
            <w:r w:rsidRPr="000C7CF0">
              <w:rPr>
                <w:spacing w:val="-1"/>
              </w:rPr>
              <w:tab/>
            </w:r>
          </w:p>
        </w:tc>
        <w:tc>
          <w:tcPr>
            <w:tcW w:w="1605" w:type="dxa"/>
          </w:tcPr>
          <w:p w:rsidR="000C7CF0" w:rsidRPr="001408E4" w:rsidRDefault="000C7CF0" w:rsidP="003D780F">
            <w:r w:rsidRPr="000C7CF0">
              <w:rPr>
                <w:spacing w:val="-1"/>
              </w:rPr>
              <w:t>100</w:t>
            </w:r>
          </w:p>
        </w:tc>
      </w:tr>
      <w:tr w:rsidR="000C7CF0" w:rsidRPr="00720A33" w:rsidTr="00BC3827">
        <w:tc>
          <w:tcPr>
            <w:tcW w:w="665" w:type="dxa"/>
          </w:tcPr>
          <w:p w:rsidR="000C7CF0" w:rsidRPr="00720A33" w:rsidRDefault="000C7CF0" w:rsidP="000C7CF0">
            <w:r>
              <w:t>4</w:t>
            </w:r>
          </w:p>
        </w:tc>
        <w:tc>
          <w:tcPr>
            <w:tcW w:w="6406" w:type="dxa"/>
          </w:tcPr>
          <w:p w:rsidR="000C7CF0" w:rsidRPr="008436A5" w:rsidRDefault="000C7CF0" w:rsidP="000C7CF0">
            <w:pPr>
              <w:kinsoku w:val="0"/>
              <w:overflowPunct w:val="0"/>
              <w:autoSpaceDE w:val="0"/>
              <w:autoSpaceDN w:val="0"/>
              <w:adjustRightInd w:val="0"/>
              <w:rPr>
                <w:spacing w:val="-1"/>
              </w:rPr>
            </w:pPr>
            <w:r w:rsidRPr="000C7CF0">
              <w:rPr>
                <w:spacing w:val="-1"/>
              </w:rPr>
              <w:t>Максимальный размер (максималь</w:t>
            </w:r>
            <w:r>
              <w:rPr>
                <w:spacing w:val="-1"/>
              </w:rPr>
              <w:t xml:space="preserve">ная площадь) земельного участка </w:t>
            </w:r>
            <w:r w:rsidRPr="000C7CF0">
              <w:rPr>
                <w:spacing w:val="-1"/>
              </w:rPr>
              <w:t xml:space="preserve">для ведения огородничества </w:t>
            </w:r>
            <w:r w:rsidRPr="000C7CF0">
              <w:rPr>
                <w:spacing w:val="-1"/>
              </w:rPr>
              <w:tab/>
            </w:r>
          </w:p>
        </w:tc>
        <w:tc>
          <w:tcPr>
            <w:tcW w:w="872" w:type="dxa"/>
            <w:vAlign w:val="center"/>
          </w:tcPr>
          <w:p w:rsidR="000C7CF0" w:rsidRDefault="000C7CF0" w:rsidP="003D780F">
            <w:pPr>
              <w:kinsoku w:val="0"/>
              <w:overflowPunct w:val="0"/>
              <w:autoSpaceDE w:val="0"/>
              <w:autoSpaceDN w:val="0"/>
              <w:adjustRightInd w:val="0"/>
              <w:rPr>
                <w:spacing w:val="-1"/>
              </w:rPr>
            </w:pPr>
            <w:proofErr w:type="spellStart"/>
            <w:r w:rsidRPr="000C7CF0">
              <w:rPr>
                <w:spacing w:val="-1"/>
              </w:rPr>
              <w:t>Кв</w:t>
            </w:r>
            <w:proofErr w:type="gramStart"/>
            <w:r w:rsidRPr="000C7CF0">
              <w:rPr>
                <w:spacing w:val="-1"/>
              </w:rPr>
              <w:t>.м</w:t>
            </w:r>
            <w:proofErr w:type="spellEnd"/>
            <w:proofErr w:type="gramEnd"/>
          </w:p>
        </w:tc>
        <w:tc>
          <w:tcPr>
            <w:tcW w:w="1605" w:type="dxa"/>
          </w:tcPr>
          <w:p w:rsidR="000C7CF0" w:rsidRPr="001408E4" w:rsidRDefault="00501A7A" w:rsidP="003D780F">
            <w:r>
              <w:rPr>
                <w:spacing w:val="-1"/>
              </w:rPr>
              <w:t>15</w:t>
            </w:r>
            <w:r w:rsidR="000C7CF0" w:rsidRPr="000C7CF0">
              <w:rPr>
                <w:spacing w:val="-1"/>
              </w:rPr>
              <w:t>00</w:t>
            </w:r>
          </w:p>
        </w:tc>
      </w:tr>
      <w:tr w:rsidR="000C7CF0" w:rsidRPr="00720A33" w:rsidTr="004157EA">
        <w:tc>
          <w:tcPr>
            <w:tcW w:w="665" w:type="dxa"/>
          </w:tcPr>
          <w:p w:rsidR="000C7CF0" w:rsidRPr="00720A33" w:rsidRDefault="000C7CF0" w:rsidP="000C7CF0">
            <w:r w:rsidRPr="00DD4054">
              <w:t xml:space="preserve">5  </w:t>
            </w:r>
          </w:p>
        </w:tc>
        <w:tc>
          <w:tcPr>
            <w:tcW w:w="6406" w:type="dxa"/>
          </w:tcPr>
          <w:p w:rsidR="000C7CF0" w:rsidRPr="008D0F96" w:rsidRDefault="000C7CF0" w:rsidP="00A905C8">
            <w:r w:rsidRPr="008436A5">
              <w:t>Максимальный размер (максимальная площадь) земельных участков</w:t>
            </w:r>
            <w:r w:rsidR="003777A3">
              <w:t xml:space="preserve">, за исключением участков </w:t>
            </w:r>
            <w:r w:rsidR="003777A3" w:rsidRPr="008436A5">
              <w:rPr>
                <w:spacing w:val="-1"/>
              </w:rPr>
              <w:t>для индивидуаль</w:t>
            </w:r>
            <w:r w:rsidR="003777A3">
              <w:rPr>
                <w:spacing w:val="-1"/>
              </w:rPr>
              <w:t>ного жилищного строительства</w:t>
            </w:r>
            <w:proofErr w:type="gramStart"/>
            <w:r w:rsidR="003777A3">
              <w:rPr>
                <w:spacing w:val="-1"/>
              </w:rPr>
              <w:t xml:space="preserve"> ,</w:t>
            </w:r>
            <w:proofErr w:type="gramEnd"/>
            <w:r w:rsidR="003777A3" w:rsidRPr="008436A5">
              <w:rPr>
                <w:spacing w:val="-1"/>
              </w:rPr>
              <w:t xml:space="preserve"> для ведения личного подсобного хозяйства</w:t>
            </w:r>
            <w:r w:rsidR="003777A3">
              <w:rPr>
                <w:spacing w:val="-1"/>
              </w:rPr>
              <w:t xml:space="preserve"> или для ведения огородничества</w:t>
            </w:r>
          </w:p>
        </w:tc>
        <w:tc>
          <w:tcPr>
            <w:tcW w:w="872" w:type="dxa"/>
          </w:tcPr>
          <w:p w:rsidR="000C7CF0" w:rsidRPr="00720A33" w:rsidRDefault="000C7CF0" w:rsidP="003D780F">
            <w:proofErr w:type="spellStart"/>
            <w:r>
              <w:rPr>
                <w:spacing w:val="-1"/>
              </w:rPr>
              <w:t>кв</w:t>
            </w:r>
            <w:proofErr w:type="gramStart"/>
            <w:r>
              <w:rPr>
                <w:spacing w:val="-1"/>
              </w:rPr>
              <w:t>.м</w:t>
            </w:r>
            <w:proofErr w:type="spellEnd"/>
            <w:proofErr w:type="gramEnd"/>
          </w:p>
        </w:tc>
        <w:tc>
          <w:tcPr>
            <w:tcW w:w="1605" w:type="dxa"/>
          </w:tcPr>
          <w:p w:rsidR="000C7CF0" w:rsidRDefault="000C7CF0" w:rsidP="003D780F">
            <w:r w:rsidRPr="00A86414">
              <w:t>20000</w:t>
            </w:r>
          </w:p>
          <w:p w:rsidR="000C7CF0" w:rsidRPr="00720A33" w:rsidRDefault="000C7CF0" w:rsidP="003D780F"/>
        </w:tc>
      </w:tr>
      <w:tr w:rsidR="000C7CF0" w:rsidRPr="00720A33" w:rsidTr="004157EA">
        <w:tc>
          <w:tcPr>
            <w:tcW w:w="665" w:type="dxa"/>
          </w:tcPr>
          <w:p w:rsidR="000C7CF0" w:rsidRPr="00720A33" w:rsidRDefault="000C7CF0" w:rsidP="000C7CF0">
            <w:r>
              <w:t>6</w:t>
            </w:r>
          </w:p>
        </w:tc>
        <w:tc>
          <w:tcPr>
            <w:tcW w:w="6406" w:type="dxa"/>
          </w:tcPr>
          <w:p w:rsidR="000C7CF0" w:rsidRPr="00720A33" w:rsidRDefault="000C7CF0" w:rsidP="003D780F">
            <w:r w:rsidRPr="00720A33">
              <w:rPr>
                <w:spacing w:val="-1"/>
              </w:rPr>
              <w:t xml:space="preserve">Максимальный процент </w:t>
            </w:r>
            <w:r w:rsidRPr="007A78A8">
              <w:rPr>
                <w:spacing w:val="-1"/>
              </w:rPr>
              <w:t xml:space="preserve">застройки </w:t>
            </w:r>
            <w:r>
              <w:rPr>
                <w:spacing w:val="-1"/>
              </w:rPr>
              <w:t>в границах земельного участка</w:t>
            </w:r>
          </w:p>
        </w:tc>
        <w:tc>
          <w:tcPr>
            <w:tcW w:w="872" w:type="dxa"/>
          </w:tcPr>
          <w:p w:rsidR="000C7CF0" w:rsidRPr="00720A33" w:rsidRDefault="000C7CF0" w:rsidP="003D780F">
            <w:r w:rsidRPr="00720A33">
              <w:t>%</w:t>
            </w:r>
          </w:p>
        </w:tc>
        <w:tc>
          <w:tcPr>
            <w:tcW w:w="1605" w:type="dxa"/>
          </w:tcPr>
          <w:p w:rsidR="000C7CF0" w:rsidRPr="007A78A8" w:rsidRDefault="000C7CF0" w:rsidP="003D780F">
            <w:r w:rsidRPr="007A78A8">
              <w:rPr>
                <w:spacing w:val="-1"/>
              </w:rPr>
              <w:t>40</w:t>
            </w:r>
          </w:p>
        </w:tc>
      </w:tr>
      <w:tr w:rsidR="000C7CF0" w:rsidRPr="00720A33" w:rsidTr="004157EA">
        <w:tc>
          <w:tcPr>
            <w:tcW w:w="665" w:type="dxa"/>
          </w:tcPr>
          <w:p w:rsidR="000C7CF0" w:rsidRPr="00720A33" w:rsidRDefault="000C7CF0" w:rsidP="000C7CF0">
            <w:r>
              <w:t xml:space="preserve">7  </w:t>
            </w:r>
          </w:p>
        </w:tc>
        <w:tc>
          <w:tcPr>
            <w:tcW w:w="6406" w:type="dxa"/>
          </w:tcPr>
          <w:p w:rsidR="000C7CF0" w:rsidRPr="00720A33" w:rsidRDefault="000C7CF0" w:rsidP="003D780F">
            <w:r w:rsidRPr="00DD4054">
              <w:t xml:space="preserve">Минимальный отступ от границы земельного участка до индивидуального жилого дома  </w:t>
            </w:r>
          </w:p>
        </w:tc>
        <w:tc>
          <w:tcPr>
            <w:tcW w:w="872" w:type="dxa"/>
          </w:tcPr>
          <w:p w:rsidR="000C7CF0" w:rsidRPr="00720A33" w:rsidRDefault="000C7CF0" w:rsidP="003D780F">
            <w:r>
              <w:t>м</w:t>
            </w:r>
          </w:p>
        </w:tc>
        <w:tc>
          <w:tcPr>
            <w:tcW w:w="1605" w:type="dxa"/>
          </w:tcPr>
          <w:p w:rsidR="000C7CF0" w:rsidRPr="00720A33" w:rsidRDefault="000C7CF0" w:rsidP="003D780F">
            <w:r>
              <w:t>3</w:t>
            </w:r>
          </w:p>
        </w:tc>
      </w:tr>
      <w:tr w:rsidR="000C7CF0" w:rsidRPr="00720A33" w:rsidTr="004157EA">
        <w:tc>
          <w:tcPr>
            <w:tcW w:w="665" w:type="dxa"/>
          </w:tcPr>
          <w:p w:rsidR="000C7CF0" w:rsidRPr="00720A33" w:rsidRDefault="000C7CF0" w:rsidP="000C7CF0">
            <w:r>
              <w:t>8</w:t>
            </w:r>
          </w:p>
        </w:tc>
        <w:tc>
          <w:tcPr>
            <w:tcW w:w="6406" w:type="dxa"/>
          </w:tcPr>
          <w:p w:rsidR="000C7CF0" w:rsidRPr="00720A33" w:rsidRDefault="000C7CF0" w:rsidP="003D780F">
            <w:r>
              <w:t xml:space="preserve">Минимальное расстояние от индивидуального жилого дома до красной линии улиц </w:t>
            </w:r>
          </w:p>
        </w:tc>
        <w:tc>
          <w:tcPr>
            <w:tcW w:w="872" w:type="dxa"/>
          </w:tcPr>
          <w:p w:rsidR="000C7CF0" w:rsidRPr="00720A33" w:rsidRDefault="000C7CF0" w:rsidP="003D780F">
            <w:proofErr w:type="gramStart"/>
            <w:r>
              <w:t>м</w:t>
            </w:r>
            <w:proofErr w:type="gramEnd"/>
            <w:r>
              <w:t xml:space="preserve"> </w:t>
            </w:r>
          </w:p>
        </w:tc>
        <w:tc>
          <w:tcPr>
            <w:tcW w:w="1605" w:type="dxa"/>
          </w:tcPr>
          <w:p w:rsidR="000C7CF0" w:rsidRPr="00720A33" w:rsidRDefault="000C7CF0" w:rsidP="003D780F">
            <w:r>
              <w:t>5</w:t>
            </w:r>
          </w:p>
        </w:tc>
      </w:tr>
      <w:tr w:rsidR="000C7CF0" w:rsidRPr="00720A33" w:rsidTr="004157EA">
        <w:tc>
          <w:tcPr>
            <w:tcW w:w="665" w:type="dxa"/>
          </w:tcPr>
          <w:p w:rsidR="000C7CF0" w:rsidRPr="00720A33" w:rsidRDefault="000C7CF0" w:rsidP="000C7CF0">
            <w:r>
              <w:t>9</w:t>
            </w:r>
          </w:p>
        </w:tc>
        <w:tc>
          <w:tcPr>
            <w:tcW w:w="6406" w:type="dxa"/>
          </w:tcPr>
          <w:p w:rsidR="000C7CF0" w:rsidRPr="00720A33" w:rsidRDefault="000C7CF0" w:rsidP="003D780F">
            <w:r>
              <w:t xml:space="preserve">Минимальное расстояние от индивидуального жилого дома до красной линии проездов </w:t>
            </w:r>
          </w:p>
        </w:tc>
        <w:tc>
          <w:tcPr>
            <w:tcW w:w="872" w:type="dxa"/>
          </w:tcPr>
          <w:p w:rsidR="000C7CF0" w:rsidRDefault="000C7CF0" w:rsidP="003D780F">
            <w:proofErr w:type="gramStart"/>
            <w:r>
              <w:t>м</w:t>
            </w:r>
            <w:proofErr w:type="gramEnd"/>
            <w:r>
              <w:t xml:space="preserve"> </w:t>
            </w:r>
          </w:p>
          <w:p w:rsidR="000C7CF0" w:rsidRPr="00720A33" w:rsidRDefault="000C7CF0" w:rsidP="003D780F"/>
        </w:tc>
        <w:tc>
          <w:tcPr>
            <w:tcW w:w="1605" w:type="dxa"/>
          </w:tcPr>
          <w:p w:rsidR="000C7CF0" w:rsidRPr="00720A33" w:rsidRDefault="000C7CF0" w:rsidP="003D780F">
            <w:r>
              <w:t>3</w:t>
            </w:r>
          </w:p>
        </w:tc>
      </w:tr>
      <w:tr w:rsidR="000C7CF0" w:rsidRPr="00720A33" w:rsidTr="004157EA">
        <w:tc>
          <w:tcPr>
            <w:tcW w:w="665" w:type="dxa"/>
          </w:tcPr>
          <w:p w:rsidR="000C7CF0" w:rsidRPr="00720A33" w:rsidRDefault="000C7CF0" w:rsidP="000C7CF0">
            <w:r>
              <w:t>10</w:t>
            </w:r>
          </w:p>
        </w:tc>
        <w:tc>
          <w:tcPr>
            <w:tcW w:w="6406" w:type="dxa"/>
          </w:tcPr>
          <w:p w:rsidR="000C7CF0" w:rsidRPr="00720A33" w:rsidRDefault="000C7CF0" w:rsidP="003D780F">
            <w:r w:rsidRPr="001A7B83">
              <w:t>Расстояние от хозяйственных построек и автостоянок закрытого типа до красных линий улиц и проездов (границы земельного участка)</w:t>
            </w:r>
          </w:p>
        </w:tc>
        <w:tc>
          <w:tcPr>
            <w:tcW w:w="872" w:type="dxa"/>
          </w:tcPr>
          <w:p w:rsidR="000C7CF0" w:rsidRPr="00720A33" w:rsidRDefault="000C7CF0" w:rsidP="003D780F">
            <w:r>
              <w:t>м</w:t>
            </w:r>
          </w:p>
        </w:tc>
        <w:tc>
          <w:tcPr>
            <w:tcW w:w="1605" w:type="dxa"/>
          </w:tcPr>
          <w:p w:rsidR="000C7CF0" w:rsidRPr="00720A33" w:rsidRDefault="000C7CF0" w:rsidP="003D780F">
            <w:r>
              <w:t>5</w:t>
            </w:r>
          </w:p>
        </w:tc>
      </w:tr>
      <w:tr w:rsidR="000C7CF0" w:rsidRPr="00720A33" w:rsidTr="004157EA">
        <w:trPr>
          <w:trHeight w:val="555"/>
        </w:trPr>
        <w:tc>
          <w:tcPr>
            <w:tcW w:w="665" w:type="dxa"/>
          </w:tcPr>
          <w:p w:rsidR="000C7CF0" w:rsidRPr="00720A33" w:rsidRDefault="000C7CF0" w:rsidP="000C7CF0">
            <w:r>
              <w:t>11</w:t>
            </w:r>
          </w:p>
        </w:tc>
        <w:tc>
          <w:tcPr>
            <w:tcW w:w="6406" w:type="dxa"/>
          </w:tcPr>
          <w:p w:rsidR="000C7CF0" w:rsidRPr="00720A33" w:rsidRDefault="000C7CF0" w:rsidP="003D780F">
            <w:r w:rsidRPr="001A7B83">
              <w:t>Минимальный отступ от границы земельного участка до постройки для содержания скота и птицы</w:t>
            </w:r>
          </w:p>
        </w:tc>
        <w:tc>
          <w:tcPr>
            <w:tcW w:w="872" w:type="dxa"/>
          </w:tcPr>
          <w:p w:rsidR="000C7CF0" w:rsidRPr="00720A33" w:rsidRDefault="000C7CF0" w:rsidP="003D780F">
            <w:r>
              <w:t>м</w:t>
            </w:r>
          </w:p>
        </w:tc>
        <w:tc>
          <w:tcPr>
            <w:tcW w:w="1605" w:type="dxa"/>
          </w:tcPr>
          <w:p w:rsidR="000C7CF0" w:rsidRPr="00720A33" w:rsidRDefault="000C7CF0" w:rsidP="003D780F">
            <w:r>
              <w:t>4</w:t>
            </w:r>
          </w:p>
        </w:tc>
      </w:tr>
      <w:tr w:rsidR="000C7CF0" w:rsidRPr="00720A33" w:rsidTr="004157EA">
        <w:tc>
          <w:tcPr>
            <w:tcW w:w="665" w:type="dxa"/>
          </w:tcPr>
          <w:p w:rsidR="000C7CF0" w:rsidRPr="00720A33" w:rsidRDefault="000C7CF0" w:rsidP="000C7CF0">
            <w:r>
              <w:t>12</w:t>
            </w:r>
          </w:p>
        </w:tc>
        <w:tc>
          <w:tcPr>
            <w:tcW w:w="6406" w:type="dxa"/>
          </w:tcPr>
          <w:p w:rsidR="000C7CF0" w:rsidRPr="00720A33" w:rsidRDefault="000C7CF0" w:rsidP="003D780F">
            <w:r w:rsidRPr="001A7B83">
              <w:t>Минимальный отступ от границы земельного участка до иных зданий, строений, сооружений</w:t>
            </w:r>
          </w:p>
        </w:tc>
        <w:tc>
          <w:tcPr>
            <w:tcW w:w="872" w:type="dxa"/>
          </w:tcPr>
          <w:p w:rsidR="000C7CF0" w:rsidRPr="00720A33" w:rsidRDefault="000C7CF0" w:rsidP="003D780F">
            <w:r>
              <w:t>м</w:t>
            </w:r>
          </w:p>
        </w:tc>
        <w:tc>
          <w:tcPr>
            <w:tcW w:w="1605" w:type="dxa"/>
          </w:tcPr>
          <w:p w:rsidR="000C7CF0" w:rsidRPr="00720A33" w:rsidRDefault="000C7CF0" w:rsidP="003D780F">
            <w:r>
              <w:t>3</w:t>
            </w:r>
          </w:p>
        </w:tc>
      </w:tr>
      <w:tr w:rsidR="000C7CF0" w:rsidRPr="00720A33" w:rsidTr="004157EA">
        <w:tc>
          <w:tcPr>
            <w:tcW w:w="665" w:type="dxa"/>
          </w:tcPr>
          <w:p w:rsidR="000C7CF0" w:rsidRPr="00720A33" w:rsidRDefault="000C7CF0" w:rsidP="000C7CF0">
            <w:r>
              <w:t>13</w:t>
            </w:r>
          </w:p>
        </w:tc>
        <w:tc>
          <w:tcPr>
            <w:tcW w:w="6406" w:type="dxa"/>
          </w:tcPr>
          <w:p w:rsidR="000C7CF0" w:rsidRPr="00720A33" w:rsidRDefault="000C7CF0" w:rsidP="003D780F">
            <w:r w:rsidRPr="001A7B83">
              <w:t>Минимальное расстояние от окон жилых комнат индивидуального жилого дома до стен жилого дома и хозяйственных построек (сарая, автостоянки, бани), расположенных на соседних земельных участках</w:t>
            </w:r>
          </w:p>
        </w:tc>
        <w:tc>
          <w:tcPr>
            <w:tcW w:w="872" w:type="dxa"/>
          </w:tcPr>
          <w:p w:rsidR="000C7CF0" w:rsidRPr="00720A33" w:rsidRDefault="000C7CF0" w:rsidP="003D780F">
            <w:r>
              <w:t>м</w:t>
            </w:r>
          </w:p>
        </w:tc>
        <w:tc>
          <w:tcPr>
            <w:tcW w:w="1605" w:type="dxa"/>
          </w:tcPr>
          <w:p w:rsidR="000C7CF0" w:rsidRPr="00720A33" w:rsidRDefault="000C7CF0" w:rsidP="003D780F">
            <w:r>
              <w:t>6</w:t>
            </w:r>
          </w:p>
        </w:tc>
      </w:tr>
      <w:tr w:rsidR="000C7CF0" w:rsidRPr="00720A33" w:rsidTr="004157EA">
        <w:tc>
          <w:tcPr>
            <w:tcW w:w="665" w:type="dxa"/>
          </w:tcPr>
          <w:p w:rsidR="000C7CF0" w:rsidRPr="00720A33" w:rsidRDefault="000C7CF0" w:rsidP="000C7CF0">
            <w:r>
              <w:t>14</w:t>
            </w:r>
          </w:p>
        </w:tc>
        <w:tc>
          <w:tcPr>
            <w:tcW w:w="6406" w:type="dxa"/>
          </w:tcPr>
          <w:p w:rsidR="000C7CF0" w:rsidRPr="00B94936" w:rsidRDefault="000C7CF0" w:rsidP="003D780F">
            <w:r w:rsidRPr="001A7B83">
              <w:t>Минимальное расстояние от септиков до соседнего жилого дома при отсутствии централизованной канализации</w:t>
            </w:r>
          </w:p>
        </w:tc>
        <w:tc>
          <w:tcPr>
            <w:tcW w:w="872" w:type="dxa"/>
          </w:tcPr>
          <w:p w:rsidR="000C7CF0" w:rsidRPr="00B94936" w:rsidRDefault="000C7CF0" w:rsidP="003D780F">
            <w:r>
              <w:t>м</w:t>
            </w:r>
          </w:p>
        </w:tc>
        <w:tc>
          <w:tcPr>
            <w:tcW w:w="1605" w:type="dxa"/>
          </w:tcPr>
          <w:p w:rsidR="000C7CF0" w:rsidRPr="00B94936" w:rsidRDefault="000C7CF0" w:rsidP="003D780F">
            <w:r>
              <w:t>12</w:t>
            </w:r>
          </w:p>
        </w:tc>
      </w:tr>
      <w:tr w:rsidR="000C7CF0" w:rsidRPr="00720A33" w:rsidTr="004157EA">
        <w:tc>
          <w:tcPr>
            <w:tcW w:w="665" w:type="dxa"/>
          </w:tcPr>
          <w:p w:rsidR="000C7CF0" w:rsidRPr="00720A33" w:rsidRDefault="000C7CF0" w:rsidP="000C7CF0">
            <w:r>
              <w:t>15</w:t>
            </w:r>
          </w:p>
        </w:tc>
        <w:tc>
          <w:tcPr>
            <w:tcW w:w="6406" w:type="dxa"/>
          </w:tcPr>
          <w:p w:rsidR="000C7CF0" w:rsidRPr="00B94936" w:rsidRDefault="000C7CF0" w:rsidP="003D780F">
            <w:r w:rsidRPr="001A7B83">
              <w:t>Минимальное расстояние от септиков до источника водоснабжения (колодца) при отсутствии централизованной канализации</w:t>
            </w:r>
          </w:p>
        </w:tc>
        <w:tc>
          <w:tcPr>
            <w:tcW w:w="872" w:type="dxa"/>
          </w:tcPr>
          <w:p w:rsidR="000C7CF0" w:rsidRPr="00B94936" w:rsidRDefault="000C7CF0" w:rsidP="003D780F">
            <w:r>
              <w:t>м</w:t>
            </w:r>
          </w:p>
        </w:tc>
        <w:tc>
          <w:tcPr>
            <w:tcW w:w="1605" w:type="dxa"/>
          </w:tcPr>
          <w:p w:rsidR="000C7CF0" w:rsidRPr="00B94936" w:rsidRDefault="000C7CF0" w:rsidP="003D780F">
            <w:r>
              <w:t>25</w:t>
            </w:r>
          </w:p>
        </w:tc>
      </w:tr>
      <w:tr w:rsidR="000C7CF0" w:rsidRPr="00720A33" w:rsidTr="004157EA">
        <w:tc>
          <w:tcPr>
            <w:tcW w:w="665" w:type="dxa"/>
          </w:tcPr>
          <w:p w:rsidR="000C7CF0" w:rsidRPr="00720A33" w:rsidRDefault="000C7CF0" w:rsidP="000C7CF0">
            <w:r>
              <w:t>16</w:t>
            </w:r>
          </w:p>
        </w:tc>
        <w:tc>
          <w:tcPr>
            <w:tcW w:w="6406" w:type="dxa"/>
          </w:tcPr>
          <w:p w:rsidR="000C7CF0" w:rsidRDefault="000C7CF0" w:rsidP="003D780F">
            <w:r>
              <w:t xml:space="preserve">Минимальные расстояния от границы соседнего участка до   </w:t>
            </w:r>
          </w:p>
          <w:p w:rsidR="000C7CF0" w:rsidRDefault="000C7CF0" w:rsidP="003D780F">
            <w:r>
              <w:t>- стволов высокорослых деревьев</w:t>
            </w:r>
          </w:p>
          <w:p w:rsidR="000C7CF0" w:rsidRDefault="000C7CF0" w:rsidP="003D780F">
            <w:r>
              <w:lastRenderedPageBreak/>
              <w:t xml:space="preserve"> - стволов среднерослых деревьев </w:t>
            </w:r>
          </w:p>
          <w:p w:rsidR="000C7CF0" w:rsidRPr="00B94936" w:rsidRDefault="000C7CF0" w:rsidP="003D780F">
            <w:r>
              <w:t xml:space="preserve">- кустарника </w:t>
            </w:r>
          </w:p>
        </w:tc>
        <w:tc>
          <w:tcPr>
            <w:tcW w:w="872" w:type="dxa"/>
          </w:tcPr>
          <w:p w:rsidR="000C7CF0" w:rsidRDefault="000C7CF0" w:rsidP="003D780F"/>
          <w:p w:rsidR="000C7CF0" w:rsidRDefault="000C7CF0" w:rsidP="003D780F"/>
          <w:p w:rsidR="000C7CF0" w:rsidRPr="00B94936" w:rsidRDefault="000C7CF0" w:rsidP="003D780F">
            <w:r>
              <w:lastRenderedPageBreak/>
              <w:t>м</w:t>
            </w:r>
          </w:p>
        </w:tc>
        <w:tc>
          <w:tcPr>
            <w:tcW w:w="1605" w:type="dxa"/>
          </w:tcPr>
          <w:p w:rsidR="000C7CF0" w:rsidRDefault="000C7CF0" w:rsidP="003D780F"/>
          <w:p w:rsidR="000C7CF0" w:rsidRDefault="000C7CF0" w:rsidP="003D780F">
            <w:r>
              <w:t>4</w:t>
            </w:r>
          </w:p>
          <w:p w:rsidR="000C7CF0" w:rsidRDefault="000C7CF0" w:rsidP="003D780F">
            <w:r>
              <w:lastRenderedPageBreak/>
              <w:t>2</w:t>
            </w:r>
          </w:p>
          <w:p w:rsidR="000C7CF0" w:rsidRPr="00B94936" w:rsidRDefault="000C7CF0" w:rsidP="003D780F">
            <w:r>
              <w:t>1</w:t>
            </w:r>
          </w:p>
        </w:tc>
      </w:tr>
      <w:tr w:rsidR="000C7CF0" w:rsidRPr="00720A33" w:rsidTr="004157EA">
        <w:tc>
          <w:tcPr>
            <w:tcW w:w="665" w:type="dxa"/>
          </w:tcPr>
          <w:p w:rsidR="000C7CF0" w:rsidRPr="00720A33" w:rsidRDefault="000C7CF0" w:rsidP="000C7CF0">
            <w:r>
              <w:lastRenderedPageBreak/>
              <w:t>17</w:t>
            </w:r>
          </w:p>
        </w:tc>
        <w:tc>
          <w:tcPr>
            <w:tcW w:w="6406" w:type="dxa"/>
          </w:tcPr>
          <w:p w:rsidR="000C7CF0" w:rsidRPr="00B94936" w:rsidRDefault="000C7CF0" w:rsidP="003D780F">
            <w:r w:rsidRPr="00B94936">
              <w:t>Минимальное расстояние от других построек (бани, гаража и др.) до границы соседнего участка</w:t>
            </w:r>
          </w:p>
        </w:tc>
        <w:tc>
          <w:tcPr>
            <w:tcW w:w="872" w:type="dxa"/>
          </w:tcPr>
          <w:p w:rsidR="000C7CF0" w:rsidRPr="00B94936" w:rsidRDefault="000C7CF0" w:rsidP="003D780F">
            <w:r w:rsidRPr="00B94936">
              <w:t>м</w:t>
            </w:r>
          </w:p>
        </w:tc>
        <w:tc>
          <w:tcPr>
            <w:tcW w:w="1605" w:type="dxa"/>
          </w:tcPr>
          <w:p w:rsidR="000C7CF0" w:rsidRPr="00B94936" w:rsidRDefault="000C7CF0" w:rsidP="003D780F">
            <w:r w:rsidRPr="00B94936">
              <w:t>3</w:t>
            </w:r>
          </w:p>
        </w:tc>
      </w:tr>
      <w:tr w:rsidR="000C7CF0" w:rsidRPr="00720A33" w:rsidTr="004157EA">
        <w:tc>
          <w:tcPr>
            <w:tcW w:w="665" w:type="dxa"/>
          </w:tcPr>
          <w:p w:rsidR="000C7CF0" w:rsidRDefault="000C7CF0" w:rsidP="000C7CF0">
            <w:r>
              <w:t>18</w:t>
            </w:r>
          </w:p>
        </w:tc>
        <w:tc>
          <w:tcPr>
            <w:tcW w:w="6406" w:type="dxa"/>
          </w:tcPr>
          <w:p w:rsidR="000C7CF0" w:rsidRPr="00B94936" w:rsidRDefault="000C7CF0" w:rsidP="003D780F">
            <w:r w:rsidRPr="00B94936">
              <w:t>Минимальное расстояние от жилого дома до границ соседнего участка</w:t>
            </w:r>
          </w:p>
        </w:tc>
        <w:tc>
          <w:tcPr>
            <w:tcW w:w="872" w:type="dxa"/>
          </w:tcPr>
          <w:p w:rsidR="000C7CF0" w:rsidRPr="00B94936" w:rsidRDefault="000C7CF0" w:rsidP="003D780F">
            <w:r w:rsidRPr="00B94936">
              <w:t>м</w:t>
            </w:r>
          </w:p>
        </w:tc>
        <w:tc>
          <w:tcPr>
            <w:tcW w:w="1605" w:type="dxa"/>
          </w:tcPr>
          <w:p w:rsidR="000C7CF0" w:rsidRPr="00B94936" w:rsidRDefault="000C7CF0" w:rsidP="003D780F">
            <w:r w:rsidRPr="00B94936">
              <w:t>3</w:t>
            </w:r>
          </w:p>
        </w:tc>
      </w:tr>
      <w:tr w:rsidR="000C7CF0" w:rsidRPr="00720A33" w:rsidTr="004157EA">
        <w:tc>
          <w:tcPr>
            <w:tcW w:w="665" w:type="dxa"/>
          </w:tcPr>
          <w:p w:rsidR="000C7CF0" w:rsidRPr="00720A33" w:rsidRDefault="000C7CF0" w:rsidP="003D780F">
            <w:r>
              <w:t>19</w:t>
            </w:r>
          </w:p>
        </w:tc>
        <w:tc>
          <w:tcPr>
            <w:tcW w:w="6406" w:type="dxa"/>
          </w:tcPr>
          <w:p w:rsidR="000C7CF0" w:rsidRPr="00720A33" w:rsidRDefault="000C7CF0" w:rsidP="003D780F">
            <w:r w:rsidRPr="00720A33">
              <w:t>Минимальное расстояние от стен детских дошкольных организаций и общеобразовательных организаций до красных линий</w:t>
            </w:r>
          </w:p>
        </w:tc>
        <w:tc>
          <w:tcPr>
            <w:tcW w:w="872" w:type="dxa"/>
          </w:tcPr>
          <w:p w:rsidR="000C7CF0" w:rsidRPr="00720A33" w:rsidRDefault="000C7CF0" w:rsidP="003D780F">
            <w:r w:rsidRPr="00720A33">
              <w:t>м</w:t>
            </w:r>
          </w:p>
        </w:tc>
        <w:tc>
          <w:tcPr>
            <w:tcW w:w="1605" w:type="dxa"/>
          </w:tcPr>
          <w:p w:rsidR="000C7CF0" w:rsidRPr="00720A33" w:rsidRDefault="000C7CF0" w:rsidP="003D780F">
            <w:r w:rsidRPr="00720A33">
              <w:t>25</w:t>
            </w:r>
          </w:p>
        </w:tc>
      </w:tr>
      <w:tr w:rsidR="000C7CF0" w:rsidRPr="00720A33" w:rsidTr="004157EA">
        <w:tc>
          <w:tcPr>
            <w:tcW w:w="665" w:type="dxa"/>
          </w:tcPr>
          <w:p w:rsidR="000C7CF0" w:rsidRDefault="000C7CF0" w:rsidP="003D780F">
            <w:r>
              <w:t>20</w:t>
            </w:r>
          </w:p>
        </w:tc>
        <w:tc>
          <w:tcPr>
            <w:tcW w:w="6406" w:type="dxa"/>
          </w:tcPr>
          <w:p w:rsidR="000C7CF0" w:rsidRPr="00720A33" w:rsidRDefault="000C7CF0" w:rsidP="003D780F">
            <w:r>
              <w:t xml:space="preserve">Предельное количество этажей (максимальное количество надземных </w:t>
            </w:r>
            <w:proofErr w:type="gramStart"/>
            <w:r>
              <w:t>этажей</w:t>
            </w:r>
            <w:proofErr w:type="gramEnd"/>
            <w:r>
              <w:t xml:space="preserve"> включая мансардный этаж) индивидуального жилого дома  </w:t>
            </w:r>
          </w:p>
        </w:tc>
        <w:tc>
          <w:tcPr>
            <w:tcW w:w="872" w:type="dxa"/>
          </w:tcPr>
          <w:p w:rsidR="000C7CF0" w:rsidRDefault="000C7CF0" w:rsidP="003D780F">
            <w:r>
              <w:t xml:space="preserve">этаж </w:t>
            </w:r>
          </w:p>
          <w:p w:rsidR="000C7CF0" w:rsidRPr="00720A33" w:rsidRDefault="000C7CF0" w:rsidP="003D780F"/>
        </w:tc>
        <w:tc>
          <w:tcPr>
            <w:tcW w:w="1605" w:type="dxa"/>
          </w:tcPr>
          <w:p w:rsidR="000C7CF0" w:rsidRPr="00720A33" w:rsidRDefault="000C7CF0" w:rsidP="003D780F">
            <w:r>
              <w:t>3</w:t>
            </w:r>
          </w:p>
        </w:tc>
      </w:tr>
    </w:tbl>
    <w:p w:rsidR="004157EA" w:rsidRPr="00790485" w:rsidRDefault="004157EA" w:rsidP="004157EA">
      <w:pPr>
        <w:ind w:firstLine="708"/>
      </w:pPr>
    </w:p>
    <w:p w:rsidR="004157EA" w:rsidRDefault="004157EA" w:rsidP="004157EA">
      <w:pPr>
        <w:rPr>
          <w:b/>
          <w:caps/>
        </w:rPr>
      </w:pPr>
      <w:r w:rsidRPr="00AC37E2">
        <w:rPr>
          <w:b/>
          <w:caps/>
        </w:rPr>
        <w:t xml:space="preserve">Ж-2 Зона застройки малоэтажными жилыми домами (до 4 этажей, включая </w:t>
      </w:r>
      <w:proofErr w:type="gramStart"/>
      <w:r w:rsidRPr="00AC37E2">
        <w:rPr>
          <w:b/>
          <w:caps/>
        </w:rPr>
        <w:t>мансардный</w:t>
      </w:r>
      <w:proofErr w:type="gramEnd"/>
      <w:r w:rsidRPr="00AC37E2">
        <w:rPr>
          <w:b/>
          <w:caps/>
        </w:rPr>
        <w:t>)</w:t>
      </w:r>
    </w:p>
    <w:p w:rsidR="005805BA" w:rsidRDefault="005805BA" w:rsidP="004157EA">
      <w:pPr>
        <w:rPr>
          <w:b/>
          <w:caps/>
        </w:rPr>
      </w:pPr>
    </w:p>
    <w:p w:rsidR="000F1206" w:rsidRDefault="00BD1C7B" w:rsidP="00A5736F">
      <w:pPr>
        <w:widowControl w:val="0"/>
        <w:tabs>
          <w:tab w:val="left" w:pos="240"/>
        </w:tabs>
        <w:ind w:firstLine="709"/>
        <w:jc w:val="both"/>
        <w:rPr>
          <w:rFonts w:eastAsia="Courier New"/>
        </w:rPr>
      </w:pPr>
      <w:proofErr w:type="gramStart"/>
      <w:r w:rsidRPr="00BD1C7B">
        <w:rPr>
          <w:rFonts w:eastAsia="Courier New"/>
        </w:rPr>
        <w:t xml:space="preserve">Зона предназначена для размещения существующей и планируемой застройки блокированными и многоквартирными малоэтажными жилыми домами этажностью до 4 этажей </w:t>
      </w:r>
      <w:r>
        <w:rPr>
          <w:rFonts w:eastAsia="Courier New"/>
        </w:rPr>
        <w:t>(</w:t>
      </w:r>
      <w:r w:rsidRPr="00B4736A">
        <w:rPr>
          <w:rFonts w:eastAsia="Courier New"/>
        </w:rPr>
        <w:t>включая мансардный</w:t>
      </w:r>
      <w:r>
        <w:rPr>
          <w:rFonts w:eastAsia="Courier New"/>
        </w:rPr>
        <w:t>)</w:t>
      </w:r>
      <w:r w:rsidRPr="00BD1C7B">
        <w:rPr>
          <w:rFonts w:eastAsia="Courier New"/>
        </w:rPr>
        <w:t xml:space="preserve"> включительно, в зоне допускается размещение объектов социального и культурно-бытового обслуживания, обеспечивающих потребности жителей указанных территорий, объектов инженерной и транспортной инфраструктуры, связанных с обслуживанием объектов, расположенных в зоне и не оказывающих на них негативного воздействия. </w:t>
      </w:r>
      <w:proofErr w:type="gramEnd"/>
    </w:p>
    <w:p w:rsidR="005805BA" w:rsidRPr="00B4736A" w:rsidRDefault="005805BA" w:rsidP="00A5736F">
      <w:pPr>
        <w:widowControl w:val="0"/>
        <w:tabs>
          <w:tab w:val="left" w:pos="240"/>
        </w:tabs>
        <w:ind w:firstLine="709"/>
        <w:jc w:val="both"/>
        <w:rPr>
          <w:rFonts w:eastAsia="Courier New"/>
        </w:rPr>
      </w:pPr>
    </w:p>
    <w:tbl>
      <w:tblPr>
        <w:tblW w:w="5279"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961"/>
        <w:gridCol w:w="1705"/>
        <w:gridCol w:w="1983"/>
      </w:tblGrid>
      <w:tr w:rsidR="00BD1C7B" w:rsidRPr="00790485" w:rsidTr="00DA6423">
        <w:trPr>
          <w:cantSplit/>
        </w:trPr>
        <w:tc>
          <w:tcPr>
            <w:tcW w:w="865" w:type="pct"/>
            <w:vAlign w:val="center"/>
          </w:tcPr>
          <w:p w:rsidR="00BD1C7B" w:rsidRPr="00720A33" w:rsidRDefault="00BD1C7B" w:rsidP="00720A33">
            <w:pPr>
              <w:autoSpaceDE w:val="0"/>
              <w:autoSpaceDN w:val="0"/>
              <w:adjustRightInd w:val="0"/>
              <w:jc w:val="center"/>
            </w:pPr>
            <w:r w:rsidRPr="00720A33">
              <w:t>Наименование вида разрешенного использования земельного участка</w:t>
            </w:r>
          </w:p>
        </w:tc>
        <w:tc>
          <w:tcPr>
            <w:tcW w:w="2372" w:type="pct"/>
            <w:vAlign w:val="center"/>
          </w:tcPr>
          <w:p w:rsidR="00BD1C7B" w:rsidRPr="00720A33" w:rsidRDefault="00BD1C7B" w:rsidP="00720A33">
            <w:pPr>
              <w:autoSpaceDE w:val="0"/>
              <w:autoSpaceDN w:val="0"/>
              <w:adjustRightInd w:val="0"/>
              <w:jc w:val="center"/>
            </w:pPr>
            <w:r w:rsidRPr="00720A33">
              <w:t>Описание вида разрешенного использования земельного участка</w:t>
            </w:r>
          </w:p>
        </w:tc>
        <w:tc>
          <w:tcPr>
            <w:tcW w:w="815" w:type="pct"/>
            <w:vAlign w:val="center"/>
          </w:tcPr>
          <w:p w:rsidR="00BD1C7B" w:rsidRPr="00720A33" w:rsidRDefault="00BD1C7B" w:rsidP="00720A33">
            <w:pPr>
              <w:autoSpaceDE w:val="0"/>
              <w:autoSpaceDN w:val="0"/>
              <w:adjustRightInd w:val="0"/>
              <w:jc w:val="center"/>
            </w:pPr>
            <w:r w:rsidRPr="00720A33">
              <w:t>Код (числовое обозначение) вида разрешенного использования земельного участка</w:t>
            </w:r>
          </w:p>
        </w:tc>
        <w:tc>
          <w:tcPr>
            <w:tcW w:w="948" w:type="pct"/>
          </w:tcPr>
          <w:p w:rsidR="00BD1C7B" w:rsidRPr="00720A33" w:rsidRDefault="00BD1C7B" w:rsidP="00720A33">
            <w:pPr>
              <w:autoSpaceDE w:val="0"/>
              <w:autoSpaceDN w:val="0"/>
              <w:adjustRightInd w:val="0"/>
              <w:jc w:val="center"/>
            </w:pPr>
            <w:r>
              <w:t xml:space="preserve">Примечание </w:t>
            </w:r>
          </w:p>
        </w:tc>
      </w:tr>
      <w:tr w:rsidR="00BD1C7B" w:rsidRPr="00790485" w:rsidTr="00BC3827">
        <w:tc>
          <w:tcPr>
            <w:tcW w:w="4052" w:type="pct"/>
            <w:gridSpan w:val="3"/>
          </w:tcPr>
          <w:p w:rsidR="00BD1C7B" w:rsidRPr="00720A33" w:rsidRDefault="00BD1C7B" w:rsidP="004157EA">
            <w:pPr>
              <w:jc w:val="center"/>
            </w:pPr>
            <w:r w:rsidRPr="00720A33">
              <w:t>ОСНОВНЫЕ ВИДЫ РАЗРЕШЕННОГО ИСПОЛЬЗОВАНИЯ</w:t>
            </w:r>
          </w:p>
        </w:tc>
        <w:tc>
          <w:tcPr>
            <w:tcW w:w="948" w:type="pct"/>
          </w:tcPr>
          <w:p w:rsidR="00BD1C7B" w:rsidRPr="00720A33" w:rsidRDefault="00BD1C7B" w:rsidP="004157EA">
            <w:pPr>
              <w:jc w:val="center"/>
            </w:pPr>
          </w:p>
        </w:tc>
      </w:tr>
      <w:tr w:rsidR="00BD1C7B" w:rsidRPr="00AC37E2" w:rsidTr="00DA6423">
        <w:tc>
          <w:tcPr>
            <w:tcW w:w="865" w:type="pct"/>
          </w:tcPr>
          <w:p w:rsidR="00BD1C7B" w:rsidRPr="00720A33" w:rsidRDefault="00BD1C7B" w:rsidP="004157EA">
            <w:pPr>
              <w:tabs>
                <w:tab w:val="right" w:pos="0"/>
              </w:tabs>
              <w:autoSpaceDE w:val="0"/>
              <w:autoSpaceDN w:val="0"/>
              <w:adjustRightInd w:val="0"/>
            </w:pPr>
            <w:r w:rsidRPr="00720A33">
              <w:t>Малоэтажная многоквартирная жилая застройка</w:t>
            </w:r>
          </w:p>
        </w:tc>
        <w:tc>
          <w:tcPr>
            <w:tcW w:w="2372" w:type="pct"/>
          </w:tcPr>
          <w:p w:rsidR="00BD1C7B" w:rsidRPr="00720A33" w:rsidRDefault="00BD1C7B" w:rsidP="00AC37E2">
            <w:pPr>
              <w:tabs>
                <w:tab w:val="right" w:pos="0"/>
              </w:tabs>
              <w:autoSpaceDE w:val="0"/>
              <w:autoSpaceDN w:val="0"/>
              <w:adjustRightInd w:val="0"/>
            </w:pPr>
            <w:r w:rsidRPr="00720A33">
              <w:t xml:space="preserve">Размещение малоэтажных многоквартирных домов (многоквартирные дома высотой до 4 этажей, включая </w:t>
            </w:r>
            <w:proofErr w:type="gramStart"/>
            <w:r w:rsidRPr="00720A33">
              <w:t>мансардный</w:t>
            </w:r>
            <w:proofErr w:type="gramEnd"/>
            <w:r w:rsidRPr="00720A33">
              <w:t>);</w:t>
            </w:r>
          </w:p>
          <w:p w:rsidR="00BD1C7B" w:rsidRPr="00720A33" w:rsidRDefault="00BD1C7B" w:rsidP="00AC37E2">
            <w:pPr>
              <w:tabs>
                <w:tab w:val="right" w:pos="0"/>
              </w:tabs>
              <w:autoSpaceDE w:val="0"/>
              <w:autoSpaceDN w:val="0"/>
              <w:adjustRightInd w:val="0"/>
            </w:pPr>
            <w:r w:rsidRPr="00720A33">
              <w:t>обустройство спортивных и детских площадок, площадок для отдыха;</w:t>
            </w:r>
          </w:p>
          <w:p w:rsidR="00BD1C7B" w:rsidRPr="00720A33" w:rsidRDefault="00BD1C7B" w:rsidP="00AC37E2">
            <w:pPr>
              <w:tabs>
                <w:tab w:val="right" w:pos="0"/>
              </w:tabs>
              <w:autoSpaceDE w:val="0"/>
              <w:autoSpaceDN w:val="0"/>
              <w:adjustRightInd w:val="0"/>
            </w:pPr>
            <w:r w:rsidRPr="00720A33">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15" w:type="pct"/>
          </w:tcPr>
          <w:p w:rsidR="00BD1C7B" w:rsidRPr="00720A33" w:rsidRDefault="00BD1C7B" w:rsidP="00AC37E2">
            <w:pPr>
              <w:tabs>
                <w:tab w:val="right" w:pos="0"/>
              </w:tabs>
              <w:autoSpaceDE w:val="0"/>
              <w:autoSpaceDN w:val="0"/>
              <w:adjustRightInd w:val="0"/>
            </w:pPr>
            <w:r w:rsidRPr="00720A33">
              <w:t>2.1.1</w:t>
            </w:r>
          </w:p>
        </w:tc>
        <w:tc>
          <w:tcPr>
            <w:tcW w:w="948" w:type="pct"/>
          </w:tcPr>
          <w:p w:rsidR="00BD1C7B" w:rsidRPr="00720A33" w:rsidRDefault="00BD1C7B" w:rsidP="00AC37E2">
            <w:pPr>
              <w:tabs>
                <w:tab w:val="right" w:pos="0"/>
              </w:tabs>
              <w:autoSpaceDE w:val="0"/>
              <w:autoSpaceDN w:val="0"/>
              <w:adjustRightInd w:val="0"/>
            </w:pPr>
          </w:p>
        </w:tc>
      </w:tr>
      <w:tr w:rsidR="00BD1C7B" w:rsidRPr="00AC37E2" w:rsidTr="00DA6423">
        <w:tc>
          <w:tcPr>
            <w:tcW w:w="865" w:type="pct"/>
          </w:tcPr>
          <w:p w:rsidR="00BD1C7B" w:rsidRPr="00720A33" w:rsidRDefault="00BD1C7B" w:rsidP="00D84283">
            <w:pPr>
              <w:tabs>
                <w:tab w:val="right" w:pos="0"/>
              </w:tabs>
              <w:autoSpaceDE w:val="0"/>
              <w:autoSpaceDN w:val="0"/>
              <w:adjustRightInd w:val="0"/>
            </w:pPr>
            <w:r w:rsidRPr="00720A33">
              <w:t>Блокированная жилая застройка</w:t>
            </w:r>
          </w:p>
        </w:tc>
        <w:tc>
          <w:tcPr>
            <w:tcW w:w="2372" w:type="pct"/>
          </w:tcPr>
          <w:p w:rsidR="00BD1C7B" w:rsidRPr="00720A33" w:rsidRDefault="00BD1C7B" w:rsidP="00D84283">
            <w:pPr>
              <w:autoSpaceDE w:val="0"/>
              <w:autoSpaceDN w:val="0"/>
              <w:adjustRightInd w:val="0"/>
            </w:pPr>
            <w:proofErr w:type="gramStart"/>
            <w:r w:rsidRPr="00720A33">
              <w:t xml:space="preserve">Размещение жилого дома, имеющего одну или несколько общих стен с соседними жилыми домами (количеством этажей не </w:t>
            </w:r>
            <w:r w:rsidRPr="00720A33">
              <w:lastRenderedPageBreak/>
              <w:t>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720A33">
              <w:t xml:space="preserve"> пользования (жилые дома блокированной застройки);</w:t>
            </w:r>
          </w:p>
          <w:p w:rsidR="00BD1C7B" w:rsidRPr="00720A33" w:rsidRDefault="00BD1C7B" w:rsidP="00D84283">
            <w:pPr>
              <w:autoSpaceDE w:val="0"/>
              <w:autoSpaceDN w:val="0"/>
              <w:adjustRightInd w:val="0"/>
            </w:pPr>
            <w:r w:rsidRPr="00720A33">
              <w:t>разведение декоративных и плодовых деревьев, овощных и ягодных культур;</w:t>
            </w:r>
          </w:p>
          <w:p w:rsidR="00BD1C7B" w:rsidRPr="00720A33" w:rsidRDefault="00BD1C7B" w:rsidP="00D84283">
            <w:pPr>
              <w:autoSpaceDE w:val="0"/>
              <w:autoSpaceDN w:val="0"/>
              <w:adjustRightInd w:val="0"/>
            </w:pPr>
            <w:r w:rsidRPr="00720A33">
              <w:t>размещение индивидуальных гаражей и иных вспомогательных сооружений;</w:t>
            </w:r>
          </w:p>
          <w:p w:rsidR="00BD1C7B" w:rsidRPr="00720A33" w:rsidRDefault="00BD1C7B" w:rsidP="00D84283">
            <w:pPr>
              <w:autoSpaceDE w:val="0"/>
              <w:autoSpaceDN w:val="0"/>
              <w:adjustRightInd w:val="0"/>
            </w:pPr>
            <w:r w:rsidRPr="00720A33">
              <w:t>обустройство спортивных и детских площадок, площадок  для отдыха</w:t>
            </w:r>
          </w:p>
        </w:tc>
        <w:tc>
          <w:tcPr>
            <w:tcW w:w="815" w:type="pct"/>
          </w:tcPr>
          <w:p w:rsidR="00BD1C7B" w:rsidRPr="00720A33" w:rsidRDefault="00BD1C7B" w:rsidP="00D84283">
            <w:pPr>
              <w:autoSpaceDE w:val="0"/>
              <w:autoSpaceDN w:val="0"/>
              <w:adjustRightInd w:val="0"/>
            </w:pPr>
            <w:r w:rsidRPr="00720A33">
              <w:lastRenderedPageBreak/>
              <w:t>2.3</w:t>
            </w:r>
          </w:p>
        </w:tc>
        <w:tc>
          <w:tcPr>
            <w:tcW w:w="948" w:type="pct"/>
          </w:tcPr>
          <w:p w:rsidR="00BD1C7B" w:rsidRPr="00720A33" w:rsidRDefault="00BD1C7B" w:rsidP="00A951C2">
            <w:pPr>
              <w:autoSpaceDE w:val="0"/>
              <w:autoSpaceDN w:val="0"/>
              <w:adjustRightInd w:val="0"/>
            </w:pPr>
          </w:p>
        </w:tc>
      </w:tr>
      <w:tr w:rsidR="00BC3827" w:rsidRPr="00790485" w:rsidTr="00DA6423">
        <w:tc>
          <w:tcPr>
            <w:tcW w:w="865" w:type="pct"/>
          </w:tcPr>
          <w:p w:rsidR="00BC3827" w:rsidRPr="00720A33" w:rsidRDefault="00BC3827" w:rsidP="00B72C9E">
            <w:pPr>
              <w:autoSpaceDE w:val="0"/>
              <w:autoSpaceDN w:val="0"/>
              <w:adjustRightInd w:val="0"/>
            </w:pPr>
            <w:r>
              <w:lastRenderedPageBreak/>
              <w:t>Обслуживание жилой застройки</w:t>
            </w:r>
          </w:p>
        </w:tc>
        <w:tc>
          <w:tcPr>
            <w:tcW w:w="2372" w:type="pct"/>
          </w:tcPr>
          <w:p w:rsidR="00BC3827" w:rsidRPr="00720A33" w:rsidRDefault="00BC3827" w:rsidP="00BD1C7B">
            <w:pPr>
              <w:autoSpaceDE w:val="0"/>
              <w:autoSpaceDN w:val="0"/>
              <w:adjustRightInd w:val="0"/>
              <w:jc w:val="both"/>
            </w:pPr>
            <w:proofErr w:type="gramStart"/>
            <w:r>
              <w:t xml:space="preserve">Размещение объектов капитального строительства, размещение которых предусмотрено видами разрешенного использования с кодами 3.1, </w:t>
            </w:r>
            <w:bookmarkStart w:id="98" w:name="l197"/>
            <w:bookmarkEnd w:id="98"/>
            <w:r>
              <w:t xml:space="preserve">3.2, 3.3, 3.4, 3.4.1, 3.5.1, 3.6, 3.7, 3.10.1, 4.1, 4.3, 4.4, 4.6, 5.1.2, 5.1.3, если их размещение </w:t>
            </w:r>
            <w:bookmarkStart w:id="99" w:name="l189"/>
            <w:bookmarkEnd w:id="99"/>
            <w:r>
              <w:t>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roofErr w:type="gramEnd"/>
          </w:p>
        </w:tc>
        <w:tc>
          <w:tcPr>
            <w:tcW w:w="815" w:type="pct"/>
          </w:tcPr>
          <w:p w:rsidR="00BC3827" w:rsidRPr="00720A33" w:rsidRDefault="00BC3827" w:rsidP="00B72C9E">
            <w:pPr>
              <w:autoSpaceDE w:val="0"/>
              <w:autoSpaceDN w:val="0"/>
              <w:adjustRightInd w:val="0"/>
            </w:pPr>
            <w:r>
              <w:t>2.7</w:t>
            </w:r>
          </w:p>
        </w:tc>
        <w:tc>
          <w:tcPr>
            <w:tcW w:w="948" w:type="pct"/>
          </w:tcPr>
          <w:p w:rsidR="00BC3827" w:rsidRPr="00720A33" w:rsidRDefault="00BC3827" w:rsidP="00B72C9E">
            <w:pPr>
              <w:autoSpaceDE w:val="0"/>
              <w:autoSpaceDN w:val="0"/>
              <w:adjustRightInd w:val="0"/>
            </w:pPr>
          </w:p>
        </w:tc>
      </w:tr>
      <w:tr w:rsidR="00BC3827" w:rsidRPr="00790485" w:rsidTr="00DA6423">
        <w:tc>
          <w:tcPr>
            <w:tcW w:w="865" w:type="pct"/>
          </w:tcPr>
          <w:p w:rsidR="00BC3827" w:rsidRDefault="00BC3827" w:rsidP="00B72C9E">
            <w:pPr>
              <w:autoSpaceDE w:val="0"/>
              <w:autoSpaceDN w:val="0"/>
              <w:adjustRightInd w:val="0"/>
            </w:pPr>
            <w:r>
              <w:t>Хранение автотранспорта</w:t>
            </w:r>
          </w:p>
        </w:tc>
        <w:tc>
          <w:tcPr>
            <w:tcW w:w="2372" w:type="pct"/>
          </w:tcPr>
          <w:p w:rsidR="00BC3827" w:rsidRDefault="00BC3827" w:rsidP="00BD1C7B">
            <w:pPr>
              <w:autoSpaceDE w:val="0"/>
              <w:autoSpaceDN w:val="0"/>
              <w:adjustRightInd w:val="0"/>
              <w:jc w:val="both"/>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t>машино</w:t>
            </w:r>
            <w:proofErr w:type="spellEnd"/>
            <w:r>
              <w:t>-места, за исключением гаражей, размещение которых предусмотрено содержанием вида разрешенного использования с кодом 4.9</w:t>
            </w:r>
          </w:p>
        </w:tc>
        <w:tc>
          <w:tcPr>
            <w:tcW w:w="815" w:type="pct"/>
          </w:tcPr>
          <w:p w:rsidR="00BC3827" w:rsidRDefault="00BC3827" w:rsidP="00B72C9E">
            <w:pPr>
              <w:autoSpaceDE w:val="0"/>
              <w:autoSpaceDN w:val="0"/>
              <w:adjustRightInd w:val="0"/>
            </w:pPr>
            <w:r>
              <w:t>2.7.1</w:t>
            </w:r>
          </w:p>
        </w:tc>
        <w:tc>
          <w:tcPr>
            <w:tcW w:w="948" w:type="pct"/>
          </w:tcPr>
          <w:p w:rsidR="00BC3827" w:rsidRPr="00720A33" w:rsidRDefault="00BC3827" w:rsidP="00B72C9E">
            <w:pPr>
              <w:autoSpaceDE w:val="0"/>
              <w:autoSpaceDN w:val="0"/>
              <w:adjustRightInd w:val="0"/>
            </w:pPr>
          </w:p>
        </w:tc>
      </w:tr>
      <w:tr w:rsidR="00BD1C7B" w:rsidRPr="00790485" w:rsidTr="00DA6423">
        <w:tc>
          <w:tcPr>
            <w:tcW w:w="865" w:type="pct"/>
          </w:tcPr>
          <w:p w:rsidR="00BD1C7B" w:rsidRPr="00720A33" w:rsidRDefault="00BD1C7B" w:rsidP="00B72C9E">
            <w:pPr>
              <w:autoSpaceDE w:val="0"/>
              <w:autoSpaceDN w:val="0"/>
              <w:adjustRightInd w:val="0"/>
            </w:pPr>
            <w:r w:rsidRPr="00720A33">
              <w:t>Коммунальное обслуживание</w:t>
            </w:r>
          </w:p>
        </w:tc>
        <w:tc>
          <w:tcPr>
            <w:tcW w:w="2372" w:type="pct"/>
          </w:tcPr>
          <w:p w:rsidR="00BD1C7B" w:rsidRPr="00720A33" w:rsidRDefault="00BD1C7B" w:rsidP="00BD1C7B">
            <w:pPr>
              <w:autoSpaceDE w:val="0"/>
              <w:autoSpaceDN w:val="0"/>
              <w:adjustRightInd w:val="0"/>
              <w:jc w:val="both"/>
            </w:pPr>
            <w:r w:rsidRPr="00720A33">
              <w:t xml:space="preserve">Размещение зданий и сооружений в целях обеспечения физических и юридических лиц коммунальными услугами. </w:t>
            </w:r>
          </w:p>
        </w:tc>
        <w:tc>
          <w:tcPr>
            <w:tcW w:w="815" w:type="pct"/>
          </w:tcPr>
          <w:p w:rsidR="00BD1C7B" w:rsidRPr="00720A33" w:rsidRDefault="00BD1C7B" w:rsidP="00B72C9E">
            <w:pPr>
              <w:autoSpaceDE w:val="0"/>
              <w:autoSpaceDN w:val="0"/>
              <w:adjustRightInd w:val="0"/>
            </w:pPr>
            <w:r w:rsidRPr="00720A33">
              <w:t>3.1</w:t>
            </w:r>
          </w:p>
        </w:tc>
        <w:tc>
          <w:tcPr>
            <w:tcW w:w="948" w:type="pct"/>
          </w:tcPr>
          <w:p w:rsidR="00BD1C7B" w:rsidRPr="00720A33" w:rsidRDefault="00BD1C7B" w:rsidP="00B72C9E">
            <w:pPr>
              <w:autoSpaceDE w:val="0"/>
              <w:autoSpaceDN w:val="0"/>
              <w:adjustRightInd w:val="0"/>
            </w:pPr>
            <w:r w:rsidRPr="00720A33">
              <w:t>Содержание данного вида разрешенного использования включает в себя содержание видов разрешенного использования с кодами 3.1.1-3.1.2</w:t>
            </w:r>
          </w:p>
        </w:tc>
      </w:tr>
      <w:tr w:rsidR="00003953" w:rsidRPr="00790485" w:rsidTr="00DA6423">
        <w:tc>
          <w:tcPr>
            <w:tcW w:w="865" w:type="pct"/>
          </w:tcPr>
          <w:p w:rsidR="00003953" w:rsidRPr="00720A33" w:rsidRDefault="00003953" w:rsidP="00B72C9E">
            <w:pPr>
              <w:autoSpaceDE w:val="0"/>
              <w:autoSpaceDN w:val="0"/>
              <w:adjustRightInd w:val="0"/>
            </w:pPr>
            <w:r>
              <w:t>Социальное обслуживание</w:t>
            </w:r>
          </w:p>
        </w:tc>
        <w:tc>
          <w:tcPr>
            <w:tcW w:w="2372" w:type="pct"/>
          </w:tcPr>
          <w:p w:rsidR="00003953" w:rsidRPr="00720A33" w:rsidRDefault="00003953" w:rsidP="00003953">
            <w:pPr>
              <w:autoSpaceDE w:val="0"/>
              <w:autoSpaceDN w:val="0"/>
              <w:adjustRightInd w:val="0"/>
              <w:jc w:val="both"/>
            </w:pPr>
            <w:r>
              <w:t xml:space="preserve">Размещение зданий, предназначенных для оказания гражданам социальной помощи. </w:t>
            </w:r>
          </w:p>
        </w:tc>
        <w:tc>
          <w:tcPr>
            <w:tcW w:w="815" w:type="pct"/>
          </w:tcPr>
          <w:p w:rsidR="00003953" w:rsidRPr="00720A33" w:rsidRDefault="00003953" w:rsidP="00B72C9E">
            <w:pPr>
              <w:autoSpaceDE w:val="0"/>
              <w:autoSpaceDN w:val="0"/>
              <w:adjustRightInd w:val="0"/>
            </w:pPr>
            <w:r>
              <w:t>3.2</w:t>
            </w:r>
          </w:p>
        </w:tc>
        <w:tc>
          <w:tcPr>
            <w:tcW w:w="948" w:type="pct"/>
          </w:tcPr>
          <w:p w:rsidR="00003953" w:rsidRPr="00720A33" w:rsidRDefault="00003953" w:rsidP="00B72C9E">
            <w:pPr>
              <w:autoSpaceDE w:val="0"/>
              <w:autoSpaceDN w:val="0"/>
              <w:adjustRightInd w:val="0"/>
            </w:pPr>
            <w:r>
              <w:t xml:space="preserve">Содержание данного вида </w:t>
            </w:r>
            <w:r>
              <w:lastRenderedPageBreak/>
              <w:t>разрешенного использования включает в себя содержание видов разрешенного использования с кодами 3.2.1 - 3.2.</w:t>
            </w:r>
            <w:r w:rsidR="00051560">
              <w:t>4</w:t>
            </w:r>
          </w:p>
        </w:tc>
      </w:tr>
      <w:tr w:rsidR="00DA6423" w:rsidRPr="00790485" w:rsidTr="00DA6423">
        <w:tc>
          <w:tcPr>
            <w:tcW w:w="865" w:type="pct"/>
          </w:tcPr>
          <w:p w:rsidR="00DA6423" w:rsidRPr="00720A33" w:rsidRDefault="00DA6423" w:rsidP="006A4CE8">
            <w:pPr>
              <w:autoSpaceDE w:val="0"/>
              <w:autoSpaceDN w:val="0"/>
              <w:adjustRightInd w:val="0"/>
            </w:pPr>
            <w:r w:rsidRPr="00DA6423">
              <w:lastRenderedPageBreak/>
              <w:t>Оказание услуг связи</w:t>
            </w:r>
          </w:p>
        </w:tc>
        <w:tc>
          <w:tcPr>
            <w:tcW w:w="2372" w:type="pct"/>
          </w:tcPr>
          <w:p w:rsidR="00DA6423" w:rsidRPr="00720A33" w:rsidRDefault="00DA6423" w:rsidP="006A4CE8">
            <w:pPr>
              <w:pStyle w:val="ConsPlusNormal"/>
              <w:ind w:firstLine="0"/>
              <w:jc w:val="both"/>
              <w:rPr>
                <w:rFonts w:ascii="Times New Roman" w:hAnsi="Times New Roman" w:cs="Times New Roman"/>
                <w:sz w:val="24"/>
                <w:szCs w:val="24"/>
              </w:rPr>
            </w:pPr>
            <w:r w:rsidRPr="00DA6423">
              <w:rPr>
                <w:rFonts w:ascii="Times New Roman" w:hAnsi="Times New Roman" w:cs="Times New Roman"/>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815" w:type="pct"/>
          </w:tcPr>
          <w:p w:rsidR="00DA6423" w:rsidRPr="00720A33" w:rsidRDefault="00DA6423" w:rsidP="006A4CE8">
            <w:pPr>
              <w:autoSpaceDE w:val="0"/>
              <w:autoSpaceDN w:val="0"/>
              <w:adjustRightInd w:val="0"/>
            </w:pPr>
            <w:r>
              <w:t>3.2.3</w:t>
            </w:r>
          </w:p>
        </w:tc>
        <w:tc>
          <w:tcPr>
            <w:tcW w:w="948" w:type="pct"/>
          </w:tcPr>
          <w:p w:rsidR="00DA6423" w:rsidRPr="00720A33" w:rsidRDefault="00DA6423" w:rsidP="006A4CE8">
            <w:pPr>
              <w:autoSpaceDE w:val="0"/>
              <w:autoSpaceDN w:val="0"/>
              <w:adjustRightInd w:val="0"/>
            </w:pPr>
          </w:p>
        </w:tc>
      </w:tr>
      <w:tr w:rsidR="00DA6423" w:rsidRPr="00790485" w:rsidTr="00DA6423">
        <w:tc>
          <w:tcPr>
            <w:tcW w:w="865" w:type="pct"/>
          </w:tcPr>
          <w:p w:rsidR="00DA6423" w:rsidRPr="00720A33" w:rsidRDefault="00DA6423" w:rsidP="004C0B3A">
            <w:pPr>
              <w:autoSpaceDE w:val="0"/>
              <w:autoSpaceDN w:val="0"/>
              <w:adjustRightInd w:val="0"/>
            </w:pPr>
            <w:r w:rsidRPr="00720A33">
              <w:t>Бытовое обслуживание</w:t>
            </w:r>
          </w:p>
        </w:tc>
        <w:tc>
          <w:tcPr>
            <w:tcW w:w="2372" w:type="pct"/>
          </w:tcPr>
          <w:p w:rsidR="00DA6423" w:rsidRPr="00720A33" w:rsidRDefault="00DA6423" w:rsidP="004C0B3A">
            <w:pPr>
              <w:tabs>
                <w:tab w:val="left" w:pos="4650"/>
              </w:tabs>
              <w:autoSpaceDE w:val="0"/>
              <w:autoSpaceDN w:val="0"/>
              <w:adjustRightInd w:val="0"/>
              <w:jc w:val="both"/>
            </w:pPr>
            <w:r w:rsidRPr="00720A33">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DA6423" w:rsidRPr="00720A33" w:rsidRDefault="00DA6423" w:rsidP="004C0B3A">
            <w:pPr>
              <w:tabs>
                <w:tab w:val="left" w:pos="4650"/>
              </w:tabs>
              <w:autoSpaceDE w:val="0"/>
              <w:autoSpaceDN w:val="0"/>
              <w:adjustRightInd w:val="0"/>
              <w:jc w:val="both"/>
            </w:pPr>
            <w:r w:rsidRPr="00720A33">
              <w:t>При условии, что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815" w:type="pct"/>
          </w:tcPr>
          <w:p w:rsidR="00DA6423" w:rsidRPr="00720A33" w:rsidRDefault="00DA6423" w:rsidP="004C0B3A">
            <w:pPr>
              <w:autoSpaceDE w:val="0"/>
              <w:autoSpaceDN w:val="0"/>
              <w:adjustRightInd w:val="0"/>
            </w:pPr>
            <w:r w:rsidRPr="00720A33">
              <w:t>3.3</w:t>
            </w:r>
          </w:p>
        </w:tc>
        <w:tc>
          <w:tcPr>
            <w:tcW w:w="948" w:type="pct"/>
          </w:tcPr>
          <w:p w:rsidR="00DA6423" w:rsidRPr="00720A33" w:rsidRDefault="00DA6423" w:rsidP="004C0B3A">
            <w:pPr>
              <w:autoSpaceDE w:val="0"/>
              <w:autoSpaceDN w:val="0"/>
              <w:adjustRightInd w:val="0"/>
            </w:pPr>
          </w:p>
        </w:tc>
      </w:tr>
      <w:tr w:rsidR="00DA6423" w:rsidRPr="00790485" w:rsidTr="00DA6423">
        <w:tc>
          <w:tcPr>
            <w:tcW w:w="865" w:type="pct"/>
          </w:tcPr>
          <w:p w:rsidR="00DA6423" w:rsidRPr="00720A33" w:rsidRDefault="00DA6423" w:rsidP="004C0B3A">
            <w:pPr>
              <w:tabs>
                <w:tab w:val="right" w:pos="0"/>
              </w:tabs>
              <w:autoSpaceDE w:val="0"/>
              <w:autoSpaceDN w:val="0"/>
              <w:adjustRightInd w:val="0"/>
            </w:pPr>
            <w:r w:rsidRPr="00720A33">
              <w:t>Амбулаторно-поликлиническое обслуживание</w:t>
            </w:r>
          </w:p>
        </w:tc>
        <w:tc>
          <w:tcPr>
            <w:tcW w:w="2372" w:type="pct"/>
          </w:tcPr>
          <w:p w:rsidR="00DA6423" w:rsidRPr="00720A33" w:rsidRDefault="00DA6423" w:rsidP="004C0B3A">
            <w:pPr>
              <w:autoSpaceDE w:val="0"/>
              <w:autoSpaceDN w:val="0"/>
              <w:adjustRightInd w:val="0"/>
              <w:jc w:val="both"/>
            </w:pPr>
            <w:r w:rsidRPr="00720A33">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DA6423" w:rsidRPr="00720A33" w:rsidRDefault="00DA6423" w:rsidP="004C0B3A">
            <w:pPr>
              <w:autoSpaceDE w:val="0"/>
              <w:autoSpaceDN w:val="0"/>
              <w:adjustRightInd w:val="0"/>
              <w:jc w:val="both"/>
            </w:pPr>
            <w:r w:rsidRPr="00720A33">
              <w:t>При условии, что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815" w:type="pct"/>
          </w:tcPr>
          <w:p w:rsidR="00DA6423" w:rsidRPr="00720A33" w:rsidRDefault="00DA6423" w:rsidP="004C0B3A">
            <w:pPr>
              <w:autoSpaceDE w:val="0"/>
              <w:autoSpaceDN w:val="0"/>
              <w:adjustRightInd w:val="0"/>
            </w:pPr>
            <w:r w:rsidRPr="00720A33">
              <w:t>3.4.1</w:t>
            </w:r>
          </w:p>
        </w:tc>
        <w:tc>
          <w:tcPr>
            <w:tcW w:w="948" w:type="pct"/>
          </w:tcPr>
          <w:p w:rsidR="00DA6423" w:rsidRPr="00720A33" w:rsidRDefault="00DA6423" w:rsidP="004C0B3A">
            <w:pPr>
              <w:autoSpaceDE w:val="0"/>
              <w:autoSpaceDN w:val="0"/>
              <w:adjustRightInd w:val="0"/>
            </w:pPr>
          </w:p>
        </w:tc>
      </w:tr>
      <w:tr w:rsidR="00DA6423" w:rsidRPr="00790485" w:rsidTr="00DA6423">
        <w:tc>
          <w:tcPr>
            <w:tcW w:w="865" w:type="pct"/>
          </w:tcPr>
          <w:p w:rsidR="00DA6423" w:rsidRPr="00720A33" w:rsidRDefault="00DA6423" w:rsidP="004C0B3A">
            <w:pPr>
              <w:autoSpaceDE w:val="0"/>
              <w:autoSpaceDN w:val="0"/>
              <w:adjustRightInd w:val="0"/>
            </w:pPr>
            <w:r w:rsidRPr="00720A33">
              <w:t>Дошкольное, начальное и среднее общее образование</w:t>
            </w:r>
          </w:p>
        </w:tc>
        <w:tc>
          <w:tcPr>
            <w:tcW w:w="2372" w:type="pct"/>
          </w:tcPr>
          <w:p w:rsidR="00DA6423" w:rsidRPr="00720A33" w:rsidRDefault="00DA6423" w:rsidP="006A4CE8">
            <w:pPr>
              <w:autoSpaceDE w:val="0"/>
              <w:autoSpaceDN w:val="0"/>
              <w:adjustRightInd w:val="0"/>
            </w:pPr>
            <w:proofErr w:type="gramStart"/>
            <w: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w:t>
            </w:r>
            <w:r>
              <w:lastRenderedPageBreak/>
              <w:t>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815" w:type="pct"/>
          </w:tcPr>
          <w:p w:rsidR="00DA6423" w:rsidRPr="00720A33" w:rsidRDefault="00DA6423" w:rsidP="004C0B3A">
            <w:pPr>
              <w:autoSpaceDE w:val="0"/>
              <w:autoSpaceDN w:val="0"/>
              <w:adjustRightInd w:val="0"/>
            </w:pPr>
            <w:r w:rsidRPr="00720A33">
              <w:lastRenderedPageBreak/>
              <w:t>3.5.1</w:t>
            </w:r>
          </w:p>
        </w:tc>
        <w:tc>
          <w:tcPr>
            <w:tcW w:w="948" w:type="pct"/>
          </w:tcPr>
          <w:p w:rsidR="00DA6423" w:rsidRPr="00720A33" w:rsidRDefault="00DA6423" w:rsidP="004C0B3A">
            <w:pPr>
              <w:autoSpaceDE w:val="0"/>
              <w:autoSpaceDN w:val="0"/>
              <w:adjustRightInd w:val="0"/>
            </w:pPr>
          </w:p>
        </w:tc>
      </w:tr>
      <w:tr w:rsidR="00DA6423" w:rsidRPr="00790485" w:rsidTr="00DA6423">
        <w:tc>
          <w:tcPr>
            <w:tcW w:w="865" w:type="pct"/>
          </w:tcPr>
          <w:p w:rsidR="00DA6423" w:rsidRPr="00720A33" w:rsidRDefault="00DA6423" w:rsidP="006A4CE8">
            <w:pPr>
              <w:autoSpaceDE w:val="0"/>
              <w:autoSpaceDN w:val="0"/>
              <w:adjustRightInd w:val="0"/>
            </w:pPr>
            <w:r w:rsidRPr="00720A33">
              <w:lastRenderedPageBreak/>
              <w:t>Магазины</w:t>
            </w:r>
          </w:p>
        </w:tc>
        <w:tc>
          <w:tcPr>
            <w:tcW w:w="2372" w:type="pct"/>
          </w:tcPr>
          <w:p w:rsidR="00DA6423" w:rsidRPr="00720A33" w:rsidRDefault="00DA6423" w:rsidP="006A4CE8">
            <w:pPr>
              <w:tabs>
                <w:tab w:val="left" w:pos="2025"/>
              </w:tabs>
              <w:autoSpaceDE w:val="0"/>
              <w:autoSpaceDN w:val="0"/>
              <w:adjustRightInd w:val="0"/>
              <w:jc w:val="both"/>
            </w:pPr>
            <w:r w:rsidRPr="00720A33">
              <w:t>Размещение объектов капитального строительства, предназначенных для продажи товаров, торговая площадь которых составляет до 5000 кв. м</w:t>
            </w:r>
          </w:p>
          <w:p w:rsidR="00DA6423" w:rsidRPr="00720A33" w:rsidRDefault="00DA6423" w:rsidP="006A4CE8">
            <w:pPr>
              <w:tabs>
                <w:tab w:val="left" w:pos="2025"/>
              </w:tabs>
              <w:autoSpaceDE w:val="0"/>
              <w:autoSpaceDN w:val="0"/>
              <w:adjustRightInd w:val="0"/>
              <w:jc w:val="both"/>
            </w:pPr>
            <w:r w:rsidRPr="00720A33">
              <w:t>При условии, что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815" w:type="pct"/>
          </w:tcPr>
          <w:p w:rsidR="00DA6423" w:rsidRPr="00720A33" w:rsidRDefault="00DA6423" w:rsidP="006A4CE8">
            <w:pPr>
              <w:autoSpaceDE w:val="0"/>
              <w:autoSpaceDN w:val="0"/>
              <w:adjustRightInd w:val="0"/>
            </w:pPr>
            <w:r w:rsidRPr="00720A33">
              <w:t>4.4</w:t>
            </w:r>
          </w:p>
        </w:tc>
        <w:tc>
          <w:tcPr>
            <w:tcW w:w="948" w:type="pct"/>
          </w:tcPr>
          <w:p w:rsidR="00DA6423" w:rsidRPr="00720A33" w:rsidRDefault="00DA6423" w:rsidP="006A4CE8">
            <w:pPr>
              <w:autoSpaceDE w:val="0"/>
              <w:autoSpaceDN w:val="0"/>
              <w:adjustRightInd w:val="0"/>
            </w:pPr>
          </w:p>
        </w:tc>
      </w:tr>
      <w:tr w:rsidR="00DA6423" w:rsidRPr="00790485" w:rsidTr="00DA6423">
        <w:tc>
          <w:tcPr>
            <w:tcW w:w="865" w:type="pct"/>
          </w:tcPr>
          <w:p w:rsidR="00DA6423" w:rsidRPr="00720A33" w:rsidRDefault="00DA6423" w:rsidP="004C0B3A">
            <w:pPr>
              <w:autoSpaceDE w:val="0"/>
              <w:autoSpaceDN w:val="0"/>
              <w:adjustRightInd w:val="0"/>
            </w:pPr>
            <w:r w:rsidRPr="00DA6423">
              <w:t>Банковская и страховая деятельност</w:t>
            </w:r>
            <w:r w:rsidR="003D780F">
              <w:t>ь</w:t>
            </w:r>
          </w:p>
        </w:tc>
        <w:tc>
          <w:tcPr>
            <w:tcW w:w="2372" w:type="pct"/>
          </w:tcPr>
          <w:p w:rsidR="00DA6423" w:rsidRPr="00720A33" w:rsidRDefault="00DA6423" w:rsidP="004C0B3A">
            <w:pPr>
              <w:autoSpaceDE w:val="0"/>
              <w:autoSpaceDN w:val="0"/>
              <w:adjustRightInd w:val="0"/>
            </w:pPr>
            <w:proofErr w:type="gramStart"/>
            <w:r w:rsidRPr="00DA6423">
              <w:t>Размещение объектов капитального строительства, предназначенных для размещения организаций, оказывающих банковские и страховые</w:t>
            </w:r>
            <w:proofErr w:type="gramEnd"/>
          </w:p>
        </w:tc>
        <w:tc>
          <w:tcPr>
            <w:tcW w:w="815" w:type="pct"/>
          </w:tcPr>
          <w:p w:rsidR="00DA6423" w:rsidRPr="00720A33" w:rsidRDefault="00DA6423" w:rsidP="004C0B3A">
            <w:pPr>
              <w:autoSpaceDE w:val="0"/>
              <w:autoSpaceDN w:val="0"/>
              <w:adjustRightInd w:val="0"/>
            </w:pPr>
            <w:r>
              <w:t>4.5</w:t>
            </w:r>
          </w:p>
        </w:tc>
        <w:tc>
          <w:tcPr>
            <w:tcW w:w="948" w:type="pct"/>
          </w:tcPr>
          <w:p w:rsidR="00DA6423" w:rsidRPr="00720A33" w:rsidRDefault="00DA6423" w:rsidP="004C0B3A">
            <w:pPr>
              <w:autoSpaceDE w:val="0"/>
              <w:autoSpaceDN w:val="0"/>
              <w:adjustRightInd w:val="0"/>
            </w:pPr>
          </w:p>
        </w:tc>
      </w:tr>
      <w:tr w:rsidR="00DA6423" w:rsidRPr="00790485" w:rsidTr="00DA6423">
        <w:tc>
          <w:tcPr>
            <w:tcW w:w="865" w:type="pct"/>
          </w:tcPr>
          <w:p w:rsidR="00DA6423" w:rsidRPr="00720A33" w:rsidRDefault="00DA6423" w:rsidP="004C0B3A">
            <w:pPr>
              <w:autoSpaceDE w:val="0"/>
              <w:autoSpaceDN w:val="0"/>
              <w:adjustRightInd w:val="0"/>
            </w:pPr>
            <w:r w:rsidRPr="00720A33">
              <w:t>Общественное питание</w:t>
            </w:r>
          </w:p>
        </w:tc>
        <w:tc>
          <w:tcPr>
            <w:tcW w:w="2372" w:type="pct"/>
          </w:tcPr>
          <w:p w:rsidR="00DA6423" w:rsidRPr="00720A33" w:rsidRDefault="00DA6423" w:rsidP="004C0B3A">
            <w:pPr>
              <w:pStyle w:val="ConsPlusNormal"/>
              <w:ind w:firstLine="0"/>
              <w:jc w:val="both"/>
              <w:rPr>
                <w:rFonts w:ascii="Times New Roman" w:hAnsi="Times New Roman" w:cs="Times New Roman"/>
                <w:sz w:val="24"/>
                <w:szCs w:val="24"/>
              </w:rPr>
            </w:pPr>
            <w:r w:rsidRPr="00720A33">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p w:rsidR="00DA6423" w:rsidRPr="00720A33" w:rsidRDefault="00DA6423" w:rsidP="004C0B3A">
            <w:pPr>
              <w:pStyle w:val="ConsPlusNormal"/>
              <w:ind w:firstLine="0"/>
              <w:jc w:val="both"/>
              <w:rPr>
                <w:rFonts w:ascii="Times New Roman" w:hAnsi="Times New Roman" w:cs="Times New Roman"/>
                <w:sz w:val="24"/>
                <w:szCs w:val="24"/>
              </w:rPr>
            </w:pPr>
            <w:r w:rsidRPr="00720A33">
              <w:rPr>
                <w:rFonts w:ascii="Times New Roman" w:hAnsi="Times New Roman" w:cs="Times New Roman"/>
                <w:sz w:val="24"/>
                <w:szCs w:val="24"/>
              </w:rPr>
              <w:t>При условии, что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815" w:type="pct"/>
          </w:tcPr>
          <w:p w:rsidR="00DA6423" w:rsidRPr="00720A33" w:rsidRDefault="00DA6423" w:rsidP="004C0B3A">
            <w:pPr>
              <w:autoSpaceDE w:val="0"/>
              <w:autoSpaceDN w:val="0"/>
              <w:adjustRightInd w:val="0"/>
            </w:pPr>
            <w:r w:rsidRPr="00720A33">
              <w:t>4.6</w:t>
            </w:r>
          </w:p>
        </w:tc>
        <w:tc>
          <w:tcPr>
            <w:tcW w:w="948" w:type="pct"/>
          </w:tcPr>
          <w:p w:rsidR="00DA6423" w:rsidRPr="00720A33" w:rsidRDefault="00DA6423" w:rsidP="004C0B3A">
            <w:pPr>
              <w:autoSpaceDE w:val="0"/>
              <w:autoSpaceDN w:val="0"/>
              <w:adjustRightInd w:val="0"/>
            </w:pPr>
          </w:p>
        </w:tc>
      </w:tr>
      <w:tr w:rsidR="00DA6423" w:rsidRPr="00790485" w:rsidTr="00DA6423">
        <w:tc>
          <w:tcPr>
            <w:tcW w:w="865" w:type="pct"/>
            <w:tcBorders>
              <w:top w:val="single" w:sz="4" w:space="0" w:color="auto"/>
              <w:left w:val="single" w:sz="4" w:space="0" w:color="auto"/>
              <w:bottom w:val="single" w:sz="4" w:space="0" w:color="auto"/>
              <w:right w:val="single" w:sz="4" w:space="0" w:color="auto"/>
            </w:tcBorders>
          </w:tcPr>
          <w:p w:rsidR="00DA6423" w:rsidRPr="00720A33" w:rsidRDefault="00DA6423" w:rsidP="006A4CE8">
            <w:pPr>
              <w:autoSpaceDE w:val="0"/>
              <w:autoSpaceDN w:val="0"/>
              <w:adjustRightInd w:val="0"/>
            </w:pPr>
            <w:r w:rsidRPr="00720A33">
              <w:t>Банковская и страховая деятельность</w:t>
            </w:r>
          </w:p>
        </w:tc>
        <w:tc>
          <w:tcPr>
            <w:tcW w:w="2372" w:type="pct"/>
            <w:tcBorders>
              <w:top w:val="single" w:sz="4" w:space="0" w:color="auto"/>
              <w:left w:val="single" w:sz="4" w:space="0" w:color="auto"/>
              <w:bottom w:val="single" w:sz="4" w:space="0" w:color="auto"/>
              <w:right w:val="single" w:sz="4" w:space="0" w:color="auto"/>
            </w:tcBorders>
          </w:tcPr>
          <w:p w:rsidR="00DA6423" w:rsidRPr="00720A33" w:rsidRDefault="00DA6423" w:rsidP="006A4CE8">
            <w:pPr>
              <w:autoSpaceDE w:val="0"/>
              <w:autoSpaceDN w:val="0"/>
              <w:adjustRightInd w:val="0"/>
              <w:jc w:val="both"/>
            </w:pPr>
            <w:r w:rsidRPr="00720A33">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815" w:type="pct"/>
            <w:tcBorders>
              <w:top w:val="single" w:sz="4" w:space="0" w:color="auto"/>
              <w:left w:val="single" w:sz="4" w:space="0" w:color="auto"/>
              <w:bottom w:val="single" w:sz="4" w:space="0" w:color="auto"/>
              <w:right w:val="single" w:sz="4" w:space="0" w:color="auto"/>
            </w:tcBorders>
          </w:tcPr>
          <w:p w:rsidR="00DA6423" w:rsidRPr="00720A33" w:rsidRDefault="00DA6423" w:rsidP="006A4CE8">
            <w:pPr>
              <w:autoSpaceDE w:val="0"/>
              <w:autoSpaceDN w:val="0"/>
              <w:adjustRightInd w:val="0"/>
            </w:pPr>
            <w:r w:rsidRPr="00720A33">
              <w:t>4.5</w:t>
            </w:r>
          </w:p>
        </w:tc>
        <w:tc>
          <w:tcPr>
            <w:tcW w:w="948" w:type="pct"/>
            <w:tcBorders>
              <w:top w:val="single" w:sz="4" w:space="0" w:color="auto"/>
              <w:left w:val="single" w:sz="4" w:space="0" w:color="auto"/>
              <w:bottom w:val="single" w:sz="4" w:space="0" w:color="auto"/>
              <w:right w:val="single" w:sz="4" w:space="0" w:color="auto"/>
            </w:tcBorders>
          </w:tcPr>
          <w:p w:rsidR="00DA6423" w:rsidRPr="00720A33" w:rsidRDefault="00DA6423" w:rsidP="004C0B3A">
            <w:pPr>
              <w:autoSpaceDE w:val="0"/>
              <w:autoSpaceDN w:val="0"/>
              <w:adjustRightInd w:val="0"/>
            </w:pPr>
          </w:p>
        </w:tc>
      </w:tr>
      <w:tr w:rsidR="00DA6423" w:rsidRPr="00790485" w:rsidTr="00DA6423">
        <w:tc>
          <w:tcPr>
            <w:tcW w:w="865" w:type="pct"/>
            <w:tcBorders>
              <w:top w:val="single" w:sz="4" w:space="0" w:color="auto"/>
              <w:left w:val="single" w:sz="4" w:space="0" w:color="auto"/>
              <w:bottom w:val="single" w:sz="4" w:space="0" w:color="auto"/>
              <w:right w:val="single" w:sz="4" w:space="0" w:color="auto"/>
            </w:tcBorders>
          </w:tcPr>
          <w:p w:rsidR="00DA6423" w:rsidRPr="00720A33" w:rsidRDefault="00107068" w:rsidP="000C7CF0">
            <w:pPr>
              <w:autoSpaceDE w:val="0"/>
              <w:autoSpaceDN w:val="0"/>
              <w:adjustRightInd w:val="0"/>
            </w:pPr>
            <w:r w:rsidRPr="00720A33">
              <w:t>Площадки для занятий спортом</w:t>
            </w:r>
            <w:r>
              <w:t xml:space="preserve"> </w:t>
            </w:r>
          </w:p>
        </w:tc>
        <w:tc>
          <w:tcPr>
            <w:tcW w:w="2372" w:type="pct"/>
            <w:tcBorders>
              <w:top w:val="single" w:sz="4" w:space="0" w:color="auto"/>
              <w:left w:val="single" w:sz="4" w:space="0" w:color="auto"/>
              <w:bottom w:val="single" w:sz="4" w:space="0" w:color="auto"/>
              <w:right w:val="single" w:sz="4" w:space="0" w:color="auto"/>
            </w:tcBorders>
          </w:tcPr>
          <w:p w:rsidR="00DA6423" w:rsidRPr="00720A33" w:rsidRDefault="00DA6423" w:rsidP="004C0B3A">
            <w:pPr>
              <w:pStyle w:val="ConsPlusNormal"/>
              <w:ind w:firstLine="0"/>
              <w:jc w:val="both"/>
              <w:rPr>
                <w:rFonts w:ascii="Times New Roman" w:hAnsi="Times New Roman" w:cs="Times New Roman"/>
                <w:sz w:val="24"/>
                <w:szCs w:val="24"/>
              </w:rPr>
            </w:pPr>
            <w:r w:rsidRPr="00720A33">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15" w:type="pct"/>
            <w:tcBorders>
              <w:top w:val="single" w:sz="4" w:space="0" w:color="auto"/>
              <w:left w:val="single" w:sz="4" w:space="0" w:color="auto"/>
              <w:bottom w:val="single" w:sz="4" w:space="0" w:color="auto"/>
              <w:right w:val="single" w:sz="4" w:space="0" w:color="auto"/>
            </w:tcBorders>
          </w:tcPr>
          <w:p w:rsidR="00DA6423" w:rsidRPr="00720A33" w:rsidRDefault="00DA6423" w:rsidP="004C0B3A">
            <w:pPr>
              <w:autoSpaceDE w:val="0"/>
              <w:autoSpaceDN w:val="0"/>
              <w:adjustRightInd w:val="0"/>
            </w:pPr>
            <w:r w:rsidRPr="00720A33">
              <w:t>5.1.3</w:t>
            </w:r>
          </w:p>
        </w:tc>
        <w:tc>
          <w:tcPr>
            <w:tcW w:w="948" w:type="pct"/>
            <w:tcBorders>
              <w:top w:val="single" w:sz="4" w:space="0" w:color="auto"/>
              <w:left w:val="single" w:sz="4" w:space="0" w:color="auto"/>
              <w:bottom w:val="single" w:sz="4" w:space="0" w:color="auto"/>
              <w:right w:val="single" w:sz="4" w:space="0" w:color="auto"/>
            </w:tcBorders>
          </w:tcPr>
          <w:p w:rsidR="00DA6423" w:rsidRPr="00720A33" w:rsidRDefault="00DA6423" w:rsidP="004C0B3A">
            <w:pPr>
              <w:autoSpaceDE w:val="0"/>
              <w:autoSpaceDN w:val="0"/>
              <w:adjustRightInd w:val="0"/>
            </w:pPr>
          </w:p>
        </w:tc>
      </w:tr>
      <w:tr w:rsidR="00DA6423" w:rsidRPr="00790485" w:rsidTr="00DA6423">
        <w:tc>
          <w:tcPr>
            <w:tcW w:w="865" w:type="pct"/>
            <w:tcBorders>
              <w:top w:val="single" w:sz="4" w:space="0" w:color="auto"/>
              <w:left w:val="single" w:sz="4" w:space="0" w:color="auto"/>
              <w:bottom w:val="single" w:sz="4" w:space="0" w:color="auto"/>
              <w:right w:val="single" w:sz="4" w:space="0" w:color="auto"/>
            </w:tcBorders>
          </w:tcPr>
          <w:p w:rsidR="00DA6423" w:rsidRPr="00720A33" w:rsidRDefault="00DA6423" w:rsidP="004C0B3A">
            <w:pPr>
              <w:autoSpaceDE w:val="0"/>
              <w:autoSpaceDN w:val="0"/>
              <w:adjustRightInd w:val="0"/>
            </w:pPr>
            <w:r w:rsidRPr="00720A33">
              <w:t>Земельные участки (территории) общего пользования</w:t>
            </w:r>
          </w:p>
        </w:tc>
        <w:tc>
          <w:tcPr>
            <w:tcW w:w="2372" w:type="pct"/>
            <w:tcBorders>
              <w:top w:val="single" w:sz="4" w:space="0" w:color="auto"/>
              <w:left w:val="single" w:sz="4" w:space="0" w:color="auto"/>
              <w:bottom w:val="single" w:sz="4" w:space="0" w:color="auto"/>
              <w:right w:val="single" w:sz="4" w:space="0" w:color="auto"/>
            </w:tcBorders>
          </w:tcPr>
          <w:p w:rsidR="00DA6423" w:rsidRPr="00720A33" w:rsidRDefault="00DA6423" w:rsidP="004C0B3A">
            <w:pPr>
              <w:autoSpaceDE w:val="0"/>
              <w:autoSpaceDN w:val="0"/>
              <w:adjustRightInd w:val="0"/>
              <w:jc w:val="both"/>
            </w:pPr>
            <w:r w:rsidRPr="00720A33">
              <w:t>Земельные участки общего пользования.</w:t>
            </w:r>
          </w:p>
          <w:p w:rsidR="00DA6423" w:rsidRPr="00720A33" w:rsidRDefault="00DA6423" w:rsidP="004C0B3A">
            <w:pPr>
              <w:autoSpaceDE w:val="0"/>
              <w:autoSpaceDN w:val="0"/>
              <w:adjustRightInd w:val="0"/>
              <w:jc w:val="both"/>
            </w:pPr>
          </w:p>
        </w:tc>
        <w:tc>
          <w:tcPr>
            <w:tcW w:w="815" w:type="pct"/>
            <w:tcBorders>
              <w:top w:val="single" w:sz="4" w:space="0" w:color="auto"/>
              <w:left w:val="single" w:sz="4" w:space="0" w:color="auto"/>
              <w:bottom w:val="single" w:sz="4" w:space="0" w:color="auto"/>
              <w:right w:val="single" w:sz="4" w:space="0" w:color="auto"/>
            </w:tcBorders>
          </w:tcPr>
          <w:p w:rsidR="00DA6423" w:rsidRPr="00720A33" w:rsidRDefault="00DA6423" w:rsidP="004C0B3A">
            <w:pPr>
              <w:autoSpaceDE w:val="0"/>
              <w:autoSpaceDN w:val="0"/>
              <w:adjustRightInd w:val="0"/>
            </w:pPr>
            <w:r w:rsidRPr="00720A33">
              <w:t>12.0</w:t>
            </w:r>
          </w:p>
        </w:tc>
        <w:tc>
          <w:tcPr>
            <w:tcW w:w="948" w:type="pct"/>
            <w:tcBorders>
              <w:top w:val="single" w:sz="4" w:space="0" w:color="auto"/>
              <w:left w:val="single" w:sz="4" w:space="0" w:color="auto"/>
              <w:bottom w:val="single" w:sz="4" w:space="0" w:color="auto"/>
              <w:right w:val="single" w:sz="4" w:space="0" w:color="auto"/>
            </w:tcBorders>
          </w:tcPr>
          <w:p w:rsidR="00DA6423" w:rsidRPr="00720A33" w:rsidRDefault="00DA6423" w:rsidP="004C0B3A">
            <w:pPr>
              <w:autoSpaceDE w:val="0"/>
              <w:autoSpaceDN w:val="0"/>
              <w:adjustRightInd w:val="0"/>
            </w:pPr>
            <w:r w:rsidRPr="00720A33">
              <w:t xml:space="preserve">Содержание данного вида разрешенного использования включает в себя содержание видов </w:t>
            </w:r>
            <w:r w:rsidRPr="00720A33">
              <w:lastRenderedPageBreak/>
              <w:t>разрешенного использования с кодами 12.0.1 - 12.0.2</w:t>
            </w:r>
          </w:p>
        </w:tc>
      </w:tr>
      <w:tr w:rsidR="00DA6423" w:rsidRPr="00790485" w:rsidTr="00BC3827">
        <w:tc>
          <w:tcPr>
            <w:tcW w:w="4052" w:type="pct"/>
            <w:gridSpan w:val="3"/>
          </w:tcPr>
          <w:p w:rsidR="00DA6423" w:rsidRPr="00720A33" w:rsidRDefault="00DA6423" w:rsidP="004C0B3A">
            <w:pPr>
              <w:jc w:val="center"/>
            </w:pPr>
            <w:r w:rsidRPr="00720A33">
              <w:lastRenderedPageBreak/>
              <w:t>УСЛОВНО РАЗРЕШЕННЫЕ ВИДЫ ИСПОЛЬЗОВАНИЯ</w:t>
            </w:r>
          </w:p>
        </w:tc>
        <w:tc>
          <w:tcPr>
            <w:tcW w:w="948" w:type="pct"/>
          </w:tcPr>
          <w:p w:rsidR="00DA6423" w:rsidRPr="00720A33" w:rsidRDefault="00DA6423" w:rsidP="004C0B3A">
            <w:pPr>
              <w:jc w:val="center"/>
            </w:pPr>
          </w:p>
        </w:tc>
      </w:tr>
      <w:tr w:rsidR="00DA6423" w:rsidRPr="00AC37E2" w:rsidTr="00DA6423">
        <w:tc>
          <w:tcPr>
            <w:tcW w:w="865" w:type="pct"/>
          </w:tcPr>
          <w:p w:rsidR="00DA6423" w:rsidRPr="0025579F" w:rsidRDefault="00DA6423" w:rsidP="00C073A6">
            <w:pPr>
              <w:autoSpaceDE w:val="0"/>
              <w:autoSpaceDN w:val="0"/>
              <w:adjustRightInd w:val="0"/>
            </w:pPr>
            <w:r w:rsidRPr="0025579F">
              <w:t>Для индивидуального жилищного строительства</w:t>
            </w:r>
          </w:p>
          <w:p w:rsidR="00DA6423" w:rsidRPr="0025579F" w:rsidRDefault="00DA6423" w:rsidP="00C073A6">
            <w:pPr>
              <w:autoSpaceDE w:val="0"/>
              <w:autoSpaceDN w:val="0"/>
              <w:adjustRightInd w:val="0"/>
            </w:pPr>
          </w:p>
        </w:tc>
        <w:tc>
          <w:tcPr>
            <w:tcW w:w="2372" w:type="pct"/>
          </w:tcPr>
          <w:p w:rsidR="00DA6423" w:rsidRPr="00720A33" w:rsidRDefault="00DA6423" w:rsidP="00C073A6">
            <w:pPr>
              <w:spacing w:after="1" w:line="220" w:lineRule="atLeast"/>
            </w:pPr>
            <w:r w:rsidRPr="00720A33">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DA6423" w:rsidRPr="00720A33" w:rsidRDefault="00DA6423" w:rsidP="00C073A6">
            <w:pPr>
              <w:spacing w:after="1" w:line="220" w:lineRule="atLeast"/>
            </w:pPr>
            <w:r w:rsidRPr="00720A33">
              <w:t>выращивание сельскохозяйственных культур;</w:t>
            </w:r>
          </w:p>
          <w:p w:rsidR="00DA6423" w:rsidRPr="00720A33" w:rsidRDefault="00DA6423" w:rsidP="00C073A6">
            <w:pPr>
              <w:autoSpaceDE w:val="0"/>
              <w:autoSpaceDN w:val="0"/>
              <w:adjustRightInd w:val="0"/>
              <w:jc w:val="both"/>
            </w:pPr>
            <w:r w:rsidRPr="00720A33">
              <w:t>размещение индивидуальных гаражей и хозяйственных построек</w:t>
            </w:r>
          </w:p>
        </w:tc>
        <w:tc>
          <w:tcPr>
            <w:tcW w:w="815" w:type="pct"/>
          </w:tcPr>
          <w:p w:rsidR="00DA6423" w:rsidRDefault="00DA6423" w:rsidP="00C073A6">
            <w:pPr>
              <w:autoSpaceDE w:val="0"/>
              <w:autoSpaceDN w:val="0"/>
              <w:adjustRightInd w:val="0"/>
            </w:pPr>
            <w:r w:rsidRPr="00720A33">
              <w:t>2.1</w:t>
            </w:r>
          </w:p>
          <w:p w:rsidR="00DA6423" w:rsidRPr="009A7054" w:rsidRDefault="00DA6423" w:rsidP="00C073A6"/>
          <w:p w:rsidR="00DA6423" w:rsidRPr="009A7054" w:rsidRDefault="00DA6423" w:rsidP="00C073A6"/>
          <w:p w:rsidR="00DA6423" w:rsidRDefault="00DA6423" w:rsidP="00C073A6"/>
          <w:p w:rsidR="00DA6423" w:rsidRDefault="00DA6423" w:rsidP="00C073A6"/>
          <w:p w:rsidR="00DA6423" w:rsidRPr="009A7054" w:rsidRDefault="00DA6423" w:rsidP="00C073A6"/>
        </w:tc>
        <w:tc>
          <w:tcPr>
            <w:tcW w:w="948" w:type="pct"/>
          </w:tcPr>
          <w:p w:rsidR="00DA6423" w:rsidRPr="00720A33" w:rsidRDefault="00DA6423" w:rsidP="00C073A6">
            <w:pPr>
              <w:autoSpaceDE w:val="0"/>
              <w:autoSpaceDN w:val="0"/>
              <w:adjustRightInd w:val="0"/>
            </w:pPr>
          </w:p>
        </w:tc>
      </w:tr>
      <w:tr w:rsidR="00DA6423" w:rsidRPr="00AC37E2" w:rsidTr="00DA6423">
        <w:tc>
          <w:tcPr>
            <w:tcW w:w="865" w:type="pct"/>
          </w:tcPr>
          <w:p w:rsidR="00DA6423" w:rsidRPr="0025579F" w:rsidRDefault="00DA6423" w:rsidP="004C0B3A">
            <w:pPr>
              <w:autoSpaceDE w:val="0"/>
              <w:autoSpaceDN w:val="0"/>
              <w:adjustRightInd w:val="0"/>
            </w:pPr>
            <w:proofErr w:type="spellStart"/>
            <w:r w:rsidRPr="0025579F">
              <w:t>Среднеэтажная</w:t>
            </w:r>
            <w:proofErr w:type="spellEnd"/>
            <w:r w:rsidRPr="0025579F">
              <w:t xml:space="preserve"> жилая застройка</w:t>
            </w:r>
          </w:p>
          <w:p w:rsidR="00DA6423" w:rsidRPr="00C65A46" w:rsidRDefault="00DA6423" w:rsidP="00C65A46"/>
          <w:p w:rsidR="00DA6423" w:rsidRPr="0025579F" w:rsidRDefault="00DA6423" w:rsidP="00C65A46"/>
        </w:tc>
        <w:tc>
          <w:tcPr>
            <w:tcW w:w="2372" w:type="pct"/>
          </w:tcPr>
          <w:p w:rsidR="00DA6423" w:rsidRPr="00720A33" w:rsidRDefault="00DA6423" w:rsidP="004C0B3A">
            <w:pPr>
              <w:spacing w:after="1" w:line="220" w:lineRule="atLeast"/>
              <w:jc w:val="both"/>
            </w:pPr>
            <w:r w:rsidRPr="00720A33">
              <w:t>Размещение многоквартирных домов этажностью не выше восьми этажей;</w:t>
            </w:r>
          </w:p>
          <w:p w:rsidR="00DA6423" w:rsidRPr="00720A33" w:rsidRDefault="00DA6423" w:rsidP="004C0B3A">
            <w:pPr>
              <w:spacing w:after="1" w:line="220" w:lineRule="atLeast"/>
              <w:jc w:val="both"/>
            </w:pPr>
            <w:r w:rsidRPr="00720A33">
              <w:t>благоустройство и озеленение;</w:t>
            </w:r>
          </w:p>
          <w:p w:rsidR="00DA6423" w:rsidRPr="00720A33" w:rsidRDefault="00DA6423" w:rsidP="004C0B3A">
            <w:pPr>
              <w:spacing w:after="1" w:line="220" w:lineRule="atLeast"/>
              <w:jc w:val="both"/>
            </w:pPr>
            <w:r w:rsidRPr="00720A33">
              <w:t>размещение подземных гаражей и автостоянок;</w:t>
            </w:r>
          </w:p>
          <w:p w:rsidR="00DA6423" w:rsidRPr="00720A33" w:rsidRDefault="00DA6423" w:rsidP="004C0B3A">
            <w:pPr>
              <w:spacing w:after="1" w:line="220" w:lineRule="atLeast"/>
              <w:jc w:val="both"/>
            </w:pPr>
            <w:r w:rsidRPr="00720A33">
              <w:t>обустройство спортивных и детских площадок, площадок для отдыха;</w:t>
            </w:r>
          </w:p>
          <w:p w:rsidR="00DA6423" w:rsidRPr="00720A33" w:rsidRDefault="00DA6423" w:rsidP="004C0B3A">
            <w:pPr>
              <w:autoSpaceDE w:val="0"/>
              <w:autoSpaceDN w:val="0"/>
              <w:adjustRightInd w:val="0"/>
              <w:jc w:val="both"/>
            </w:pPr>
            <w:r w:rsidRPr="00720A33">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815" w:type="pct"/>
          </w:tcPr>
          <w:p w:rsidR="00DA6423" w:rsidRPr="00720A33" w:rsidRDefault="00DA6423" w:rsidP="004C0B3A">
            <w:pPr>
              <w:autoSpaceDE w:val="0"/>
              <w:autoSpaceDN w:val="0"/>
              <w:adjustRightInd w:val="0"/>
            </w:pPr>
            <w:r w:rsidRPr="00720A33">
              <w:t>2.5</w:t>
            </w:r>
          </w:p>
        </w:tc>
        <w:tc>
          <w:tcPr>
            <w:tcW w:w="948" w:type="pct"/>
          </w:tcPr>
          <w:p w:rsidR="00DA6423" w:rsidRPr="00720A33" w:rsidRDefault="00DA6423" w:rsidP="004C0B3A">
            <w:pPr>
              <w:autoSpaceDE w:val="0"/>
              <w:autoSpaceDN w:val="0"/>
              <w:adjustRightInd w:val="0"/>
            </w:pPr>
          </w:p>
        </w:tc>
      </w:tr>
      <w:tr w:rsidR="00DA6423" w:rsidRPr="00AC37E2" w:rsidTr="00DA6423">
        <w:tc>
          <w:tcPr>
            <w:tcW w:w="865" w:type="pct"/>
          </w:tcPr>
          <w:p w:rsidR="00DA6423" w:rsidRPr="00720A33" w:rsidRDefault="00DA6423" w:rsidP="004C0B3A">
            <w:pPr>
              <w:pStyle w:val="afff8"/>
              <w:rPr>
                <w:rFonts w:ascii="Times New Roman" w:hAnsi="Times New Roman" w:cs="Times New Roman"/>
              </w:rPr>
            </w:pPr>
            <w:r w:rsidRPr="00720A33">
              <w:rPr>
                <w:rFonts w:ascii="Times New Roman" w:hAnsi="Times New Roman" w:cs="Times New Roman"/>
              </w:rPr>
              <w:t>Амбулаторное ветеринарное обслуживание</w:t>
            </w:r>
          </w:p>
        </w:tc>
        <w:tc>
          <w:tcPr>
            <w:tcW w:w="2372" w:type="pct"/>
          </w:tcPr>
          <w:p w:rsidR="00DA6423" w:rsidRPr="00720A33" w:rsidRDefault="00DA6423" w:rsidP="004C0B3A">
            <w:pPr>
              <w:pStyle w:val="afff7"/>
              <w:rPr>
                <w:rFonts w:ascii="Times New Roman" w:hAnsi="Times New Roman" w:cs="Times New Roman"/>
              </w:rPr>
            </w:pPr>
            <w:r w:rsidRPr="00720A33">
              <w:rPr>
                <w:rFonts w:ascii="Times New Roman" w:hAnsi="Times New Roman" w:cs="Times New Roman"/>
              </w:rPr>
              <w:t>Размещение объектов капитального строительства, предназначенных для оказания ветеринарных услуг без содержания животных</w:t>
            </w:r>
          </w:p>
        </w:tc>
        <w:tc>
          <w:tcPr>
            <w:tcW w:w="815" w:type="pct"/>
          </w:tcPr>
          <w:p w:rsidR="00DA6423" w:rsidRPr="00720A33" w:rsidRDefault="00DA6423" w:rsidP="004C0B3A">
            <w:pPr>
              <w:autoSpaceDE w:val="0"/>
              <w:autoSpaceDN w:val="0"/>
              <w:adjustRightInd w:val="0"/>
            </w:pPr>
            <w:r w:rsidRPr="00720A33">
              <w:t>3.10.1</w:t>
            </w:r>
          </w:p>
        </w:tc>
        <w:tc>
          <w:tcPr>
            <w:tcW w:w="948" w:type="pct"/>
          </w:tcPr>
          <w:p w:rsidR="00DA6423" w:rsidRPr="00720A33" w:rsidRDefault="00DA6423" w:rsidP="004C0B3A">
            <w:pPr>
              <w:autoSpaceDE w:val="0"/>
              <w:autoSpaceDN w:val="0"/>
              <w:adjustRightInd w:val="0"/>
            </w:pPr>
          </w:p>
        </w:tc>
      </w:tr>
      <w:tr w:rsidR="00DA6423" w:rsidRPr="00AC37E2" w:rsidTr="00DA6423">
        <w:tc>
          <w:tcPr>
            <w:tcW w:w="865" w:type="pct"/>
          </w:tcPr>
          <w:p w:rsidR="00DA6423" w:rsidRPr="00720A33" w:rsidRDefault="00DA6423" w:rsidP="004C0B3A">
            <w:pPr>
              <w:autoSpaceDE w:val="0"/>
              <w:autoSpaceDN w:val="0"/>
              <w:adjustRightInd w:val="0"/>
              <w:jc w:val="both"/>
            </w:pPr>
            <w:r w:rsidRPr="00720A33">
              <w:t>Рынки</w:t>
            </w:r>
          </w:p>
        </w:tc>
        <w:tc>
          <w:tcPr>
            <w:tcW w:w="2372" w:type="pct"/>
          </w:tcPr>
          <w:p w:rsidR="00DA6423" w:rsidRPr="00720A33" w:rsidRDefault="00DA6423" w:rsidP="004C0B3A">
            <w:pPr>
              <w:autoSpaceDE w:val="0"/>
              <w:autoSpaceDN w:val="0"/>
              <w:adjustRightInd w:val="0"/>
              <w:jc w:val="both"/>
            </w:pPr>
            <w:r w:rsidRPr="00720A33">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DA6423" w:rsidRPr="00720A33" w:rsidRDefault="00DA6423" w:rsidP="004C0B3A">
            <w:pPr>
              <w:autoSpaceDE w:val="0"/>
              <w:autoSpaceDN w:val="0"/>
              <w:adjustRightInd w:val="0"/>
              <w:jc w:val="both"/>
            </w:pPr>
            <w:r w:rsidRPr="00720A33">
              <w:t>размещение гаражей и (или) стоянок для автомобилей сотрудников и посетителей рынка</w:t>
            </w:r>
          </w:p>
        </w:tc>
        <w:tc>
          <w:tcPr>
            <w:tcW w:w="815" w:type="pct"/>
          </w:tcPr>
          <w:p w:rsidR="00DA6423" w:rsidRPr="00720A33" w:rsidRDefault="00DA6423" w:rsidP="004C0B3A">
            <w:pPr>
              <w:autoSpaceDE w:val="0"/>
              <w:autoSpaceDN w:val="0"/>
              <w:adjustRightInd w:val="0"/>
            </w:pPr>
            <w:r w:rsidRPr="00720A33">
              <w:t>4.3</w:t>
            </w:r>
          </w:p>
        </w:tc>
        <w:tc>
          <w:tcPr>
            <w:tcW w:w="948" w:type="pct"/>
          </w:tcPr>
          <w:p w:rsidR="00DA6423" w:rsidRPr="00720A33" w:rsidRDefault="00DA6423" w:rsidP="004C0B3A">
            <w:pPr>
              <w:autoSpaceDE w:val="0"/>
              <w:autoSpaceDN w:val="0"/>
              <w:adjustRightInd w:val="0"/>
            </w:pPr>
          </w:p>
        </w:tc>
      </w:tr>
      <w:tr w:rsidR="00DA6423" w:rsidRPr="00790485" w:rsidTr="00DA6423">
        <w:tc>
          <w:tcPr>
            <w:tcW w:w="865" w:type="pct"/>
          </w:tcPr>
          <w:p w:rsidR="00DA6423" w:rsidRPr="00720A33" w:rsidRDefault="00DA6423" w:rsidP="006A4CE8">
            <w:pPr>
              <w:autoSpaceDE w:val="0"/>
              <w:autoSpaceDN w:val="0"/>
              <w:adjustRightInd w:val="0"/>
            </w:pPr>
            <w:r w:rsidRPr="00720A33">
              <w:t>Гостиничное обслуживание</w:t>
            </w:r>
          </w:p>
        </w:tc>
        <w:tc>
          <w:tcPr>
            <w:tcW w:w="2372" w:type="pct"/>
          </w:tcPr>
          <w:p w:rsidR="00DA6423" w:rsidRPr="00720A33" w:rsidRDefault="00DA6423" w:rsidP="006A4CE8">
            <w:pPr>
              <w:tabs>
                <w:tab w:val="left" w:pos="2025"/>
              </w:tabs>
              <w:autoSpaceDE w:val="0"/>
              <w:autoSpaceDN w:val="0"/>
              <w:adjustRightInd w:val="0"/>
            </w:pPr>
            <w:r w:rsidRPr="00720A33">
              <w:t xml:space="preserve">Размещение гостиниц, а также иных зданий, используемых с целью извлечения </w:t>
            </w:r>
            <w:r w:rsidRPr="00720A33">
              <w:lastRenderedPageBreak/>
              <w:t>предпринимательской выгоды из предоставления жилого помещения для временного проживания в них</w:t>
            </w:r>
          </w:p>
        </w:tc>
        <w:tc>
          <w:tcPr>
            <w:tcW w:w="815" w:type="pct"/>
          </w:tcPr>
          <w:p w:rsidR="00DA6423" w:rsidRPr="00720A33" w:rsidRDefault="00DA6423" w:rsidP="006A4CE8">
            <w:pPr>
              <w:autoSpaceDE w:val="0"/>
              <w:autoSpaceDN w:val="0"/>
              <w:adjustRightInd w:val="0"/>
            </w:pPr>
            <w:r w:rsidRPr="00720A33">
              <w:lastRenderedPageBreak/>
              <w:t>4.7</w:t>
            </w:r>
          </w:p>
        </w:tc>
        <w:tc>
          <w:tcPr>
            <w:tcW w:w="948" w:type="pct"/>
          </w:tcPr>
          <w:p w:rsidR="00DA6423" w:rsidRPr="00720A33" w:rsidRDefault="00DA6423" w:rsidP="006A4CE8">
            <w:pPr>
              <w:autoSpaceDE w:val="0"/>
              <w:autoSpaceDN w:val="0"/>
              <w:adjustRightInd w:val="0"/>
            </w:pPr>
          </w:p>
        </w:tc>
      </w:tr>
      <w:tr w:rsidR="00DA6423" w:rsidRPr="00790485" w:rsidTr="00DA6423">
        <w:tc>
          <w:tcPr>
            <w:tcW w:w="865" w:type="pct"/>
          </w:tcPr>
          <w:p w:rsidR="00DA6423" w:rsidRPr="00720A33" w:rsidRDefault="00DA6423" w:rsidP="006A4CE8">
            <w:pPr>
              <w:autoSpaceDE w:val="0"/>
              <w:autoSpaceDN w:val="0"/>
              <w:adjustRightInd w:val="0"/>
            </w:pPr>
            <w:r w:rsidRPr="00720A33">
              <w:lastRenderedPageBreak/>
              <w:t>Обеспечение занятий спортом в помещениях</w:t>
            </w:r>
          </w:p>
        </w:tc>
        <w:tc>
          <w:tcPr>
            <w:tcW w:w="2372" w:type="pct"/>
          </w:tcPr>
          <w:p w:rsidR="00DA6423" w:rsidRPr="00720A33" w:rsidRDefault="00DA6423" w:rsidP="006A4CE8">
            <w:pPr>
              <w:pStyle w:val="ConsPlusNormal"/>
              <w:ind w:firstLine="0"/>
              <w:jc w:val="both"/>
              <w:rPr>
                <w:rFonts w:ascii="Times New Roman" w:hAnsi="Times New Roman" w:cs="Times New Roman"/>
                <w:sz w:val="24"/>
                <w:szCs w:val="24"/>
              </w:rPr>
            </w:pPr>
            <w:r w:rsidRPr="00720A33">
              <w:rPr>
                <w:rFonts w:ascii="Times New Roman" w:hAnsi="Times New Roman" w:cs="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815" w:type="pct"/>
          </w:tcPr>
          <w:p w:rsidR="00DA6423" w:rsidRPr="00720A33" w:rsidRDefault="00DA6423" w:rsidP="006A4CE8">
            <w:pPr>
              <w:autoSpaceDE w:val="0"/>
              <w:autoSpaceDN w:val="0"/>
              <w:adjustRightInd w:val="0"/>
            </w:pPr>
            <w:r w:rsidRPr="00720A33">
              <w:t>5.1.2</w:t>
            </w:r>
          </w:p>
        </w:tc>
        <w:tc>
          <w:tcPr>
            <w:tcW w:w="948" w:type="pct"/>
          </w:tcPr>
          <w:p w:rsidR="00DA6423" w:rsidRPr="00720A33" w:rsidRDefault="00DA6423" w:rsidP="004C0B3A">
            <w:pPr>
              <w:autoSpaceDE w:val="0"/>
              <w:autoSpaceDN w:val="0"/>
              <w:adjustRightInd w:val="0"/>
            </w:pPr>
          </w:p>
        </w:tc>
      </w:tr>
      <w:tr w:rsidR="00DA6423" w:rsidRPr="00790485" w:rsidTr="00DA6423">
        <w:tc>
          <w:tcPr>
            <w:tcW w:w="865" w:type="pct"/>
          </w:tcPr>
          <w:p w:rsidR="00DA6423" w:rsidRPr="00720A33" w:rsidRDefault="00584AE4" w:rsidP="004C0B3A">
            <w:pPr>
              <w:autoSpaceDE w:val="0"/>
              <w:autoSpaceDN w:val="0"/>
              <w:adjustRightInd w:val="0"/>
            </w:pPr>
            <w:r>
              <w:t>Автомобильные мойки</w:t>
            </w:r>
          </w:p>
        </w:tc>
        <w:tc>
          <w:tcPr>
            <w:tcW w:w="2372" w:type="pct"/>
          </w:tcPr>
          <w:p w:rsidR="00DA6423" w:rsidRPr="00720A33" w:rsidRDefault="00584AE4" w:rsidP="00584AE4">
            <w:pPr>
              <w:tabs>
                <w:tab w:val="left" w:pos="2025"/>
              </w:tabs>
              <w:autoSpaceDE w:val="0"/>
              <w:autoSpaceDN w:val="0"/>
              <w:adjustRightInd w:val="0"/>
            </w:pPr>
            <w:r>
              <w:t xml:space="preserve">Размещение автомобильных моек, а также размещение магазинов сопутствующей торговли </w:t>
            </w:r>
          </w:p>
        </w:tc>
        <w:tc>
          <w:tcPr>
            <w:tcW w:w="815" w:type="pct"/>
          </w:tcPr>
          <w:p w:rsidR="00DA6423" w:rsidRPr="00720A33" w:rsidRDefault="00584AE4" w:rsidP="004C0B3A">
            <w:pPr>
              <w:autoSpaceDE w:val="0"/>
              <w:autoSpaceDN w:val="0"/>
              <w:adjustRightInd w:val="0"/>
            </w:pPr>
            <w:r>
              <w:t>4.9.1.3</w:t>
            </w:r>
          </w:p>
        </w:tc>
        <w:tc>
          <w:tcPr>
            <w:tcW w:w="948" w:type="pct"/>
          </w:tcPr>
          <w:p w:rsidR="00DA6423" w:rsidRPr="00720A33" w:rsidRDefault="00DA6423" w:rsidP="004C0B3A">
            <w:pPr>
              <w:autoSpaceDE w:val="0"/>
              <w:autoSpaceDN w:val="0"/>
              <w:adjustRightInd w:val="0"/>
            </w:pPr>
          </w:p>
        </w:tc>
      </w:tr>
      <w:tr w:rsidR="00584AE4" w:rsidRPr="00790485" w:rsidTr="00DA6423">
        <w:tc>
          <w:tcPr>
            <w:tcW w:w="865" w:type="pct"/>
          </w:tcPr>
          <w:p w:rsidR="00584AE4" w:rsidRPr="00720A33" w:rsidRDefault="00584AE4" w:rsidP="004C0B3A">
            <w:pPr>
              <w:autoSpaceDE w:val="0"/>
              <w:autoSpaceDN w:val="0"/>
              <w:adjustRightInd w:val="0"/>
            </w:pPr>
            <w:r>
              <w:t>Ремонт автомобилей</w:t>
            </w:r>
          </w:p>
        </w:tc>
        <w:tc>
          <w:tcPr>
            <w:tcW w:w="2372" w:type="pct"/>
          </w:tcPr>
          <w:p w:rsidR="00584AE4" w:rsidRPr="00720A33" w:rsidRDefault="00584AE4" w:rsidP="004C0B3A">
            <w:pPr>
              <w:tabs>
                <w:tab w:val="left" w:pos="2025"/>
              </w:tabs>
              <w:autoSpaceDE w:val="0"/>
              <w:autoSpaceDN w:val="0"/>
              <w:adjustRightInd w:val="0"/>
            </w:pPr>
            <w: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815" w:type="pct"/>
          </w:tcPr>
          <w:p w:rsidR="00584AE4" w:rsidRPr="00720A33" w:rsidRDefault="00584AE4" w:rsidP="004C0B3A">
            <w:pPr>
              <w:autoSpaceDE w:val="0"/>
              <w:autoSpaceDN w:val="0"/>
              <w:adjustRightInd w:val="0"/>
            </w:pPr>
            <w:r>
              <w:t>4.9.1.4</w:t>
            </w:r>
          </w:p>
        </w:tc>
        <w:tc>
          <w:tcPr>
            <w:tcW w:w="948" w:type="pct"/>
          </w:tcPr>
          <w:p w:rsidR="00584AE4" w:rsidRPr="00720A33" w:rsidRDefault="00584AE4" w:rsidP="004C0B3A">
            <w:pPr>
              <w:autoSpaceDE w:val="0"/>
              <w:autoSpaceDN w:val="0"/>
              <w:adjustRightInd w:val="0"/>
            </w:pPr>
          </w:p>
        </w:tc>
      </w:tr>
      <w:tr w:rsidR="00584AE4" w:rsidRPr="00790485" w:rsidTr="00584AE4">
        <w:tc>
          <w:tcPr>
            <w:tcW w:w="5000" w:type="pct"/>
            <w:gridSpan w:val="4"/>
            <w:shd w:val="clear" w:color="auto" w:fill="auto"/>
          </w:tcPr>
          <w:p w:rsidR="00584AE4" w:rsidRPr="00720A33" w:rsidRDefault="00584AE4" w:rsidP="00CA2927">
            <w:pPr>
              <w:jc w:val="center"/>
            </w:pPr>
            <w:r w:rsidRPr="00720A33">
              <w:t xml:space="preserve">ВСПОМОГАТЕЛЬНЫЕ ВИДЫ РАЗРЕШЕННОГО ИСПОЛЬЗОВАНИЯ: </w:t>
            </w:r>
          </w:p>
          <w:p w:rsidR="00584AE4" w:rsidRPr="00720A33" w:rsidRDefault="00584AE4" w:rsidP="00CA2927">
            <w:pPr>
              <w:jc w:val="center"/>
            </w:pPr>
            <w:r w:rsidRPr="00584AE4">
              <w:t>Перечень объектов капитального строительства вспомогательных видов разрешенного использовани</w:t>
            </w:r>
            <w:r w:rsidR="00D93692">
              <w:t>я</w:t>
            </w:r>
          </w:p>
        </w:tc>
      </w:tr>
      <w:tr w:rsidR="00584AE4" w:rsidRPr="00790485" w:rsidTr="00584AE4">
        <w:tc>
          <w:tcPr>
            <w:tcW w:w="5000" w:type="pct"/>
            <w:gridSpan w:val="4"/>
            <w:shd w:val="clear" w:color="auto" w:fill="auto"/>
          </w:tcPr>
          <w:p w:rsidR="00584AE4" w:rsidRDefault="00584AE4" w:rsidP="00584AE4">
            <w:r w:rsidRPr="00584AE4">
              <w:t>- объекты инженерной инфраструктуры (электро-, тепл</w:t>
            </w:r>
            <w:proofErr w:type="gramStart"/>
            <w:r w:rsidRPr="00584AE4">
              <w:t>о-</w:t>
            </w:r>
            <w:proofErr w:type="gramEnd"/>
            <w:r w:rsidRPr="00584AE4">
              <w:t xml:space="preserve">, газо-, водоснабжения, водоотведения, связи), необходимые для инженерного обеспечения объектов основных видов разрешенного использования, условно разрешенных видов использования; </w:t>
            </w:r>
          </w:p>
          <w:p w:rsidR="00584AE4" w:rsidRDefault="00584AE4" w:rsidP="00584AE4">
            <w:r w:rsidRPr="00584AE4">
              <w:t>- объекты транспортной инфраструктуры, включая проезды, автостоянки и гаражи для обслуживания жителей и посетителей объектов основных видов разрешенного использования, условно разрешенных видов использования;</w:t>
            </w:r>
          </w:p>
          <w:p w:rsidR="008941B5" w:rsidRDefault="008941B5" w:rsidP="008941B5">
            <w:r w:rsidRPr="008436A5">
              <w:t xml:space="preserve">- элементы </w:t>
            </w:r>
            <w:proofErr w:type="gramStart"/>
            <w:r w:rsidRPr="008436A5">
              <w:t>благоустройства территорий объектов основных видов разрешенного использования</w:t>
            </w:r>
            <w:proofErr w:type="gramEnd"/>
            <w:r w:rsidRPr="008436A5">
              <w:t xml:space="preserve"> и условно разрешенных видов использования, включая озеленение, детские площадки, площадки для отдыха, </w:t>
            </w:r>
            <w:r w:rsidRPr="006F294F">
              <w:t>площадки для занятия физкультурой и спортом</w:t>
            </w:r>
            <w:r>
              <w:t xml:space="preserve"> </w:t>
            </w:r>
            <w:r w:rsidRPr="00720A33">
              <w:t>на открытом воздухе</w:t>
            </w:r>
            <w:r>
              <w:t xml:space="preserve">, </w:t>
            </w:r>
            <w:r w:rsidRPr="008436A5">
              <w:t xml:space="preserve">хозяйственные площадки, </w:t>
            </w:r>
            <w:r>
              <w:t xml:space="preserve">площадки для выгула собак, </w:t>
            </w:r>
            <w:r w:rsidRPr="008436A5">
              <w:t>малые архитектурные формы;</w:t>
            </w:r>
          </w:p>
          <w:p w:rsidR="00584AE4" w:rsidRDefault="00584AE4" w:rsidP="00584AE4">
            <w:r w:rsidRPr="00584AE4">
              <w:t xml:space="preserve">- объекты торговли, общественного питания и бытового обслуживания, необходимые для обслуживания посетителей объектов основных видов разрешенного использования и условно разрешенных видов использования; </w:t>
            </w:r>
          </w:p>
          <w:p w:rsidR="00584AE4" w:rsidRDefault="00584AE4" w:rsidP="00584AE4">
            <w:r w:rsidRPr="00584AE4">
              <w:t>- объекты культуры и искусства, связанные с проживанием населения, включая помещения досуга и любительской деятельности, библиотеки, клубы, студии;</w:t>
            </w:r>
          </w:p>
          <w:p w:rsidR="00584AE4" w:rsidRDefault="00584AE4" w:rsidP="00584AE4">
            <w:r w:rsidRPr="00584AE4">
              <w:t xml:space="preserve"> - объекты физической культуры и спорта, связанные с проживанием населения, включая спортивные клубы, спортивные залы, площадки для занятия спортом и физкультурой;</w:t>
            </w:r>
          </w:p>
          <w:p w:rsidR="00584AE4" w:rsidRPr="00584AE4" w:rsidRDefault="00584AE4" w:rsidP="00584AE4">
            <w:r w:rsidRPr="00584AE4">
              <w:t xml:space="preserve"> - объекты охраны общественного порядка, гражданской обороны и предотвращения чрезвычайных </w:t>
            </w:r>
            <w:proofErr w:type="gramStart"/>
            <w:r w:rsidRPr="00584AE4">
              <w:t>ситуаций</w:t>
            </w:r>
            <w:proofErr w:type="gramEnd"/>
            <w:r w:rsidRPr="00584AE4">
              <w:t xml:space="preserve"> на объектах основных видов разрешенного использования, условно разрешенных видов использования  </w:t>
            </w:r>
          </w:p>
          <w:p w:rsidR="00584AE4" w:rsidRPr="00720A33" w:rsidRDefault="00584AE4" w:rsidP="00CA2927">
            <w:pPr>
              <w:jc w:val="center"/>
            </w:pPr>
          </w:p>
        </w:tc>
      </w:tr>
    </w:tbl>
    <w:p w:rsidR="00416552" w:rsidRDefault="00416552" w:rsidP="004157EA">
      <w:pPr>
        <w:keepNext/>
        <w:jc w:val="both"/>
      </w:pPr>
    </w:p>
    <w:p w:rsidR="004157EA" w:rsidRPr="00A5736F" w:rsidRDefault="004157EA" w:rsidP="004157EA">
      <w:pPr>
        <w:keepNext/>
        <w:jc w:val="both"/>
      </w:pPr>
      <w:r w:rsidRPr="00790485">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r w:rsidR="00A5736F" w:rsidRPr="00A5736F">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
        <w:gridCol w:w="5892"/>
        <w:gridCol w:w="1437"/>
        <w:gridCol w:w="1949"/>
      </w:tblGrid>
      <w:tr w:rsidR="00790485" w:rsidRPr="00720A33" w:rsidTr="00EA6AC6">
        <w:tc>
          <w:tcPr>
            <w:tcW w:w="520" w:type="dxa"/>
          </w:tcPr>
          <w:p w:rsidR="004157EA" w:rsidRPr="00720A33" w:rsidRDefault="004157EA" w:rsidP="003D780F">
            <w:r w:rsidRPr="00720A33">
              <w:t>1</w:t>
            </w:r>
          </w:p>
        </w:tc>
        <w:tc>
          <w:tcPr>
            <w:tcW w:w="5932" w:type="dxa"/>
          </w:tcPr>
          <w:p w:rsidR="004157EA" w:rsidRPr="00720A33" w:rsidRDefault="000217E5" w:rsidP="003D780F">
            <w:r w:rsidRPr="000217E5">
              <w:t>Минимальный размер (минимальная площадь) земельного участка для многоквартирной малоэтажной жилой застройки</w:t>
            </w:r>
          </w:p>
        </w:tc>
        <w:tc>
          <w:tcPr>
            <w:tcW w:w="1446" w:type="dxa"/>
          </w:tcPr>
          <w:p w:rsidR="004157EA" w:rsidRPr="00720A33" w:rsidRDefault="000217E5" w:rsidP="003D780F">
            <w:proofErr w:type="spellStart"/>
            <w:r>
              <w:t>кв</w:t>
            </w:r>
            <w:proofErr w:type="gramStart"/>
            <w:r>
              <w:t>.</w:t>
            </w:r>
            <w:r w:rsidR="004157EA" w:rsidRPr="00720A33">
              <w:t>м</w:t>
            </w:r>
            <w:proofErr w:type="spellEnd"/>
            <w:proofErr w:type="gramEnd"/>
          </w:p>
        </w:tc>
        <w:tc>
          <w:tcPr>
            <w:tcW w:w="1899" w:type="dxa"/>
          </w:tcPr>
          <w:p w:rsidR="004157EA" w:rsidRPr="00720A33" w:rsidRDefault="000217E5" w:rsidP="003D780F">
            <w:r>
              <w:t>1200</w:t>
            </w:r>
          </w:p>
        </w:tc>
      </w:tr>
      <w:tr w:rsidR="000217E5" w:rsidRPr="00720A33" w:rsidTr="00EA6AC6">
        <w:tc>
          <w:tcPr>
            <w:tcW w:w="520" w:type="dxa"/>
          </w:tcPr>
          <w:p w:rsidR="000217E5" w:rsidRPr="00720A33" w:rsidRDefault="000217E5" w:rsidP="003D780F">
            <w:r w:rsidRPr="00720A33">
              <w:t>2</w:t>
            </w:r>
          </w:p>
        </w:tc>
        <w:tc>
          <w:tcPr>
            <w:tcW w:w="5932" w:type="dxa"/>
          </w:tcPr>
          <w:p w:rsidR="000217E5" w:rsidRPr="002D09B0" w:rsidRDefault="000217E5" w:rsidP="003D780F">
            <w:r w:rsidRPr="002D09B0">
              <w:t xml:space="preserve">Минимальный размер (минимальная площадь) земельного участка для блокированной жилой </w:t>
            </w:r>
            <w:r w:rsidRPr="002D09B0">
              <w:lastRenderedPageBreak/>
              <w:t xml:space="preserve">застройки (на один блок) </w:t>
            </w:r>
          </w:p>
        </w:tc>
        <w:tc>
          <w:tcPr>
            <w:tcW w:w="1446" w:type="dxa"/>
          </w:tcPr>
          <w:p w:rsidR="000217E5" w:rsidRDefault="000217E5" w:rsidP="003D780F">
            <w:proofErr w:type="spellStart"/>
            <w:r>
              <w:lastRenderedPageBreak/>
              <w:t>кв</w:t>
            </w:r>
            <w:proofErr w:type="gramStart"/>
            <w:r>
              <w:t>.</w:t>
            </w:r>
            <w:r w:rsidRPr="00720A33">
              <w:t>м</w:t>
            </w:r>
            <w:proofErr w:type="spellEnd"/>
            <w:proofErr w:type="gramEnd"/>
          </w:p>
        </w:tc>
        <w:tc>
          <w:tcPr>
            <w:tcW w:w="1899" w:type="dxa"/>
          </w:tcPr>
          <w:p w:rsidR="000217E5" w:rsidRDefault="000217E5" w:rsidP="003D780F">
            <w:r>
              <w:t>2</w:t>
            </w:r>
            <w:r w:rsidRPr="002D09B0">
              <w:t>00</w:t>
            </w:r>
          </w:p>
        </w:tc>
      </w:tr>
      <w:tr w:rsidR="00790485" w:rsidRPr="00720A33" w:rsidTr="00EA6AC6">
        <w:tc>
          <w:tcPr>
            <w:tcW w:w="520" w:type="dxa"/>
          </w:tcPr>
          <w:p w:rsidR="004157EA" w:rsidRPr="00720A33" w:rsidRDefault="004157EA" w:rsidP="003D780F">
            <w:r w:rsidRPr="00720A33">
              <w:lastRenderedPageBreak/>
              <w:t>3</w:t>
            </w:r>
          </w:p>
        </w:tc>
        <w:tc>
          <w:tcPr>
            <w:tcW w:w="5932" w:type="dxa"/>
          </w:tcPr>
          <w:p w:rsidR="004157EA" w:rsidRPr="00720A33" w:rsidRDefault="000217E5" w:rsidP="007132F1">
            <w:r w:rsidRPr="000217E5">
              <w:t>Минимальный размер (минимальная площадь) земельн</w:t>
            </w:r>
            <w:r w:rsidR="007132F1">
              <w:t>ых</w:t>
            </w:r>
            <w:r w:rsidRPr="000217E5">
              <w:t xml:space="preserve"> участк</w:t>
            </w:r>
            <w:r w:rsidR="007132F1">
              <w:t>ов</w:t>
            </w:r>
            <w:r w:rsidR="00307EC3">
              <w:t xml:space="preserve">, за исключением участков </w:t>
            </w:r>
            <w:r w:rsidR="00307EC3" w:rsidRPr="000217E5">
              <w:t>для многоквартирной малоэтажной жилой застройки</w:t>
            </w:r>
          </w:p>
        </w:tc>
        <w:tc>
          <w:tcPr>
            <w:tcW w:w="1446" w:type="dxa"/>
          </w:tcPr>
          <w:p w:rsidR="004157EA" w:rsidRPr="00720A33" w:rsidRDefault="000217E5" w:rsidP="003D780F">
            <w:proofErr w:type="spellStart"/>
            <w:r>
              <w:t>кв</w:t>
            </w:r>
            <w:proofErr w:type="gramStart"/>
            <w:r>
              <w:t>.</w:t>
            </w:r>
            <w:r w:rsidRPr="00720A33">
              <w:t>м</w:t>
            </w:r>
            <w:proofErr w:type="spellEnd"/>
            <w:proofErr w:type="gramEnd"/>
          </w:p>
        </w:tc>
        <w:tc>
          <w:tcPr>
            <w:tcW w:w="1899" w:type="dxa"/>
          </w:tcPr>
          <w:p w:rsidR="004157EA" w:rsidRPr="00720A33" w:rsidRDefault="00107068" w:rsidP="003D780F">
            <w:r>
              <w:t>У</w:t>
            </w:r>
            <w:r w:rsidR="00D6078F">
              <w:t>станавливается в соответствии со статьей 12.3 Правил</w:t>
            </w:r>
          </w:p>
        </w:tc>
      </w:tr>
      <w:tr w:rsidR="00790485" w:rsidRPr="00720A33" w:rsidTr="00EA6AC6">
        <w:tc>
          <w:tcPr>
            <w:tcW w:w="520" w:type="dxa"/>
          </w:tcPr>
          <w:p w:rsidR="004157EA" w:rsidRPr="00720A33" w:rsidRDefault="004157EA" w:rsidP="003D780F">
            <w:r w:rsidRPr="00720A33">
              <w:t>4</w:t>
            </w:r>
          </w:p>
        </w:tc>
        <w:tc>
          <w:tcPr>
            <w:tcW w:w="5932" w:type="dxa"/>
          </w:tcPr>
          <w:p w:rsidR="004157EA" w:rsidRPr="00720A33" w:rsidRDefault="004157EA" w:rsidP="003D780F">
            <w:r w:rsidRPr="00720A33">
              <w:t xml:space="preserve">Минимальное расстояние от стен детских дошкольных учреждений и общеобразовательных школ до красных линий </w:t>
            </w:r>
          </w:p>
        </w:tc>
        <w:tc>
          <w:tcPr>
            <w:tcW w:w="1446" w:type="dxa"/>
          </w:tcPr>
          <w:p w:rsidR="004157EA" w:rsidRPr="00720A33" w:rsidRDefault="004157EA" w:rsidP="003D780F">
            <w:r w:rsidRPr="00720A33">
              <w:t>м</w:t>
            </w:r>
          </w:p>
        </w:tc>
        <w:tc>
          <w:tcPr>
            <w:tcW w:w="1899" w:type="dxa"/>
          </w:tcPr>
          <w:p w:rsidR="004157EA" w:rsidRPr="00720A33" w:rsidRDefault="004157EA" w:rsidP="003D780F">
            <w:r w:rsidRPr="00720A33">
              <w:t>25</w:t>
            </w:r>
          </w:p>
        </w:tc>
      </w:tr>
      <w:tr w:rsidR="000217E5" w:rsidRPr="00720A33" w:rsidTr="00EA6AC6">
        <w:tc>
          <w:tcPr>
            <w:tcW w:w="520" w:type="dxa"/>
          </w:tcPr>
          <w:p w:rsidR="000217E5" w:rsidRPr="00720A33" w:rsidRDefault="00B61FDE" w:rsidP="003D780F">
            <w:r>
              <w:t>5</w:t>
            </w:r>
          </w:p>
        </w:tc>
        <w:tc>
          <w:tcPr>
            <w:tcW w:w="5932" w:type="dxa"/>
          </w:tcPr>
          <w:p w:rsidR="000217E5" w:rsidRPr="00720A33" w:rsidRDefault="000217E5" w:rsidP="003D780F">
            <w:r>
              <w:t xml:space="preserve">Минимальный отступ от границ земельных участков до стен зданий, строений и сооружений без окон и иных </w:t>
            </w:r>
            <w:proofErr w:type="spellStart"/>
            <w:r>
              <w:t>светопрозрачных</w:t>
            </w:r>
            <w:proofErr w:type="spellEnd"/>
            <w:r>
              <w:t xml:space="preserve"> конструкций, дверных и иных проемов при соблюдении противопожарных и санитарных требований </w:t>
            </w:r>
          </w:p>
        </w:tc>
        <w:tc>
          <w:tcPr>
            <w:tcW w:w="1446" w:type="dxa"/>
          </w:tcPr>
          <w:p w:rsidR="00B61FDE" w:rsidRDefault="00B61FDE" w:rsidP="003D780F">
            <w:proofErr w:type="gramStart"/>
            <w:r>
              <w:t>м</w:t>
            </w:r>
            <w:proofErr w:type="gramEnd"/>
            <w:r>
              <w:t xml:space="preserve"> </w:t>
            </w:r>
          </w:p>
          <w:p w:rsidR="000217E5" w:rsidRPr="00720A33" w:rsidRDefault="000217E5" w:rsidP="003D780F"/>
        </w:tc>
        <w:tc>
          <w:tcPr>
            <w:tcW w:w="1899" w:type="dxa"/>
          </w:tcPr>
          <w:p w:rsidR="000217E5" w:rsidRPr="00720A33" w:rsidRDefault="00B61FDE" w:rsidP="003D780F">
            <w:r>
              <w:t>3</w:t>
            </w:r>
          </w:p>
        </w:tc>
      </w:tr>
      <w:tr w:rsidR="000217E5" w:rsidRPr="00720A33" w:rsidTr="00EA6AC6">
        <w:tc>
          <w:tcPr>
            <w:tcW w:w="520" w:type="dxa"/>
          </w:tcPr>
          <w:p w:rsidR="000217E5" w:rsidRPr="00720A33" w:rsidRDefault="00B61FDE" w:rsidP="003D780F">
            <w:r>
              <w:t>6</w:t>
            </w:r>
          </w:p>
        </w:tc>
        <w:tc>
          <w:tcPr>
            <w:tcW w:w="5932" w:type="dxa"/>
          </w:tcPr>
          <w:p w:rsidR="000217E5" w:rsidRPr="00720A33" w:rsidRDefault="00B61FDE" w:rsidP="003D780F">
            <w:r>
              <w:t xml:space="preserve">Минимальный отступ от границ земельных участков до стен зданий, строений и сооружений с окнами, иными </w:t>
            </w:r>
            <w:proofErr w:type="spellStart"/>
            <w:r>
              <w:t>светопрозрачными</w:t>
            </w:r>
            <w:proofErr w:type="spellEnd"/>
            <w:r>
              <w:t xml:space="preserve"> конструкциями, дверными и иными проемами при соблюдении противопожарных и санитарных требований</w:t>
            </w:r>
          </w:p>
        </w:tc>
        <w:tc>
          <w:tcPr>
            <w:tcW w:w="1446" w:type="dxa"/>
          </w:tcPr>
          <w:p w:rsidR="00B61FDE" w:rsidRDefault="00B61FDE" w:rsidP="003D780F">
            <w:proofErr w:type="gramStart"/>
            <w:r>
              <w:t>м</w:t>
            </w:r>
            <w:proofErr w:type="gramEnd"/>
            <w:r>
              <w:t xml:space="preserve"> </w:t>
            </w:r>
          </w:p>
          <w:p w:rsidR="000217E5" w:rsidRPr="00720A33" w:rsidRDefault="000217E5" w:rsidP="003D780F"/>
        </w:tc>
        <w:tc>
          <w:tcPr>
            <w:tcW w:w="1899" w:type="dxa"/>
          </w:tcPr>
          <w:p w:rsidR="000217E5" w:rsidRPr="00720A33" w:rsidRDefault="00B61FDE" w:rsidP="003D780F">
            <w:r>
              <w:t>5</w:t>
            </w:r>
          </w:p>
        </w:tc>
      </w:tr>
      <w:tr w:rsidR="000217E5" w:rsidRPr="00720A33" w:rsidTr="00EA6AC6">
        <w:tc>
          <w:tcPr>
            <w:tcW w:w="520" w:type="dxa"/>
          </w:tcPr>
          <w:p w:rsidR="000217E5" w:rsidRPr="00720A33" w:rsidRDefault="00B61FDE" w:rsidP="003D780F">
            <w:r>
              <w:t>7</w:t>
            </w:r>
          </w:p>
        </w:tc>
        <w:tc>
          <w:tcPr>
            <w:tcW w:w="5932" w:type="dxa"/>
          </w:tcPr>
          <w:p w:rsidR="000217E5" w:rsidRPr="00720A33" w:rsidRDefault="00B61FDE" w:rsidP="003D780F">
            <w:r>
              <w:t>Минимальное расстояние от многоквартирного малоэтажного жилого дома и блокированного жилого дома до красной линии улиц</w:t>
            </w:r>
          </w:p>
        </w:tc>
        <w:tc>
          <w:tcPr>
            <w:tcW w:w="1446" w:type="dxa"/>
          </w:tcPr>
          <w:p w:rsidR="00B61FDE" w:rsidRDefault="00B61FDE" w:rsidP="003D780F">
            <w:proofErr w:type="gramStart"/>
            <w:r>
              <w:t>м</w:t>
            </w:r>
            <w:proofErr w:type="gramEnd"/>
            <w:r>
              <w:t xml:space="preserve"> </w:t>
            </w:r>
          </w:p>
          <w:p w:rsidR="000217E5" w:rsidRPr="00720A33" w:rsidRDefault="000217E5" w:rsidP="003D780F"/>
        </w:tc>
        <w:tc>
          <w:tcPr>
            <w:tcW w:w="1899" w:type="dxa"/>
          </w:tcPr>
          <w:p w:rsidR="000217E5" w:rsidRPr="00720A33" w:rsidRDefault="00B61FDE" w:rsidP="003D780F">
            <w:r>
              <w:t>5</w:t>
            </w:r>
          </w:p>
        </w:tc>
      </w:tr>
      <w:tr w:rsidR="000217E5" w:rsidRPr="00720A33" w:rsidTr="00EA6AC6">
        <w:tc>
          <w:tcPr>
            <w:tcW w:w="520" w:type="dxa"/>
          </w:tcPr>
          <w:p w:rsidR="000217E5" w:rsidRPr="00720A33" w:rsidRDefault="00B61FDE" w:rsidP="003D780F">
            <w:r>
              <w:t>8</w:t>
            </w:r>
          </w:p>
        </w:tc>
        <w:tc>
          <w:tcPr>
            <w:tcW w:w="5932" w:type="dxa"/>
          </w:tcPr>
          <w:p w:rsidR="000217E5" w:rsidRPr="00720A33" w:rsidRDefault="00B61FDE" w:rsidP="003D780F">
            <w:r>
              <w:t>Минимальное расстояние от многоквартирного малоэтажного жилого дома и блокированного жилого дома до красной линии проездов</w:t>
            </w:r>
          </w:p>
        </w:tc>
        <w:tc>
          <w:tcPr>
            <w:tcW w:w="1446" w:type="dxa"/>
          </w:tcPr>
          <w:p w:rsidR="00B61FDE" w:rsidRDefault="00B61FDE" w:rsidP="003D780F">
            <w:proofErr w:type="gramStart"/>
            <w:r>
              <w:t>м</w:t>
            </w:r>
            <w:proofErr w:type="gramEnd"/>
            <w:r>
              <w:t xml:space="preserve"> </w:t>
            </w:r>
          </w:p>
          <w:p w:rsidR="000217E5" w:rsidRPr="00720A33" w:rsidRDefault="000217E5" w:rsidP="003D780F"/>
        </w:tc>
        <w:tc>
          <w:tcPr>
            <w:tcW w:w="1899" w:type="dxa"/>
          </w:tcPr>
          <w:p w:rsidR="000217E5" w:rsidRPr="00720A33" w:rsidRDefault="00B61FDE" w:rsidP="003D780F">
            <w:r>
              <w:t>3</w:t>
            </w:r>
          </w:p>
        </w:tc>
      </w:tr>
      <w:tr w:rsidR="000217E5" w:rsidRPr="00720A33" w:rsidTr="00EA6AC6">
        <w:tc>
          <w:tcPr>
            <w:tcW w:w="520" w:type="dxa"/>
          </w:tcPr>
          <w:p w:rsidR="000217E5" w:rsidRPr="00720A33" w:rsidRDefault="00B61FDE" w:rsidP="003D780F">
            <w:r>
              <w:t>9</w:t>
            </w:r>
          </w:p>
        </w:tc>
        <w:tc>
          <w:tcPr>
            <w:tcW w:w="5932" w:type="dxa"/>
          </w:tcPr>
          <w:p w:rsidR="000217E5" w:rsidRPr="00720A33" w:rsidRDefault="00B61FDE" w:rsidP="003D780F">
            <w:r>
              <w:t>Расстояние от хозяйственных построек и автостоянок закрытого типа до красных линий улиц и проездов</w:t>
            </w:r>
          </w:p>
        </w:tc>
        <w:tc>
          <w:tcPr>
            <w:tcW w:w="1446" w:type="dxa"/>
          </w:tcPr>
          <w:p w:rsidR="00B61FDE" w:rsidRDefault="00B61FDE" w:rsidP="003D780F">
            <w:proofErr w:type="gramStart"/>
            <w:r>
              <w:t>м</w:t>
            </w:r>
            <w:proofErr w:type="gramEnd"/>
            <w:r>
              <w:t xml:space="preserve"> </w:t>
            </w:r>
          </w:p>
          <w:p w:rsidR="000217E5" w:rsidRPr="00720A33" w:rsidRDefault="000217E5" w:rsidP="003D780F"/>
        </w:tc>
        <w:tc>
          <w:tcPr>
            <w:tcW w:w="1899" w:type="dxa"/>
          </w:tcPr>
          <w:p w:rsidR="000217E5" w:rsidRPr="00720A33" w:rsidRDefault="00B61FDE" w:rsidP="003D780F">
            <w:r>
              <w:t>5</w:t>
            </w:r>
          </w:p>
        </w:tc>
      </w:tr>
      <w:tr w:rsidR="000217E5" w:rsidRPr="00720A33" w:rsidTr="00EA6AC6">
        <w:tc>
          <w:tcPr>
            <w:tcW w:w="520" w:type="dxa"/>
          </w:tcPr>
          <w:p w:rsidR="000217E5" w:rsidRPr="00720A33" w:rsidRDefault="00B61FDE" w:rsidP="003D780F">
            <w:r>
              <w:t>10</w:t>
            </w:r>
          </w:p>
        </w:tc>
        <w:tc>
          <w:tcPr>
            <w:tcW w:w="5932" w:type="dxa"/>
          </w:tcPr>
          <w:p w:rsidR="000217E5" w:rsidRPr="00720A33" w:rsidRDefault="00B61FDE" w:rsidP="003D780F">
            <w:r>
              <w:t>Минимальный отступ от стен блокированного жилого дома до границы соседнего участка малоэтажной жилой застройки</w:t>
            </w:r>
          </w:p>
        </w:tc>
        <w:tc>
          <w:tcPr>
            <w:tcW w:w="1446" w:type="dxa"/>
          </w:tcPr>
          <w:p w:rsidR="00B61FDE" w:rsidRDefault="00B61FDE" w:rsidP="003D780F">
            <w:proofErr w:type="gramStart"/>
            <w:r>
              <w:t>м</w:t>
            </w:r>
            <w:proofErr w:type="gramEnd"/>
            <w:r>
              <w:t xml:space="preserve"> </w:t>
            </w:r>
          </w:p>
          <w:p w:rsidR="000217E5" w:rsidRPr="00720A33" w:rsidRDefault="000217E5" w:rsidP="003D780F"/>
        </w:tc>
        <w:tc>
          <w:tcPr>
            <w:tcW w:w="1899" w:type="dxa"/>
          </w:tcPr>
          <w:p w:rsidR="000217E5" w:rsidRPr="00720A33" w:rsidRDefault="00B61FDE" w:rsidP="003D780F">
            <w:r>
              <w:t>3</w:t>
            </w:r>
          </w:p>
        </w:tc>
      </w:tr>
      <w:tr w:rsidR="00790485" w:rsidRPr="00720A33" w:rsidTr="00EA6AC6">
        <w:tc>
          <w:tcPr>
            <w:tcW w:w="520" w:type="dxa"/>
          </w:tcPr>
          <w:p w:rsidR="004157EA" w:rsidRPr="00720A33" w:rsidRDefault="00B61FDE" w:rsidP="003D780F">
            <w:r>
              <w:t>11</w:t>
            </w:r>
          </w:p>
        </w:tc>
        <w:tc>
          <w:tcPr>
            <w:tcW w:w="5932" w:type="dxa"/>
          </w:tcPr>
          <w:p w:rsidR="004157EA" w:rsidRPr="00B94936" w:rsidRDefault="00B61FDE" w:rsidP="003D780F">
            <w:r>
              <w:t xml:space="preserve">Минимальный отступ от границы смежного участка блокированной жилой застройки до блокированного жилого дома  </w:t>
            </w:r>
          </w:p>
        </w:tc>
        <w:tc>
          <w:tcPr>
            <w:tcW w:w="1446" w:type="dxa"/>
          </w:tcPr>
          <w:p w:rsidR="00B61FDE" w:rsidRDefault="00B61FDE" w:rsidP="003D780F">
            <w:proofErr w:type="gramStart"/>
            <w:r>
              <w:t>м</w:t>
            </w:r>
            <w:proofErr w:type="gramEnd"/>
            <w:r>
              <w:t xml:space="preserve"> </w:t>
            </w:r>
          </w:p>
          <w:p w:rsidR="004157EA" w:rsidRPr="00B94936" w:rsidRDefault="004157EA" w:rsidP="003D780F"/>
        </w:tc>
        <w:tc>
          <w:tcPr>
            <w:tcW w:w="1899" w:type="dxa"/>
          </w:tcPr>
          <w:p w:rsidR="004157EA" w:rsidRPr="00B94936" w:rsidRDefault="00B61FDE" w:rsidP="003D780F">
            <w:r>
              <w:t>0</w:t>
            </w:r>
          </w:p>
        </w:tc>
      </w:tr>
      <w:tr w:rsidR="00790485" w:rsidRPr="00720A33" w:rsidTr="00EA6AC6">
        <w:tc>
          <w:tcPr>
            <w:tcW w:w="520" w:type="dxa"/>
          </w:tcPr>
          <w:p w:rsidR="00785704" w:rsidRPr="00720A33" w:rsidRDefault="00B61FDE" w:rsidP="003D780F">
            <w:r>
              <w:t>12</w:t>
            </w:r>
          </w:p>
        </w:tc>
        <w:tc>
          <w:tcPr>
            <w:tcW w:w="5932" w:type="dxa"/>
          </w:tcPr>
          <w:p w:rsidR="00785704" w:rsidRPr="008E6194" w:rsidRDefault="00606D38" w:rsidP="003D780F">
            <w:pPr>
              <w:kinsoku w:val="0"/>
              <w:overflowPunct w:val="0"/>
              <w:autoSpaceDE w:val="0"/>
              <w:autoSpaceDN w:val="0"/>
              <w:adjustRightInd w:val="0"/>
              <w:rPr>
                <w:spacing w:val="-1"/>
              </w:rPr>
            </w:pPr>
            <w:r>
              <w:t xml:space="preserve">Предельное количество этажей </w:t>
            </w:r>
            <w:r w:rsidR="00B61FDE">
              <w:t xml:space="preserve">(максимальное количество надземных </w:t>
            </w:r>
            <w:proofErr w:type="gramStart"/>
            <w:r w:rsidR="00B61FDE">
              <w:t>этажей</w:t>
            </w:r>
            <w:proofErr w:type="gramEnd"/>
            <w:r w:rsidR="00B61FDE">
              <w:t xml:space="preserve"> включая мансардный этаж) многоквартирного малоэтажного жилого дома  </w:t>
            </w:r>
          </w:p>
        </w:tc>
        <w:tc>
          <w:tcPr>
            <w:tcW w:w="1446" w:type="dxa"/>
            <w:vAlign w:val="center"/>
          </w:tcPr>
          <w:p w:rsidR="00B61FDE" w:rsidRDefault="00B61FDE" w:rsidP="003D780F">
            <w:r>
              <w:t xml:space="preserve">этаж </w:t>
            </w:r>
          </w:p>
          <w:p w:rsidR="00785704" w:rsidRPr="00720A33" w:rsidRDefault="00785704" w:rsidP="003D780F"/>
        </w:tc>
        <w:tc>
          <w:tcPr>
            <w:tcW w:w="1899" w:type="dxa"/>
          </w:tcPr>
          <w:p w:rsidR="00785704" w:rsidRPr="00720A33" w:rsidRDefault="00B61FDE" w:rsidP="003D780F">
            <w:r>
              <w:t>4</w:t>
            </w:r>
          </w:p>
        </w:tc>
      </w:tr>
      <w:tr w:rsidR="000217E5" w:rsidRPr="00720A33" w:rsidTr="00EA6AC6">
        <w:tc>
          <w:tcPr>
            <w:tcW w:w="520" w:type="dxa"/>
            <w:shd w:val="clear" w:color="auto" w:fill="auto"/>
          </w:tcPr>
          <w:p w:rsidR="000217E5" w:rsidRPr="00720A33" w:rsidRDefault="00B61FDE" w:rsidP="003D780F">
            <w:r>
              <w:t>13</w:t>
            </w:r>
          </w:p>
        </w:tc>
        <w:tc>
          <w:tcPr>
            <w:tcW w:w="5932" w:type="dxa"/>
            <w:shd w:val="clear" w:color="auto" w:fill="auto"/>
          </w:tcPr>
          <w:p w:rsidR="000217E5" w:rsidRPr="00720A33" w:rsidRDefault="00606D38" w:rsidP="003D780F">
            <w:pPr>
              <w:kinsoku w:val="0"/>
              <w:overflowPunct w:val="0"/>
              <w:autoSpaceDE w:val="0"/>
              <w:autoSpaceDN w:val="0"/>
              <w:adjustRightInd w:val="0"/>
              <w:rPr>
                <w:spacing w:val="-1"/>
              </w:rPr>
            </w:pPr>
            <w:r>
              <w:t xml:space="preserve">Предельное количество этажей </w:t>
            </w:r>
            <w:r w:rsidR="00B61FDE">
              <w:t>(максимальное количество надземных этажей) блокированного жилого дома (включая мансардный этаж)</w:t>
            </w:r>
          </w:p>
        </w:tc>
        <w:tc>
          <w:tcPr>
            <w:tcW w:w="1446" w:type="dxa"/>
            <w:shd w:val="clear" w:color="auto" w:fill="auto"/>
            <w:vAlign w:val="center"/>
          </w:tcPr>
          <w:p w:rsidR="00B61FDE" w:rsidRDefault="00B61FDE" w:rsidP="003D780F">
            <w:r>
              <w:t xml:space="preserve">этаж </w:t>
            </w:r>
          </w:p>
          <w:p w:rsidR="000217E5" w:rsidRPr="00720A33" w:rsidRDefault="000217E5" w:rsidP="003D780F">
            <w:pPr>
              <w:kinsoku w:val="0"/>
              <w:overflowPunct w:val="0"/>
              <w:autoSpaceDE w:val="0"/>
              <w:autoSpaceDN w:val="0"/>
              <w:adjustRightInd w:val="0"/>
            </w:pPr>
          </w:p>
        </w:tc>
        <w:tc>
          <w:tcPr>
            <w:tcW w:w="1899" w:type="dxa"/>
            <w:shd w:val="clear" w:color="auto" w:fill="auto"/>
          </w:tcPr>
          <w:p w:rsidR="000217E5" w:rsidRPr="00720A33" w:rsidRDefault="00B61FDE" w:rsidP="003D780F">
            <w:r>
              <w:t>3</w:t>
            </w:r>
          </w:p>
        </w:tc>
      </w:tr>
      <w:tr w:rsidR="00790485" w:rsidRPr="00720A33" w:rsidTr="00EA6AC6">
        <w:tc>
          <w:tcPr>
            <w:tcW w:w="520" w:type="dxa"/>
            <w:shd w:val="clear" w:color="auto" w:fill="auto"/>
          </w:tcPr>
          <w:p w:rsidR="004157EA" w:rsidRPr="00720A33" w:rsidRDefault="00B61FDE" w:rsidP="003D780F">
            <w:r>
              <w:t>14</w:t>
            </w:r>
          </w:p>
        </w:tc>
        <w:tc>
          <w:tcPr>
            <w:tcW w:w="5932" w:type="dxa"/>
            <w:shd w:val="clear" w:color="auto" w:fill="auto"/>
          </w:tcPr>
          <w:p w:rsidR="00487CEB" w:rsidRPr="00720A33" w:rsidRDefault="00B61FDE" w:rsidP="003D780F">
            <w:pPr>
              <w:kinsoku w:val="0"/>
              <w:overflowPunct w:val="0"/>
              <w:autoSpaceDE w:val="0"/>
              <w:autoSpaceDN w:val="0"/>
              <w:adjustRightInd w:val="0"/>
              <w:rPr>
                <w:spacing w:val="-1"/>
              </w:rPr>
            </w:pPr>
            <w:proofErr w:type="gramStart"/>
            <w:r>
              <w:t>Максимальная</w:t>
            </w:r>
            <w:proofErr w:type="gramEnd"/>
            <w:r>
              <w:t xml:space="preserve"> количество блоков блокированного жилого дома</w:t>
            </w:r>
          </w:p>
        </w:tc>
        <w:tc>
          <w:tcPr>
            <w:tcW w:w="1446" w:type="dxa"/>
            <w:shd w:val="clear" w:color="auto" w:fill="auto"/>
            <w:vAlign w:val="center"/>
          </w:tcPr>
          <w:p w:rsidR="004157EA" w:rsidRPr="00720A33" w:rsidRDefault="00B61FDE" w:rsidP="003D780F">
            <w:r>
              <w:t>блок</w:t>
            </w:r>
          </w:p>
        </w:tc>
        <w:tc>
          <w:tcPr>
            <w:tcW w:w="1899" w:type="dxa"/>
            <w:shd w:val="clear" w:color="auto" w:fill="auto"/>
          </w:tcPr>
          <w:p w:rsidR="00487CEB" w:rsidRPr="00720A33" w:rsidRDefault="00B61FDE" w:rsidP="003D780F">
            <w:r>
              <w:t>10</w:t>
            </w:r>
          </w:p>
        </w:tc>
      </w:tr>
      <w:tr w:rsidR="000217E5" w:rsidRPr="00720A33" w:rsidTr="00EA6AC6">
        <w:tc>
          <w:tcPr>
            <w:tcW w:w="520" w:type="dxa"/>
            <w:shd w:val="clear" w:color="auto" w:fill="auto"/>
          </w:tcPr>
          <w:p w:rsidR="000217E5" w:rsidRPr="00720A33" w:rsidRDefault="00B61FDE" w:rsidP="003D780F">
            <w:r>
              <w:t>1</w:t>
            </w:r>
            <w:r w:rsidR="00EA6AC6">
              <w:t>5</w:t>
            </w:r>
          </w:p>
        </w:tc>
        <w:tc>
          <w:tcPr>
            <w:tcW w:w="5932" w:type="dxa"/>
            <w:shd w:val="clear" w:color="auto" w:fill="auto"/>
          </w:tcPr>
          <w:p w:rsidR="000217E5" w:rsidRPr="00720A33" w:rsidRDefault="000217E5" w:rsidP="003D780F">
            <w:pPr>
              <w:kinsoku w:val="0"/>
              <w:overflowPunct w:val="0"/>
              <w:autoSpaceDE w:val="0"/>
              <w:autoSpaceDN w:val="0"/>
              <w:adjustRightInd w:val="0"/>
              <w:rPr>
                <w:spacing w:val="-1"/>
              </w:rPr>
            </w:pPr>
            <w: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границах территории комплексного и устойчивого развития</w:t>
            </w:r>
          </w:p>
        </w:tc>
        <w:tc>
          <w:tcPr>
            <w:tcW w:w="1446" w:type="dxa"/>
            <w:shd w:val="clear" w:color="auto" w:fill="auto"/>
            <w:vAlign w:val="center"/>
          </w:tcPr>
          <w:p w:rsidR="000217E5" w:rsidRPr="00720A33" w:rsidRDefault="000217E5" w:rsidP="003D780F"/>
        </w:tc>
        <w:tc>
          <w:tcPr>
            <w:tcW w:w="1899" w:type="dxa"/>
            <w:shd w:val="clear" w:color="auto" w:fill="auto"/>
          </w:tcPr>
          <w:p w:rsidR="000217E5" w:rsidRPr="00720A33" w:rsidRDefault="008D1FC2" w:rsidP="003D780F">
            <w:r>
              <w:t>В</w:t>
            </w:r>
            <w:r w:rsidR="000217E5">
              <w:t xml:space="preserve"> соответствии с МНГП и РНГП   </w:t>
            </w:r>
          </w:p>
        </w:tc>
      </w:tr>
      <w:tr w:rsidR="00790485" w:rsidRPr="00946169" w:rsidTr="00EA6AC6">
        <w:tc>
          <w:tcPr>
            <w:tcW w:w="520" w:type="dxa"/>
          </w:tcPr>
          <w:p w:rsidR="004157EA" w:rsidRPr="00720A33" w:rsidRDefault="00B61FDE" w:rsidP="003D780F">
            <w:r>
              <w:t>1</w:t>
            </w:r>
            <w:r w:rsidR="00EA6AC6">
              <w:t>6</w:t>
            </w:r>
          </w:p>
        </w:tc>
        <w:tc>
          <w:tcPr>
            <w:tcW w:w="5932" w:type="dxa"/>
          </w:tcPr>
          <w:p w:rsidR="004157EA" w:rsidRPr="00720A33" w:rsidRDefault="004157EA" w:rsidP="003D780F">
            <w:r w:rsidRPr="00720A33">
              <w:rPr>
                <w:spacing w:val="-1"/>
              </w:rPr>
              <w:t xml:space="preserve">Максимальный процент застройки </w:t>
            </w:r>
            <w:r w:rsidR="000217E5">
              <w:rPr>
                <w:spacing w:val="-1"/>
              </w:rPr>
              <w:t xml:space="preserve">в границах </w:t>
            </w:r>
            <w:r w:rsidR="000217E5">
              <w:rPr>
                <w:spacing w:val="-1"/>
              </w:rPr>
              <w:lastRenderedPageBreak/>
              <w:t>земельного участка</w:t>
            </w:r>
          </w:p>
        </w:tc>
        <w:tc>
          <w:tcPr>
            <w:tcW w:w="1446" w:type="dxa"/>
          </w:tcPr>
          <w:p w:rsidR="004157EA" w:rsidRPr="00720A33" w:rsidRDefault="004157EA" w:rsidP="003D780F">
            <w:r w:rsidRPr="00720A33">
              <w:lastRenderedPageBreak/>
              <w:t>%</w:t>
            </w:r>
          </w:p>
        </w:tc>
        <w:tc>
          <w:tcPr>
            <w:tcW w:w="1899" w:type="dxa"/>
          </w:tcPr>
          <w:p w:rsidR="004157EA" w:rsidRPr="00E57564" w:rsidRDefault="00B03DA9" w:rsidP="003D780F">
            <w:pPr>
              <w:rPr>
                <w:lang w:val="en-US"/>
              </w:rPr>
            </w:pPr>
            <w:r w:rsidRPr="00E57564">
              <w:t>40</w:t>
            </w:r>
          </w:p>
        </w:tc>
      </w:tr>
    </w:tbl>
    <w:p w:rsidR="004157EA" w:rsidRPr="00790485" w:rsidRDefault="004157EA" w:rsidP="004157EA"/>
    <w:p w:rsidR="004157EA" w:rsidRPr="0088147E" w:rsidRDefault="004157EA" w:rsidP="004157EA">
      <w:pPr>
        <w:rPr>
          <w:b/>
          <w:caps/>
          <w:color w:val="FF0000"/>
        </w:rPr>
      </w:pPr>
      <w:r w:rsidRPr="00790485">
        <w:rPr>
          <w:b/>
        </w:rPr>
        <w:t xml:space="preserve">Ж-3 </w:t>
      </w:r>
      <w:r w:rsidRPr="00790485">
        <w:rPr>
          <w:b/>
          <w:caps/>
        </w:rPr>
        <w:t xml:space="preserve">Зона застройки среднеэтажными жилыми домами (от 5 до 8 этажей, включая </w:t>
      </w:r>
      <w:proofErr w:type="gramStart"/>
      <w:r w:rsidRPr="00790485">
        <w:rPr>
          <w:b/>
          <w:caps/>
        </w:rPr>
        <w:t>мансардный</w:t>
      </w:r>
      <w:proofErr w:type="gramEnd"/>
      <w:r w:rsidRPr="00790485">
        <w:rPr>
          <w:b/>
          <w:caps/>
        </w:rPr>
        <w:t>)</w:t>
      </w:r>
    </w:p>
    <w:p w:rsidR="000F1206" w:rsidRPr="00B4736A" w:rsidRDefault="000F1206" w:rsidP="00A5736F">
      <w:pPr>
        <w:widowControl w:val="0"/>
        <w:ind w:firstLine="709"/>
        <w:jc w:val="both"/>
        <w:rPr>
          <w:rFonts w:eastAsia="Courier New"/>
        </w:rPr>
      </w:pPr>
      <w:r w:rsidRPr="00B4736A">
        <w:rPr>
          <w:rFonts w:eastAsia="Courier New"/>
        </w:rPr>
        <w:t xml:space="preserve">Зона предназначена для застройки </w:t>
      </w:r>
      <w:proofErr w:type="spellStart"/>
      <w:r w:rsidRPr="00B4736A">
        <w:rPr>
          <w:rFonts w:eastAsia="Courier New"/>
        </w:rPr>
        <w:t>среднеэтажными</w:t>
      </w:r>
      <w:proofErr w:type="spellEnd"/>
      <w:r w:rsidRPr="00B4736A">
        <w:rPr>
          <w:rFonts w:eastAsia="Courier New"/>
        </w:rPr>
        <w:t xml:space="preserve"> многоквартирными жилыми домами (до </w:t>
      </w:r>
      <w:r>
        <w:rPr>
          <w:rFonts w:eastAsia="Courier New"/>
        </w:rPr>
        <w:t xml:space="preserve">8 </w:t>
      </w:r>
      <w:r w:rsidRPr="00B4736A">
        <w:rPr>
          <w:rFonts w:eastAsia="Courier New"/>
        </w:rPr>
        <w:t xml:space="preserve">этажей, включая </w:t>
      </w:r>
      <w:proofErr w:type="gramStart"/>
      <w:r w:rsidRPr="00B4736A">
        <w:rPr>
          <w:rFonts w:eastAsia="Courier New"/>
        </w:rPr>
        <w:t>мансардный</w:t>
      </w:r>
      <w:proofErr w:type="gramEnd"/>
      <w:r w:rsidRPr="00B4736A">
        <w:rPr>
          <w:rFonts w:eastAsia="Courier New"/>
        </w:rPr>
        <w:t>), допускается размещение объектов социального и культурно–бытового обслуживания населения, преимущественно локального и микрорайонного значения, иных объектов согласно градостроительным регламентам.</w:t>
      </w:r>
    </w:p>
    <w:tbl>
      <w:tblPr>
        <w:tblW w:w="6319"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1"/>
        <w:gridCol w:w="5390"/>
        <w:gridCol w:w="1845"/>
        <w:gridCol w:w="1737"/>
        <w:gridCol w:w="1735"/>
      </w:tblGrid>
      <w:tr w:rsidR="00171738" w:rsidRPr="00790485" w:rsidTr="00281C2C">
        <w:trPr>
          <w:gridAfter w:val="1"/>
          <w:wAfter w:w="693" w:type="pct"/>
          <w:cantSplit/>
        </w:trPr>
        <w:tc>
          <w:tcPr>
            <w:tcW w:w="723" w:type="pct"/>
            <w:vAlign w:val="center"/>
          </w:tcPr>
          <w:p w:rsidR="00171738" w:rsidRPr="00720A33" w:rsidRDefault="00171738" w:rsidP="00720A33">
            <w:pPr>
              <w:autoSpaceDE w:val="0"/>
              <w:autoSpaceDN w:val="0"/>
              <w:adjustRightInd w:val="0"/>
              <w:jc w:val="center"/>
            </w:pPr>
            <w:r w:rsidRPr="00720A33">
              <w:t>Наименование вида разрешенного использования земельного участка</w:t>
            </w:r>
          </w:p>
        </w:tc>
        <w:tc>
          <w:tcPr>
            <w:tcW w:w="2153" w:type="pct"/>
            <w:vAlign w:val="center"/>
          </w:tcPr>
          <w:p w:rsidR="00171738" w:rsidRPr="00720A33" w:rsidRDefault="00171738" w:rsidP="00720A33">
            <w:pPr>
              <w:autoSpaceDE w:val="0"/>
              <w:autoSpaceDN w:val="0"/>
              <w:adjustRightInd w:val="0"/>
              <w:jc w:val="center"/>
            </w:pPr>
            <w:r w:rsidRPr="00720A33">
              <w:t>Описание вида разрешенного использования земельного участка</w:t>
            </w:r>
          </w:p>
        </w:tc>
        <w:tc>
          <w:tcPr>
            <w:tcW w:w="737" w:type="pct"/>
            <w:vAlign w:val="center"/>
          </w:tcPr>
          <w:p w:rsidR="00171738" w:rsidRPr="00720A33" w:rsidRDefault="00171738" w:rsidP="00720A33">
            <w:pPr>
              <w:autoSpaceDE w:val="0"/>
              <w:autoSpaceDN w:val="0"/>
              <w:adjustRightInd w:val="0"/>
              <w:jc w:val="center"/>
            </w:pPr>
            <w:r w:rsidRPr="00720A33">
              <w:t>Код (числовое обозначение) вида разрешенного использования земельного участка</w:t>
            </w:r>
          </w:p>
        </w:tc>
        <w:tc>
          <w:tcPr>
            <w:tcW w:w="694" w:type="pct"/>
          </w:tcPr>
          <w:p w:rsidR="00171738" w:rsidRPr="00720A33" w:rsidRDefault="00171738" w:rsidP="00720A33">
            <w:pPr>
              <w:autoSpaceDE w:val="0"/>
              <w:autoSpaceDN w:val="0"/>
              <w:adjustRightInd w:val="0"/>
              <w:jc w:val="center"/>
            </w:pPr>
          </w:p>
        </w:tc>
      </w:tr>
      <w:tr w:rsidR="00171738" w:rsidRPr="00790485" w:rsidTr="001E14BF">
        <w:trPr>
          <w:gridAfter w:val="1"/>
          <w:wAfter w:w="693" w:type="pct"/>
        </w:trPr>
        <w:tc>
          <w:tcPr>
            <w:tcW w:w="3613" w:type="pct"/>
            <w:gridSpan w:val="3"/>
          </w:tcPr>
          <w:p w:rsidR="00171738" w:rsidRPr="00720A33" w:rsidRDefault="00171738" w:rsidP="004157EA">
            <w:pPr>
              <w:jc w:val="center"/>
            </w:pPr>
            <w:r w:rsidRPr="00720A33">
              <w:t>ОСНОВНЫЕ ВИДЫ РАЗРЕШЕННОГО ИСПОЛЬЗОВАНИЯ</w:t>
            </w:r>
          </w:p>
        </w:tc>
        <w:tc>
          <w:tcPr>
            <w:tcW w:w="694" w:type="pct"/>
          </w:tcPr>
          <w:p w:rsidR="00171738" w:rsidRPr="00720A33" w:rsidRDefault="00171738" w:rsidP="004157EA">
            <w:pPr>
              <w:jc w:val="center"/>
            </w:pPr>
          </w:p>
        </w:tc>
      </w:tr>
      <w:tr w:rsidR="00171738" w:rsidRPr="00790485" w:rsidTr="00281C2C">
        <w:trPr>
          <w:gridAfter w:val="1"/>
          <w:wAfter w:w="693" w:type="pct"/>
        </w:trPr>
        <w:tc>
          <w:tcPr>
            <w:tcW w:w="723" w:type="pct"/>
          </w:tcPr>
          <w:p w:rsidR="00171738" w:rsidRPr="00720A33" w:rsidRDefault="00171738" w:rsidP="00C27DD9">
            <w:pPr>
              <w:autoSpaceDE w:val="0"/>
              <w:autoSpaceDN w:val="0"/>
              <w:adjustRightInd w:val="0"/>
            </w:pPr>
            <w:proofErr w:type="spellStart"/>
            <w:r w:rsidRPr="00720A33">
              <w:t>Среднеэтажная</w:t>
            </w:r>
            <w:proofErr w:type="spellEnd"/>
            <w:r w:rsidRPr="00720A33">
              <w:t xml:space="preserve"> жилая застройка</w:t>
            </w:r>
          </w:p>
        </w:tc>
        <w:tc>
          <w:tcPr>
            <w:tcW w:w="2153" w:type="pct"/>
          </w:tcPr>
          <w:p w:rsidR="00171738" w:rsidRPr="00720A33" w:rsidRDefault="00171738" w:rsidP="00C27DD9">
            <w:pPr>
              <w:autoSpaceDE w:val="0"/>
              <w:autoSpaceDN w:val="0"/>
              <w:adjustRightInd w:val="0"/>
              <w:jc w:val="both"/>
            </w:pPr>
            <w:r w:rsidRPr="00720A33">
              <w:t>Размещение многоквартирных домов этажностью не выше восьми этажей;</w:t>
            </w:r>
          </w:p>
          <w:p w:rsidR="00171738" w:rsidRPr="00720A33" w:rsidRDefault="00171738" w:rsidP="00C27DD9">
            <w:pPr>
              <w:autoSpaceDE w:val="0"/>
              <w:autoSpaceDN w:val="0"/>
              <w:adjustRightInd w:val="0"/>
              <w:jc w:val="both"/>
            </w:pPr>
            <w:r w:rsidRPr="00720A33">
              <w:t>благоустройство и озеленение;</w:t>
            </w:r>
          </w:p>
          <w:p w:rsidR="00171738" w:rsidRPr="00720A33" w:rsidRDefault="00171738" w:rsidP="00C27DD9">
            <w:pPr>
              <w:autoSpaceDE w:val="0"/>
              <w:autoSpaceDN w:val="0"/>
              <w:adjustRightInd w:val="0"/>
              <w:jc w:val="both"/>
            </w:pPr>
            <w:r w:rsidRPr="00720A33">
              <w:t>размещение подземных гаражей и автостоянок;</w:t>
            </w:r>
          </w:p>
          <w:p w:rsidR="00171738" w:rsidRPr="00720A33" w:rsidRDefault="00171738" w:rsidP="00C27DD9">
            <w:pPr>
              <w:autoSpaceDE w:val="0"/>
              <w:autoSpaceDN w:val="0"/>
              <w:adjustRightInd w:val="0"/>
              <w:jc w:val="both"/>
            </w:pPr>
            <w:r w:rsidRPr="00720A33">
              <w:t>обустройство спортивных и детских площадок, площадок для отдыха;</w:t>
            </w:r>
          </w:p>
          <w:p w:rsidR="00171738" w:rsidRPr="00720A33" w:rsidRDefault="00171738" w:rsidP="00C27DD9">
            <w:pPr>
              <w:autoSpaceDE w:val="0"/>
              <w:autoSpaceDN w:val="0"/>
              <w:adjustRightInd w:val="0"/>
              <w:jc w:val="both"/>
            </w:pPr>
            <w:r w:rsidRPr="00720A33">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737" w:type="pct"/>
          </w:tcPr>
          <w:p w:rsidR="00171738" w:rsidRPr="00720A33" w:rsidRDefault="00171738" w:rsidP="00C27DD9">
            <w:pPr>
              <w:autoSpaceDE w:val="0"/>
              <w:autoSpaceDN w:val="0"/>
              <w:adjustRightInd w:val="0"/>
            </w:pPr>
            <w:r w:rsidRPr="00720A33">
              <w:t>2.5</w:t>
            </w:r>
          </w:p>
        </w:tc>
        <w:tc>
          <w:tcPr>
            <w:tcW w:w="694" w:type="pct"/>
          </w:tcPr>
          <w:p w:rsidR="00171738" w:rsidRPr="00720A33" w:rsidRDefault="00171738" w:rsidP="00C27DD9">
            <w:pPr>
              <w:autoSpaceDE w:val="0"/>
              <w:autoSpaceDN w:val="0"/>
              <w:adjustRightInd w:val="0"/>
            </w:pPr>
          </w:p>
        </w:tc>
      </w:tr>
      <w:tr w:rsidR="00171738" w:rsidRPr="00790485" w:rsidTr="00281C2C">
        <w:trPr>
          <w:gridAfter w:val="1"/>
          <w:wAfter w:w="693" w:type="pct"/>
        </w:trPr>
        <w:tc>
          <w:tcPr>
            <w:tcW w:w="723" w:type="pct"/>
          </w:tcPr>
          <w:p w:rsidR="00171738" w:rsidRPr="00720A33" w:rsidRDefault="00171738" w:rsidP="00BB750A">
            <w:pPr>
              <w:spacing w:after="1" w:line="220" w:lineRule="atLeast"/>
              <w:jc w:val="both"/>
            </w:pPr>
            <w:r w:rsidRPr="00720A33">
              <w:t>Хранение автотранспорта</w:t>
            </w:r>
          </w:p>
        </w:tc>
        <w:tc>
          <w:tcPr>
            <w:tcW w:w="2153" w:type="pct"/>
          </w:tcPr>
          <w:p w:rsidR="00171738" w:rsidRPr="00720A33" w:rsidRDefault="00171738" w:rsidP="00BB750A">
            <w:pPr>
              <w:autoSpaceDE w:val="0"/>
              <w:autoSpaceDN w:val="0"/>
              <w:adjustRightInd w:val="0"/>
              <w:jc w:val="both"/>
            </w:pPr>
            <w:r w:rsidRPr="00720A33">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720A33">
              <w:t>машино</w:t>
            </w:r>
            <w:proofErr w:type="spellEnd"/>
            <w:r w:rsidRPr="00720A33">
              <w:t>-места, за исключением гаражей, размещение которых предусмотрено содержанием вида разрешенного использования с кодом 4.9</w:t>
            </w:r>
          </w:p>
        </w:tc>
        <w:tc>
          <w:tcPr>
            <w:tcW w:w="737" w:type="pct"/>
          </w:tcPr>
          <w:p w:rsidR="00171738" w:rsidRPr="00720A33" w:rsidRDefault="00171738" w:rsidP="00BB750A">
            <w:pPr>
              <w:autoSpaceDE w:val="0"/>
              <w:autoSpaceDN w:val="0"/>
              <w:adjustRightInd w:val="0"/>
              <w:jc w:val="both"/>
            </w:pPr>
            <w:r w:rsidRPr="00720A33">
              <w:t>2.7.1</w:t>
            </w:r>
          </w:p>
        </w:tc>
        <w:tc>
          <w:tcPr>
            <w:tcW w:w="694" w:type="pct"/>
          </w:tcPr>
          <w:p w:rsidR="00171738" w:rsidRPr="00720A33" w:rsidRDefault="00171738" w:rsidP="00BB750A">
            <w:pPr>
              <w:autoSpaceDE w:val="0"/>
              <w:autoSpaceDN w:val="0"/>
              <w:adjustRightInd w:val="0"/>
              <w:jc w:val="both"/>
            </w:pPr>
          </w:p>
        </w:tc>
      </w:tr>
      <w:tr w:rsidR="00171738" w:rsidRPr="00790485" w:rsidTr="00281C2C">
        <w:trPr>
          <w:gridAfter w:val="1"/>
          <w:wAfter w:w="693" w:type="pct"/>
        </w:trPr>
        <w:tc>
          <w:tcPr>
            <w:tcW w:w="723" w:type="pct"/>
          </w:tcPr>
          <w:p w:rsidR="00171738" w:rsidRPr="00720A33" w:rsidRDefault="00171738" w:rsidP="008239A3">
            <w:pPr>
              <w:autoSpaceDE w:val="0"/>
              <w:autoSpaceDN w:val="0"/>
              <w:adjustRightInd w:val="0"/>
            </w:pPr>
            <w:r w:rsidRPr="00720A33">
              <w:t>Коммунальное обслуживание</w:t>
            </w:r>
          </w:p>
        </w:tc>
        <w:tc>
          <w:tcPr>
            <w:tcW w:w="2153" w:type="pct"/>
          </w:tcPr>
          <w:p w:rsidR="00171738" w:rsidRPr="00720A33" w:rsidRDefault="00171738" w:rsidP="00171738">
            <w:pPr>
              <w:autoSpaceDE w:val="0"/>
              <w:autoSpaceDN w:val="0"/>
              <w:adjustRightInd w:val="0"/>
              <w:jc w:val="both"/>
            </w:pPr>
            <w:r w:rsidRPr="00720A33">
              <w:t xml:space="preserve">Размещение зданий и сооружений в целях обеспечения физических и юридических лиц коммунальными услугами. </w:t>
            </w:r>
          </w:p>
        </w:tc>
        <w:tc>
          <w:tcPr>
            <w:tcW w:w="737" w:type="pct"/>
          </w:tcPr>
          <w:p w:rsidR="00171738" w:rsidRPr="00720A33" w:rsidRDefault="00171738" w:rsidP="008239A3">
            <w:pPr>
              <w:autoSpaceDE w:val="0"/>
              <w:autoSpaceDN w:val="0"/>
              <w:adjustRightInd w:val="0"/>
            </w:pPr>
            <w:r w:rsidRPr="00720A33">
              <w:t>3.1</w:t>
            </w:r>
          </w:p>
        </w:tc>
        <w:tc>
          <w:tcPr>
            <w:tcW w:w="694" w:type="pct"/>
          </w:tcPr>
          <w:p w:rsidR="00171738" w:rsidRPr="00720A33" w:rsidRDefault="00171738" w:rsidP="008239A3">
            <w:pPr>
              <w:autoSpaceDE w:val="0"/>
              <w:autoSpaceDN w:val="0"/>
              <w:adjustRightInd w:val="0"/>
            </w:pPr>
            <w:r w:rsidRPr="00720A33">
              <w:t>Содержание данного вида разрешенного использования включает в себя содержание видов разрешенного использования с кодами 3.1.1-3.1.2</w:t>
            </w:r>
          </w:p>
        </w:tc>
      </w:tr>
      <w:tr w:rsidR="00171738" w:rsidRPr="00790485" w:rsidTr="00281C2C">
        <w:trPr>
          <w:gridAfter w:val="1"/>
          <w:wAfter w:w="693" w:type="pct"/>
        </w:trPr>
        <w:tc>
          <w:tcPr>
            <w:tcW w:w="723" w:type="pct"/>
          </w:tcPr>
          <w:p w:rsidR="00171738" w:rsidRPr="00720A33" w:rsidRDefault="00171738" w:rsidP="00C27DD9">
            <w:pPr>
              <w:autoSpaceDE w:val="0"/>
              <w:autoSpaceDN w:val="0"/>
              <w:adjustRightInd w:val="0"/>
            </w:pPr>
            <w:r w:rsidRPr="00720A33">
              <w:lastRenderedPageBreak/>
              <w:t>Оказание социальной помощи населению</w:t>
            </w:r>
          </w:p>
          <w:p w:rsidR="00171738" w:rsidRPr="00720A33" w:rsidRDefault="00171738" w:rsidP="00C27DD9">
            <w:pPr>
              <w:autoSpaceDE w:val="0"/>
              <w:autoSpaceDN w:val="0"/>
              <w:adjustRightInd w:val="0"/>
            </w:pPr>
          </w:p>
        </w:tc>
        <w:tc>
          <w:tcPr>
            <w:tcW w:w="2153" w:type="pct"/>
          </w:tcPr>
          <w:p w:rsidR="00171738" w:rsidRPr="00720A33" w:rsidRDefault="00171738" w:rsidP="00C27DD9">
            <w:pPr>
              <w:pStyle w:val="ConsPlusNormal"/>
              <w:ind w:firstLine="0"/>
              <w:jc w:val="both"/>
              <w:rPr>
                <w:rFonts w:ascii="Times New Roman" w:hAnsi="Times New Roman" w:cs="Times New Roman"/>
                <w:sz w:val="24"/>
                <w:szCs w:val="24"/>
              </w:rPr>
            </w:pPr>
            <w:proofErr w:type="gramStart"/>
            <w:r w:rsidRPr="00720A33">
              <w:rPr>
                <w:rFonts w:ascii="Times New Roman" w:hAnsi="Times New Roman" w:cs="Times New Roman"/>
                <w:sz w:val="24"/>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tc>
        <w:tc>
          <w:tcPr>
            <w:tcW w:w="737" w:type="pct"/>
          </w:tcPr>
          <w:p w:rsidR="00171738" w:rsidRPr="00720A33" w:rsidRDefault="00171738" w:rsidP="00C27DD9">
            <w:pPr>
              <w:autoSpaceDE w:val="0"/>
              <w:autoSpaceDN w:val="0"/>
              <w:adjustRightInd w:val="0"/>
            </w:pPr>
            <w:r w:rsidRPr="00720A33">
              <w:t>3.2.2</w:t>
            </w:r>
          </w:p>
        </w:tc>
        <w:tc>
          <w:tcPr>
            <w:tcW w:w="694" w:type="pct"/>
          </w:tcPr>
          <w:p w:rsidR="00171738" w:rsidRPr="00720A33" w:rsidRDefault="00171738" w:rsidP="00C27DD9">
            <w:pPr>
              <w:autoSpaceDE w:val="0"/>
              <w:autoSpaceDN w:val="0"/>
              <w:adjustRightInd w:val="0"/>
            </w:pPr>
          </w:p>
        </w:tc>
      </w:tr>
      <w:tr w:rsidR="00171738" w:rsidRPr="00790485" w:rsidTr="00281C2C">
        <w:trPr>
          <w:gridAfter w:val="1"/>
          <w:wAfter w:w="693" w:type="pct"/>
        </w:trPr>
        <w:tc>
          <w:tcPr>
            <w:tcW w:w="723" w:type="pct"/>
          </w:tcPr>
          <w:p w:rsidR="00171738" w:rsidRPr="00720A33" w:rsidRDefault="00171738" w:rsidP="00C27DD9">
            <w:pPr>
              <w:autoSpaceDE w:val="0"/>
              <w:autoSpaceDN w:val="0"/>
              <w:adjustRightInd w:val="0"/>
            </w:pPr>
            <w:r w:rsidRPr="00720A33">
              <w:t>Оказание услуг связи</w:t>
            </w:r>
          </w:p>
          <w:p w:rsidR="00171738" w:rsidRPr="00720A33" w:rsidRDefault="00171738" w:rsidP="00C27DD9">
            <w:pPr>
              <w:autoSpaceDE w:val="0"/>
              <w:autoSpaceDN w:val="0"/>
              <w:adjustRightInd w:val="0"/>
            </w:pPr>
          </w:p>
        </w:tc>
        <w:tc>
          <w:tcPr>
            <w:tcW w:w="2153" w:type="pct"/>
          </w:tcPr>
          <w:p w:rsidR="00171738" w:rsidRPr="00720A33" w:rsidRDefault="00171738" w:rsidP="00C27DD9">
            <w:pPr>
              <w:pStyle w:val="ConsPlusNormal"/>
              <w:ind w:firstLine="0"/>
              <w:jc w:val="both"/>
              <w:rPr>
                <w:rFonts w:ascii="Times New Roman" w:hAnsi="Times New Roman" w:cs="Times New Roman"/>
                <w:sz w:val="24"/>
                <w:szCs w:val="24"/>
              </w:rPr>
            </w:pPr>
            <w:r w:rsidRPr="00720A33">
              <w:rPr>
                <w:rFonts w:ascii="Times New Roman" w:hAnsi="Times New Roman" w:cs="Times New Roman"/>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737" w:type="pct"/>
          </w:tcPr>
          <w:p w:rsidR="00171738" w:rsidRPr="00720A33" w:rsidRDefault="00171738" w:rsidP="00C27DD9">
            <w:pPr>
              <w:autoSpaceDE w:val="0"/>
              <w:autoSpaceDN w:val="0"/>
              <w:adjustRightInd w:val="0"/>
            </w:pPr>
            <w:r w:rsidRPr="00720A33">
              <w:t>3.2.3</w:t>
            </w:r>
          </w:p>
        </w:tc>
        <w:tc>
          <w:tcPr>
            <w:tcW w:w="694" w:type="pct"/>
          </w:tcPr>
          <w:p w:rsidR="00171738" w:rsidRPr="00720A33" w:rsidRDefault="00171738" w:rsidP="00C27DD9">
            <w:pPr>
              <w:autoSpaceDE w:val="0"/>
              <w:autoSpaceDN w:val="0"/>
              <w:adjustRightInd w:val="0"/>
            </w:pPr>
          </w:p>
        </w:tc>
      </w:tr>
      <w:tr w:rsidR="00171738" w:rsidRPr="00790485" w:rsidTr="00281C2C">
        <w:trPr>
          <w:gridAfter w:val="1"/>
          <w:wAfter w:w="693" w:type="pct"/>
        </w:trPr>
        <w:tc>
          <w:tcPr>
            <w:tcW w:w="723" w:type="pct"/>
          </w:tcPr>
          <w:p w:rsidR="00171738" w:rsidRPr="00720A33" w:rsidRDefault="00171738" w:rsidP="00C27DD9">
            <w:pPr>
              <w:autoSpaceDE w:val="0"/>
              <w:autoSpaceDN w:val="0"/>
              <w:adjustRightInd w:val="0"/>
            </w:pPr>
            <w:r w:rsidRPr="00720A33">
              <w:t>Бытовое обслуживание</w:t>
            </w:r>
          </w:p>
        </w:tc>
        <w:tc>
          <w:tcPr>
            <w:tcW w:w="2153" w:type="pct"/>
          </w:tcPr>
          <w:p w:rsidR="00171738" w:rsidRPr="00720A33" w:rsidRDefault="00171738" w:rsidP="00C27DD9">
            <w:pPr>
              <w:tabs>
                <w:tab w:val="left" w:pos="4650"/>
              </w:tabs>
              <w:autoSpaceDE w:val="0"/>
              <w:autoSpaceDN w:val="0"/>
              <w:adjustRightInd w:val="0"/>
              <w:jc w:val="both"/>
            </w:pPr>
            <w:r w:rsidRPr="00720A33">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171738" w:rsidRPr="00720A33" w:rsidRDefault="00171738" w:rsidP="00C27DD9">
            <w:pPr>
              <w:tabs>
                <w:tab w:val="left" w:pos="4650"/>
              </w:tabs>
              <w:autoSpaceDE w:val="0"/>
              <w:autoSpaceDN w:val="0"/>
              <w:adjustRightInd w:val="0"/>
              <w:jc w:val="both"/>
            </w:pPr>
            <w:r w:rsidRPr="00720A33">
              <w:t>При условии, что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737" w:type="pct"/>
          </w:tcPr>
          <w:p w:rsidR="00171738" w:rsidRPr="00720A33" w:rsidRDefault="00171738" w:rsidP="00C27DD9">
            <w:pPr>
              <w:autoSpaceDE w:val="0"/>
              <w:autoSpaceDN w:val="0"/>
              <w:adjustRightInd w:val="0"/>
            </w:pPr>
            <w:r w:rsidRPr="00720A33">
              <w:t>3.3</w:t>
            </w:r>
          </w:p>
        </w:tc>
        <w:tc>
          <w:tcPr>
            <w:tcW w:w="694" w:type="pct"/>
          </w:tcPr>
          <w:p w:rsidR="00171738" w:rsidRPr="00720A33" w:rsidRDefault="00171738" w:rsidP="00C27DD9">
            <w:pPr>
              <w:autoSpaceDE w:val="0"/>
              <w:autoSpaceDN w:val="0"/>
              <w:adjustRightInd w:val="0"/>
            </w:pPr>
          </w:p>
        </w:tc>
      </w:tr>
      <w:tr w:rsidR="00171738" w:rsidRPr="00790485" w:rsidTr="00281C2C">
        <w:trPr>
          <w:gridAfter w:val="1"/>
          <w:wAfter w:w="693" w:type="pct"/>
        </w:trPr>
        <w:tc>
          <w:tcPr>
            <w:tcW w:w="723" w:type="pct"/>
          </w:tcPr>
          <w:p w:rsidR="00171738" w:rsidRPr="00720A33" w:rsidRDefault="00171738" w:rsidP="004157EA">
            <w:pPr>
              <w:tabs>
                <w:tab w:val="right" w:pos="0"/>
              </w:tabs>
              <w:autoSpaceDE w:val="0"/>
              <w:autoSpaceDN w:val="0"/>
              <w:adjustRightInd w:val="0"/>
            </w:pPr>
            <w:r w:rsidRPr="00720A33">
              <w:t>Амбулаторно-поликлиническое обслуживание</w:t>
            </w:r>
          </w:p>
        </w:tc>
        <w:tc>
          <w:tcPr>
            <w:tcW w:w="2153" w:type="pct"/>
          </w:tcPr>
          <w:p w:rsidR="00171738" w:rsidRPr="00720A33" w:rsidRDefault="00171738" w:rsidP="004157EA">
            <w:pPr>
              <w:autoSpaceDE w:val="0"/>
              <w:autoSpaceDN w:val="0"/>
              <w:adjustRightInd w:val="0"/>
              <w:jc w:val="both"/>
            </w:pPr>
            <w:r w:rsidRPr="00720A33">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171738" w:rsidRPr="00720A33" w:rsidRDefault="00171738" w:rsidP="004157EA">
            <w:pPr>
              <w:autoSpaceDE w:val="0"/>
              <w:autoSpaceDN w:val="0"/>
              <w:adjustRightInd w:val="0"/>
              <w:jc w:val="both"/>
            </w:pPr>
            <w:r w:rsidRPr="00720A33">
              <w:t>При условии, что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737" w:type="pct"/>
          </w:tcPr>
          <w:p w:rsidR="00171738" w:rsidRPr="00720A33" w:rsidRDefault="00171738" w:rsidP="004157EA">
            <w:pPr>
              <w:autoSpaceDE w:val="0"/>
              <w:autoSpaceDN w:val="0"/>
              <w:adjustRightInd w:val="0"/>
            </w:pPr>
            <w:r w:rsidRPr="00720A33">
              <w:t>3.4.1</w:t>
            </w:r>
          </w:p>
        </w:tc>
        <w:tc>
          <w:tcPr>
            <w:tcW w:w="694" w:type="pct"/>
          </w:tcPr>
          <w:p w:rsidR="00171738" w:rsidRPr="00720A33" w:rsidRDefault="00171738" w:rsidP="004157EA">
            <w:pPr>
              <w:autoSpaceDE w:val="0"/>
              <w:autoSpaceDN w:val="0"/>
              <w:adjustRightInd w:val="0"/>
            </w:pPr>
          </w:p>
        </w:tc>
      </w:tr>
      <w:tr w:rsidR="00171738" w:rsidRPr="00790485" w:rsidTr="00281C2C">
        <w:trPr>
          <w:gridAfter w:val="1"/>
          <w:wAfter w:w="693" w:type="pct"/>
        </w:trPr>
        <w:tc>
          <w:tcPr>
            <w:tcW w:w="723" w:type="pct"/>
          </w:tcPr>
          <w:p w:rsidR="00171738" w:rsidRPr="00720A33" w:rsidRDefault="00171738" w:rsidP="004157EA">
            <w:pPr>
              <w:autoSpaceDE w:val="0"/>
              <w:autoSpaceDN w:val="0"/>
              <w:adjustRightInd w:val="0"/>
            </w:pPr>
            <w:r w:rsidRPr="00720A33">
              <w:t>Дошкольное, начальное и среднее общее образование</w:t>
            </w:r>
          </w:p>
        </w:tc>
        <w:tc>
          <w:tcPr>
            <w:tcW w:w="2153" w:type="pct"/>
          </w:tcPr>
          <w:p w:rsidR="00171738" w:rsidRPr="00720A33" w:rsidRDefault="00281C2C" w:rsidP="00281C2C">
            <w:pPr>
              <w:pStyle w:val="ConsPlusNormal"/>
              <w:jc w:val="both"/>
              <w:rPr>
                <w:rFonts w:ascii="Times New Roman" w:hAnsi="Times New Roman" w:cs="Times New Roman"/>
                <w:sz w:val="24"/>
                <w:szCs w:val="24"/>
              </w:rPr>
            </w:pPr>
            <w:proofErr w:type="gramStart"/>
            <w:r w:rsidRPr="00281C2C">
              <w:rPr>
                <w:rFonts w:ascii="Times New Roman" w:hAnsi="Times New Roman" w:cs="Times New Roman"/>
                <w:sz w:val="24"/>
                <w:szCs w:val="24"/>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w:t>
            </w:r>
            <w:r w:rsidRPr="00281C2C">
              <w:rPr>
                <w:rFonts w:ascii="Times New Roman" w:hAnsi="Times New Roman" w:cs="Times New Roman"/>
                <w:sz w:val="24"/>
                <w:szCs w:val="24"/>
              </w:rPr>
              <w:lastRenderedPageBreak/>
              <w:t xml:space="preserve">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 </w:t>
            </w:r>
            <w:proofErr w:type="gramEnd"/>
          </w:p>
        </w:tc>
        <w:tc>
          <w:tcPr>
            <w:tcW w:w="737" w:type="pct"/>
          </w:tcPr>
          <w:p w:rsidR="00171738" w:rsidRPr="00720A33" w:rsidRDefault="00171738" w:rsidP="004157EA">
            <w:pPr>
              <w:autoSpaceDE w:val="0"/>
              <w:autoSpaceDN w:val="0"/>
              <w:adjustRightInd w:val="0"/>
            </w:pPr>
            <w:r w:rsidRPr="00720A33">
              <w:lastRenderedPageBreak/>
              <w:t>3.5.1</w:t>
            </w:r>
          </w:p>
        </w:tc>
        <w:tc>
          <w:tcPr>
            <w:tcW w:w="694" w:type="pct"/>
          </w:tcPr>
          <w:p w:rsidR="00171738" w:rsidRPr="00720A33" w:rsidRDefault="00171738" w:rsidP="004157EA">
            <w:pPr>
              <w:autoSpaceDE w:val="0"/>
              <w:autoSpaceDN w:val="0"/>
              <w:adjustRightInd w:val="0"/>
            </w:pPr>
          </w:p>
        </w:tc>
      </w:tr>
      <w:tr w:rsidR="004833DF" w:rsidRPr="00790485" w:rsidTr="00281C2C">
        <w:trPr>
          <w:gridAfter w:val="1"/>
          <w:wAfter w:w="693" w:type="pct"/>
        </w:trPr>
        <w:tc>
          <w:tcPr>
            <w:tcW w:w="723" w:type="pct"/>
          </w:tcPr>
          <w:p w:rsidR="004833DF" w:rsidRPr="004833DF" w:rsidRDefault="004833DF" w:rsidP="00307EC3">
            <w:pPr>
              <w:autoSpaceDE w:val="0"/>
              <w:autoSpaceDN w:val="0"/>
              <w:adjustRightInd w:val="0"/>
            </w:pPr>
            <w:r w:rsidRPr="004833DF">
              <w:rPr>
                <w:rStyle w:val="blk"/>
              </w:rPr>
              <w:lastRenderedPageBreak/>
              <w:t>Объекты культурно-досуговой деятельности</w:t>
            </w:r>
          </w:p>
        </w:tc>
        <w:tc>
          <w:tcPr>
            <w:tcW w:w="2153" w:type="pct"/>
          </w:tcPr>
          <w:p w:rsidR="004833DF" w:rsidRPr="004833DF" w:rsidRDefault="004833DF" w:rsidP="00307EC3">
            <w:pPr>
              <w:autoSpaceDE w:val="0"/>
              <w:autoSpaceDN w:val="0"/>
              <w:adjustRightInd w:val="0"/>
              <w:jc w:val="both"/>
            </w:pPr>
            <w:proofErr w:type="gramStart"/>
            <w:r w:rsidRPr="004833DF">
              <w:rPr>
                <w:rStyle w:val="blk"/>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737" w:type="pct"/>
          </w:tcPr>
          <w:p w:rsidR="004833DF" w:rsidRPr="004833DF" w:rsidRDefault="004833DF" w:rsidP="00307EC3">
            <w:pPr>
              <w:autoSpaceDE w:val="0"/>
              <w:autoSpaceDN w:val="0"/>
              <w:adjustRightInd w:val="0"/>
            </w:pPr>
            <w:r w:rsidRPr="004833DF">
              <w:t>3.6.1</w:t>
            </w:r>
          </w:p>
        </w:tc>
        <w:tc>
          <w:tcPr>
            <w:tcW w:w="694" w:type="pct"/>
          </w:tcPr>
          <w:p w:rsidR="004833DF" w:rsidRPr="004833DF" w:rsidRDefault="004833DF" w:rsidP="00307EC3">
            <w:pPr>
              <w:autoSpaceDE w:val="0"/>
              <w:autoSpaceDN w:val="0"/>
              <w:adjustRightInd w:val="0"/>
            </w:pPr>
          </w:p>
        </w:tc>
      </w:tr>
      <w:tr w:rsidR="004833DF" w:rsidRPr="00790485" w:rsidTr="00281C2C">
        <w:trPr>
          <w:gridAfter w:val="1"/>
          <w:wAfter w:w="693" w:type="pct"/>
        </w:trPr>
        <w:tc>
          <w:tcPr>
            <w:tcW w:w="723" w:type="pct"/>
          </w:tcPr>
          <w:p w:rsidR="004833DF" w:rsidRPr="00720A33" w:rsidRDefault="004833DF" w:rsidP="008239A3">
            <w:pPr>
              <w:autoSpaceDE w:val="0"/>
              <w:autoSpaceDN w:val="0"/>
              <w:adjustRightInd w:val="0"/>
            </w:pPr>
            <w:r w:rsidRPr="00720A33">
              <w:t>Магазины</w:t>
            </w:r>
          </w:p>
        </w:tc>
        <w:tc>
          <w:tcPr>
            <w:tcW w:w="2153" w:type="pct"/>
          </w:tcPr>
          <w:p w:rsidR="004833DF" w:rsidRPr="00720A33" w:rsidRDefault="004833DF" w:rsidP="008239A3">
            <w:pPr>
              <w:tabs>
                <w:tab w:val="left" w:pos="2025"/>
              </w:tabs>
              <w:autoSpaceDE w:val="0"/>
              <w:autoSpaceDN w:val="0"/>
              <w:adjustRightInd w:val="0"/>
              <w:jc w:val="both"/>
            </w:pPr>
            <w:r w:rsidRPr="00720A33">
              <w:t>Размещение объектов капитального строительства, предназначенных для продажи товаров, торговая площадь которых составляет до 5000 кв. м</w:t>
            </w:r>
          </w:p>
          <w:p w:rsidR="004833DF" w:rsidRPr="00720A33" w:rsidRDefault="004833DF" w:rsidP="008239A3">
            <w:pPr>
              <w:tabs>
                <w:tab w:val="left" w:pos="2025"/>
              </w:tabs>
              <w:autoSpaceDE w:val="0"/>
              <w:autoSpaceDN w:val="0"/>
              <w:adjustRightInd w:val="0"/>
              <w:jc w:val="both"/>
            </w:pPr>
            <w:r w:rsidRPr="00720A33">
              <w:t>При условии, что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737" w:type="pct"/>
          </w:tcPr>
          <w:p w:rsidR="004833DF" w:rsidRPr="00720A33" w:rsidRDefault="004833DF" w:rsidP="008239A3">
            <w:pPr>
              <w:autoSpaceDE w:val="0"/>
              <w:autoSpaceDN w:val="0"/>
              <w:adjustRightInd w:val="0"/>
            </w:pPr>
            <w:r w:rsidRPr="00720A33">
              <w:t>4.4</w:t>
            </w:r>
          </w:p>
        </w:tc>
        <w:tc>
          <w:tcPr>
            <w:tcW w:w="694" w:type="pct"/>
          </w:tcPr>
          <w:p w:rsidR="004833DF" w:rsidRPr="00720A33" w:rsidRDefault="004833DF" w:rsidP="008239A3">
            <w:pPr>
              <w:autoSpaceDE w:val="0"/>
              <w:autoSpaceDN w:val="0"/>
              <w:adjustRightInd w:val="0"/>
            </w:pPr>
          </w:p>
        </w:tc>
      </w:tr>
      <w:tr w:rsidR="004833DF" w:rsidRPr="00790485" w:rsidTr="00281C2C">
        <w:trPr>
          <w:gridAfter w:val="1"/>
          <w:wAfter w:w="693" w:type="pct"/>
        </w:trPr>
        <w:tc>
          <w:tcPr>
            <w:tcW w:w="723" w:type="pct"/>
          </w:tcPr>
          <w:p w:rsidR="004833DF" w:rsidRPr="00720A33" w:rsidRDefault="004833DF" w:rsidP="008239A3">
            <w:pPr>
              <w:autoSpaceDE w:val="0"/>
              <w:autoSpaceDN w:val="0"/>
              <w:adjustRightInd w:val="0"/>
            </w:pPr>
            <w:r w:rsidRPr="00720A33">
              <w:t>Банковская и страховая деятельность</w:t>
            </w:r>
          </w:p>
        </w:tc>
        <w:tc>
          <w:tcPr>
            <w:tcW w:w="2153" w:type="pct"/>
          </w:tcPr>
          <w:p w:rsidR="004833DF" w:rsidRPr="00720A33" w:rsidRDefault="004833DF" w:rsidP="008239A3">
            <w:pPr>
              <w:autoSpaceDE w:val="0"/>
              <w:autoSpaceDN w:val="0"/>
              <w:adjustRightInd w:val="0"/>
              <w:jc w:val="both"/>
            </w:pPr>
            <w:r w:rsidRPr="00720A33">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737" w:type="pct"/>
          </w:tcPr>
          <w:p w:rsidR="004833DF" w:rsidRPr="00720A33" w:rsidRDefault="004833DF" w:rsidP="008239A3">
            <w:pPr>
              <w:autoSpaceDE w:val="0"/>
              <w:autoSpaceDN w:val="0"/>
              <w:adjustRightInd w:val="0"/>
            </w:pPr>
            <w:r w:rsidRPr="00720A33">
              <w:t>4.5</w:t>
            </w:r>
          </w:p>
        </w:tc>
        <w:tc>
          <w:tcPr>
            <w:tcW w:w="694" w:type="pct"/>
          </w:tcPr>
          <w:p w:rsidR="004833DF" w:rsidRPr="00720A33" w:rsidRDefault="004833DF" w:rsidP="008239A3">
            <w:pPr>
              <w:autoSpaceDE w:val="0"/>
              <w:autoSpaceDN w:val="0"/>
              <w:adjustRightInd w:val="0"/>
            </w:pPr>
          </w:p>
        </w:tc>
      </w:tr>
      <w:tr w:rsidR="004833DF" w:rsidRPr="00790485" w:rsidTr="00281C2C">
        <w:trPr>
          <w:gridAfter w:val="1"/>
          <w:wAfter w:w="693" w:type="pct"/>
        </w:trPr>
        <w:tc>
          <w:tcPr>
            <w:tcW w:w="723" w:type="pct"/>
          </w:tcPr>
          <w:p w:rsidR="004833DF" w:rsidRPr="00720A33" w:rsidRDefault="004833DF" w:rsidP="008239A3">
            <w:pPr>
              <w:autoSpaceDE w:val="0"/>
              <w:autoSpaceDN w:val="0"/>
              <w:adjustRightInd w:val="0"/>
            </w:pPr>
            <w:r w:rsidRPr="00720A33">
              <w:t>Общественное питание</w:t>
            </w:r>
          </w:p>
        </w:tc>
        <w:tc>
          <w:tcPr>
            <w:tcW w:w="2153" w:type="pct"/>
          </w:tcPr>
          <w:p w:rsidR="004833DF" w:rsidRPr="00720A33" w:rsidRDefault="004833DF" w:rsidP="008239A3">
            <w:pPr>
              <w:pStyle w:val="ConsPlusNormal"/>
              <w:ind w:firstLine="0"/>
              <w:jc w:val="both"/>
              <w:rPr>
                <w:rFonts w:ascii="Times New Roman" w:hAnsi="Times New Roman" w:cs="Times New Roman"/>
                <w:sz w:val="24"/>
                <w:szCs w:val="24"/>
              </w:rPr>
            </w:pPr>
            <w:r w:rsidRPr="00720A33">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p w:rsidR="004833DF" w:rsidRPr="00720A33" w:rsidRDefault="004833DF" w:rsidP="001E14BF">
            <w:pPr>
              <w:pStyle w:val="ConsPlusNormal"/>
              <w:ind w:firstLine="0"/>
              <w:jc w:val="both"/>
              <w:rPr>
                <w:rFonts w:ascii="Times New Roman" w:hAnsi="Times New Roman" w:cs="Times New Roman"/>
                <w:sz w:val="24"/>
                <w:szCs w:val="24"/>
              </w:rPr>
            </w:pPr>
            <w:r w:rsidRPr="00720A33">
              <w:rPr>
                <w:rFonts w:ascii="Times New Roman" w:hAnsi="Times New Roman" w:cs="Times New Roman"/>
                <w:sz w:val="24"/>
                <w:szCs w:val="24"/>
              </w:rPr>
              <w:t>При условии, что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737" w:type="pct"/>
          </w:tcPr>
          <w:p w:rsidR="004833DF" w:rsidRPr="00720A33" w:rsidRDefault="004833DF" w:rsidP="008239A3">
            <w:pPr>
              <w:autoSpaceDE w:val="0"/>
              <w:autoSpaceDN w:val="0"/>
              <w:adjustRightInd w:val="0"/>
            </w:pPr>
            <w:r w:rsidRPr="00720A33">
              <w:t>4.6</w:t>
            </w:r>
          </w:p>
        </w:tc>
        <w:tc>
          <w:tcPr>
            <w:tcW w:w="694" w:type="pct"/>
          </w:tcPr>
          <w:p w:rsidR="004833DF" w:rsidRPr="00720A33" w:rsidRDefault="004833DF" w:rsidP="008239A3">
            <w:pPr>
              <w:autoSpaceDE w:val="0"/>
              <w:autoSpaceDN w:val="0"/>
              <w:adjustRightInd w:val="0"/>
            </w:pPr>
          </w:p>
        </w:tc>
      </w:tr>
      <w:tr w:rsidR="004833DF" w:rsidRPr="00790485" w:rsidTr="00281C2C">
        <w:trPr>
          <w:gridAfter w:val="1"/>
          <w:wAfter w:w="693" w:type="pct"/>
        </w:trPr>
        <w:tc>
          <w:tcPr>
            <w:tcW w:w="723" w:type="pct"/>
            <w:tcBorders>
              <w:top w:val="single" w:sz="4" w:space="0" w:color="auto"/>
              <w:left w:val="single" w:sz="4" w:space="0" w:color="auto"/>
              <w:bottom w:val="single" w:sz="4" w:space="0" w:color="auto"/>
              <w:right w:val="single" w:sz="4" w:space="0" w:color="auto"/>
            </w:tcBorders>
          </w:tcPr>
          <w:p w:rsidR="004833DF" w:rsidRPr="00720A33" w:rsidRDefault="004833DF" w:rsidP="008239A3">
            <w:pPr>
              <w:autoSpaceDE w:val="0"/>
              <w:autoSpaceDN w:val="0"/>
              <w:adjustRightInd w:val="0"/>
            </w:pPr>
            <w:r w:rsidRPr="00720A33">
              <w:t>Обеспечение занятий спортом в помещениях</w:t>
            </w:r>
          </w:p>
        </w:tc>
        <w:tc>
          <w:tcPr>
            <w:tcW w:w="2153" w:type="pct"/>
            <w:tcBorders>
              <w:top w:val="single" w:sz="4" w:space="0" w:color="auto"/>
              <w:left w:val="single" w:sz="4" w:space="0" w:color="auto"/>
              <w:bottom w:val="single" w:sz="4" w:space="0" w:color="auto"/>
              <w:right w:val="single" w:sz="4" w:space="0" w:color="auto"/>
            </w:tcBorders>
          </w:tcPr>
          <w:p w:rsidR="004833DF" w:rsidRPr="00720A33" w:rsidRDefault="004833DF" w:rsidP="008239A3">
            <w:pPr>
              <w:pStyle w:val="ConsPlusNormal"/>
              <w:ind w:firstLine="0"/>
              <w:jc w:val="both"/>
              <w:rPr>
                <w:rFonts w:ascii="Times New Roman" w:hAnsi="Times New Roman" w:cs="Times New Roman"/>
                <w:sz w:val="24"/>
                <w:szCs w:val="24"/>
              </w:rPr>
            </w:pPr>
            <w:r w:rsidRPr="00720A33">
              <w:rPr>
                <w:rFonts w:ascii="Times New Roman" w:hAnsi="Times New Roman" w:cs="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737" w:type="pct"/>
            <w:tcBorders>
              <w:top w:val="single" w:sz="4" w:space="0" w:color="auto"/>
              <w:left w:val="single" w:sz="4" w:space="0" w:color="auto"/>
              <w:bottom w:val="single" w:sz="4" w:space="0" w:color="auto"/>
              <w:right w:val="single" w:sz="4" w:space="0" w:color="auto"/>
            </w:tcBorders>
          </w:tcPr>
          <w:p w:rsidR="004833DF" w:rsidRPr="00720A33" w:rsidRDefault="004833DF" w:rsidP="008239A3">
            <w:pPr>
              <w:autoSpaceDE w:val="0"/>
              <w:autoSpaceDN w:val="0"/>
              <w:adjustRightInd w:val="0"/>
            </w:pPr>
            <w:r w:rsidRPr="00720A33">
              <w:t>5.1.2</w:t>
            </w:r>
          </w:p>
        </w:tc>
        <w:tc>
          <w:tcPr>
            <w:tcW w:w="694" w:type="pct"/>
            <w:tcBorders>
              <w:top w:val="single" w:sz="4" w:space="0" w:color="auto"/>
              <w:left w:val="single" w:sz="4" w:space="0" w:color="auto"/>
              <w:bottom w:val="single" w:sz="4" w:space="0" w:color="auto"/>
              <w:right w:val="single" w:sz="4" w:space="0" w:color="auto"/>
            </w:tcBorders>
          </w:tcPr>
          <w:p w:rsidR="004833DF" w:rsidRPr="00720A33" w:rsidRDefault="004833DF" w:rsidP="008239A3">
            <w:pPr>
              <w:autoSpaceDE w:val="0"/>
              <w:autoSpaceDN w:val="0"/>
              <w:adjustRightInd w:val="0"/>
            </w:pPr>
          </w:p>
        </w:tc>
      </w:tr>
      <w:tr w:rsidR="004833DF" w:rsidRPr="00790485" w:rsidTr="00281C2C">
        <w:trPr>
          <w:gridAfter w:val="1"/>
          <w:wAfter w:w="693" w:type="pct"/>
        </w:trPr>
        <w:tc>
          <w:tcPr>
            <w:tcW w:w="723" w:type="pct"/>
            <w:tcBorders>
              <w:top w:val="single" w:sz="4" w:space="0" w:color="auto"/>
              <w:left w:val="single" w:sz="4" w:space="0" w:color="auto"/>
              <w:bottom w:val="single" w:sz="4" w:space="0" w:color="auto"/>
              <w:right w:val="single" w:sz="4" w:space="0" w:color="auto"/>
            </w:tcBorders>
          </w:tcPr>
          <w:p w:rsidR="004833DF" w:rsidRPr="00720A33" w:rsidRDefault="004833DF" w:rsidP="000C7CF0">
            <w:pPr>
              <w:autoSpaceDE w:val="0"/>
              <w:autoSpaceDN w:val="0"/>
              <w:adjustRightInd w:val="0"/>
            </w:pPr>
            <w:r w:rsidRPr="00720A33">
              <w:t>Площадки для занятий спортом</w:t>
            </w:r>
            <w:r>
              <w:t xml:space="preserve">, </w:t>
            </w:r>
          </w:p>
        </w:tc>
        <w:tc>
          <w:tcPr>
            <w:tcW w:w="2153" w:type="pct"/>
            <w:tcBorders>
              <w:top w:val="single" w:sz="4" w:space="0" w:color="auto"/>
              <w:left w:val="single" w:sz="4" w:space="0" w:color="auto"/>
              <w:bottom w:val="single" w:sz="4" w:space="0" w:color="auto"/>
              <w:right w:val="single" w:sz="4" w:space="0" w:color="auto"/>
            </w:tcBorders>
          </w:tcPr>
          <w:p w:rsidR="004833DF" w:rsidRPr="00720A33" w:rsidRDefault="004833DF" w:rsidP="008239A3">
            <w:pPr>
              <w:pStyle w:val="ConsPlusNormal"/>
              <w:ind w:firstLine="0"/>
              <w:jc w:val="both"/>
              <w:rPr>
                <w:rFonts w:ascii="Times New Roman" w:hAnsi="Times New Roman" w:cs="Times New Roman"/>
                <w:sz w:val="24"/>
                <w:szCs w:val="24"/>
              </w:rPr>
            </w:pPr>
            <w:r w:rsidRPr="00720A33">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737" w:type="pct"/>
            <w:tcBorders>
              <w:top w:val="single" w:sz="4" w:space="0" w:color="auto"/>
              <w:left w:val="single" w:sz="4" w:space="0" w:color="auto"/>
              <w:bottom w:val="single" w:sz="4" w:space="0" w:color="auto"/>
              <w:right w:val="single" w:sz="4" w:space="0" w:color="auto"/>
            </w:tcBorders>
          </w:tcPr>
          <w:p w:rsidR="004833DF" w:rsidRPr="00720A33" w:rsidRDefault="004833DF" w:rsidP="008239A3">
            <w:pPr>
              <w:autoSpaceDE w:val="0"/>
              <w:autoSpaceDN w:val="0"/>
              <w:adjustRightInd w:val="0"/>
            </w:pPr>
            <w:r w:rsidRPr="00720A33">
              <w:t>5.1.3</w:t>
            </w:r>
          </w:p>
        </w:tc>
        <w:tc>
          <w:tcPr>
            <w:tcW w:w="694" w:type="pct"/>
            <w:tcBorders>
              <w:top w:val="single" w:sz="4" w:space="0" w:color="auto"/>
              <w:left w:val="single" w:sz="4" w:space="0" w:color="auto"/>
              <w:bottom w:val="single" w:sz="4" w:space="0" w:color="auto"/>
              <w:right w:val="single" w:sz="4" w:space="0" w:color="auto"/>
            </w:tcBorders>
          </w:tcPr>
          <w:p w:rsidR="004833DF" w:rsidRPr="00720A33" w:rsidRDefault="004833DF" w:rsidP="008239A3">
            <w:pPr>
              <w:autoSpaceDE w:val="0"/>
              <w:autoSpaceDN w:val="0"/>
              <w:adjustRightInd w:val="0"/>
            </w:pPr>
          </w:p>
        </w:tc>
      </w:tr>
      <w:tr w:rsidR="004833DF" w:rsidRPr="00790485" w:rsidTr="00281C2C">
        <w:trPr>
          <w:gridAfter w:val="1"/>
          <w:wAfter w:w="693" w:type="pct"/>
        </w:trPr>
        <w:tc>
          <w:tcPr>
            <w:tcW w:w="723" w:type="pct"/>
            <w:tcBorders>
              <w:top w:val="single" w:sz="4" w:space="0" w:color="auto"/>
              <w:left w:val="single" w:sz="4" w:space="0" w:color="auto"/>
              <w:bottom w:val="single" w:sz="4" w:space="0" w:color="auto"/>
              <w:right w:val="single" w:sz="4" w:space="0" w:color="auto"/>
            </w:tcBorders>
          </w:tcPr>
          <w:p w:rsidR="004833DF" w:rsidRPr="00720A33" w:rsidRDefault="004833DF" w:rsidP="006A4CE8">
            <w:pPr>
              <w:autoSpaceDE w:val="0"/>
              <w:autoSpaceDN w:val="0"/>
              <w:adjustRightInd w:val="0"/>
            </w:pPr>
            <w:r w:rsidRPr="001E14BF">
              <w:t>Земельные участки  (территории) общего пользования</w:t>
            </w:r>
          </w:p>
        </w:tc>
        <w:tc>
          <w:tcPr>
            <w:tcW w:w="2153" w:type="pct"/>
            <w:tcBorders>
              <w:top w:val="single" w:sz="4" w:space="0" w:color="auto"/>
              <w:left w:val="single" w:sz="4" w:space="0" w:color="auto"/>
              <w:bottom w:val="single" w:sz="4" w:space="0" w:color="auto"/>
              <w:right w:val="single" w:sz="4" w:space="0" w:color="auto"/>
            </w:tcBorders>
          </w:tcPr>
          <w:p w:rsidR="004833DF" w:rsidRPr="00720A33" w:rsidRDefault="004833DF" w:rsidP="006A4CE8">
            <w:pPr>
              <w:tabs>
                <w:tab w:val="left" w:pos="2025"/>
              </w:tabs>
              <w:autoSpaceDE w:val="0"/>
              <w:autoSpaceDN w:val="0"/>
              <w:adjustRightInd w:val="0"/>
              <w:jc w:val="both"/>
            </w:pPr>
            <w:r w:rsidRPr="001E14BF">
              <w:t>Земельные участки общего пользования</w:t>
            </w:r>
          </w:p>
        </w:tc>
        <w:tc>
          <w:tcPr>
            <w:tcW w:w="737" w:type="pct"/>
            <w:tcBorders>
              <w:top w:val="single" w:sz="4" w:space="0" w:color="auto"/>
              <w:left w:val="single" w:sz="4" w:space="0" w:color="auto"/>
              <w:bottom w:val="single" w:sz="4" w:space="0" w:color="auto"/>
              <w:right w:val="single" w:sz="4" w:space="0" w:color="auto"/>
            </w:tcBorders>
          </w:tcPr>
          <w:p w:rsidR="004833DF" w:rsidRPr="00720A33" w:rsidRDefault="004833DF" w:rsidP="006A4CE8">
            <w:pPr>
              <w:autoSpaceDE w:val="0"/>
              <w:autoSpaceDN w:val="0"/>
              <w:adjustRightInd w:val="0"/>
            </w:pPr>
            <w:r w:rsidRPr="001E14BF">
              <w:t>12.0</w:t>
            </w:r>
          </w:p>
        </w:tc>
        <w:tc>
          <w:tcPr>
            <w:tcW w:w="694" w:type="pct"/>
            <w:tcBorders>
              <w:top w:val="single" w:sz="4" w:space="0" w:color="auto"/>
              <w:left w:val="single" w:sz="4" w:space="0" w:color="auto"/>
              <w:bottom w:val="single" w:sz="4" w:space="0" w:color="auto"/>
              <w:right w:val="single" w:sz="4" w:space="0" w:color="auto"/>
            </w:tcBorders>
          </w:tcPr>
          <w:p w:rsidR="004833DF" w:rsidRPr="00720A33" w:rsidRDefault="004833DF" w:rsidP="006A4CE8">
            <w:pPr>
              <w:autoSpaceDE w:val="0"/>
              <w:autoSpaceDN w:val="0"/>
              <w:adjustRightInd w:val="0"/>
            </w:pPr>
            <w:r>
              <w:t>С</w:t>
            </w:r>
            <w:r w:rsidRPr="001E14BF">
              <w:t xml:space="preserve">одержание данного вида разрешенного использования включает в себя </w:t>
            </w:r>
            <w:r w:rsidRPr="001E14BF">
              <w:lastRenderedPageBreak/>
              <w:t xml:space="preserve">содержание видов разрешенного использования с кодами 12.0.1 - 12.0.2 </w:t>
            </w:r>
          </w:p>
        </w:tc>
      </w:tr>
      <w:tr w:rsidR="004833DF" w:rsidRPr="00790485" w:rsidTr="001E14BF">
        <w:trPr>
          <w:gridAfter w:val="1"/>
          <w:wAfter w:w="693" w:type="pct"/>
        </w:trPr>
        <w:tc>
          <w:tcPr>
            <w:tcW w:w="3613" w:type="pct"/>
            <w:gridSpan w:val="3"/>
          </w:tcPr>
          <w:p w:rsidR="004833DF" w:rsidRPr="00720A33" w:rsidRDefault="004833DF" w:rsidP="008239A3">
            <w:pPr>
              <w:jc w:val="center"/>
            </w:pPr>
            <w:r w:rsidRPr="00720A33">
              <w:lastRenderedPageBreak/>
              <w:t>УСЛОВНО РАЗРЕШЕННЫЕ ВИДЫ ИСПОЛЬЗОВАНИЯ</w:t>
            </w:r>
          </w:p>
        </w:tc>
        <w:tc>
          <w:tcPr>
            <w:tcW w:w="694" w:type="pct"/>
          </w:tcPr>
          <w:p w:rsidR="004833DF" w:rsidRPr="00720A33" w:rsidRDefault="004833DF" w:rsidP="008239A3">
            <w:pPr>
              <w:jc w:val="center"/>
            </w:pPr>
          </w:p>
        </w:tc>
      </w:tr>
      <w:tr w:rsidR="004833DF" w:rsidRPr="00790485" w:rsidTr="00281C2C">
        <w:trPr>
          <w:gridAfter w:val="1"/>
          <w:wAfter w:w="693" w:type="pct"/>
        </w:trPr>
        <w:tc>
          <w:tcPr>
            <w:tcW w:w="723" w:type="pct"/>
          </w:tcPr>
          <w:p w:rsidR="004833DF" w:rsidRPr="00720A33" w:rsidRDefault="004833DF" w:rsidP="00C073A6">
            <w:pPr>
              <w:tabs>
                <w:tab w:val="right" w:pos="0"/>
              </w:tabs>
              <w:autoSpaceDE w:val="0"/>
              <w:autoSpaceDN w:val="0"/>
              <w:adjustRightInd w:val="0"/>
            </w:pPr>
            <w:r w:rsidRPr="00720A33">
              <w:t>Малоэтажная многоквартирная жилая застройка</w:t>
            </w:r>
          </w:p>
        </w:tc>
        <w:tc>
          <w:tcPr>
            <w:tcW w:w="2153" w:type="pct"/>
          </w:tcPr>
          <w:p w:rsidR="004833DF" w:rsidRPr="00720A33" w:rsidRDefault="004833DF" w:rsidP="00C073A6">
            <w:pPr>
              <w:tabs>
                <w:tab w:val="right" w:pos="0"/>
              </w:tabs>
              <w:autoSpaceDE w:val="0"/>
              <w:autoSpaceDN w:val="0"/>
              <w:adjustRightInd w:val="0"/>
            </w:pPr>
            <w:r w:rsidRPr="00720A33">
              <w:t xml:space="preserve">Размещение малоэтажных многоквартирных домов (многоквартирные дома высотой до 4 этажей, включая </w:t>
            </w:r>
            <w:proofErr w:type="gramStart"/>
            <w:r w:rsidRPr="00720A33">
              <w:t>мансардный</w:t>
            </w:r>
            <w:proofErr w:type="gramEnd"/>
            <w:r w:rsidRPr="00720A33">
              <w:t>);</w:t>
            </w:r>
          </w:p>
          <w:p w:rsidR="004833DF" w:rsidRPr="00720A33" w:rsidRDefault="004833DF" w:rsidP="00C073A6">
            <w:pPr>
              <w:tabs>
                <w:tab w:val="right" w:pos="0"/>
              </w:tabs>
              <w:autoSpaceDE w:val="0"/>
              <w:autoSpaceDN w:val="0"/>
              <w:adjustRightInd w:val="0"/>
            </w:pPr>
            <w:r w:rsidRPr="00720A33">
              <w:t>обустройство спортивных и детских площадок, площадок для отдыха;</w:t>
            </w:r>
          </w:p>
          <w:p w:rsidR="004833DF" w:rsidRPr="00720A33" w:rsidRDefault="004833DF" w:rsidP="00C073A6">
            <w:pPr>
              <w:tabs>
                <w:tab w:val="right" w:pos="0"/>
              </w:tabs>
              <w:autoSpaceDE w:val="0"/>
              <w:autoSpaceDN w:val="0"/>
              <w:adjustRightInd w:val="0"/>
            </w:pPr>
            <w:r w:rsidRPr="00720A33">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737" w:type="pct"/>
          </w:tcPr>
          <w:p w:rsidR="004833DF" w:rsidRPr="00720A33" w:rsidRDefault="004833DF" w:rsidP="00C073A6">
            <w:pPr>
              <w:tabs>
                <w:tab w:val="right" w:pos="0"/>
              </w:tabs>
              <w:autoSpaceDE w:val="0"/>
              <w:autoSpaceDN w:val="0"/>
              <w:adjustRightInd w:val="0"/>
            </w:pPr>
            <w:r w:rsidRPr="00720A33">
              <w:t>2.1.1</w:t>
            </w:r>
          </w:p>
        </w:tc>
        <w:tc>
          <w:tcPr>
            <w:tcW w:w="694" w:type="pct"/>
          </w:tcPr>
          <w:p w:rsidR="004833DF" w:rsidRPr="00720A33" w:rsidRDefault="004833DF" w:rsidP="00C073A6">
            <w:pPr>
              <w:tabs>
                <w:tab w:val="right" w:pos="0"/>
              </w:tabs>
              <w:autoSpaceDE w:val="0"/>
              <w:autoSpaceDN w:val="0"/>
              <w:adjustRightInd w:val="0"/>
            </w:pPr>
          </w:p>
        </w:tc>
      </w:tr>
      <w:tr w:rsidR="004833DF" w:rsidRPr="00790485" w:rsidTr="00281C2C">
        <w:trPr>
          <w:gridAfter w:val="1"/>
          <w:wAfter w:w="693" w:type="pct"/>
        </w:trPr>
        <w:tc>
          <w:tcPr>
            <w:tcW w:w="723" w:type="pct"/>
          </w:tcPr>
          <w:p w:rsidR="004833DF" w:rsidRPr="00720A33" w:rsidRDefault="004833DF" w:rsidP="00C073A6">
            <w:pPr>
              <w:tabs>
                <w:tab w:val="right" w:pos="0"/>
              </w:tabs>
              <w:autoSpaceDE w:val="0"/>
              <w:autoSpaceDN w:val="0"/>
              <w:adjustRightInd w:val="0"/>
            </w:pPr>
            <w:r w:rsidRPr="00720A33">
              <w:t>Блокированная жилая застройка</w:t>
            </w:r>
          </w:p>
        </w:tc>
        <w:tc>
          <w:tcPr>
            <w:tcW w:w="2153" w:type="pct"/>
          </w:tcPr>
          <w:p w:rsidR="004833DF" w:rsidRPr="00720A33" w:rsidRDefault="004833DF" w:rsidP="00C073A6">
            <w:pPr>
              <w:autoSpaceDE w:val="0"/>
              <w:autoSpaceDN w:val="0"/>
              <w:adjustRightInd w:val="0"/>
              <w:jc w:val="both"/>
            </w:pPr>
            <w:proofErr w:type="gramStart"/>
            <w:r w:rsidRPr="00347370">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w:t>
            </w:r>
            <w:r w:rsidRPr="00720A33">
              <w:t xml:space="preserve"> земельном участке и имеет выход на территорию общего</w:t>
            </w:r>
            <w:proofErr w:type="gramEnd"/>
            <w:r w:rsidRPr="00720A33">
              <w:t xml:space="preserve"> пользования (жилые дома блокированной застройки);</w:t>
            </w:r>
          </w:p>
          <w:p w:rsidR="004833DF" w:rsidRPr="00720A33" w:rsidRDefault="004833DF" w:rsidP="00C073A6">
            <w:pPr>
              <w:autoSpaceDE w:val="0"/>
              <w:autoSpaceDN w:val="0"/>
              <w:adjustRightInd w:val="0"/>
              <w:jc w:val="both"/>
            </w:pPr>
            <w:r w:rsidRPr="00720A33">
              <w:t>разведение декоративных и плодовых деревьев, овощных и ягодных культур;</w:t>
            </w:r>
          </w:p>
          <w:p w:rsidR="004833DF" w:rsidRPr="00720A33" w:rsidRDefault="004833DF" w:rsidP="00C073A6">
            <w:pPr>
              <w:autoSpaceDE w:val="0"/>
              <w:autoSpaceDN w:val="0"/>
              <w:adjustRightInd w:val="0"/>
              <w:jc w:val="both"/>
            </w:pPr>
            <w:r w:rsidRPr="00720A33">
              <w:t>размещение индивидуальных гаражей и иных вспомогательных сооружений;</w:t>
            </w:r>
          </w:p>
          <w:p w:rsidR="004833DF" w:rsidRPr="00720A33" w:rsidRDefault="004833DF" w:rsidP="00C073A6">
            <w:pPr>
              <w:autoSpaceDE w:val="0"/>
              <w:autoSpaceDN w:val="0"/>
              <w:adjustRightInd w:val="0"/>
              <w:jc w:val="both"/>
            </w:pPr>
            <w:r w:rsidRPr="00720A33">
              <w:t>обустройство спортивных и детских площадок, площадок  для отдыха</w:t>
            </w:r>
          </w:p>
        </w:tc>
        <w:tc>
          <w:tcPr>
            <w:tcW w:w="737" w:type="pct"/>
          </w:tcPr>
          <w:p w:rsidR="004833DF" w:rsidRPr="00720A33" w:rsidRDefault="004833DF" w:rsidP="00C073A6">
            <w:pPr>
              <w:autoSpaceDE w:val="0"/>
              <w:autoSpaceDN w:val="0"/>
              <w:adjustRightInd w:val="0"/>
            </w:pPr>
            <w:r w:rsidRPr="00720A33">
              <w:t>2.3</w:t>
            </w:r>
          </w:p>
        </w:tc>
        <w:tc>
          <w:tcPr>
            <w:tcW w:w="694" w:type="pct"/>
          </w:tcPr>
          <w:p w:rsidR="004833DF" w:rsidRPr="00720A33" w:rsidRDefault="004833DF" w:rsidP="00C073A6">
            <w:pPr>
              <w:autoSpaceDE w:val="0"/>
              <w:autoSpaceDN w:val="0"/>
              <w:adjustRightInd w:val="0"/>
            </w:pPr>
          </w:p>
        </w:tc>
      </w:tr>
      <w:tr w:rsidR="004833DF" w:rsidRPr="00790485" w:rsidTr="001E14BF">
        <w:tc>
          <w:tcPr>
            <w:tcW w:w="723" w:type="pct"/>
          </w:tcPr>
          <w:p w:rsidR="004833DF" w:rsidRPr="00720A33" w:rsidRDefault="004833DF" w:rsidP="00171738">
            <w:pPr>
              <w:spacing w:after="1" w:line="220" w:lineRule="atLeast"/>
              <w:jc w:val="both"/>
            </w:pPr>
            <w:r w:rsidRPr="00720A33">
              <w:t>Общежития</w:t>
            </w:r>
          </w:p>
          <w:p w:rsidR="004833DF" w:rsidRPr="009C0A87" w:rsidRDefault="004833DF" w:rsidP="009C0A87"/>
        </w:tc>
        <w:tc>
          <w:tcPr>
            <w:tcW w:w="2153" w:type="pct"/>
          </w:tcPr>
          <w:p w:rsidR="004833DF" w:rsidRPr="00720A33" w:rsidRDefault="004833DF" w:rsidP="00171738">
            <w:pPr>
              <w:spacing w:after="1" w:line="220" w:lineRule="atLeast"/>
              <w:jc w:val="both"/>
            </w:pPr>
            <w:r w:rsidRPr="00720A33">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737" w:type="pct"/>
          </w:tcPr>
          <w:p w:rsidR="004833DF" w:rsidRPr="00720A33" w:rsidRDefault="004833DF" w:rsidP="006A4CE8">
            <w:pPr>
              <w:autoSpaceDE w:val="0"/>
              <w:autoSpaceDN w:val="0"/>
              <w:adjustRightInd w:val="0"/>
              <w:jc w:val="both"/>
            </w:pPr>
            <w:r w:rsidRPr="00720A33">
              <w:t>3.2.4</w:t>
            </w:r>
          </w:p>
        </w:tc>
        <w:tc>
          <w:tcPr>
            <w:tcW w:w="694" w:type="pct"/>
          </w:tcPr>
          <w:p w:rsidR="004833DF" w:rsidRPr="00720A33" w:rsidRDefault="004833DF" w:rsidP="006A4CE8">
            <w:pPr>
              <w:autoSpaceDE w:val="0"/>
              <w:autoSpaceDN w:val="0"/>
              <w:adjustRightInd w:val="0"/>
              <w:jc w:val="both"/>
            </w:pPr>
          </w:p>
        </w:tc>
        <w:tc>
          <w:tcPr>
            <w:tcW w:w="693" w:type="pct"/>
          </w:tcPr>
          <w:p w:rsidR="004833DF" w:rsidRPr="00720A33" w:rsidRDefault="004833DF" w:rsidP="006A4CE8">
            <w:pPr>
              <w:autoSpaceDE w:val="0"/>
              <w:autoSpaceDN w:val="0"/>
              <w:adjustRightInd w:val="0"/>
              <w:jc w:val="both"/>
            </w:pPr>
          </w:p>
        </w:tc>
      </w:tr>
      <w:tr w:rsidR="004833DF" w:rsidRPr="00790485" w:rsidTr="00281C2C">
        <w:trPr>
          <w:gridAfter w:val="1"/>
          <w:wAfter w:w="693" w:type="pct"/>
        </w:trPr>
        <w:tc>
          <w:tcPr>
            <w:tcW w:w="723" w:type="pct"/>
            <w:tcBorders>
              <w:top w:val="single" w:sz="4" w:space="0" w:color="auto"/>
              <w:left w:val="single" w:sz="4" w:space="0" w:color="auto"/>
              <w:bottom w:val="single" w:sz="4" w:space="0" w:color="auto"/>
              <w:right w:val="single" w:sz="4" w:space="0" w:color="auto"/>
            </w:tcBorders>
          </w:tcPr>
          <w:p w:rsidR="004833DF" w:rsidRPr="00720A33" w:rsidRDefault="004833DF" w:rsidP="008239A3">
            <w:pPr>
              <w:autoSpaceDE w:val="0"/>
              <w:autoSpaceDN w:val="0"/>
              <w:adjustRightInd w:val="0"/>
            </w:pPr>
            <w:r w:rsidRPr="00720A33">
              <w:t>Осуществление религиозных обрядов</w:t>
            </w:r>
          </w:p>
        </w:tc>
        <w:tc>
          <w:tcPr>
            <w:tcW w:w="2153" w:type="pct"/>
            <w:tcBorders>
              <w:top w:val="single" w:sz="4" w:space="0" w:color="auto"/>
              <w:left w:val="single" w:sz="4" w:space="0" w:color="auto"/>
              <w:bottom w:val="single" w:sz="4" w:space="0" w:color="auto"/>
              <w:right w:val="single" w:sz="4" w:space="0" w:color="auto"/>
            </w:tcBorders>
          </w:tcPr>
          <w:p w:rsidR="004833DF" w:rsidRPr="00720A33" w:rsidRDefault="004833DF" w:rsidP="008239A3">
            <w:pPr>
              <w:spacing w:after="1" w:line="220" w:lineRule="atLeast"/>
              <w:jc w:val="both"/>
            </w:pPr>
            <w:r w:rsidRPr="00720A33">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737" w:type="pct"/>
            <w:tcBorders>
              <w:top w:val="single" w:sz="4" w:space="0" w:color="auto"/>
              <w:left w:val="single" w:sz="4" w:space="0" w:color="auto"/>
              <w:bottom w:val="single" w:sz="4" w:space="0" w:color="auto"/>
              <w:right w:val="single" w:sz="4" w:space="0" w:color="auto"/>
            </w:tcBorders>
          </w:tcPr>
          <w:p w:rsidR="004833DF" w:rsidRPr="00720A33" w:rsidRDefault="004833DF" w:rsidP="008239A3">
            <w:pPr>
              <w:autoSpaceDE w:val="0"/>
              <w:autoSpaceDN w:val="0"/>
              <w:adjustRightInd w:val="0"/>
            </w:pPr>
            <w:r w:rsidRPr="00720A33">
              <w:t>3.7.1</w:t>
            </w:r>
          </w:p>
        </w:tc>
        <w:tc>
          <w:tcPr>
            <w:tcW w:w="694" w:type="pct"/>
            <w:tcBorders>
              <w:top w:val="single" w:sz="4" w:space="0" w:color="auto"/>
              <w:left w:val="single" w:sz="4" w:space="0" w:color="auto"/>
              <w:bottom w:val="single" w:sz="4" w:space="0" w:color="auto"/>
              <w:right w:val="single" w:sz="4" w:space="0" w:color="auto"/>
            </w:tcBorders>
          </w:tcPr>
          <w:p w:rsidR="004833DF" w:rsidRPr="00720A33" w:rsidRDefault="004833DF" w:rsidP="008239A3">
            <w:pPr>
              <w:autoSpaceDE w:val="0"/>
              <w:autoSpaceDN w:val="0"/>
              <w:adjustRightInd w:val="0"/>
            </w:pPr>
          </w:p>
        </w:tc>
      </w:tr>
      <w:tr w:rsidR="004833DF" w:rsidRPr="00790485" w:rsidTr="00281C2C">
        <w:trPr>
          <w:gridAfter w:val="1"/>
          <w:wAfter w:w="693" w:type="pct"/>
        </w:trPr>
        <w:tc>
          <w:tcPr>
            <w:tcW w:w="723" w:type="pct"/>
            <w:tcBorders>
              <w:top w:val="single" w:sz="4" w:space="0" w:color="auto"/>
              <w:left w:val="single" w:sz="4" w:space="0" w:color="auto"/>
              <w:bottom w:val="single" w:sz="4" w:space="0" w:color="auto"/>
              <w:right w:val="single" w:sz="4" w:space="0" w:color="auto"/>
            </w:tcBorders>
          </w:tcPr>
          <w:p w:rsidR="004833DF" w:rsidRPr="00720A33" w:rsidRDefault="004833DF" w:rsidP="006A4CE8">
            <w:pPr>
              <w:autoSpaceDE w:val="0"/>
              <w:autoSpaceDN w:val="0"/>
              <w:adjustRightInd w:val="0"/>
            </w:pPr>
            <w:r w:rsidRPr="00720A33">
              <w:lastRenderedPageBreak/>
              <w:t>Деловое управление</w:t>
            </w:r>
          </w:p>
        </w:tc>
        <w:tc>
          <w:tcPr>
            <w:tcW w:w="2153" w:type="pct"/>
            <w:tcBorders>
              <w:top w:val="single" w:sz="4" w:space="0" w:color="auto"/>
              <w:left w:val="single" w:sz="4" w:space="0" w:color="auto"/>
              <w:bottom w:val="single" w:sz="4" w:space="0" w:color="auto"/>
              <w:right w:val="single" w:sz="4" w:space="0" w:color="auto"/>
            </w:tcBorders>
          </w:tcPr>
          <w:p w:rsidR="004833DF" w:rsidRPr="00720A33" w:rsidRDefault="004833DF" w:rsidP="006A4CE8">
            <w:pPr>
              <w:autoSpaceDE w:val="0"/>
              <w:autoSpaceDN w:val="0"/>
              <w:adjustRightInd w:val="0"/>
              <w:jc w:val="both"/>
            </w:pPr>
            <w:r w:rsidRPr="00720A33">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37" w:type="pct"/>
            <w:tcBorders>
              <w:top w:val="single" w:sz="4" w:space="0" w:color="auto"/>
              <w:left w:val="single" w:sz="4" w:space="0" w:color="auto"/>
              <w:bottom w:val="single" w:sz="4" w:space="0" w:color="auto"/>
              <w:right w:val="single" w:sz="4" w:space="0" w:color="auto"/>
            </w:tcBorders>
          </w:tcPr>
          <w:p w:rsidR="004833DF" w:rsidRPr="00720A33" w:rsidRDefault="004833DF" w:rsidP="006A4CE8">
            <w:pPr>
              <w:autoSpaceDE w:val="0"/>
              <w:autoSpaceDN w:val="0"/>
              <w:adjustRightInd w:val="0"/>
            </w:pPr>
            <w:r w:rsidRPr="00720A33">
              <w:t>4.1</w:t>
            </w:r>
          </w:p>
        </w:tc>
        <w:tc>
          <w:tcPr>
            <w:tcW w:w="694" w:type="pct"/>
            <w:tcBorders>
              <w:top w:val="single" w:sz="4" w:space="0" w:color="auto"/>
              <w:left w:val="single" w:sz="4" w:space="0" w:color="auto"/>
              <w:bottom w:val="single" w:sz="4" w:space="0" w:color="auto"/>
              <w:right w:val="single" w:sz="4" w:space="0" w:color="auto"/>
            </w:tcBorders>
          </w:tcPr>
          <w:p w:rsidR="004833DF" w:rsidRPr="00720A33" w:rsidRDefault="004833DF" w:rsidP="008239A3">
            <w:pPr>
              <w:autoSpaceDE w:val="0"/>
              <w:autoSpaceDN w:val="0"/>
              <w:adjustRightInd w:val="0"/>
            </w:pPr>
          </w:p>
        </w:tc>
      </w:tr>
      <w:tr w:rsidR="004833DF" w:rsidRPr="00790485" w:rsidTr="00281C2C">
        <w:trPr>
          <w:gridAfter w:val="1"/>
          <w:wAfter w:w="693" w:type="pct"/>
        </w:trPr>
        <w:tc>
          <w:tcPr>
            <w:tcW w:w="723" w:type="pct"/>
            <w:tcBorders>
              <w:top w:val="single" w:sz="4" w:space="0" w:color="auto"/>
              <w:left w:val="single" w:sz="4" w:space="0" w:color="auto"/>
              <w:bottom w:val="single" w:sz="4" w:space="0" w:color="auto"/>
              <w:right w:val="single" w:sz="4" w:space="0" w:color="auto"/>
            </w:tcBorders>
          </w:tcPr>
          <w:p w:rsidR="004833DF" w:rsidRPr="00720A33" w:rsidRDefault="004833DF" w:rsidP="008239A3">
            <w:pPr>
              <w:autoSpaceDE w:val="0"/>
              <w:autoSpaceDN w:val="0"/>
              <w:adjustRightInd w:val="0"/>
            </w:pPr>
            <w:r w:rsidRPr="001E14BF">
              <w:t>Гостиничное обслуживание</w:t>
            </w:r>
          </w:p>
        </w:tc>
        <w:tc>
          <w:tcPr>
            <w:tcW w:w="2153" w:type="pct"/>
            <w:tcBorders>
              <w:top w:val="single" w:sz="4" w:space="0" w:color="auto"/>
              <w:left w:val="single" w:sz="4" w:space="0" w:color="auto"/>
              <w:bottom w:val="single" w:sz="4" w:space="0" w:color="auto"/>
              <w:right w:val="single" w:sz="4" w:space="0" w:color="auto"/>
            </w:tcBorders>
          </w:tcPr>
          <w:p w:rsidR="004833DF" w:rsidRDefault="004833DF" w:rsidP="001E14BF">
            <w:pPr>
              <w:spacing w:after="1" w:line="220" w:lineRule="atLeast"/>
              <w:jc w:val="both"/>
            </w:pPr>
            <w:r>
              <w:t xml:space="preserve">Размещение гостиниц, а также иных зданий, используемых с целью извлечения </w:t>
            </w:r>
          </w:p>
          <w:p w:rsidR="004833DF" w:rsidRPr="00720A33" w:rsidRDefault="004833DF" w:rsidP="001E14BF">
            <w:pPr>
              <w:spacing w:after="1" w:line="220" w:lineRule="atLeast"/>
              <w:jc w:val="both"/>
            </w:pPr>
            <w:r>
              <w:t>предпринимательской выгоды из предоставления жилого помещения для временного проживания в них</w:t>
            </w:r>
          </w:p>
        </w:tc>
        <w:tc>
          <w:tcPr>
            <w:tcW w:w="737" w:type="pct"/>
            <w:tcBorders>
              <w:top w:val="single" w:sz="4" w:space="0" w:color="auto"/>
              <w:left w:val="single" w:sz="4" w:space="0" w:color="auto"/>
              <w:bottom w:val="single" w:sz="4" w:space="0" w:color="auto"/>
              <w:right w:val="single" w:sz="4" w:space="0" w:color="auto"/>
            </w:tcBorders>
          </w:tcPr>
          <w:p w:rsidR="004833DF" w:rsidRPr="00720A33" w:rsidRDefault="004833DF" w:rsidP="008239A3">
            <w:pPr>
              <w:autoSpaceDE w:val="0"/>
              <w:autoSpaceDN w:val="0"/>
              <w:adjustRightInd w:val="0"/>
            </w:pPr>
            <w:r>
              <w:t>4.7</w:t>
            </w:r>
          </w:p>
        </w:tc>
        <w:tc>
          <w:tcPr>
            <w:tcW w:w="694" w:type="pct"/>
            <w:tcBorders>
              <w:top w:val="single" w:sz="4" w:space="0" w:color="auto"/>
              <w:left w:val="single" w:sz="4" w:space="0" w:color="auto"/>
              <w:bottom w:val="single" w:sz="4" w:space="0" w:color="auto"/>
              <w:right w:val="single" w:sz="4" w:space="0" w:color="auto"/>
            </w:tcBorders>
          </w:tcPr>
          <w:p w:rsidR="004833DF" w:rsidRPr="00720A33" w:rsidRDefault="004833DF" w:rsidP="008239A3">
            <w:pPr>
              <w:autoSpaceDE w:val="0"/>
              <w:autoSpaceDN w:val="0"/>
              <w:adjustRightInd w:val="0"/>
            </w:pPr>
          </w:p>
        </w:tc>
      </w:tr>
      <w:tr w:rsidR="004833DF" w:rsidRPr="00790485" w:rsidTr="00281C2C">
        <w:trPr>
          <w:gridAfter w:val="1"/>
          <w:wAfter w:w="693" w:type="pct"/>
        </w:trPr>
        <w:tc>
          <w:tcPr>
            <w:tcW w:w="723" w:type="pct"/>
          </w:tcPr>
          <w:p w:rsidR="004833DF" w:rsidRPr="00720A33" w:rsidRDefault="004833DF" w:rsidP="008239A3">
            <w:pPr>
              <w:autoSpaceDE w:val="0"/>
              <w:autoSpaceDN w:val="0"/>
              <w:adjustRightInd w:val="0"/>
            </w:pPr>
            <w:r w:rsidRPr="00720A33">
              <w:t>Амбулаторное ветеринарное обслуживание</w:t>
            </w:r>
          </w:p>
        </w:tc>
        <w:tc>
          <w:tcPr>
            <w:tcW w:w="2153" w:type="pct"/>
          </w:tcPr>
          <w:p w:rsidR="004833DF" w:rsidRPr="00720A33" w:rsidRDefault="004833DF" w:rsidP="008239A3">
            <w:pPr>
              <w:tabs>
                <w:tab w:val="left" w:pos="4650"/>
              </w:tabs>
              <w:autoSpaceDE w:val="0"/>
              <w:autoSpaceDN w:val="0"/>
              <w:adjustRightInd w:val="0"/>
              <w:jc w:val="both"/>
            </w:pPr>
            <w:r w:rsidRPr="00720A33">
              <w:t>Размещение объектов капитального строительства, предназначенных для оказания ветеринарных услуг без содержания животных</w:t>
            </w:r>
          </w:p>
        </w:tc>
        <w:tc>
          <w:tcPr>
            <w:tcW w:w="737" w:type="pct"/>
          </w:tcPr>
          <w:p w:rsidR="004833DF" w:rsidRPr="00720A33" w:rsidRDefault="004833DF" w:rsidP="008239A3">
            <w:pPr>
              <w:autoSpaceDE w:val="0"/>
              <w:autoSpaceDN w:val="0"/>
              <w:adjustRightInd w:val="0"/>
            </w:pPr>
            <w:r w:rsidRPr="00720A33">
              <w:t>3.10.1</w:t>
            </w:r>
          </w:p>
        </w:tc>
        <w:tc>
          <w:tcPr>
            <w:tcW w:w="694" w:type="pct"/>
          </w:tcPr>
          <w:p w:rsidR="004833DF" w:rsidRPr="00720A33" w:rsidRDefault="004833DF" w:rsidP="008239A3">
            <w:pPr>
              <w:autoSpaceDE w:val="0"/>
              <w:autoSpaceDN w:val="0"/>
              <w:adjustRightInd w:val="0"/>
            </w:pPr>
          </w:p>
        </w:tc>
      </w:tr>
      <w:tr w:rsidR="004833DF" w:rsidRPr="00790485" w:rsidTr="00281C2C">
        <w:trPr>
          <w:gridAfter w:val="1"/>
          <w:wAfter w:w="693" w:type="pct"/>
        </w:trPr>
        <w:tc>
          <w:tcPr>
            <w:tcW w:w="723" w:type="pct"/>
          </w:tcPr>
          <w:p w:rsidR="004833DF" w:rsidRPr="00720A33" w:rsidRDefault="004833DF" w:rsidP="006A4CE8">
            <w:pPr>
              <w:spacing w:after="1" w:line="220" w:lineRule="atLeast"/>
              <w:jc w:val="both"/>
            </w:pPr>
            <w:r w:rsidRPr="00720A33">
              <w:t>Развлекательные мероприятия</w:t>
            </w:r>
          </w:p>
          <w:p w:rsidR="004833DF" w:rsidRPr="00720A33" w:rsidRDefault="004833DF" w:rsidP="006A4CE8">
            <w:pPr>
              <w:autoSpaceDE w:val="0"/>
              <w:autoSpaceDN w:val="0"/>
              <w:adjustRightInd w:val="0"/>
            </w:pPr>
          </w:p>
        </w:tc>
        <w:tc>
          <w:tcPr>
            <w:tcW w:w="2153" w:type="pct"/>
          </w:tcPr>
          <w:p w:rsidR="004833DF" w:rsidRPr="00720A33" w:rsidRDefault="004833DF" w:rsidP="006A4CE8">
            <w:pPr>
              <w:spacing w:after="1" w:line="220" w:lineRule="atLeast"/>
              <w:jc w:val="both"/>
            </w:pPr>
            <w:r w:rsidRPr="00720A33">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737" w:type="pct"/>
          </w:tcPr>
          <w:p w:rsidR="004833DF" w:rsidRPr="00720A33" w:rsidRDefault="004833DF" w:rsidP="006A4CE8">
            <w:pPr>
              <w:autoSpaceDE w:val="0"/>
              <w:autoSpaceDN w:val="0"/>
              <w:adjustRightInd w:val="0"/>
            </w:pPr>
            <w:r w:rsidRPr="00720A33">
              <w:t>4.8.1</w:t>
            </w:r>
          </w:p>
        </w:tc>
        <w:tc>
          <w:tcPr>
            <w:tcW w:w="694" w:type="pct"/>
          </w:tcPr>
          <w:p w:rsidR="004833DF" w:rsidRPr="00720A33" w:rsidRDefault="004833DF" w:rsidP="008239A3">
            <w:pPr>
              <w:autoSpaceDE w:val="0"/>
              <w:autoSpaceDN w:val="0"/>
              <w:adjustRightInd w:val="0"/>
            </w:pPr>
          </w:p>
        </w:tc>
      </w:tr>
      <w:tr w:rsidR="004833DF" w:rsidRPr="00790485" w:rsidTr="00281C2C">
        <w:trPr>
          <w:gridAfter w:val="1"/>
          <w:wAfter w:w="693" w:type="pct"/>
        </w:trPr>
        <w:tc>
          <w:tcPr>
            <w:tcW w:w="723" w:type="pct"/>
          </w:tcPr>
          <w:p w:rsidR="004833DF" w:rsidRPr="00720A33" w:rsidRDefault="004833DF" w:rsidP="008239A3">
            <w:pPr>
              <w:autoSpaceDE w:val="0"/>
              <w:autoSpaceDN w:val="0"/>
              <w:adjustRightInd w:val="0"/>
            </w:pPr>
            <w:r>
              <w:t>Автомобильные мойки</w:t>
            </w:r>
          </w:p>
        </w:tc>
        <w:tc>
          <w:tcPr>
            <w:tcW w:w="2153" w:type="pct"/>
          </w:tcPr>
          <w:p w:rsidR="004833DF" w:rsidRDefault="004833DF" w:rsidP="001E14BF">
            <w:pPr>
              <w:spacing w:after="1" w:line="220" w:lineRule="atLeast"/>
              <w:jc w:val="both"/>
            </w:pPr>
            <w:r>
              <w:t xml:space="preserve">Размещение автомобильных моек, а также размещение магазинов сопутствующей торговли </w:t>
            </w:r>
          </w:p>
          <w:p w:rsidR="004833DF" w:rsidRPr="00720A33" w:rsidRDefault="004833DF" w:rsidP="001E14BF">
            <w:pPr>
              <w:spacing w:after="1" w:line="220" w:lineRule="atLeast"/>
              <w:jc w:val="both"/>
            </w:pPr>
          </w:p>
        </w:tc>
        <w:tc>
          <w:tcPr>
            <w:tcW w:w="737" w:type="pct"/>
          </w:tcPr>
          <w:p w:rsidR="004833DF" w:rsidRPr="00720A33" w:rsidRDefault="004833DF" w:rsidP="008239A3">
            <w:pPr>
              <w:autoSpaceDE w:val="0"/>
              <w:autoSpaceDN w:val="0"/>
              <w:adjustRightInd w:val="0"/>
            </w:pPr>
            <w:r>
              <w:t>4.9.1.3</w:t>
            </w:r>
          </w:p>
        </w:tc>
        <w:tc>
          <w:tcPr>
            <w:tcW w:w="694" w:type="pct"/>
          </w:tcPr>
          <w:p w:rsidR="004833DF" w:rsidRPr="00720A33" w:rsidRDefault="004833DF" w:rsidP="008239A3">
            <w:pPr>
              <w:autoSpaceDE w:val="0"/>
              <w:autoSpaceDN w:val="0"/>
              <w:adjustRightInd w:val="0"/>
            </w:pPr>
          </w:p>
        </w:tc>
      </w:tr>
      <w:tr w:rsidR="004833DF" w:rsidRPr="00790485" w:rsidTr="00281C2C">
        <w:trPr>
          <w:gridAfter w:val="1"/>
          <w:wAfter w:w="693" w:type="pct"/>
        </w:trPr>
        <w:tc>
          <w:tcPr>
            <w:tcW w:w="723" w:type="pct"/>
          </w:tcPr>
          <w:p w:rsidR="004833DF" w:rsidRPr="00720A33" w:rsidRDefault="004833DF" w:rsidP="008239A3">
            <w:pPr>
              <w:autoSpaceDE w:val="0"/>
              <w:autoSpaceDN w:val="0"/>
              <w:adjustRightInd w:val="0"/>
            </w:pPr>
            <w:r>
              <w:t>Ремонт автомобилей</w:t>
            </w:r>
          </w:p>
        </w:tc>
        <w:tc>
          <w:tcPr>
            <w:tcW w:w="2153" w:type="pct"/>
          </w:tcPr>
          <w:p w:rsidR="004833DF" w:rsidRPr="00720A33" w:rsidRDefault="004833DF" w:rsidP="008239A3">
            <w:pPr>
              <w:spacing w:after="1" w:line="220" w:lineRule="atLeast"/>
              <w:jc w:val="both"/>
            </w:pPr>
            <w: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737" w:type="pct"/>
          </w:tcPr>
          <w:p w:rsidR="004833DF" w:rsidRPr="00720A33" w:rsidRDefault="004833DF" w:rsidP="008239A3">
            <w:pPr>
              <w:autoSpaceDE w:val="0"/>
              <w:autoSpaceDN w:val="0"/>
              <w:adjustRightInd w:val="0"/>
            </w:pPr>
            <w:r>
              <w:t>4.9.1.4</w:t>
            </w:r>
          </w:p>
        </w:tc>
        <w:tc>
          <w:tcPr>
            <w:tcW w:w="694" w:type="pct"/>
          </w:tcPr>
          <w:p w:rsidR="004833DF" w:rsidRPr="00720A33" w:rsidRDefault="004833DF" w:rsidP="008239A3">
            <w:pPr>
              <w:autoSpaceDE w:val="0"/>
              <w:autoSpaceDN w:val="0"/>
              <w:adjustRightInd w:val="0"/>
            </w:pPr>
          </w:p>
        </w:tc>
      </w:tr>
      <w:tr w:rsidR="004833DF" w:rsidRPr="00790485" w:rsidTr="006F294F">
        <w:trPr>
          <w:gridAfter w:val="1"/>
          <w:wAfter w:w="693" w:type="pct"/>
        </w:trPr>
        <w:tc>
          <w:tcPr>
            <w:tcW w:w="4307" w:type="pct"/>
            <w:gridSpan w:val="4"/>
          </w:tcPr>
          <w:p w:rsidR="004833DF" w:rsidRPr="00720A33" w:rsidRDefault="004833DF" w:rsidP="008239A3">
            <w:pPr>
              <w:jc w:val="center"/>
            </w:pPr>
            <w:r w:rsidRPr="00720A33">
              <w:t xml:space="preserve">ВСПОМОГАТЕЛЬНЫЕ ВИДЫ РАЗРЕШЕННОГО ИСПОЛЬЗОВАНИЯ: </w:t>
            </w:r>
          </w:p>
          <w:p w:rsidR="004833DF" w:rsidRPr="00720A33" w:rsidRDefault="004833DF" w:rsidP="008239A3">
            <w:pPr>
              <w:jc w:val="center"/>
            </w:pPr>
            <w:r w:rsidRPr="006F294F">
              <w:t xml:space="preserve">Перечень объектов капитального строительства вспомогательных видов разрешенного использования </w:t>
            </w:r>
          </w:p>
        </w:tc>
      </w:tr>
      <w:tr w:rsidR="004833DF" w:rsidRPr="00790485" w:rsidTr="006F294F">
        <w:trPr>
          <w:gridAfter w:val="1"/>
          <w:wAfter w:w="693" w:type="pct"/>
        </w:trPr>
        <w:tc>
          <w:tcPr>
            <w:tcW w:w="4307" w:type="pct"/>
            <w:gridSpan w:val="4"/>
          </w:tcPr>
          <w:p w:rsidR="004833DF" w:rsidRDefault="004833DF" w:rsidP="006F294F">
            <w:pPr>
              <w:keepNext/>
            </w:pPr>
            <w:r w:rsidRPr="006F294F">
              <w:lastRenderedPageBreak/>
              <w:t>- объекты инженерной инфраструктуры (электро-, тепл</w:t>
            </w:r>
            <w:proofErr w:type="gramStart"/>
            <w:r w:rsidRPr="006F294F">
              <w:t>о-</w:t>
            </w:r>
            <w:proofErr w:type="gramEnd"/>
            <w:r w:rsidRPr="006F294F">
              <w:t>, газо-, водоснабжения, водоотведения, связи), необходимые для инженерного обеспечения объектов основных видов разрешенного использования, условно разрешенных видов использования;</w:t>
            </w:r>
          </w:p>
          <w:p w:rsidR="004833DF" w:rsidRDefault="004833DF" w:rsidP="006F294F">
            <w:pPr>
              <w:keepNext/>
            </w:pPr>
            <w:r w:rsidRPr="006F294F">
              <w:t xml:space="preserve"> - объекты транспортной инфраструктуры, включая проезды, автостоянки и гаражи для обслуживания жителей и посетителей объектов основных видов разрешенного использования, условно разрешенных видов использования;</w:t>
            </w:r>
          </w:p>
          <w:p w:rsidR="008941B5" w:rsidRDefault="008941B5" w:rsidP="008941B5">
            <w:r w:rsidRPr="008436A5">
              <w:t xml:space="preserve">- элементы </w:t>
            </w:r>
            <w:proofErr w:type="gramStart"/>
            <w:r w:rsidRPr="008436A5">
              <w:t>благоустройства территорий объектов основных видов разрешенного использования</w:t>
            </w:r>
            <w:proofErr w:type="gramEnd"/>
            <w:r w:rsidRPr="008436A5">
              <w:t xml:space="preserve"> и условно разрешенных видов использования, включая озеленение, детские площадки, площадки для отдыха, </w:t>
            </w:r>
            <w:r w:rsidRPr="006F294F">
              <w:t>площадки для занятия физкультурой и спортом</w:t>
            </w:r>
            <w:r>
              <w:t xml:space="preserve"> </w:t>
            </w:r>
            <w:r w:rsidRPr="00720A33">
              <w:t>на открытом воздухе</w:t>
            </w:r>
            <w:r>
              <w:t xml:space="preserve">, </w:t>
            </w:r>
            <w:r w:rsidRPr="008436A5">
              <w:t xml:space="preserve">хозяйственные площадки, </w:t>
            </w:r>
            <w:r>
              <w:t xml:space="preserve">площадки для выгула собак, </w:t>
            </w:r>
            <w:r w:rsidRPr="008436A5">
              <w:t>малые архитектурные формы;</w:t>
            </w:r>
          </w:p>
          <w:p w:rsidR="004833DF" w:rsidRDefault="004833DF" w:rsidP="006F294F">
            <w:pPr>
              <w:keepNext/>
            </w:pPr>
            <w:r w:rsidRPr="006F294F">
              <w:t xml:space="preserve"> - объекты торговли, общественного питания и бытового обслуживания, необходимые для обслуживания посетителей объектов основных видов разрешенного использования и условно разрешенных видов использования; </w:t>
            </w:r>
          </w:p>
          <w:p w:rsidR="004833DF" w:rsidRDefault="004833DF" w:rsidP="006F294F">
            <w:pPr>
              <w:keepNext/>
            </w:pPr>
            <w:r w:rsidRPr="006F294F">
              <w:t xml:space="preserve">- объекты культуры и искусства, связанные с проживанием населения, включая помещения досуга и любительской деятельности, библиотеки, клубы, студии и пр.; </w:t>
            </w:r>
          </w:p>
          <w:p w:rsidR="004833DF" w:rsidRDefault="004833DF" w:rsidP="006F294F">
            <w:pPr>
              <w:keepNext/>
            </w:pPr>
            <w:r w:rsidRPr="006F294F">
              <w:t>- объекты физической культуры и спорта, связанные с проживанием населения, включая спортивные клубы, спортивные залы, площадки для занятия спортом и физкультурой;</w:t>
            </w:r>
          </w:p>
          <w:p w:rsidR="004833DF" w:rsidRPr="00720A33" w:rsidRDefault="004833DF" w:rsidP="006F294F">
            <w:pPr>
              <w:keepNext/>
            </w:pPr>
            <w:r w:rsidRPr="006F294F">
              <w:t xml:space="preserve"> - объекты охраны общественного порядка, гражданской обороны и предотвращения чрезвычайных </w:t>
            </w:r>
            <w:proofErr w:type="gramStart"/>
            <w:r w:rsidRPr="006F294F">
              <w:t>ситуаций</w:t>
            </w:r>
            <w:proofErr w:type="gramEnd"/>
            <w:r w:rsidRPr="006F294F">
              <w:t xml:space="preserve"> на объектах основных видов разрешенного использования, условно разрешенных видов использования.</w:t>
            </w:r>
          </w:p>
        </w:tc>
      </w:tr>
    </w:tbl>
    <w:p w:rsidR="00B03DA9" w:rsidRDefault="00B03DA9" w:rsidP="004157EA">
      <w:pPr>
        <w:keepNext/>
      </w:pPr>
    </w:p>
    <w:p w:rsidR="004157EA" w:rsidRDefault="004157EA" w:rsidP="004157EA">
      <w:pPr>
        <w:keepNext/>
      </w:pPr>
      <w:r w:rsidRPr="00790485">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r w:rsidR="00A5736F" w:rsidRPr="00A5736F">
        <w:t>:</w:t>
      </w:r>
    </w:p>
    <w:p w:rsidR="006F294F" w:rsidRPr="00A5736F" w:rsidRDefault="006F294F" w:rsidP="004157EA">
      <w:pPr>
        <w:keepNex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
        <w:gridCol w:w="11"/>
        <w:gridCol w:w="5879"/>
        <w:gridCol w:w="1439"/>
        <w:gridCol w:w="1949"/>
      </w:tblGrid>
      <w:tr w:rsidR="00790485" w:rsidRPr="00720A33" w:rsidTr="003D780F">
        <w:tc>
          <w:tcPr>
            <w:tcW w:w="520" w:type="dxa"/>
          </w:tcPr>
          <w:p w:rsidR="004157EA" w:rsidRPr="00720A33" w:rsidRDefault="004157EA" w:rsidP="003D780F">
            <w:r w:rsidRPr="00720A33">
              <w:t>1</w:t>
            </w:r>
          </w:p>
        </w:tc>
        <w:tc>
          <w:tcPr>
            <w:tcW w:w="5931" w:type="dxa"/>
            <w:gridSpan w:val="2"/>
          </w:tcPr>
          <w:p w:rsidR="006F294F" w:rsidRDefault="00107068" w:rsidP="003D780F">
            <w:r>
              <w:t xml:space="preserve">1 </w:t>
            </w:r>
            <w:r w:rsidR="006F294F">
              <w:t xml:space="preserve">Минимальный размер (минимальная площадь) земельного участка для многоквартирной </w:t>
            </w:r>
            <w:proofErr w:type="spellStart"/>
            <w:r w:rsidR="006F294F">
              <w:t>среднеэтажной</w:t>
            </w:r>
            <w:proofErr w:type="spellEnd"/>
            <w:r w:rsidR="006F294F">
              <w:t xml:space="preserve"> жило</w:t>
            </w:r>
            <w:r w:rsidR="00440710">
              <w:t xml:space="preserve">й застройки </w:t>
            </w:r>
          </w:p>
          <w:p w:rsidR="004157EA" w:rsidRPr="00720A33" w:rsidRDefault="004157EA" w:rsidP="003D780F"/>
        </w:tc>
        <w:tc>
          <w:tcPr>
            <w:tcW w:w="1447" w:type="dxa"/>
          </w:tcPr>
          <w:p w:rsidR="006F294F" w:rsidRDefault="003D780F" w:rsidP="003D780F">
            <w:proofErr w:type="spellStart"/>
            <w:r>
              <w:t>к</w:t>
            </w:r>
            <w:r w:rsidR="006F294F">
              <w:t>в</w:t>
            </w:r>
            <w:proofErr w:type="gramStart"/>
            <w:r w:rsidR="006F294F">
              <w:t>.м</w:t>
            </w:r>
            <w:proofErr w:type="spellEnd"/>
            <w:proofErr w:type="gramEnd"/>
          </w:p>
          <w:p w:rsidR="004157EA" w:rsidRPr="00720A33" w:rsidRDefault="004157EA" w:rsidP="003D780F"/>
        </w:tc>
        <w:tc>
          <w:tcPr>
            <w:tcW w:w="1899" w:type="dxa"/>
          </w:tcPr>
          <w:p w:rsidR="004157EA" w:rsidRPr="00720A33" w:rsidRDefault="006F294F" w:rsidP="003D780F">
            <w:r>
              <w:t>3000</w:t>
            </w:r>
          </w:p>
        </w:tc>
      </w:tr>
      <w:tr w:rsidR="00440710" w:rsidRPr="00720A33" w:rsidTr="003D780F">
        <w:tc>
          <w:tcPr>
            <w:tcW w:w="520" w:type="dxa"/>
          </w:tcPr>
          <w:p w:rsidR="00440710" w:rsidRPr="00720A33" w:rsidRDefault="00440710" w:rsidP="003D780F">
            <w:r>
              <w:t>2</w:t>
            </w:r>
          </w:p>
        </w:tc>
        <w:tc>
          <w:tcPr>
            <w:tcW w:w="5931" w:type="dxa"/>
            <w:gridSpan w:val="2"/>
          </w:tcPr>
          <w:p w:rsidR="00440710" w:rsidRDefault="00440710" w:rsidP="007132F1">
            <w:r>
              <w:t>Минимальный размер земельн</w:t>
            </w:r>
            <w:r w:rsidR="007132F1">
              <w:t>ых</w:t>
            </w:r>
            <w:r>
              <w:t xml:space="preserve"> участк</w:t>
            </w:r>
            <w:r w:rsidR="007132F1">
              <w:t>ов</w:t>
            </w:r>
            <w:r w:rsidR="00307EC3">
              <w:t xml:space="preserve">, за исключением участков для многоквартирной </w:t>
            </w:r>
            <w:proofErr w:type="spellStart"/>
            <w:r w:rsidR="00307EC3">
              <w:t>среднеэтажной</w:t>
            </w:r>
            <w:proofErr w:type="spellEnd"/>
            <w:r w:rsidR="00307EC3">
              <w:t xml:space="preserve"> жилой застройки</w:t>
            </w:r>
          </w:p>
        </w:tc>
        <w:tc>
          <w:tcPr>
            <w:tcW w:w="1447" w:type="dxa"/>
          </w:tcPr>
          <w:p w:rsidR="00440710" w:rsidRDefault="003D780F" w:rsidP="003D780F">
            <w:proofErr w:type="spellStart"/>
            <w:r>
              <w:t>к</w:t>
            </w:r>
            <w:r w:rsidR="00440710">
              <w:t>в</w:t>
            </w:r>
            <w:proofErr w:type="gramStart"/>
            <w:r w:rsidR="00440710">
              <w:t>.м</w:t>
            </w:r>
            <w:proofErr w:type="spellEnd"/>
            <w:proofErr w:type="gramEnd"/>
          </w:p>
          <w:p w:rsidR="00440710" w:rsidRDefault="00440710" w:rsidP="003D780F"/>
        </w:tc>
        <w:tc>
          <w:tcPr>
            <w:tcW w:w="1899" w:type="dxa"/>
          </w:tcPr>
          <w:p w:rsidR="00440710" w:rsidRDefault="003D780F" w:rsidP="003D780F">
            <w:r>
              <w:t>У</w:t>
            </w:r>
            <w:r w:rsidR="00440710">
              <w:t xml:space="preserve">станавливается в соответствии </w:t>
            </w:r>
            <w:r w:rsidR="00B17905">
              <w:t xml:space="preserve">со </w:t>
            </w:r>
            <w:r w:rsidR="00440710">
              <w:t>стать</w:t>
            </w:r>
            <w:r w:rsidR="00B17905">
              <w:t>ей12.3</w:t>
            </w:r>
            <w:r w:rsidR="00440710">
              <w:t xml:space="preserve"> Правил</w:t>
            </w:r>
          </w:p>
        </w:tc>
      </w:tr>
      <w:tr w:rsidR="00790485" w:rsidRPr="00720A33" w:rsidTr="003D780F">
        <w:tc>
          <w:tcPr>
            <w:tcW w:w="520" w:type="dxa"/>
          </w:tcPr>
          <w:p w:rsidR="004157EA" w:rsidRPr="00720A33" w:rsidRDefault="00440710" w:rsidP="003D780F">
            <w:r>
              <w:t>3</w:t>
            </w:r>
          </w:p>
        </w:tc>
        <w:tc>
          <w:tcPr>
            <w:tcW w:w="5931" w:type="dxa"/>
            <w:gridSpan w:val="2"/>
          </w:tcPr>
          <w:p w:rsidR="004157EA" w:rsidRPr="00720A33" w:rsidRDefault="006F294F" w:rsidP="003D780F">
            <w:r>
              <w:t>Максимальный размер земельного участка</w:t>
            </w:r>
          </w:p>
        </w:tc>
        <w:tc>
          <w:tcPr>
            <w:tcW w:w="1447" w:type="dxa"/>
          </w:tcPr>
          <w:p w:rsidR="004157EA" w:rsidRPr="00720A33" w:rsidRDefault="004157EA" w:rsidP="003D780F"/>
        </w:tc>
        <w:tc>
          <w:tcPr>
            <w:tcW w:w="1899" w:type="dxa"/>
          </w:tcPr>
          <w:p w:rsidR="004157EA" w:rsidRPr="00720A33" w:rsidRDefault="003D780F" w:rsidP="003D780F">
            <w:r>
              <w:t>Н</w:t>
            </w:r>
            <w:r w:rsidR="006F294F">
              <w:t>е подлежит установлению</w:t>
            </w:r>
          </w:p>
        </w:tc>
      </w:tr>
      <w:tr w:rsidR="00790485" w:rsidRPr="00720A33" w:rsidTr="003D780F">
        <w:tc>
          <w:tcPr>
            <w:tcW w:w="520" w:type="dxa"/>
          </w:tcPr>
          <w:p w:rsidR="004157EA" w:rsidRPr="00720A33" w:rsidRDefault="004157EA" w:rsidP="003D780F">
            <w:r w:rsidRPr="00720A33">
              <w:t>4</w:t>
            </w:r>
          </w:p>
        </w:tc>
        <w:tc>
          <w:tcPr>
            <w:tcW w:w="5931" w:type="dxa"/>
            <w:gridSpan w:val="2"/>
          </w:tcPr>
          <w:p w:rsidR="004157EA" w:rsidRPr="00720A33" w:rsidRDefault="006F294F" w:rsidP="003D780F">
            <w:r>
              <w:t xml:space="preserve">Максимальный процент застройки в границах земельного участка  </w:t>
            </w:r>
          </w:p>
        </w:tc>
        <w:tc>
          <w:tcPr>
            <w:tcW w:w="1447" w:type="dxa"/>
          </w:tcPr>
          <w:p w:rsidR="004157EA" w:rsidRPr="00720A33" w:rsidRDefault="006F294F" w:rsidP="003D780F">
            <w:r>
              <w:t xml:space="preserve">% </w:t>
            </w:r>
          </w:p>
        </w:tc>
        <w:tc>
          <w:tcPr>
            <w:tcW w:w="1899" w:type="dxa"/>
          </w:tcPr>
          <w:p w:rsidR="004157EA" w:rsidRPr="00720A33" w:rsidRDefault="006F294F" w:rsidP="003D780F">
            <w:r>
              <w:t xml:space="preserve">40  </w:t>
            </w:r>
          </w:p>
        </w:tc>
      </w:tr>
      <w:tr w:rsidR="00790485" w:rsidRPr="00720A33" w:rsidTr="003D780F">
        <w:tc>
          <w:tcPr>
            <w:tcW w:w="520" w:type="dxa"/>
          </w:tcPr>
          <w:p w:rsidR="004157EA" w:rsidRPr="00720A33" w:rsidRDefault="004157EA" w:rsidP="003D780F">
            <w:r w:rsidRPr="00720A33">
              <w:t>5</w:t>
            </w:r>
          </w:p>
        </w:tc>
        <w:tc>
          <w:tcPr>
            <w:tcW w:w="5931" w:type="dxa"/>
            <w:gridSpan w:val="2"/>
          </w:tcPr>
          <w:p w:rsidR="004157EA" w:rsidRPr="00720A33" w:rsidRDefault="006F294F" w:rsidP="003D780F">
            <w:r>
              <w:t xml:space="preserve">Минимальный отступ от границ земельных участков до стен зданий, строений и сооружений без окон и иных </w:t>
            </w:r>
            <w:proofErr w:type="spellStart"/>
            <w:r>
              <w:t>светопрозрачных</w:t>
            </w:r>
            <w:proofErr w:type="spellEnd"/>
            <w:r>
              <w:t xml:space="preserve"> конструкций, дверных и иных проемов при соблюдении противопожарных и санитарных требований</w:t>
            </w:r>
          </w:p>
        </w:tc>
        <w:tc>
          <w:tcPr>
            <w:tcW w:w="1447" w:type="dxa"/>
          </w:tcPr>
          <w:p w:rsidR="004157EA" w:rsidRPr="00720A33" w:rsidRDefault="006F294F" w:rsidP="003D780F">
            <w:proofErr w:type="gramStart"/>
            <w:r>
              <w:t>м</w:t>
            </w:r>
            <w:proofErr w:type="gramEnd"/>
            <w:r>
              <w:t xml:space="preserve"> </w:t>
            </w:r>
          </w:p>
        </w:tc>
        <w:tc>
          <w:tcPr>
            <w:tcW w:w="1899" w:type="dxa"/>
          </w:tcPr>
          <w:p w:rsidR="004157EA" w:rsidRPr="00720A33" w:rsidRDefault="006F294F" w:rsidP="003D780F">
            <w:r>
              <w:t>3</w:t>
            </w:r>
          </w:p>
        </w:tc>
      </w:tr>
      <w:tr w:rsidR="00790485" w:rsidRPr="00720A33" w:rsidTr="003D780F">
        <w:tc>
          <w:tcPr>
            <w:tcW w:w="531" w:type="dxa"/>
            <w:gridSpan w:val="2"/>
          </w:tcPr>
          <w:p w:rsidR="004F6B6D" w:rsidRPr="00720A33" w:rsidRDefault="006F294F" w:rsidP="003D780F">
            <w:r>
              <w:t xml:space="preserve">6  </w:t>
            </w:r>
          </w:p>
        </w:tc>
        <w:tc>
          <w:tcPr>
            <w:tcW w:w="5920" w:type="dxa"/>
          </w:tcPr>
          <w:p w:rsidR="004F6B6D" w:rsidRPr="00720A33" w:rsidRDefault="006F294F" w:rsidP="003D780F">
            <w:pPr>
              <w:kinsoku w:val="0"/>
              <w:overflowPunct w:val="0"/>
              <w:autoSpaceDE w:val="0"/>
              <w:autoSpaceDN w:val="0"/>
              <w:adjustRightInd w:val="0"/>
            </w:pPr>
            <w:r>
              <w:t xml:space="preserve">Минимальный отступ от границ земельных участков до стен зданий, строений и сооружений с окнами, иными </w:t>
            </w:r>
            <w:proofErr w:type="spellStart"/>
            <w:r>
              <w:t>светопрозрачными</w:t>
            </w:r>
            <w:proofErr w:type="spellEnd"/>
            <w:r>
              <w:t xml:space="preserve"> конструкциями, дверными и иными проемами при соблюдении противопожарных и санитарных требований</w:t>
            </w:r>
          </w:p>
        </w:tc>
        <w:tc>
          <w:tcPr>
            <w:tcW w:w="1447" w:type="dxa"/>
          </w:tcPr>
          <w:p w:rsidR="004F6B6D" w:rsidRPr="00720A33" w:rsidRDefault="006F294F" w:rsidP="003D780F">
            <w:proofErr w:type="gramStart"/>
            <w:r>
              <w:t>м</w:t>
            </w:r>
            <w:proofErr w:type="gramEnd"/>
            <w:r>
              <w:t xml:space="preserve"> </w:t>
            </w:r>
          </w:p>
        </w:tc>
        <w:tc>
          <w:tcPr>
            <w:tcW w:w="1899" w:type="dxa"/>
          </w:tcPr>
          <w:p w:rsidR="004F6B6D" w:rsidRPr="00720A33" w:rsidRDefault="006F294F" w:rsidP="003D780F">
            <w:r>
              <w:t>5</w:t>
            </w:r>
          </w:p>
        </w:tc>
      </w:tr>
      <w:tr w:rsidR="00790485" w:rsidRPr="00720A33" w:rsidTr="003D780F">
        <w:tc>
          <w:tcPr>
            <w:tcW w:w="520" w:type="dxa"/>
            <w:shd w:val="clear" w:color="auto" w:fill="auto"/>
          </w:tcPr>
          <w:p w:rsidR="004157EA" w:rsidRPr="00720A33" w:rsidRDefault="004157EA" w:rsidP="003D780F">
            <w:r w:rsidRPr="00720A33">
              <w:t>7</w:t>
            </w:r>
          </w:p>
        </w:tc>
        <w:tc>
          <w:tcPr>
            <w:tcW w:w="5931" w:type="dxa"/>
            <w:gridSpan w:val="2"/>
            <w:shd w:val="clear" w:color="auto" w:fill="auto"/>
          </w:tcPr>
          <w:p w:rsidR="004157EA" w:rsidRPr="00720A33" w:rsidRDefault="006F294F" w:rsidP="003D780F">
            <w:pPr>
              <w:kinsoku w:val="0"/>
              <w:overflowPunct w:val="0"/>
              <w:autoSpaceDE w:val="0"/>
              <w:autoSpaceDN w:val="0"/>
              <w:adjustRightInd w:val="0"/>
              <w:rPr>
                <w:spacing w:val="-1"/>
              </w:rPr>
            </w:pPr>
            <w:r>
              <w:t xml:space="preserve">Минимальное расстояние от многоквартирного </w:t>
            </w:r>
            <w:proofErr w:type="spellStart"/>
            <w:r>
              <w:lastRenderedPageBreak/>
              <w:t>среднеэтажного</w:t>
            </w:r>
            <w:proofErr w:type="spellEnd"/>
            <w:r>
              <w:t xml:space="preserve"> жилого дома до красной линии улиц</w:t>
            </w:r>
          </w:p>
        </w:tc>
        <w:tc>
          <w:tcPr>
            <w:tcW w:w="1447" w:type="dxa"/>
            <w:shd w:val="clear" w:color="auto" w:fill="auto"/>
          </w:tcPr>
          <w:p w:rsidR="004157EA" w:rsidRPr="00720A33" w:rsidRDefault="006F294F" w:rsidP="003D780F">
            <w:pPr>
              <w:kinsoku w:val="0"/>
              <w:overflowPunct w:val="0"/>
              <w:autoSpaceDE w:val="0"/>
              <w:autoSpaceDN w:val="0"/>
              <w:adjustRightInd w:val="0"/>
            </w:pPr>
            <w:proofErr w:type="gramStart"/>
            <w:r>
              <w:lastRenderedPageBreak/>
              <w:t>м</w:t>
            </w:r>
            <w:proofErr w:type="gramEnd"/>
            <w:r>
              <w:t xml:space="preserve"> </w:t>
            </w:r>
          </w:p>
        </w:tc>
        <w:tc>
          <w:tcPr>
            <w:tcW w:w="1899" w:type="dxa"/>
            <w:shd w:val="clear" w:color="auto" w:fill="auto"/>
          </w:tcPr>
          <w:p w:rsidR="004157EA" w:rsidRPr="00720A33" w:rsidRDefault="006F294F" w:rsidP="003D780F">
            <w:r>
              <w:t>5</w:t>
            </w:r>
          </w:p>
        </w:tc>
      </w:tr>
      <w:tr w:rsidR="00790485" w:rsidRPr="00720A33" w:rsidTr="003D780F">
        <w:tc>
          <w:tcPr>
            <w:tcW w:w="520" w:type="dxa"/>
          </w:tcPr>
          <w:p w:rsidR="004157EA" w:rsidRPr="00720A33" w:rsidRDefault="004157EA" w:rsidP="003D780F">
            <w:r w:rsidRPr="00720A33">
              <w:lastRenderedPageBreak/>
              <w:t>8</w:t>
            </w:r>
          </w:p>
        </w:tc>
        <w:tc>
          <w:tcPr>
            <w:tcW w:w="5931" w:type="dxa"/>
            <w:gridSpan w:val="2"/>
          </w:tcPr>
          <w:p w:rsidR="004157EA" w:rsidRPr="00720A33" w:rsidRDefault="006F294F" w:rsidP="003D780F">
            <w:r>
              <w:t xml:space="preserve">Минимальное расстояние от многоквартирного </w:t>
            </w:r>
            <w:proofErr w:type="spellStart"/>
            <w:r>
              <w:t>среднеэтажного</w:t>
            </w:r>
            <w:proofErr w:type="spellEnd"/>
            <w:r>
              <w:t xml:space="preserve"> жилого дома до красной линии проездов</w:t>
            </w:r>
          </w:p>
        </w:tc>
        <w:tc>
          <w:tcPr>
            <w:tcW w:w="1447" w:type="dxa"/>
          </w:tcPr>
          <w:p w:rsidR="004157EA" w:rsidRPr="00720A33" w:rsidRDefault="006F294F" w:rsidP="003D780F">
            <w:proofErr w:type="gramStart"/>
            <w:r>
              <w:t>м</w:t>
            </w:r>
            <w:proofErr w:type="gramEnd"/>
            <w:r>
              <w:t xml:space="preserve"> </w:t>
            </w:r>
          </w:p>
        </w:tc>
        <w:tc>
          <w:tcPr>
            <w:tcW w:w="1899" w:type="dxa"/>
          </w:tcPr>
          <w:p w:rsidR="004157EA" w:rsidRPr="00E57564" w:rsidRDefault="006F294F" w:rsidP="003D780F">
            <w:r>
              <w:t>3</w:t>
            </w:r>
          </w:p>
        </w:tc>
      </w:tr>
      <w:tr w:rsidR="006F294F" w:rsidRPr="00720A33" w:rsidTr="003D780F">
        <w:tc>
          <w:tcPr>
            <w:tcW w:w="520" w:type="dxa"/>
          </w:tcPr>
          <w:p w:rsidR="006F294F" w:rsidRPr="00720A33" w:rsidRDefault="00EF619E" w:rsidP="003D780F">
            <w:r>
              <w:t>9</w:t>
            </w:r>
          </w:p>
        </w:tc>
        <w:tc>
          <w:tcPr>
            <w:tcW w:w="5931" w:type="dxa"/>
            <w:gridSpan w:val="2"/>
          </w:tcPr>
          <w:p w:rsidR="006F294F" w:rsidRDefault="00A57AE8" w:rsidP="003D780F">
            <w:r>
              <w:t>Предельное количество этажей</w:t>
            </w:r>
            <w:r w:rsidR="006F294F">
              <w:t xml:space="preserve"> (максимальное количество надземных </w:t>
            </w:r>
            <w:proofErr w:type="gramStart"/>
            <w:r w:rsidR="006F294F">
              <w:t>этажей</w:t>
            </w:r>
            <w:proofErr w:type="gramEnd"/>
            <w:r w:rsidR="006F294F">
              <w:t xml:space="preserve"> включая мансардный этаж) </w:t>
            </w:r>
            <w:proofErr w:type="spellStart"/>
            <w:r w:rsidR="006F294F">
              <w:t>среднеэтажного</w:t>
            </w:r>
            <w:proofErr w:type="spellEnd"/>
            <w:r w:rsidR="006F294F">
              <w:t xml:space="preserve"> жилого дома</w:t>
            </w:r>
          </w:p>
          <w:p w:rsidR="00A57AE8" w:rsidRPr="00720A33" w:rsidRDefault="00A57AE8" w:rsidP="003D780F">
            <w:pPr>
              <w:rPr>
                <w:spacing w:val="-1"/>
              </w:rPr>
            </w:pPr>
          </w:p>
        </w:tc>
        <w:tc>
          <w:tcPr>
            <w:tcW w:w="1447" w:type="dxa"/>
          </w:tcPr>
          <w:p w:rsidR="006F294F" w:rsidRPr="00720A33" w:rsidRDefault="006F294F" w:rsidP="003D780F">
            <w:r>
              <w:t>этаж</w:t>
            </w:r>
          </w:p>
        </w:tc>
        <w:tc>
          <w:tcPr>
            <w:tcW w:w="1899" w:type="dxa"/>
          </w:tcPr>
          <w:p w:rsidR="006F294F" w:rsidRPr="00E57564" w:rsidRDefault="006F294F" w:rsidP="003D780F">
            <w:r>
              <w:t>8</w:t>
            </w:r>
          </w:p>
        </w:tc>
      </w:tr>
      <w:tr w:rsidR="006F294F" w:rsidRPr="00720A33" w:rsidTr="003D780F">
        <w:tc>
          <w:tcPr>
            <w:tcW w:w="520" w:type="dxa"/>
          </w:tcPr>
          <w:p w:rsidR="006F294F" w:rsidRPr="00720A33" w:rsidRDefault="00EF619E" w:rsidP="003D780F">
            <w:r>
              <w:t>10</w:t>
            </w:r>
          </w:p>
        </w:tc>
        <w:tc>
          <w:tcPr>
            <w:tcW w:w="5931" w:type="dxa"/>
            <w:gridSpan w:val="2"/>
          </w:tcPr>
          <w:p w:rsidR="006F294F" w:rsidRPr="00720A33" w:rsidRDefault="006F294F" w:rsidP="003D780F">
            <w:pPr>
              <w:rPr>
                <w:spacing w:val="-1"/>
              </w:rPr>
            </w:pPr>
            <w:r>
              <w:t xml:space="preserve">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w:t>
            </w:r>
          </w:p>
        </w:tc>
        <w:tc>
          <w:tcPr>
            <w:tcW w:w="1447" w:type="dxa"/>
          </w:tcPr>
          <w:p w:rsidR="006F294F" w:rsidRPr="00720A33" w:rsidRDefault="006F294F" w:rsidP="003D780F"/>
        </w:tc>
        <w:tc>
          <w:tcPr>
            <w:tcW w:w="1899" w:type="dxa"/>
          </w:tcPr>
          <w:p w:rsidR="006F294F" w:rsidRPr="00E57564" w:rsidRDefault="003D780F" w:rsidP="003D780F">
            <w:r>
              <w:t>В</w:t>
            </w:r>
            <w:r w:rsidR="006F294F">
              <w:t xml:space="preserve"> соответствии с МНГП и РНГП</w:t>
            </w:r>
          </w:p>
        </w:tc>
      </w:tr>
    </w:tbl>
    <w:p w:rsidR="004157EA" w:rsidRPr="00790485" w:rsidRDefault="004157EA" w:rsidP="004157EA">
      <w:pPr>
        <w:jc w:val="both"/>
        <w:rPr>
          <w:kern w:val="28"/>
        </w:rPr>
      </w:pPr>
    </w:p>
    <w:p w:rsidR="004157EA" w:rsidRPr="00176629" w:rsidRDefault="004157EA" w:rsidP="00176629">
      <w:pPr>
        <w:pStyle w:val="2"/>
        <w:numPr>
          <w:ilvl w:val="1"/>
          <w:numId w:val="1"/>
        </w:numPr>
        <w:tabs>
          <w:tab w:val="clear" w:pos="0"/>
        </w:tabs>
        <w:spacing w:before="0" w:after="0"/>
        <w:ind w:left="0" w:firstLine="0"/>
        <w:jc w:val="both"/>
        <w:rPr>
          <w:rFonts w:ascii="Times New Roman" w:hAnsi="Times New Roman" w:cs="Times New Roman"/>
          <w:i w:val="0"/>
          <w:kern w:val="28"/>
          <w:sz w:val="24"/>
          <w:szCs w:val="24"/>
        </w:rPr>
      </w:pPr>
      <w:bookmarkStart w:id="100" w:name="_Toc46249126"/>
      <w:r w:rsidRPr="00176629">
        <w:rPr>
          <w:rFonts w:ascii="Times New Roman" w:hAnsi="Times New Roman" w:cs="Times New Roman"/>
          <w:i w:val="0"/>
          <w:kern w:val="28"/>
          <w:sz w:val="24"/>
          <w:szCs w:val="24"/>
        </w:rPr>
        <w:t xml:space="preserve">Статья </w:t>
      </w:r>
      <w:r w:rsidR="000D40C0">
        <w:rPr>
          <w:rFonts w:ascii="Times New Roman" w:hAnsi="Times New Roman" w:cs="Times New Roman"/>
          <w:i w:val="0"/>
          <w:kern w:val="28"/>
          <w:sz w:val="24"/>
          <w:szCs w:val="24"/>
        </w:rPr>
        <w:t>13.2</w:t>
      </w:r>
      <w:r w:rsidRPr="00176629">
        <w:rPr>
          <w:rFonts w:ascii="Times New Roman" w:hAnsi="Times New Roman" w:cs="Times New Roman"/>
          <w:i w:val="0"/>
          <w:kern w:val="28"/>
          <w:sz w:val="24"/>
          <w:szCs w:val="24"/>
        </w:rPr>
        <w:t xml:space="preserve"> Общественно-деловые зоны</w:t>
      </w:r>
      <w:bookmarkEnd w:id="100"/>
    </w:p>
    <w:p w:rsidR="00A5736F" w:rsidRDefault="00A5736F" w:rsidP="004157EA">
      <w:pPr>
        <w:keepNext/>
        <w:rPr>
          <w:b/>
        </w:rPr>
      </w:pPr>
    </w:p>
    <w:p w:rsidR="004157EA" w:rsidRPr="00790485" w:rsidRDefault="004157EA" w:rsidP="004157EA">
      <w:pPr>
        <w:keepNext/>
        <w:rPr>
          <w:b/>
        </w:rPr>
      </w:pPr>
      <w:r w:rsidRPr="00790485">
        <w:rPr>
          <w:b/>
        </w:rPr>
        <w:t xml:space="preserve">О-1 </w:t>
      </w:r>
      <w:r w:rsidRPr="00790485">
        <w:rPr>
          <w:b/>
          <w:caps/>
        </w:rPr>
        <w:t>Многофункциональная общественно-деловая зона</w:t>
      </w:r>
    </w:p>
    <w:p w:rsidR="004157EA" w:rsidRPr="00790485" w:rsidRDefault="004157EA" w:rsidP="00A5736F">
      <w:pPr>
        <w:ind w:firstLine="709"/>
        <w:jc w:val="both"/>
      </w:pPr>
      <w:r w:rsidRPr="00790485">
        <w:t xml:space="preserve">Зона объектов обслуживания населения выделена для создания правовых условий формирования комплексных центров деловой, финансовой и общественной активности, </w:t>
      </w:r>
      <w:proofErr w:type="gramStart"/>
      <w:r w:rsidRPr="00790485">
        <w:t>связанных</w:t>
      </w:r>
      <w:proofErr w:type="gramEnd"/>
      <w:r w:rsidRPr="00790485">
        <w:t xml:space="preserve"> прежде всего с удовлетворением периодических и эпизодических потребностей населения в обслуживании при соблюдении нижеприведенных видов разрешенного использования недвижимости.</w:t>
      </w:r>
    </w:p>
    <w:tbl>
      <w:tblPr>
        <w:tblW w:w="52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4872"/>
        <w:gridCol w:w="1686"/>
        <w:gridCol w:w="1680"/>
      </w:tblGrid>
      <w:tr w:rsidR="004C04F6" w:rsidRPr="00790485" w:rsidTr="004833DF">
        <w:tc>
          <w:tcPr>
            <w:tcW w:w="1013" w:type="pct"/>
            <w:vAlign w:val="center"/>
          </w:tcPr>
          <w:p w:rsidR="004C04F6" w:rsidRPr="00720A33" w:rsidRDefault="004C04F6" w:rsidP="00720A33">
            <w:pPr>
              <w:autoSpaceDE w:val="0"/>
              <w:autoSpaceDN w:val="0"/>
              <w:adjustRightInd w:val="0"/>
              <w:jc w:val="center"/>
            </w:pPr>
            <w:r w:rsidRPr="00720A33">
              <w:t>Наименование вида разрешенного использования земельного участка</w:t>
            </w:r>
          </w:p>
        </w:tc>
        <w:tc>
          <w:tcPr>
            <w:tcW w:w="2358" w:type="pct"/>
            <w:vAlign w:val="center"/>
          </w:tcPr>
          <w:p w:rsidR="004C04F6" w:rsidRPr="00720A33" w:rsidRDefault="004C04F6" w:rsidP="00720A33">
            <w:pPr>
              <w:autoSpaceDE w:val="0"/>
              <w:autoSpaceDN w:val="0"/>
              <w:adjustRightInd w:val="0"/>
              <w:jc w:val="center"/>
            </w:pPr>
            <w:r w:rsidRPr="00720A33">
              <w:t>Описание вида разрешенного использования земельного участка</w:t>
            </w:r>
          </w:p>
        </w:tc>
        <w:tc>
          <w:tcPr>
            <w:tcW w:w="816" w:type="pct"/>
            <w:vAlign w:val="center"/>
          </w:tcPr>
          <w:p w:rsidR="004C04F6" w:rsidRPr="00720A33" w:rsidRDefault="004C04F6" w:rsidP="00720A33">
            <w:pPr>
              <w:autoSpaceDE w:val="0"/>
              <w:autoSpaceDN w:val="0"/>
              <w:adjustRightInd w:val="0"/>
              <w:jc w:val="center"/>
            </w:pPr>
            <w:r w:rsidRPr="00720A33">
              <w:t>Код (числовое обозначение) вида разрешенного использования земельного участка</w:t>
            </w:r>
          </w:p>
        </w:tc>
        <w:tc>
          <w:tcPr>
            <w:tcW w:w="813" w:type="pct"/>
          </w:tcPr>
          <w:p w:rsidR="004C04F6" w:rsidRPr="00720A33" w:rsidRDefault="004C04F6" w:rsidP="00720A33">
            <w:pPr>
              <w:autoSpaceDE w:val="0"/>
              <w:autoSpaceDN w:val="0"/>
              <w:adjustRightInd w:val="0"/>
              <w:jc w:val="center"/>
            </w:pPr>
          </w:p>
        </w:tc>
      </w:tr>
      <w:tr w:rsidR="004C04F6" w:rsidRPr="00790485" w:rsidTr="004833DF">
        <w:tc>
          <w:tcPr>
            <w:tcW w:w="4187" w:type="pct"/>
            <w:gridSpan w:val="3"/>
          </w:tcPr>
          <w:p w:rsidR="004C04F6" w:rsidRPr="00720A33" w:rsidRDefault="004C04F6" w:rsidP="004157EA">
            <w:pPr>
              <w:jc w:val="center"/>
            </w:pPr>
            <w:r w:rsidRPr="00720A33">
              <w:t>ОСНОВНЫЕ ВИДЫ РАЗРЕШЕННОГО ИСПОЛЬЗОВАНИЯ</w:t>
            </w:r>
          </w:p>
        </w:tc>
        <w:tc>
          <w:tcPr>
            <w:tcW w:w="813" w:type="pct"/>
          </w:tcPr>
          <w:p w:rsidR="004C04F6" w:rsidRPr="00720A33" w:rsidRDefault="004C04F6" w:rsidP="004157EA">
            <w:pPr>
              <w:jc w:val="center"/>
            </w:pPr>
          </w:p>
        </w:tc>
      </w:tr>
      <w:tr w:rsidR="004C04F6" w:rsidRPr="00790485" w:rsidTr="004833DF">
        <w:tc>
          <w:tcPr>
            <w:tcW w:w="1013" w:type="pct"/>
          </w:tcPr>
          <w:p w:rsidR="004C04F6" w:rsidRPr="00720A33" w:rsidRDefault="004C04F6" w:rsidP="00036DEF">
            <w:pPr>
              <w:pStyle w:val="ConsPlusNormal"/>
              <w:ind w:firstLine="0"/>
              <w:jc w:val="both"/>
              <w:rPr>
                <w:rFonts w:ascii="Times New Roman" w:hAnsi="Times New Roman" w:cs="Times New Roman"/>
                <w:sz w:val="24"/>
                <w:szCs w:val="24"/>
              </w:rPr>
            </w:pPr>
            <w:r w:rsidRPr="00720A33">
              <w:rPr>
                <w:rFonts w:ascii="Times New Roman" w:hAnsi="Times New Roman" w:cs="Times New Roman"/>
                <w:sz w:val="24"/>
                <w:szCs w:val="24"/>
              </w:rPr>
              <w:t>Коммунальное обслуживание</w:t>
            </w:r>
          </w:p>
        </w:tc>
        <w:tc>
          <w:tcPr>
            <w:tcW w:w="2358" w:type="pct"/>
          </w:tcPr>
          <w:p w:rsidR="004C04F6" w:rsidRPr="00720A33" w:rsidRDefault="004C04F6" w:rsidP="004C04F6">
            <w:pPr>
              <w:pStyle w:val="ConsPlusNormal"/>
              <w:ind w:firstLine="0"/>
              <w:rPr>
                <w:rFonts w:ascii="Times New Roman" w:hAnsi="Times New Roman" w:cs="Times New Roman"/>
                <w:sz w:val="24"/>
                <w:szCs w:val="24"/>
              </w:rPr>
            </w:pPr>
            <w:r w:rsidRPr="00720A33">
              <w:rPr>
                <w:rFonts w:ascii="Times New Roman" w:hAnsi="Times New Roman" w:cs="Times New Roman"/>
                <w:sz w:val="24"/>
                <w:szCs w:val="24"/>
              </w:rPr>
              <w:t xml:space="preserve">Размещение зданий и сооружений в целях обеспечения физических и юридических лиц коммунальными услугами. </w:t>
            </w:r>
          </w:p>
        </w:tc>
        <w:tc>
          <w:tcPr>
            <w:tcW w:w="816" w:type="pct"/>
          </w:tcPr>
          <w:p w:rsidR="004C04F6" w:rsidRPr="00720A33" w:rsidRDefault="004C04F6" w:rsidP="00036DEF">
            <w:pPr>
              <w:pStyle w:val="ConsPlusNormal"/>
              <w:ind w:firstLine="0"/>
              <w:jc w:val="both"/>
              <w:rPr>
                <w:rFonts w:ascii="Times New Roman" w:hAnsi="Times New Roman" w:cs="Times New Roman"/>
                <w:sz w:val="24"/>
                <w:szCs w:val="24"/>
              </w:rPr>
            </w:pPr>
            <w:r w:rsidRPr="00720A33">
              <w:rPr>
                <w:rFonts w:ascii="Times New Roman" w:hAnsi="Times New Roman" w:cs="Times New Roman"/>
                <w:sz w:val="24"/>
                <w:szCs w:val="24"/>
              </w:rPr>
              <w:t>3.1</w:t>
            </w:r>
          </w:p>
        </w:tc>
        <w:tc>
          <w:tcPr>
            <w:tcW w:w="813" w:type="pct"/>
          </w:tcPr>
          <w:p w:rsidR="004C04F6" w:rsidRPr="00720A33" w:rsidRDefault="004C04F6" w:rsidP="00036DEF">
            <w:pPr>
              <w:pStyle w:val="ConsPlusNormal"/>
              <w:ind w:firstLine="0"/>
              <w:jc w:val="both"/>
              <w:rPr>
                <w:rFonts w:ascii="Times New Roman" w:hAnsi="Times New Roman" w:cs="Times New Roman"/>
                <w:sz w:val="24"/>
                <w:szCs w:val="24"/>
              </w:rPr>
            </w:pPr>
            <w:r w:rsidRPr="00720A33">
              <w:rPr>
                <w:rFonts w:ascii="Times New Roman" w:hAnsi="Times New Roman" w:cs="Times New Roman"/>
                <w:sz w:val="24"/>
                <w:szCs w:val="24"/>
              </w:rPr>
              <w:t>Содержание данного вида разрешенного использования включает в себя содержание видов разрешенного использования с кодами 3.1.1-3.1.2</w:t>
            </w:r>
          </w:p>
        </w:tc>
      </w:tr>
      <w:tr w:rsidR="004C04F6" w:rsidRPr="00790485" w:rsidTr="004833DF">
        <w:tc>
          <w:tcPr>
            <w:tcW w:w="1013" w:type="pct"/>
          </w:tcPr>
          <w:p w:rsidR="004C04F6" w:rsidRPr="00720A33" w:rsidRDefault="004C04F6" w:rsidP="00262621">
            <w:pPr>
              <w:autoSpaceDE w:val="0"/>
              <w:autoSpaceDN w:val="0"/>
              <w:adjustRightInd w:val="0"/>
            </w:pPr>
            <w:r w:rsidRPr="00720A33">
              <w:t>Предоставление коммунальных услуг</w:t>
            </w:r>
          </w:p>
        </w:tc>
        <w:tc>
          <w:tcPr>
            <w:tcW w:w="2358" w:type="pct"/>
          </w:tcPr>
          <w:p w:rsidR="004C04F6" w:rsidRPr="00720A33" w:rsidRDefault="004C04F6" w:rsidP="004C04F6">
            <w:pPr>
              <w:pStyle w:val="ConsPlusNormal"/>
              <w:ind w:firstLine="0"/>
            </w:pPr>
            <w:proofErr w:type="gramStart"/>
            <w:r w:rsidRPr="004C04F6">
              <w:rPr>
                <w:rFonts w:ascii="Times New Roman" w:hAnsi="Times New Roman" w:cs="Times New Roman"/>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w:t>
            </w:r>
            <w:r w:rsidRPr="004C04F6">
              <w:rPr>
                <w:rFonts w:ascii="Times New Roman" w:hAnsi="Times New Roman" w:cs="Times New Roman"/>
                <w:sz w:val="24"/>
                <w:szCs w:val="24"/>
              </w:rPr>
              <w:lastRenderedPageBreak/>
              <w:t>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816" w:type="pct"/>
          </w:tcPr>
          <w:p w:rsidR="004C04F6" w:rsidRPr="00720A33" w:rsidRDefault="004C04F6" w:rsidP="00262621">
            <w:pPr>
              <w:autoSpaceDE w:val="0"/>
              <w:autoSpaceDN w:val="0"/>
              <w:adjustRightInd w:val="0"/>
            </w:pPr>
            <w:r w:rsidRPr="00720A33">
              <w:lastRenderedPageBreak/>
              <w:t>3.1.1</w:t>
            </w:r>
          </w:p>
        </w:tc>
        <w:tc>
          <w:tcPr>
            <w:tcW w:w="813" w:type="pct"/>
          </w:tcPr>
          <w:p w:rsidR="004C04F6" w:rsidRPr="00720A33" w:rsidRDefault="004C04F6" w:rsidP="00262621">
            <w:pPr>
              <w:autoSpaceDE w:val="0"/>
              <w:autoSpaceDN w:val="0"/>
              <w:adjustRightInd w:val="0"/>
            </w:pPr>
          </w:p>
        </w:tc>
      </w:tr>
      <w:tr w:rsidR="004C04F6" w:rsidRPr="00790485" w:rsidTr="004833DF">
        <w:tc>
          <w:tcPr>
            <w:tcW w:w="1013" w:type="pct"/>
          </w:tcPr>
          <w:p w:rsidR="004C04F6" w:rsidRPr="008D1FC2" w:rsidRDefault="004C04F6" w:rsidP="00262621">
            <w:pPr>
              <w:autoSpaceDE w:val="0"/>
              <w:autoSpaceDN w:val="0"/>
              <w:adjustRightInd w:val="0"/>
            </w:pPr>
            <w:r w:rsidRPr="008D1FC2">
              <w:lastRenderedPageBreak/>
              <w:t>Административные здания организаций, обеспечивающих предоставление коммунальных услуг</w:t>
            </w:r>
          </w:p>
        </w:tc>
        <w:tc>
          <w:tcPr>
            <w:tcW w:w="2358" w:type="pct"/>
          </w:tcPr>
          <w:p w:rsidR="004C04F6" w:rsidRPr="008D1FC2" w:rsidRDefault="004C04F6" w:rsidP="00262621">
            <w:pPr>
              <w:autoSpaceDE w:val="0"/>
              <w:autoSpaceDN w:val="0"/>
              <w:adjustRightInd w:val="0"/>
              <w:jc w:val="both"/>
            </w:pPr>
            <w:r w:rsidRPr="008D1FC2">
              <w:t>Размещение зданий, предназначенных для приема физических и юридических лиц в связи с предоставлением им коммунальных услуг</w:t>
            </w:r>
          </w:p>
        </w:tc>
        <w:tc>
          <w:tcPr>
            <w:tcW w:w="816" w:type="pct"/>
          </w:tcPr>
          <w:p w:rsidR="004C04F6" w:rsidRPr="00720A33" w:rsidRDefault="004C04F6" w:rsidP="00262621">
            <w:pPr>
              <w:autoSpaceDE w:val="0"/>
              <w:autoSpaceDN w:val="0"/>
              <w:adjustRightInd w:val="0"/>
            </w:pPr>
            <w:r w:rsidRPr="00720A33">
              <w:t>3.1.2</w:t>
            </w:r>
          </w:p>
        </w:tc>
        <w:tc>
          <w:tcPr>
            <w:tcW w:w="813" w:type="pct"/>
          </w:tcPr>
          <w:p w:rsidR="004C04F6" w:rsidRPr="00720A33" w:rsidRDefault="004C04F6" w:rsidP="00262621">
            <w:pPr>
              <w:autoSpaceDE w:val="0"/>
              <w:autoSpaceDN w:val="0"/>
              <w:adjustRightInd w:val="0"/>
            </w:pPr>
          </w:p>
        </w:tc>
      </w:tr>
      <w:tr w:rsidR="004C04F6" w:rsidRPr="00790485" w:rsidTr="004833DF">
        <w:tc>
          <w:tcPr>
            <w:tcW w:w="1013" w:type="pct"/>
          </w:tcPr>
          <w:p w:rsidR="004C04F6" w:rsidRPr="008D1FC2" w:rsidRDefault="004C04F6" w:rsidP="000A23C8">
            <w:pPr>
              <w:autoSpaceDE w:val="0"/>
              <w:autoSpaceDN w:val="0"/>
              <w:adjustRightInd w:val="0"/>
            </w:pPr>
            <w:r w:rsidRPr="008D1FC2">
              <w:t>Оказание услуг связи</w:t>
            </w:r>
          </w:p>
          <w:p w:rsidR="004C04F6" w:rsidRPr="008D1FC2" w:rsidRDefault="004C04F6" w:rsidP="000A23C8">
            <w:pPr>
              <w:autoSpaceDE w:val="0"/>
              <w:autoSpaceDN w:val="0"/>
              <w:adjustRightInd w:val="0"/>
            </w:pPr>
          </w:p>
        </w:tc>
        <w:tc>
          <w:tcPr>
            <w:tcW w:w="2358" w:type="pct"/>
          </w:tcPr>
          <w:p w:rsidR="004C04F6" w:rsidRPr="008D1FC2" w:rsidRDefault="004C04F6" w:rsidP="000A23C8">
            <w:pPr>
              <w:autoSpaceDE w:val="0"/>
              <w:autoSpaceDN w:val="0"/>
              <w:adjustRightInd w:val="0"/>
            </w:pPr>
            <w:r w:rsidRPr="008D1FC2">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816" w:type="pct"/>
          </w:tcPr>
          <w:p w:rsidR="004C04F6" w:rsidRPr="00720A33" w:rsidRDefault="004C04F6" w:rsidP="009618E5">
            <w:pPr>
              <w:autoSpaceDE w:val="0"/>
              <w:autoSpaceDN w:val="0"/>
              <w:adjustRightInd w:val="0"/>
            </w:pPr>
            <w:r w:rsidRPr="00720A33">
              <w:t>3.2.3</w:t>
            </w:r>
          </w:p>
        </w:tc>
        <w:tc>
          <w:tcPr>
            <w:tcW w:w="813" w:type="pct"/>
          </w:tcPr>
          <w:p w:rsidR="004C04F6" w:rsidRPr="00720A33" w:rsidRDefault="004C04F6" w:rsidP="009618E5">
            <w:pPr>
              <w:autoSpaceDE w:val="0"/>
              <w:autoSpaceDN w:val="0"/>
              <w:adjustRightInd w:val="0"/>
            </w:pPr>
          </w:p>
        </w:tc>
      </w:tr>
      <w:tr w:rsidR="004C04F6" w:rsidRPr="00790485" w:rsidTr="004833DF">
        <w:tc>
          <w:tcPr>
            <w:tcW w:w="1013" w:type="pct"/>
          </w:tcPr>
          <w:p w:rsidR="004C04F6" w:rsidRPr="008D1FC2" w:rsidRDefault="004C04F6" w:rsidP="000A23C8">
            <w:pPr>
              <w:autoSpaceDE w:val="0"/>
              <w:autoSpaceDN w:val="0"/>
              <w:adjustRightInd w:val="0"/>
            </w:pPr>
            <w:r w:rsidRPr="008D1FC2">
              <w:t>Бытовое обслуживание</w:t>
            </w:r>
          </w:p>
        </w:tc>
        <w:tc>
          <w:tcPr>
            <w:tcW w:w="2358" w:type="pct"/>
          </w:tcPr>
          <w:p w:rsidR="004C04F6" w:rsidRPr="008D1FC2" w:rsidRDefault="004C04F6" w:rsidP="000A23C8">
            <w:pPr>
              <w:pStyle w:val="ConsPlusNormal"/>
              <w:ind w:firstLine="0"/>
              <w:jc w:val="both"/>
              <w:rPr>
                <w:rFonts w:ascii="Times New Roman" w:hAnsi="Times New Roman" w:cs="Times New Roman"/>
                <w:sz w:val="24"/>
                <w:szCs w:val="24"/>
              </w:rPr>
            </w:pPr>
            <w:r w:rsidRPr="008D1FC2">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16" w:type="pct"/>
          </w:tcPr>
          <w:p w:rsidR="004C04F6" w:rsidRPr="00720A33" w:rsidRDefault="004C04F6" w:rsidP="009618E5">
            <w:pPr>
              <w:autoSpaceDE w:val="0"/>
              <w:autoSpaceDN w:val="0"/>
              <w:adjustRightInd w:val="0"/>
            </w:pPr>
            <w:r w:rsidRPr="00720A33">
              <w:t>3.3</w:t>
            </w:r>
          </w:p>
        </w:tc>
        <w:tc>
          <w:tcPr>
            <w:tcW w:w="813" w:type="pct"/>
          </w:tcPr>
          <w:p w:rsidR="004C04F6" w:rsidRPr="00720A33" w:rsidRDefault="004C04F6" w:rsidP="009618E5">
            <w:pPr>
              <w:autoSpaceDE w:val="0"/>
              <w:autoSpaceDN w:val="0"/>
              <w:adjustRightInd w:val="0"/>
            </w:pPr>
          </w:p>
        </w:tc>
      </w:tr>
      <w:tr w:rsidR="007C741A" w:rsidRPr="00790485" w:rsidTr="004833DF">
        <w:tc>
          <w:tcPr>
            <w:tcW w:w="1013" w:type="pct"/>
          </w:tcPr>
          <w:p w:rsidR="007C741A" w:rsidRPr="008D1FC2" w:rsidRDefault="007C741A" w:rsidP="007C741A">
            <w:pPr>
              <w:spacing w:before="1"/>
              <w:ind w:left="102" w:right="-20"/>
            </w:pPr>
            <w:r w:rsidRPr="008D1FC2">
              <w:t>Объек</w:t>
            </w:r>
            <w:r w:rsidRPr="008D1FC2">
              <w:rPr>
                <w:spacing w:val="-1"/>
              </w:rPr>
              <w:t>т</w:t>
            </w:r>
            <w:r w:rsidRPr="008D1FC2">
              <w:t>ы</w:t>
            </w:r>
            <w:r w:rsidR="00897618">
              <w:t xml:space="preserve"> </w:t>
            </w:r>
            <w:r w:rsidRPr="008D1FC2">
              <w:rPr>
                <w:spacing w:val="3"/>
              </w:rPr>
              <w:t>к</w:t>
            </w:r>
            <w:r w:rsidRPr="008D1FC2">
              <w:rPr>
                <w:spacing w:val="-5"/>
              </w:rPr>
              <w:t>у</w:t>
            </w:r>
            <w:r w:rsidRPr="008D1FC2">
              <w:rPr>
                <w:spacing w:val="2"/>
              </w:rPr>
              <w:t>л</w:t>
            </w:r>
            <w:r w:rsidRPr="008D1FC2">
              <w:t>ь</w:t>
            </w:r>
            <w:r w:rsidRPr="008D1FC2">
              <w:rPr>
                <w:spacing w:val="3"/>
              </w:rPr>
              <w:t>т</w:t>
            </w:r>
            <w:r w:rsidRPr="008D1FC2">
              <w:rPr>
                <w:spacing w:val="-5"/>
              </w:rPr>
              <w:t>у</w:t>
            </w:r>
            <w:r w:rsidRPr="008D1FC2">
              <w:t>рн</w:t>
            </w:r>
            <w:r w:rsidRPr="008D1FC2">
              <w:rPr>
                <w:spacing w:val="5"/>
              </w:rPr>
              <w:t>о</w:t>
            </w:r>
            <w:r w:rsidRPr="008D1FC2">
              <w:t>-</w:t>
            </w:r>
          </w:p>
          <w:p w:rsidR="007C741A" w:rsidRPr="008D1FC2" w:rsidRDefault="00897618" w:rsidP="007C741A">
            <w:pPr>
              <w:pStyle w:val="ConsPlusNormal"/>
              <w:ind w:firstLine="0"/>
              <w:rPr>
                <w:rFonts w:ascii="Times New Roman" w:hAnsi="Times New Roman" w:cs="Times New Roman"/>
                <w:sz w:val="24"/>
                <w:szCs w:val="24"/>
              </w:rPr>
            </w:pPr>
            <w:r w:rsidRPr="008D1FC2">
              <w:rPr>
                <w:rFonts w:ascii="Times New Roman" w:hAnsi="Times New Roman" w:cs="Times New Roman"/>
                <w:sz w:val="24"/>
                <w:szCs w:val="24"/>
              </w:rPr>
              <w:t>Д</w:t>
            </w:r>
            <w:r w:rsidR="007C741A" w:rsidRPr="008D1FC2">
              <w:rPr>
                <w:rFonts w:ascii="Times New Roman" w:hAnsi="Times New Roman" w:cs="Times New Roman"/>
                <w:sz w:val="24"/>
                <w:szCs w:val="24"/>
              </w:rPr>
              <w:t>о</w:t>
            </w:r>
            <w:r w:rsidR="007C741A" w:rsidRPr="008D1FC2">
              <w:rPr>
                <w:rFonts w:ascii="Times New Roman" w:hAnsi="Times New Roman" w:cs="Times New Roman"/>
                <w:spacing w:val="5"/>
                <w:sz w:val="24"/>
                <w:szCs w:val="24"/>
              </w:rPr>
              <w:t>с</w:t>
            </w:r>
            <w:r w:rsidR="007C741A" w:rsidRPr="008D1FC2">
              <w:rPr>
                <w:rFonts w:ascii="Times New Roman" w:hAnsi="Times New Roman" w:cs="Times New Roman"/>
                <w:spacing w:val="-5"/>
                <w:sz w:val="24"/>
                <w:szCs w:val="24"/>
              </w:rPr>
              <w:t>у</w:t>
            </w:r>
            <w:r w:rsidR="007C741A" w:rsidRPr="008D1FC2">
              <w:rPr>
                <w:rFonts w:ascii="Times New Roman" w:hAnsi="Times New Roman" w:cs="Times New Roman"/>
                <w:sz w:val="24"/>
                <w:szCs w:val="24"/>
              </w:rPr>
              <w:t>говой</w:t>
            </w:r>
            <w:r>
              <w:rPr>
                <w:rFonts w:ascii="Times New Roman" w:hAnsi="Times New Roman" w:cs="Times New Roman"/>
                <w:sz w:val="24"/>
                <w:szCs w:val="24"/>
              </w:rPr>
              <w:t xml:space="preserve"> </w:t>
            </w:r>
            <w:r w:rsidR="007C741A" w:rsidRPr="008D1FC2">
              <w:rPr>
                <w:rFonts w:ascii="Times New Roman" w:hAnsi="Times New Roman" w:cs="Times New Roman"/>
                <w:sz w:val="24"/>
                <w:szCs w:val="24"/>
              </w:rPr>
              <w:t>де</w:t>
            </w:r>
            <w:r w:rsidR="007C741A" w:rsidRPr="008D1FC2">
              <w:rPr>
                <w:rFonts w:ascii="Times New Roman" w:hAnsi="Times New Roman" w:cs="Times New Roman"/>
                <w:spacing w:val="1"/>
                <w:sz w:val="24"/>
                <w:szCs w:val="24"/>
              </w:rPr>
              <w:t>я</w:t>
            </w:r>
            <w:r w:rsidR="007C741A" w:rsidRPr="008D1FC2">
              <w:rPr>
                <w:rFonts w:ascii="Times New Roman" w:hAnsi="Times New Roman" w:cs="Times New Roman"/>
                <w:sz w:val="24"/>
                <w:szCs w:val="24"/>
              </w:rPr>
              <w:t>те</w:t>
            </w:r>
            <w:r w:rsidR="007C741A" w:rsidRPr="008D1FC2">
              <w:rPr>
                <w:rFonts w:ascii="Times New Roman" w:hAnsi="Times New Roman" w:cs="Times New Roman"/>
                <w:spacing w:val="2"/>
                <w:sz w:val="24"/>
                <w:szCs w:val="24"/>
              </w:rPr>
              <w:t>л</w:t>
            </w:r>
            <w:r w:rsidR="007C741A" w:rsidRPr="008D1FC2">
              <w:rPr>
                <w:rFonts w:ascii="Times New Roman" w:hAnsi="Times New Roman" w:cs="Times New Roman"/>
                <w:sz w:val="24"/>
                <w:szCs w:val="24"/>
              </w:rPr>
              <w:t>ьно</w:t>
            </w:r>
            <w:r w:rsidR="007C741A" w:rsidRPr="008D1FC2">
              <w:rPr>
                <w:rFonts w:ascii="Times New Roman" w:hAnsi="Times New Roman" w:cs="Times New Roman"/>
                <w:spacing w:val="2"/>
                <w:sz w:val="24"/>
                <w:szCs w:val="24"/>
              </w:rPr>
              <w:t>с</w:t>
            </w:r>
            <w:r w:rsidR="007C741A" w:rsidRPr="008D1FC2">
              <w:rPr>
                <w:rFonts w:ascii="Times New Roman" w:hAnsi="Times New Roman" w:cs="Times New Roman"/>
                <w:sz w:val="24"/>
                <w:szCs w:val="24"/>
              </w:rPr>
              <w:t>ти</w:t>
            </w:r>
          </w:p>
        </w:tc>
        <w:tc>
          <w:tcPr>
            <w:tcW w:w="2358" w:type="pct"/>
          </w:tcPr>
          <w:p w:rsidR="007C741A" w:rsidRPr="008D1FC2" w:rsidRDefault="007C741A" w:rsidP="007C741A">
            <w:pPr>
              <w:pStyle w:val="ConsPlusNormal"/>
              <w:ind w:firstLine="0"/>
              <w:jc w:val="both"/>
              <w:rPr>
                <w:rFonts w:ascii="Times New Roman" w:hAnsi="Times New Roman" w:cs="Times New Roman"/>
                <w:sz w:val="24"/>
                <w:szCs w:val="24"/>
              </w:rPr>
            </w:pPr>
            <w:proofErr w:type="gramStart"/>
            <w:r w:rsidRPr="008D1FC2">
              <w:rPr>
                <w:rFonts w:ascii="Times New Roman" w:hAnsi="Times New Roman" w:cs="Times New Roman"/>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816" w:type="pct"/>
          </w:tcPr>
          <w:p w:rsidR="007C741A" w:rsidRPr="0089134C" w:rsidRDefault="007C741A" w:rsidP="006A4CE8">
            <w:pPr>
              <w:spacing w:before="1"/>
              <w:ind w:left="102" w:right="40"/>
              <w:jc w:val="both"/>
              <w:rPr>
                <w:sz w:val="26"/>
                <w:szCs w:val="26"/>
              </w:rPr>
            </w:pPr>
            <w:r>
              <w:rPr>
                <w:w w:val="99"/>
                <w:sz w:val="26"/>
                <w:szCs w:val="26"/>
              </w:rPr>
              <w:t>3.6.1</w:t>
            </w:r>
          </w:p>
        </w:tc>
        <w:tc>
          <w:tcPr>
            <w:tcW w:w="813" w:type="pct"/>
          </w:tcPr>
          <w:p w:rsidR="007C741A" w:rsidRPr="00720A33" w:rsidRDefault="007C741A" w:rsidP="009618E5">
            <w:pPr>
              <w:autoSpaceDE w:val="0"/>
              <w:autoSpaceDN w:val="0"/>
              <w:adjustRightInd w:val="0"/>
            </w:pPr>
          </w:p>
        </w:tc>
      </w:tr>
      <w:tr w:rsidR="007C741A" w:rsidRPr="00790485" w:rsidTr="004833DF">
        <w:tc>
          <w:tcPr>
            <w:tcW w:w="1013" w:type="pct"/>
          </w:tcPr>
          <w:p w:rsidR="007C741A" w:rsidRPr="008D1FC2" w:rsidRDefault="007C741A" w:rsidP="00862ECC">
            <w:pPr>
              <w:spacing w:after="1" w:line="220" w:lineRule="atLeast"/>
              <w:jc w:val="both"/>
            </w:pPr>
            <w:r w:rsidRPr="008D1FC2">
              <w:t>Государственное управление</w:t>
            </w:r>
          </w:p>
          <w:p w:rsidR="007C741A" w:rsidRPr="008D1FC2" w:rsidRDefault="007C741A" w:rsidP="004157EA">
            <w:pPr>
              <w:widowControl w:val="0"/>
              <w:jc w:val="both"/>
              <w:rPr>
                <w:snapToGrid w:val="0"/>
              </w:rPr>
            </w:pPr>
          </w:p>
        </w:tc>
        <w:tc>
          <w:tcPr>
            <w:tcW w:w="2358" w:type="pct"/>
          </w:tcPr>
          <w:p w:rsidR="007C741A" w:rsidRPr="008D1FC2" w:rsidRDefault="007C741A" w:rsidP="004157EA">
            <w:pPr>
              <w:widowControl w:val="0"/>
              <w:jc w:val="both"/>
            </w:pPr>
            <w:r w:rsidRPr="008D1FC2">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816" w:type="pct"/>
          </w:tcPr>
          <w:p w:rsidR="007C741A" w:rsidRPr="00720A33" w:rsidRDefault="007C741A" w:rsidP="009618E5">
            <w:pPr>
              <w:widowControl w:val="0"/>
              <w:rPr>
                <w:snapToGrid w:val="0"/>
              </w:rPr>
            </w:pPr>
            <w:r w:rsidRPr="00720A33">
              <w:rPr>
                <w:snapToGrid w:val="0"/>
              </w:rPr>
              <w:t>3.8.1</w:t>
            </w:r>
          </w:p>
        </w:tc>
        <w:tc>
          <w:tcPr>
            <w:tcW w:w="813" w:type="pct"/>
          </w:tcPr>
          <w:p w:rsidR="007C741A" w:rsidRPr="00720A33" w:rsidRDefault="007C741A" w:rsidP="009618E5">
            <w:pPr>
              <w:widowControl w:val="0"/>
              <w:rPr>
                <w:snapToGrid w:val="0"/>
              </w:rPr>
            </w:pPr>
          </w:p>
        </w:tc>
      </w:tr>
      <w:tr w:rsidR="00232CD2" w:rsidRPr="00790485" w:rsidTr="004833DF">
        <w:tc>
          <w:tcPr>
            <w:tcW w:w="1013" w:type="pct"/>
          </w:tcPr>
          <w:p w:rsidR="00232CD2" w:rsidRPr="008D1FC2" w:rsidRDefault="00232CD2" w:rsidP="00862ECC">
            <w:pPr>
              <w:spacing w:after="1" w:line="220" w:lineRule="atLeast"/>
              <w:jc w:val="both"/>
            </w:pPr>
            <w:r w:rsidRPr="008D1FC2">
              <w:t>Обеспечение деятельности в области гидрометеорологии и смежных с ней областях</w:t>
            </w:r>
          </w:p>
        </w:tc>
        <w:tc>
          <w:tcPr>
            <w:tcW w:w="2358" w:type="pct"/>
          </w:tcPr>
          <w:p w:rsidR="00232CD2" w:rsidRPr="008D1FC2" w:rsidRDefault="00232CD2" w:rsidP="004157EA">
            <w:pPr>
              <w:widowControl w:val="0"/>
              <w:jc w:val="both"/>
            </w:pPr>
            <w:proofErr w:type="gramStart"/>
            <w:r w:rsidRPr="008D1FC2">
              <w:t xml:space="preserve">Размещение объектов капитального строительства, предназначенных для наблюдений за физическими и химическими процессами, </w:t>
            </w:r>
            <w:bookmarkStart w:id="101" w:name="l209"/>
            <w:bookmarkEnd w:id="101"/>
            <w:r w:rsidRPr="008D1FC2">
              <w:t xml:space="preserve">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w:t>
            </w:r>
            <w:r w:rsidRPr="008D1FC2">
              <w:lastRenderedPageBreak/>
              <w:t xml:space="preserve">водных объектов, в том числе по гидробиологическим </w:t>
            </w:r>
            <w:bookmarkStart w:id="102" w:name="l153"/>
            <w:bookmarkEnd w:id="102"/>
            <w:r w:rsidRPr="008D1FC2">
              <w:t>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c>
          <w:tcPr>
            <w:tcW w:w="816" w:type="pct"/>
          </w:tcPr>
          <w:p w:rsidR="00232CD2" w:rsidRPr="00720A33" w:rsidRDefault="00232CD2" w:rsidP="009618E5">
            <w:pPr>
              <w:widowControl w:val="0"/>
              <w:rPr>
                <w:snapToGrid w:val="0"/>
              </w:rPr>
            </w:pPr>
            <w:r w:rsidRPr="00720A33">
              <w:lastRenderedPageBreak/>
              <w:t>3.9.1</w:t>
            </w:r>
          </w:p>
        </w:tc>
        <w:tc>
          <w:tcPr>
            <w:tcW w:w="813" w:type="pct"/>
          </w:tcPr>
          <w:p w:rsidR="00232CD2" w:rsidRPr="00720A33" w:rsidRDefault="00232CD2" w:rsidP="009618E5">
            <w:pPr>
              <w:widowControl w:val="0"/>
              <w:rPr>
                <w:snapToGrid w:val="0"/>
              </w:rPr>
            </w:pPr>
          </w:p>
        </w:tc>
      </w:tr>
      <w:tr w:rsidR="007C741A" w:rsidRPr="00790485" w:rsidTr="004833DF">
        <w:tc>
          <w:tcPr>
            <w:tcW w:w="1013" w:type="pct"/>
          </w:tcPr>
          <w:p w:rsidR="007C741A" w:rsidRPr="00720A33" w:rsidRDefault="007C741A" w:rsidP="00036DEF">
            <w:r w:rsidRPr="00720A33">
              <w:lastRenderedPageBreak/>
              <w:t>Проведение научных исследований</w:t>
            </w:r>
          </w:p>
        </w:tc>
        <w:tc>
          <w:tcPr>
            <w:tcW w:w="2358" w:type="pct"/>
          </w:tcPr>
          <w:p w:rsidR="007C741A" w:rsidRPr="00720A33" w:rsidRDefault="007C741A" w:rsidP="00036DEF">
            <w:r w:rsidRPr="00720A33">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816" w:type="pct"/>
          </w:tcPr>
          <w:p w:rsidR="007C741A" w:rsidRPr="00720A33" w:rsidRDefault="007C741A" w:rsidP="00036DEF">
            <w:r w:rsidRPr="00720A33">
              <w:t>3.9.2</w:t>
            </w:r>
          </w:p>
        </w:tc>
        <w:tc>
          <w:tcPr>
            <w:tcW w:w="813" w:type="pct"/>
          </w:tcPr>
          <w:p w:rsidR="007C741A" w:rsidRPr="00720A33" w:rsidRDefault="007C741A" w:rsidP="00036DEF"/>
        </w:tc>
      </w:tr>
      <w:tr w:rsidR="007C741A" w:rsidRPr="00790485" w:rsidTr="004833DF">
        <w:trPr>
          <w:trHeight w:val="853"/>
        </w:trPr>
        <w:tc>
          <w:tcPr>
            <w:tcW w:w="1013" w:type="pct"/>
          </w:tcPr>
          <w:p w:rsidR="007C741A" w:rsidRPr="00720A33" w:rsidRDefault="007C741A" w:rsidP="00036DEF">
            <w:pPr>
              <w:pStyle w:val="ConsPlusNormal"/>
              <w:ind w:firstLine="0"/>
              <w:rPr>
                <w:rFonts w:ascii="Times New Roman" w:hAnsi="Times New Roman" w:cs="Times New Roman"/>
                <w:snapToGrid w:val="0"/>
                <w:sz w:val="24"/>
                <w:szCs w:val="24"/>
                <w:lang w:eastAsia="en-US"/>
              </w:rPr>
            </w:pPr>
            <w:r w:rsidRPr="00720A33">
              <w:rPr>
                <w:rFonts w:ascii="Times New Roman" w:hAnsi="Times New Roman" w:cs="Times New Roman"/>
                <w:snapToGrid w:val="0"/>
                <w:sz w:val="24"/>
                <w:szCs w:val="24"/>
                <w:lang w:eastAsia="en-US"/>
              </w:rPr>
              <w:t>Амбулаторное ветеринарное обслуживание</w:t>
            </w:r>
          </w:p>
        </w:tc>
        <w:tc>
          <w:tcPr>
            <w:tcW w:w="2358" w:type="pct"/>
          </w:tcPr>
          <w:p w:rsidR="007C741A" w:rsidRPr="00720A33" w:rsidRDefault="007C741A" w:rsidP="00036DEF">
            <w:pPr>
              <w:pStyle w:val="ConsPlusNormal"/>
              <w:ind w:firstLine="0"/>
              <w:rPr>
                <w:rFonts w:ascii="Times New Roman" w:hAnsi="Times New Roman" w:cs="Times New Roman"/>
                <w:snapToGrid w:val="0"/>
                <w:sz w:val="24"/>
                <w:szCs w:val="24"/>
                <w:lang w:eastAsia="en-US"/>
              </w:rPr>
            </w:pPr>
            <w:r w:rsidRPr="00720A33">
              <w:rPr>
                <w:rFonts w:ascii="Times New Roman" w:hAnsi="Times New Roman" w:cs="Times New Roman"/>
                <w:snapToGrid w:val="0"/>
                <w:sz w:val="24"/>
                <w:szCs w:val="24"/>
                <w:lang w:eastAsia="en-US"/>
              </w:rPr>
              <w:t>Размещение объектов капитального строительства, предназначенных для оказания ветеринарных услуг без содержания животных</w:t>
            </w:r>
          </w:p>
        </w:tc>
        <w:tc>
          <w:tcPr>
            <w:tcW w:w="816" w:type="pct"/>
          </w:tcPr>
          <w:p w:rsidR="007C741A" w:rsidRPr="00720A33" w:rsidRDefault="007C741A" w:rsidP="00036DEF">
            <w:pPr>
              <w:pStyle w:val="ConsPlusNormal"/>
              <w:ind w:firstLine="0"/>
              <w:rPr>
                <w:rFonts w:ascii="Times New Roman" w:hAnsi="Times New Roman" w:cs="Times New Roman"/>
                <w:snapToGrid w:val="0"/>
                <w:sz w:val="24"/>
                <w:szCs w:val="24"/>
                <w:lang w:eastAsia="en-US"/>
              </w:rPr>
            </w:pPr>
            <w:r w:rsidRPr="00720A33">
              <w:rPr>
                <w:rFonts w:ascii="Times New Roman" w:hAnsi="Times New Roman" w:cs="Times New Roman"/>
                <w:snapToGrid w:val="0"/>
                <w:sz w:val="24"/>
                <w:szCs w:val="24"/>
                <w:lang w:eastAsia="en-US"/>
              </w:rPr>
              <w:t>3.10.1</w:t>
            </w:r>
          </w:p>
        </w:tc>
        <w:tc>
          <w:tcPr>
            <w:tcW w:w="813" w:type="pct"/>
          </w:tcPr>
          <w:p w:rsidR="007C741A" w:rsidRPr="00720A33" w:rsidRDefault="007C741A" w:rsidP="00036DEF">
            <w:pPr>
              <w:pStyle w:val="ConsPlusNormal"/>
              <w:ind w:firstLine="0"/>
              <w:rPr>
                <w:rFonts w:ascii="Times New Roman" w:hAnsi="Times New Roman" w:cs="Times New Roman"/>
                <w:snapToGrid w:val="0"/>
                <w:sz w:val="24"/>
                <w:szCs w:val="24"/>
                <w:lang w:eastAsia="en-US"/>
              </w:rPr>
            </w:pPr>
          </w:p>
        </w:tc>
      </w:tr>
      <w:tr w:rsidR="007C741A" w:rsidRPr="00790485" w:rsidTr="004833DF">
        <w:tc>
          <w:tcPr>
            <w:tcW w:w="1013" w:type="pct"/>
          </w:tcPr>
          <w:p w:rsidR="007C741A" w:rsidRPr="00720A33" w:rsidRDefault="007C741A" w:rsidP="00036DEF">
            <w:pPr>
              <w:widowControl w:val="0"/>
              <w:rPr>
                <w:snapToGrid w:val="0"/>
              </w:rPr>
            </w:pPr>
            <w:r w:rsidRPr="00720A33">
              <w:rPr>
                <w:snapToGrid w:val="0"/>
              </w:rPr>
              <w:t>Деловое управление</w:t>
            </w:r>
          </w:p>
        </w:tc>
        <w:tc>
          <w:tcPr>
            <w:tcW w:w="2358" w:type="pct"/>
          </w:tcPr>
          <w:p w:rsidR="007C741A" w:rsidRPr="00720A33" w:rsidRDefault="007C741A" w:rsidP="00036DEF">
            <w:pPr>
              <w:widowControl w:val="0"/>
              <w:rPr>
                <w:snapToGrid w:val="0"/>
              </w:rPr>
            </w:pPr>
            <w:r w:rsidRPr="00720A33">
              <w:rPr>
                <w:snapToGrid w:val="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16" w:type="pct"/>
          </w:tcPr>
          <w:p w:rsidR="007C741A" w:rsidRPr="00720A33" w:rsidRDefault="007C741A" w:rsidP="00036DEF">
            <w:pPr>
              <w:widowControl w:val="0"/>
              <w:rPr>
                <w:snapToGrid w:val="0"/>
              </w:rPr>
            </w:pPr>
            <w:r w:rsidRPr="00720A33">
              <w:rPr>
                <w:snapToGrid w:val="0"/>
              </w:rPr>
              <w:t>4.1</w:t>
            </w:r>
          </w:p>
        </w:tc>
        <w:tc>
          <w:tcPr>
            <w:tcW w:w="813" w:type="pct"/>
          </w:tcPr>
          <w:p w:rsidR="007C741A" w:rsidRPr="00720A33" w:rsidRDefault="007C741A" w:rsidP="00036DEF">
            <w:pPr>
              <w:widowControl w:val="0"/>
              <w:rPr>
                <w:snapToGrid w:val="0"/>
              </w:rPr>
            </w:pPr>
          </w:p>
        </w:tc>
      </w:tr>
      <w:tr w:rsidR="007C741A" w:rsidRPr="00790485" w:rsidTr="004833DF">
        <w:tc>
          <w:tcPr>
            <w:tcW w:w="1013" w:type="pct"/>
          </w:tcPr>
          <w:p w:rsidR="007C741A" w:rsidRPr="00720A33" w:rsidRDefault="007C741A" w:rsidP="00036DEF">
            <w:pPr>
              <w:autoSpaceDE w:val="0"/>
              <w:autoSpaceDN w:val="0"/>
              <w:adjustRightInd w:val="0"/>
            </w:pPr>
            <w:proofErr w:type="gramStart"/>
            <w:r w:rsidRPr="00720A33">
              <w:t>Объекты торговли (торговые центры, торгово-развлекательные центры (комплексы)</w:t>
            </w:r>
            <w:proofErr w:type="gramEnd"/>
          </w:p>
        </w:tc>
        <w:tc>
          <w:tcPr>
            <w:tcW w:w="2358" w:type="pct"/>
          </w:tcPr>
          <w:p w:rsidR="007C741A" w:rsidRPr="00720A33" w:rsidRDefault="007C741A" w:rsidP="00036DEF">
            <w:pPr>
              <w:pStyle w:val="ConsPlusNormal"/>
              <w:ind w:firstLine="0"/>
              <w:jc w:val="both"/>
              <w:rPr>
                <w:rFonts w:ascii="Times New Roman" w:hAnsi="Times New Roman" w:cs="Times New Roman"/>
                <w:sz w:val="24"/>
                <w:szCs w:val="24"/>
              </w:rPr>
            </w:pPr>
            <w:r w:rsidRPr="00720A33">
              <w:rPr>
                <w:rFonts w:ascii="Times New Roman" w:hAnsi="Times New Roman" w:cs="Times New Roman"/>
                <w:sz w:val="24"/>
                <w:szCs w:val="24"/>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281" w:history="1">
              <w:r w:rsidRPr="00720A33">
                <w:rPr>
                  <w:rFonts w:ascii="Times New Roman" w:hAnsi="Times New Roman" w:cs="Times New Roman"/>
                  <w:sz w:val="24"/>
                  <w:szCs w:val="24"/>
                </w:rPr>
                <w:t xml:space="preserve">кодами </w:t>
              </w:r>
            </w:hyperlink>
            <w:r w:rsidRPr="00720A33">
              <w:rPr>
                <w:rFonts w:ascii="Times New Roman" w:hAnsi="Times New Roman" w:cs="Times New Roman"/>
                <w:sz w:val="24"/>
                <w:szCs w:val="24"/>
              </w:rPr>
              <w:t xml:space="preserve"> 4.5 - 4.8.2</w:t>
            </w:r>
          </w:p>
          <w:p w:rsidR="007C741A" w:rsidRPr="00720A33" w:rsidRDefault="007C741A" w:rsidP="00036DEF">
            <w:pPr>
              <w:autoSpaceDE w:val="0"/>
              <w:autoSpaceDN w:val="0"/>
              <w:adjustRightInd w:val="0"/>
              <w:jc w:val="both"/>
            </w:pPr>
            <w:r w:rsidRPr="00720A33">
              <w:t>размещение гаражей и (или) стоянок для автомобилей сотрудников и посетителей торгового центра</w:t>
            </w:r>
          </w:p>
        </w:tc>
        <w:tc>
          <w:tcPr>
            <w:tcW w:w="816" w:type="pct"/>
          </w:tcPr>
          <w:p w:rsidR="007C741A" w:rsidRPr="00720A33" w:rsidRDefault="007C741A" w:rsidP="00036DEF">
            <w:pPr>
              <w:autoSpaceDE w:val="0"/>
              <w:autoSpaceDN w:val="0"/>
              <w:adjustRightInd w:val="0"/>
            </w:pPr>
            <w:r w:rsidRPr="00720A33">
              <w:t>4.2</w:t>
            </w:r>
          </w:p>
        </w:tc>
        <w:tc>
          <w:tcPr>
            <w:tcW w:w="813" w:type="pct"/>
          </w:tcPr>
          <w:p w:rsidR="007C741A" w:rsidRPr="00720A33" w:rsidRDefault="007C741A" w:rsidP="00036DEF">
            <w:pPr>
              <w:autoSpaceDE w:val="0"/>
              <w:autoSpaceDN w:val="0"/>
              <w:adjustRightInd w:val="0"/>
            </w:pPr>
          </w:p>
        </w:tc>
      </w:tr>
      <w:tr w:rsidR="007C741A" w:rsidRPr="00790485" w:rsidTr="004833DF">
        <w:tc>
          <w:tcPr>
            <w:tcW w:w="1013" w:type="pct"/>
          </w:tcPr>
          <w:p w:rsidR="007C741A" w:rsidRPr="00720A33" w:rsidRDefault="007C741A" w:rsidP="00036DEF">
            <w:pPr>
              <w:pStyle w:val="ConsPlusNormal"/>
              <w:ind w:firstLine="0"/>
              <w:jc w:val="both"/>
              <w:rPr>
                <w:rFonts w:ascii="Times New Roman" w:hAnsi="Times New Roman" w:cs="Times New Roman"/>
                <w:sz w:val="24"/>
                <w:szCs w:val="24"/>
              </w:rPr>
            </w:pPr>
            <w:r w:rsidRPr="00720A33">
              <w:rPr>
                <w:rFonts w:ascii="Times New Roman" w:hAnsi="Times New Roman" w:cs="Times New Roman"/>
                <w:sz w:val="24"/>
                <w:szCs w:val="24"/>
              </w:rPr>
              <w:t>Рынки</w:t>
            </w:r>
          </w:p>
        </w:tc>
        <w:tc>
          <w:tcPr>
            <w:tcW w:w="2358" w:type="pct"/>
          </w:tcPr>
          <w:p w:rsidR="007C741A" w:rsidRPr="00720A33" w:rsidRDefault="007C741A" w:rsidP="00036DEF">
            <w:pPr>
              <w:pStyle w:val="ConsPlusNormal"/>
              <w:ind w:firstLine="0"/>
              <w:jc w:val="both"/>
              <w:rPr>
                <w:rFonts w:ascii="Times New Roman" w:hAnsi="Times New Roman" w:cs="Times New Roman"/>
                <w:sz w:val="24"/>
                <w:szCs w:val="24"/>
              </w:rPr>
            </w:pPr>
            <w:r w:rsidRPr="00720A33">
              <w:rPr>
                <w:rFonts w:ascii="Times New Roman" w:hAnsi="Times New Roman" w:cs="Times New Roman"/>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w:t>
            </w:r>
            <w:r w:rsidRPr="00720A33">
              <w:rPr>
                <w:rFonts w:ascii="Times New Roman" w:hAnsi="Times New Roman" w:cs="Times New Roman"/>
                <w:sz w:val="24"/>
                <w:szCs w:val="24"/>
              </w:rPr>
              <w:lastRenderedPageBreak/>
              <w:t>торговой площадью более 200 кв. м;</w:t>
            </w:r>
          </w:p>
          <w:p w:rsidR="007C741A" w:rsidRPr="00720A33" w:rsidRDefault="007C741A" w:rsidP="00036DEF">
            <w:pPr>
              <w:pStyle w:val="ConsPlusNormal"/>
              <w:ind w:firstLine="0"/>
              <w:jc w:val="both"/>
              <w:rPr>
                <w:rFonts w:ascii="Times New Roman" w:hAnsi="Times New Roman" w:cs="Times New Roman"/>
                <w:sz w:val="24"/>
                <w:szCs w:val="24"/>
              </w:rPr>
            </w:pPr>
            <w:r w:rsidRPr="00720A33">
              <w:rPr>
                <w:rFonts w:ascii="Times New Roman" w:hAnsi="Times New Roman" w:cs="Times New Roman"/>
                <w:sz w:val="24"/>
                <w:szCs w:val="24"/>
              </w:rPr>
              <w:t>размещение гаражей и (или) стоянок для автомобилей сотрудников и посетителей рынка</w:t>
            </w:r>
          </w:p>
        </w:tc>
        <w:tc>
          <w:tcPr>
            <w:tcW w:w="816" w:type="pct"/>
          </w:tcPr>
          <w:p w:rsidR="007C741A" w:rsidRPr="00720A33" w:rsidRDefault="007C741A" w:rsidP="00036DEF">
            <w:pPr>
              <w:pStyle w:val="ConsPlusNormal"/>
              <w:ind w:firstLine="0"/>
              <w:jc w:val="both"/>
              <w:rPr>
                <w:rFonts w:ascii="Times New Roman" w:hAnsi="Times New Roman" w:cs="Times New Roman"/>
                <w:sz w:val="24"/>
                <w:szCs w:val="24"/>
              </w:rPr>
            </w:pPr>
            <w:r w:rsidRPr="00720A33">
              <w:rPr>
                <w:rFonts w:ascii="Times New Roman" w:hAnsi="Times New Roman" w:cs="Times New Roman"/>
                <w:sz w:val="24"/>
                <w:szCs w:val="24"/>
              </w:rPr>
              <w:lastRenderedPageBreak/>
              <w:t>4.3</w:t>
            </w:r>
          </w:p>
        </w:tc>
        <w:tc>
          <w:tcPr>
            <w:tcW w:w="813" w:type="pct"/>
          </w:tcPr>
          <w:p w:rsidR="007C741A" w:rsidRPr="00720A33" w:rsidRDefault="007C741A" w:rsidP="00036DEF">
            <w:pPr>
              <w:pStyle w:val="ConsPlusNormal"/>
              <w:ind w:firstLine="0"/>
              <w:jc w:val="both"/>
              <w:rPr>
                <w:rFonts w:ascii="Times New Roman" w:hAnsi="Times New Roman" w:cs="Times New Roman"/>
                <w:sz w:val="24"/>
                <w:szCs w:val="24"/>
              </w:rPr>
            </w:pPr>
          </w:p>
        </w:tc>
      </w:tr>
      <w:tr w:rsidR="007C741A" w:rsidRPr="00790485" w:rsidTr="004833DF">
        <w:tc>
          <w:tcPr>
            <w:tcW w:w="1013" w:type="pct"/>
          </w:tcPr>
          <w:p w:rsidR="007C741A" w:rsidRPr="00720A33" w:rsidRDefault="007C741A" w:rsidP="00036DEF">
            <w:pPr>
              <w:widowControl w:val="0"/>
              <w:jc w:val="both"/>
              <w:rPr>
                <w:snapToGrid w:val="0"/>
              </w:rPr>
            </w:pPr>
            <w:r w:rsidRPr="00720A33">
              <w:rPr>
                <w:snapToGrid w:val="0"/>
              </w:rPr>
              <w:lastRenderedPageBreak/>
              <w:t>Магазины</w:t>
            </w:r>
          </w:p>
        </w:tc>
        <w:tc>
          <w:tcPr>
            <w:tcW w:w="2358" w:type="pct"/>
          </w:tcPr>
          <w:p w:rsidR="007C741A" w:rsidRPr="00720A33" w:rsidRDefault="007C741A" w:rsidP="00036DEF">
            <w:pPr>
              <w:widowControl w:val="0"/>
              <w:jc w:val="both"/>
              <w:rPr>
                <w:snapToGrid w:val="0"/>
              </w:rPr>
            </w:pPr>
            <w:r w:rsidRPr="00720A33">
              <w:rPr>
                <w:snapToGrid w:val="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16" w:type="pct"/>
          </w:tcPr>
          <w:p w:rsidR="007C741A" w:rsidRPr="00720A33" w:rsidRDefault="007C741A" w:rsidP="00036DEF">
            <w:pPr>
              <w:widowControl w:val="0"/>
              <w:jc w:val="both"/>
              <w:rPr>
                <w:snapToGrid w:val="0"/>
              </w:rPr>
            </w:pPr>
            <w:r w:rsidRPr="00720A33">
              <w:rPr>
                <w:snapToGrid w:val="0"/>
              </w:rPr>
              <w:t>4.4</w:t>
            </w:r>
          </w:p>
        </w:tc>
        <w:tc>
          <w:tcPr>
            <w:tcW w:w="813" w:type="pct"/>
          </w:tcPr>
          <w:p w:rsidR="007C741A" w:rsidRPr="00720A33" w:rsidRDefault="007C741A" w:rsidP="00036DEF">
            <w:pPr>
              <w:widowControl w:val="0"/>
              <w:jc w:val="both"/>
              <w:rPr>
                <w:snapToGrid w:val="0"/>
              </w:rPr>
            </w:pPr>
          </w:p>
        </w:tc>
      </w:tr>
      <w:tr w:rsidR="007C741A" w:rsidRPr="00790485" w:rsidTr="004833DF">
        <w:tc>
          <w:tcPr>
            <w:tcW w:w="1013" w:type="pct"/>
          </w:tcPr>
          <w:p w:rsidR="007C741A" w:rsidRPr="00720A33" w:rsidRDefault="007C741A" w:rsidP="00036DEF">
            <w:pPr>
              <w:widowControl w:val="0"/>
              <w:rPr>
                <w:snapToGrid w:val="0"/>
              </w:rPr>
            </w:pPr>
            <w:r w:rsidRPr="00720A33">
              <w:rPr>
                <w:snapToGrid w:val="0"/>
              </w:rPr>
              <w:t>Банковская и страховая деятельность</w:t>
            </w:r>
          </w:p>
        </w:tc>
        <w:tc>
          <w:tcPr>
            <w:tcW w:w="2358" w:type="pct"/>
          </w:tcPr>
          <w:p w:rsidR="007C741A" w:rsidRPr="00720A33" w:rsidRDefault="007C741A" w:rsidP="00036DEF">
            <w:pPr>
              <w:widowControl w:val="0"/>
              <w:jc w:val="both"/>
              <w:rPr>
                <w:snapToGrid w:val="0"/>
              </w:rPr>
            </w:pPr>
            <w:r w:rsidRPr="00720A33">
              <w:rPr>
                <w:snapToGrid w:val="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816" w:type="pct"/>
          </w:tcPr>
          <w:p w:rsidR="007C741A" w:rsidRPr="00720A33" w:rsidRDefault="007C741A" w:rsidP="00036DEF">
            <w:pPr>
              <w:autoSpaceDE w:val="0"/>
              <w:autoSpaceDN w:val="0"/>
              <w:adjustRightInd w:val="0"/>
            </w:pPr>
            <w:r w:rsidRPr="00720A33">
              <w:t>4.5</w:t>
            </w:r>
          </w:p>
        </w:tc>
        <w:tc>
          <w:tcPr>
            <w:tcW w:w="813" w:type="pct"/>
          </w:tcPr>
          <w:p w:rsidR="007C741A" w:rsidRPr="00720A33" w:rsidRDefault="007C741A" w:rsidP="00036DEF">
            <w:pPr>
              <w:autoSpaceDE w:val="0"/>
              <w:autoSpaceDN w:val="0"/>
              <w:adjustRightInd w:val="0"/>
            </w:pPr>
          </w:p>
        </w:tc>
      </w:tr>
      <w:tr w:rsidR="007C741A" w:rsidRPr="00790485" w:rsidTr="004833DF">
        <w:tc>
          <w:tcPr>
            <w:tcW w:w="1013" w:type="pct"/>
          </w:tcPr>
          <w:p w:rsidR="007C741A" w:rsidRPr="00720A33" w:rsidRDefault="007C741A" w:rsidP="00036DEF">
            <w:pPr>
              <w:widowControl w:val="0"/>
              <w:jc w:val="both"/>
              <w:rPr>
                <w:snapToGrid w:val="0"/>
              </w:rPr>
            </w:pPr>
            <w:r w:rsidRPr="00720A33">
              <w:rPr>
                <w:snapToGrid w:val="0"/>
              </w:rPr>
              <w:t>Общественное питание</w:t>
            </w:r>
          </w:p>
        </w:tc>
        <w:tc>
          <w:tcPr>
            <w:tcW w:w="2358" w:type="pct"/>
          </w:tcPr>
          <w:p w:rsidR="007C741A" w:rsidRPr="00720A33" w:rsidRDefault="007C741A" w:rsidP="00036DEF">
            <w:pPr>
              <w:widowControl w:val="0"/>
              <w:jc w:val="both"/>
              <w:rPr>
                <w:snapToGrid w:val="0"/>
              </w:rPr>
            </w:pPr>
            <w:r w:rsidRPr="00720A33">
              <w:rPr>
                <w:snapToGrid w:val="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16" w:type="pct"/>
          </w:tcPr>
          <w:p w:rsidR="007C741A" w:rsidRPr="00720A33" w:rsidRDefault="007C741A" w:rsidP="00036DEF">
            <w:pPr>
              <w:autoSpaceDE w:val="0"/>
              <w:autoSpaceDN w:val="0"/>
              <w:adjustRightInd w:val="0"/>
            </w:pPr>
            <w:r w:rsidRPr="00720A33">
              <w:t>4.6</w:t>
            </w:r>
          </w:p>
        </w:tc>
        <w:tc>
          <w:tcPr>
            <w:tcW w:w="813" w:type="pct"/>
          </w:tcPr>
          <w:p w:rsidR="007C741A" w:rsidRPr="00720A33" w:rsidRDefault="007C741A" w:rsidP="00036DEF">
            <w:pPr>
              <w:autoSpaceDE w:val="0"/>
              <w:autoSpaceDN w:val="0"/>
              <w:adjustRightInd w:val="0"/>
            </w:pPr>
          </w:p>
        </w:tc>
      </w:tr>
      <w:tr w:rsidR="007C741A" w:rsidRPr="00790485" w:rsidTr="004833DF">
        <w:tc>
          <w:tcPr>
            <w:tcW w:w="1013" w:type="pct"/>
          </w:tcPr>
          <w:p w:rsidR="007C741A" w:rsidRPr="00720A33" w:rsidRDefault="007C741A" w:rsidP="00036DEF">
            <w:pPr>
              <w:widowControl w:val="0"/>
              <w:jc w:val="both"/>
              <w:rPr>
                <w:snapToGrid w:val="0"/>
              </w:rPr>
            </w:pPr>
            <w:r w:rsidRPr="00720A33">
              <w:rPr>
                <w:snapToGrid w:val="0"/>
              </w:rPr>
              <w:t>Гостиничное обслуживание</w:t>
            </w:r>
          </w:p>
        </w:tc>
        <w:tc>
          <w:tcPr>
            <w:tcW w:w="2358" w:type="pct"/>
          </w:tcPr>
          <w:p w:rsidR="007C741A" w:rsidRPr="00720A33" w:rsidRDefault="007C741A" w:rsidP="00036DEF">
            <w:pPr>
              <w:widowControl w:val="0"/>
              <w:jc w:val="both"/>
              <w:rPr>
                <w:snapToGrid w:val="0"/>
              </w:rPr>
            </w:pPr>
            <w:r w:rsidRPr="00720A33">
              <w:rPr>
                <w:snapToGrid w:val="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16" w:type="pct"/>
          </w:tcPr>
          <w:p w:rsidR="007C741A" w:rsidRPr="00720A33" w:rsidRDefault="007C741A" w:rsidP="00036DEF">
            <w:pPr>
              <w:widowControl w:val="0"/>
              <w:jc w:val="both"/>
              <w:rPr>
                <w:snapToGrid w:val="0"/>
              </w:rPr>
            </w:pPr>
            <w:r w:rsidRPr="00720A33">
              <w:rPr>
                <w:snapToGrid w:val="0"/>
              </w:rPr>
              <w:t>4.7</w:t>
            </w:r>
          </w:p>
        </w:tc>
        <w:tc>
          <w:tcPr>
            <w:tcW w:w="813" w:type="pct"/>
          </w:tcPr>
          <w:p w:rsidR="007C741A" w:rsidRPr="00720A33" w:rsidRDefault="007C741A" w:rsidP="00036DEF">
            <w:pPr>
              <w:widowControl w:val="0"/>
              <w:jc w:val="both"/>
              <w:rPr>
                <w:snapToGrid w:val="0"/>
              </w:rPr>
            </w:pPr>
          </w:p>
        </w:tc>
      </w:tr>
      <w:tr w:rsidR="007C741A" w:rsidRPr="00790485" w:rsidTr="004833DF">
        <w:tc>
          <w:tcPr>
            <w:tcW w:w="1013" w:type="pct"/>
          </w:tcPr>
          <w:p w:rsidR="007C741A" w:rsidRPr="00720A33" w:rsidRDefault="007C741A" w:rsidP="00036DEF">
            <w:pPr>
              <w:spacing w:after="1" w:line="220" w:lineRule="atLeast"/>
              <w:jc w:val="both"/>
            </w:pPr>
            <w:r w:rsidRPr="00720A33">
              <w:t>Развлекательные мероприятия</w:t>
            </w:r>
          </w:p>
          <w:p w:rsidR="007C741A" w:rsidRPr="00720A33" w:rsidRDefault="007C741A" w:rsidP="00036DEF">
            <w:pPr>
              <w:autoSpaceDE w:val="0"/>
              <w:autoSpaceDN w:val="0"/>
              <w:adjustRightInd w:val="0"/>
            </w:pPr>
          </w:p>
        </w:tc>
        <w:tc>
          <w:tcPr>
            <w:tcW w:w="2358" w:type="pct"/>
          </w:tcPr>
          <w:p w:rsidR="007C741A" w:rsidRPr="00720A33" w:rsidRDefault="007C741A" w:rsidP="00036DEF">
            <w:pPr>
              <w:spacing w:after="1" w:line="220" w:lineRule="atLeast"/>
              <w:jc w:val="both"/>
            </w:pPr>
            <w:r w:rsidRPr="00720A33">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816" w:type="pct"/>
          </w:tcPr>
          <w:p w:rsidR="007C741A" w:rsidRPr="00720A33" w:rsidRDefault="007C741A" w:rsidP="00036DEF">
            <w:pPr>
              <w:autoSpaceDE w:val="0"/>
              <w:autoSpaceDN w:val="0"/>
              <w:adjustRightInd w:val="0"/>
            </w:pPr>
            <w:r w:rsidRPr="00720A33">
              <w:t>4.8.1</w:t>
            </w:r>
          </w:p>
        </w:tc>
        <w:tc>
          <w:tcPr>
            <w:tcW w:w="813" w:type="pct"/>
          </w:tcPr>
          <w:p w:rsidR="007C741A" w:rsidRPr="00720A33" w:rsidRDefault="007C741A" w:rsidP="00036DEF">
            <w:pPr>
              <w:autoSpaceDE w:val="0"/>
              <w:autoSpaceDN w:val="0"/>
              <w:adjustRightInd w:val="0"/>
            </w:pPr>
          </w:p>
        </w:tc>
      </w:tr>
      <w:tr w:rsidR="007C741A" w:rsidRPr="00790485" w:rsidTr="004833DF">
        <w:tc>
          <w:tcPr>
            <w:tcW w:w="1013" w:type="pct"/>
          </w:tcPr>
          <w:p w:rsidR="007C741A" w:rsidRPr="00720A33" w:rsidRDefault="007C741A" w:rsidP="00036DEF">
            <w:pPr>
              <w:widowControl w:val="0"/>
              <w:jc w:val="both"/>
              <w:rPr>
                <w:snapToGrid w:val="0"/>
              </w:rPr>
            </w:pPr>
            <w:r w:rsidRPr="00720A33">
              <w:t>Служебные гаражи</w:t>
            </w:r>
          </w:p>
        </w:tc>
        <w:tc>
          <w:tcPr>
            <w:tcW w:w="2358" w:type="pct"/>
          </w:tcPr>
          <w:p w:rsidR="007C741A" w:rsidRPr="00720A33" w:rsidRDefault="007C741A" w:rsidP="00036DEF">
            <w:pPr>
              <w:widowControl w:val="0"/>
              <w:jc w:val="both"/>
              <w:rPr>
                <w:snapToGrid w:val="0"/>
              </w:rPr>
            </w:pPr>
            <w:r w:rsidRPr="00720A33">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816" w:type="pct"/>
          </w:tcPr>
          <w:p w:rsidR="007C741A" w:rsidRPr="00720A33" w:rsidRDefault="007C741A" w:rsidP="00036DEF">
            <w:pPr>
              <w:widowControl w:val="0"/>
              <w:jc w:val="both"/>
              <w:rPr>
                <w:snapToGrid w:val="0"/>
              </w:rPr>
            </w:pPr>
            <w:r w:rsidRPr="00720A33">
              <w:rPr>
                <w:snapToGrid w:val="0"/>
              </w:rPr>
              <w:t>4.9</w:t>
            </w:r>
          </w:p>
        </w:tc>
        <w:tc>
          <w:tcPr>
            <w:tcW w:w="813" w:type="pct"/>
          </w:tcPr>
          <w:p w:rsidR="007C741A" w:rsidRPr="00720A33" w:rsidRDefault="007C741A" w:rsidP="00036DEF">
            <w:pPr>
              <w:widowControl w:val="0"/>
              <w:jc w:val="both"/>
              <w:rPr>
                <w:snapToGrid w:val="0"/>
              </w:rPr>
            </w:pPr>
          </w:p>
        </w:tc>
      </w:tr>
      <w:tr w:rsidR="007C741A" w:rsidRPr="00790485" w:rsidTr="004833DF">
        <w:tc>
          <w:tcPr>
            <w:tcW w:w="1013" w:type="pct"/>
            <w:tcBorders>
              <w:top w:val="single" w:sz="4" w:space="0" w:color="auto"/>
              <w:left w:val="single" w:sz="4" w:space="0" w:color="auto"/>
              <w:bottom w:val="single" w:sz="4" w:space="0" w:color="auto"/>
              <w:right w:val="single" w:sz="4" w:space="0" w:color="auto"/>
            </w:tcBorders>
          </w:tcPr>
          <w:p w:rsidR="007C741A" w:rsidRPr="00720A33" w:rsidRDefault="007C741A" w:rsidP="00036DEF">
            <w:proofErr w:type="spellStart"/>
            <w:r w:rsidRPr="00720A33">
              <w:t>Выставочно</w:t>
            </w:r>
            <w:proofErr w:type="spellEnd"/>
            <w:r w:rsidRPr="00720A33">
              <w:t>-ярмарочная деятельность</w:t>
            </w:r>
          </w:p>
        </w:tc>
        <w:tc>
          <w:tcPr>
            <w:tcW w:w="2358" w:type="pct"/>
            <w:tcBorders>
              <w:top w:val="single" w:sz="4" w:space="0" w:color="auto"/>
              <w:left w:val="single" w:sz="4" w:space="0" w:color="auto"/>
              <w:bottom w:val="single" w:sz="4" w:space="0" w:color="auto"/>
              <w:right w:val="single" w:sz="4" w:space="0" w:color="auto"/>
            </w:tcBorders>
          </w:tcPr>
          <w:p w:rsidR="007C741A" w:rsidRPr="00720A33" w:rsidRDefault="007C741A" w:rsidP="00036DEF">
            <w:r w:rsidRPr="00720A33">
              <w:t xml:space="preserve">Размещение объектов капитального строительства, сооружений, предназначенных для осуществления </w:t>
            </w:r>
            <w:proofErr w:type="spellStart"/>
            <w:r w:rsidRPr="00720A33">
              <w:t>выставочно</w:t>
            </w:r>
            <w:proofErr w:type="spellEnd"/>
            <w:r w:rsidRPr="00720A33">
              <w:t xml:space="preserve">-ярмарочной и </w:t>
            </w:r>
            <w:proofErr w:type="spellStart"/>
            <w:r w:rsidRPr="00720A33">
              <w:t>конгрессной</w:t>
            </w:r>
            <w:proofErr w:type="spellEnd"/>
            <w:r w:rsidRPr="00720A33">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816" w:type="pct"/>
            <w:tcBorders>
              <w:top w:val="single" w:sz="4" w:space="0" w:color="auto"/>
              <w:left w:val="single" w:sz="4" w:space="0" w:color="auto"/>
              <w:bottom w:val="single" w:sz="4" w:space="0" w:color="auto"/>
              <w:right w:val="single" w:sz="4" w:space="0" w:color="auto"/>
            </w:tcBorders>
          </w:tcPr>
          <w:p w:rsidR="007C741A" w:rsidRPr="00720A33" w:rsidRDefault="007C741A" w:rsidP="00036DEF">
            <w:r w:rsidRPr="00720A33">
              <w:t>4.10</w:t>
            </w:r>
          </w:p>
        </w:tc>
        <w:tc>
          <w:tcPr>
            <w:tcW w:w="813" w:type="pct"/>
            <w:tcBorders>
              <w:top w:val="single" w:sz="4" w:space="0" w:color="auto"/>
              <w:left w:val="single" w:sz="4" w:space="0" w:color="auto"/>
              <w:bottom w:val="single" w:sz="4" w:space="0" w:color="auto"/>
              <w:right w:val="single" w:sz="4" w:space="0" w:color="auto"/>
            </w:tcBorders>
          </w:tcPr>
          <w:p w:rsidR="007C741A" w:rsidRPr="00720A33" w:rsidRDefault="007C741A" w:rsidP="00036DEF"/>
        </w:tc>
      </w:tr>
      <w:tr w:rsidR="00232CD2" w:rsidRPr="00790485" w:rsidTr="004833DF">
        <w:tc>
          <w:tcPr>
            <w:tcW w:w="1013" w:type="pct"/>
            <w:tcBorders>
              <w:top w:val="single" w:sz="4" w:space="0" w:color="auto"/>
              <w:left w:val="single" w:sz="4" w:space="0" w:color="auto"/>
              <w:bottom w:val="single" w:sz="4" w:space="0" w:color="auto"/>
              <w:right w:val="single" w:sz="4" w:space="0" w:color="auto"/>
            </w:tcBorders>
          </w:tcPr>
          <w:p w:rsidR="00232CD2" w:rsidRPr="00232CD2" w:rsidRDefault="00232CD2" w:rsidP="00232CD2">
            <w:pPr>
              <w:pStyle w:val="ConsPlusNormal"/>
              <w:ind w:firstLine="0"/>
              <w:rPr>
                <w:rFonts w:ascii="Times New Roman" w:hAnsi="Times New Roman" w:cs="Times New Roman"/>
                <w:sz w:val="24"/>
                <w:szCs w:val="24"/>
              </w:rPr>
            </w:pPr>
            <w:r w:rsidRPr="00232CD2">
              <w:rPr>
                <w:rFonts w:ascii="Times New Roman" w:hAnsi="Times New Roman" w:cs="Times New Roman"/>
                <w:sz w:val="24"/>
                <w:szCs w:val="24"/>
              </w:rPr>
              <w:t xml:space="preserve">Обеспечение </w:t>
            </w:r>
            <w:r w:rsidRPr="00232CD2">
              <w:rPr>
                <w:rFonts w:ascii="Times New Roman" w:hAnsi="Times New Roman" w:cs="Times New Roman"/>
                <w:sz w:val="24"/>
                <w:szCs w:val="24"/>
              </w:rPr>
              <w:lastRenderedPageBreak/>
              <w:t>спортивно-</w:t>
            </w:r>
          </w:p>
          <w:p w:rsidR="00232CD2" w:rsidRPr="00232CD2" w:rsidRDefault="00232CD2" w:rsidP="00232CD2">
            <w:pPr>
              <w:pStyle w:val="ConsPlusNormal"/>
              <w:ind w:firstLine="0"/>
              <w:rPr>
                <w:rFonts w:ascii="Times New Roman" w:hAnsi="Times New Roman" w:cs="Times New Roman"/>
                <w:sz w:val="24"/>
                <w:szCs w:val="24"/>
              </w:rPr>
            </w:pPr>
            <w:r w:rsidRPr="00232CD2">
              <w:rPr>
                <w:rFonts w:ascii="Times New Roman" w:hAnsi="Times New Roman" w:cs="Times New Roman"/>
                <w:sz w:val="24"/>
                <w:szCs w:val="24"/>
              </w:rPr>
              <w:t>зрелищных мероприятий</w:t>
            </w:r>
          </w:p>
        </w:tc>
        <w:tc>
          <w:tcPr>
            <w:tcW w:w="2358" w:type="pct"/>
            <w:tcBorders>
              <w:top w:val="single" w:sz="4" w:space="0" w:color="auto"/>
              <w:left w:val="single" w:sz="4" w:space="0" w:color="auto"/>
              <w:bottom w:val="single" w:sz="4" w:space="0" w:color="auto"/>
              <w:right w:val="single" w:sz="4" w:space="0" w:color="auto"/>
            </w:tcBorders>
          </w:tcPr>
          <w:p w:rsidR="00232CD2" w:rsidRPr="00232CD2" w:rsidRDefault="00232CD2" w:rsidP="00232CD2">
            <w:pPr>
              <w:pStyle w:val="ConsPlusNormal"/>
              <w:ind w:firstLine="0"/>
              <w:jc w:val="both"/>
              <w:rPr>
                <w:rFonts w:ascii="Times New Roman" w:hAnsi="Times New Roman" w:cs="Times New Roman"/>
                <w:sz w:val="24"/>
                <w:szCs w:val="24"/>
              </w:rPr>
            </w:pPr>
            <w:proofErr w:type="gramStart"/>
            <w:r w:rsidRPr="00232CD2">
              <w:rPr>
                <w:rFonts w:ascii="Times New Roman" w:hAnsi="Times New Roman" w:cs="Times New Roman"/>
                <w:sz w:val="24"/>
                <w:szCs w:val="24"/>
              </w:rPr>
              <w:lastRenderedPageBreak/>
              <w:t xml:space="preserve">Размещение спортивно-зрелищных зданий и </w:t>
            </w:r>
            <w:r w:rsidRPr="00232CD2">
              <w:rPr>
                <w:rFonts w:ascii="Times New Roman" w:hAnsi="Times New Roman" w:cs="Times New Roman"/>
                <w:sz w:val="24"/>
                <w:szCs w:val="24"/>
              </w:rPr>
              <w:lastRenderedPageBreak/>
              <w:t>сооружений, имеющих специальные места для зрителей от 500 мест (стадионов, дворцов спорта,</w:t>
            </w:r>
            <w:proofErr w:type="gramEnd"/>
          </w:p>
          <w:p w:rsidR="00232CD2" w:rsidRPr="00232CD2" w:rsidRDefault="00232CD2" w:rsidP="00232CD2">
            <w:pPr>
              <w:pStyle w:val="ConsPlusNormal"/>
              <w:ind w:firstLine="0"/>
              <w:jc w:val="both"/>
              <w:rPr>
                <w:rFonts w:ascii="Times New Roman" w:hAnsi="Times New Roman" w:cs="Times New Roman"/>
                <w:sz w:val="24"/>
                <w:szCs w:val="24"/>
              </w:rPr>
            </w:pPr>
            <w:r w:rsidRPr="00232CD2">
              <w:rPr>
                <w:rFonts w:ascii="Times New Roman" w:hAnsi="Times New Roman" w:cs="Times New Roman"/>
                <w:sz w:val="24"/>
                <w:szCs w:val="24"/>
              </w:rPr>
              <w:t>ледовых дворцов, ипподромов)</w:t>
            </w:r>
          </w:p>
        </w:tc>
        <w:tc>
          <w:tcPr>
            <w:tcW w:w="816" w:type="pct"/>
            <w:tcBorders>
              <w:top w:val="single" w:sz="4" w:space="0" w:color="auto"/>
              <w:left w:val="single" w:sz="4" w:space="0" w:color="auto"/>
              <w:bottom w:val="single" w:sz="4" w:space="0" w:color="auto"/>
              <w:right w:val="single" w:sz="4" w:space="0" w:color="auto"/>
            </w:tcBorders>
          </w:tcPr>
          <w:p w:rsidR="00232CD2" w:rsidRPr="00232CD2" w:rsidRDefault="00232CD2" w:rsidP="00232CD2">
            <w:pPr>
              <w:pStyle w:val="ConsPlusNormal"/>
              <w:ind w:firstLine="0"/>
              <w:jc w:val="both"/>
              <w:rPr>
                <w:rFonts w:ascii="Times New Roman" w:hAnsi="Times New Roman" w:cs="Times New Roman"/>
                <w:sz w:val="24"/>
                <w:szCs w:val="24"/>
              </w:rPr>
            </w:pPr>
            <w:r w:rsidRPr="00232CD2">
              <w:rPr>
                <w:rFonts w:ascii="Times New Roman" w:hAnsi="Times New Roman" w:cs="Times New Roman"/>
                <w:sz w:val="24"/>
                <w:szCs w:val="24"/>
              </w:rPr>
              <w:lastRenderedPageBreak/>
              <w:t>5.1.1</w:t>
            </w:r>
          </w:p>
        </w:tc>
        <w:tc>
          <w:tcPr>
            <w:tcW w:w="813" w:type="pct"/>
            <w:tcBorders>
              <w:top w:val="single" w:sz="4" w:space="0" w:color="auto"/>
              <w:left w:val="single" w:sz="4" w:space="0" w:color="auto"/>
              <w:bottom w:val="single" w:sz="4" w:space="0" w:color="auto"/>
              <w:right w:val="single" w:sz="4" w:space="0" w:color="auto"/>
            </w:tcBorders>
          </w:tcPr>
          <w:p w:rsidR="00232CD2" w:rsidRPr="001853B5" w:rsidRDefault="00232CD2" w:rsidP="000A018A">
            <w:pPr>
              <w:autoSpaceDE w:val="0"/>
              <w:autoSpaceDN w:val="0"/>
              <w:adjustRightInd w:val="0"/>
            </w:pPr>
          </w:p>
        </w:tc>
      </w:tr>
      <w:tr w:rsidR="00232CD2" w:rsidRPr="00790485" w:rsidTr="004833DF">
        <w:tc>
          <w:tcPr>
            <w:tcW w:w="1013" w:type="pct"/>
            <w:tcBorders>
              <w:top w:val="single" w:sz="4" w:space="0" w:color="auto"/>
              <w:left w:val="single" w:sz="4" w:space="0" w:color="auto"/>
              <w:bottom w:val="single" w:sz="4" w:space="0" w:color="auto"/>
              <w:right w:val="single" w:sz="4" w:space="0" w:color="auto"/>
            </w:tcBorders>
          </w:tcPr>
          <w:p w:rsidR="00232CD2" w:rsidRPr="00232CD2" w:rsidRDefault="00232CD2" w:rsidP="00232CD2">
            <w:pPr>
              <w:pStyle w:val="ConsPlusNormal"/>
              <w:ind w:firstLine="0"/>
              <w:rPr>
                <w:rFonts w:ascii="Times New Roman" w:hAnsi="Times New Roman" w:cs="Times New Roman"/>
                <w:sz w:val="24"/>
                <w:szCs w:val="24"/>
              </w:rPr>
            </w:pPr>
            <w:r w:rsidRPr="00232CD2">
              <w:rPr>
                <w:rFonts w:ascii="Times New Roman" w:hAnsi="Times New Roman" w:cs="Times New Roman"/>
                <w:sz w:val="24"/>
                <w:szCs w:val="24"/>
              </w:rPr>
              <w:lastRenderedPageBreak/>
              <w:t>Обеспечение занятий спортом в помещениях</w:t>
            </w:r>
          </w:p>
        </w:tc>
        <w:tc>
          <w:tcPr>
            <w:tcW w:w="2358" w:type="pct"/>
            <w:tcBorders>
              <w:top w:val="single" w:sz="4" w:space="0" w:color="auto"/>
              <w:left w:val="single" w:sz="4" w:space="0" w:color="auto"/>
              <w:bottom w:val="single" w:sz="4" w:space="0" w:color="auto"/>
              <w:right w:val="single" w:sz="4" w:space="0" w:color="auto"/>
            </w:tcBorders>
          </w:tcPr>
          <w:p w:rsidR="00232CD2" w:rsidRPr="00232CD2" w:rsidRDefault="00232CD2" w:rsidP="00232CD2">
            <w:pPr>
              <w:pStyle w:val="ConsPlusNormal"/>
              <w:ind w:firstLine="0"/>
              <w:jc w:val="both"/>
              <w:rPr>
                <w:rFonts w:ascii="Times New Roman" w:hAnsi="Times New Roman" w:cs="Times New Roman"/>
                <w:sz w:val="24"/>
                <w:szCs w:val="24"/>
              </w:rPr>
            </w:pPr>
            <w:r w:rsidRPr="00232CD2">
              <w:rPr>
                <w:rFonts w:ascii="Times New Roman" w:hAnsi="Times New Roman" w:cs="Times New Roman"/>
                <w:sz w:val="24"/>
                <w:szCs w:val="24"/>
              </w:rPr>
              <w:t>Размещение спорти</w:t>
            </w:r>
            <w:r w:rsidR="00107068">
              <w:rPr>
                <w:rFonts w:ascii="Times New Roman" w:hAnsi="Times New Roman" w:cs="Times New Roman"/>
                <w:sz w:val="24"/>
                <w:szCs w:val="24"/>
              </w:rPr>
              <w:t xml:space="preserve">вных клубов, спортивных залов, </w:t>
            </w:r>
            <w:r w:rsidRPr="00232CD2">
              <w:rPr>
                <w:rFonts w:ascii="Times New Roman" w:hAnsi="Times New Roman" w:cs="Times New Roman"/>
                <w:sz w:val="24"/>
                <w:szCs w:val="24"/>
              </w:rPr>
              <w:t>бассейнов,  физкультурн</w:t>
            </w:r>
            <w:proofErr w:type="gramStart"/>
            <w:r w:rsidRPr="00232CD2">
              <w:rPr>
                <w:rFonts w:ascii="Times New Roman" w:hAnsi="Times New Roman" w:cs="Times New Roman"/>
                <w:sz w:val="24"/>
                <w:szCs w:val="24"/>
              </w:rPr>
              <w:t>о-</w:t>
            </w:r>
            <w:proofErr w:type="gramEnd"/>
            <w:r w:rsidRPr="00232CD2">
              <w:rPr>
                <w:rFonts w:ascii="Times New Roman" w:hAnsi="Times New Roman" w:cs="Times New Roman"/>
                <w:sz w:val="24"/>
                <w:szCs w:val="24"/>
              </w:rPr>
              <w:t xml:space="preserve"> оздоровительных комплексов в зданиях и сооружениях</w:t>
            </w:r>
          </w:p>
        </w:tc>
        <w:tc>
          <w:tcPr>
            <w:tcW w:w="816" w:type="pct"/>
            <w:tcBorders>
              <w:top w:val="single" w:sz="4" w:space="0" w:color="auto"/>
              <w:left w:val="single" w:sz="4" w:space="0" w:color="auto"/>
              <w:bottom w:val="single" w:sz="4" w:space="0" w:color="auto"/>
              <w:right w:val="single" w:sz="4" w:space="0" w:color="auto"/>
            </w:tcBorders>
          </w:tcPr>
          <w:p w:rsidR="00232CD2" w:rsidRPr="00232CD2" w:rsidRDefault="00232CD2" w:rsidP="00232CD2">
            <w:pPr>
              <w:pStyle w:val="ConsPlusNormal"/>
              <w:ind w:firstLine="0"/>
              <w:jc w:val="both"/>
              <w:rPr>
                <w:rFonts w:ascii="Times New Roman" w:hAnsi="Times New Roman" w:cs="Times New Roman"/>
                <w:sz w:val="24"/>
                <w:szCs w:val="24"/>
              </w:rPr>
            </w:pPr>
            <w:r w:rsidRPr="00232CD2">
              <w:rPr>
                <w:rFonts w:ascii="Times New Roman" w:hAnsi="Times New Roman" w:cs="Times New Roman"/>
                <w:sz w:val="24"/>
                <w:szCs w:val="24"/>
              </w:rPr>
              <w:t>5.1.2</w:t>
            </w:r>
          </w:p>
        </w:tc>
        <w:tc>
          <w:tcPr>
            <w:tcW w:w="813" w:type="pct"/>
            <w:tcBorders>
              <w:top w:val="single" w:sz="4" w:space="0" w:color="auto"/>
              <w:left w:val="single" w:sz="4" w:space="0" w:color="auto"/>
              <w:bottom w:val="single" w:sz="4" w:space="0" w:color="auto"/>
              <w:right w:val="single" w:sz="4" w:space="0" w:color="auto"/>
            </w:tcBorders>
          </w:tcPr>
          <w:p w:rsidR="00232CD2" w:rsidRPr="001853B5" w:rsidRDefault="00232CD2" w:rsidP="000A018A">
            <w:pPr>
              <w:autoSpaceDE w:val="0"/>
              <w:autoSpaceDN w:val="0"/>
              <w:adjustRightInd w:val="0"/>
            </w:pPr>
          </w:p>
        </w:tc>
      </w:tr>
      <w:tr w:rsidR="00232CD2" w:rsidRPr="00790485" w:rsidTr="004833DF">
        <w:tc>
          <w:tcPr>
            <w:tcW w:w="1013" w:type="pct"/>
            <w:tcBorders>
              <w:top w:val="single" w:sz="4" w:space="0" w:color="auto"/>
              <w:left w:val="single" w:sz="4" w:space="0" w:color="auto"/>
              <w:bottom w:val="single" w:sz="4" w:space="0" w:color="auto"/>
              <w:right w:val="single" w:sz="4" w:space="0" w:color="auto"/>
            </w:tcBorders>
          </w:tcPr>
          <w:p w:rsidR="00232CD2" w:rsidRPr="00232CD2" w:rsidRDefault="00232CD2" w:rsidP="00232CD2">
            <w:pPr>
              <w:pStyle w:val="ConsPlusNormal"/>
              <w:ind w:firstLine="0"/>
              <w:rPr>
                <w:rFonts w:ascii="Times New Roman" w:hAnsi="Times New Roman" w:cs="Times New Roman"/>
                <w:sz w:val="24"/>
                <w:szCs w:val="24"/>
              </w:rPr>
            </w:pPr>
            <w:r w:rsidRPr="00232CD2">
              <w:rPr>
                <w:rFonts w:ascii="Times New Roman" w:hAnsi="Times New Roman" w:cs="Times New Roman"/>
                <w:sz w:val="24"/>
                <w:szCs w:val="24"/>
              </w:rPr>
              <w:t>Площадки для занятий спортом</w:t>
            </w:r>
          </w:p>
        </w:tc>
        <w:tc>
          <w:tcPr>
            <w:tcW w:w="2358" w:type="pct"/>
            <w:tcBorders>
              <w:top w:val="single" w:sz="4" w:space="0" w:color="auto"/>
              <w:left w:val="single" w:sz="4" w:space="0" w:color="auto"/>
              <w:bottom w:val="single" w:sz="4" w:space="0" w:color="auto"/>
              <w:right w:val="single" w:sz="4" w:space="0" w:color="auto"/>
            </w:tcBorders>
          </w:tcPr>
          <w:p w:rsidR="00232CD2" w:rsidRPr="00232CD2" w:rsidRDefault="00232CD2" w:rsidP="00443467">
            <w:pPr>
              <w:pStyle w:val="ConsPlusNormal"/>
              <w:ind w:right="459" w:firstLine="0"/>
              <w:jc w:val="both"/>
              <w:rPr>
                <w:rFonts w:ascii="Times New Roman" w:hAnsi="Times New Roman" w:cs="Times New Roman"/>
                <w:sz w:val="24"/>
                <w:szCs w:val="24"/>
              </w:rPr>
            </w:pPr>
            <w:r w:rsidRPr="00232CD2">
              <w:rPr>
                <w:rFonts w:ascii="Times New Roman" w:hAnsi="Times New Roman" w:cs="Times New Roman"/>
                <w:sz w:val="24"/>
                <w:szCs w:val="24"/>
              </w:rPr>
              <w:t>Размещение  площадок  для  занятия  спортом  и физкульту</w:t>
            </w:r>
            <w:r w:rsidR="0046482D">
              <w:rPr>
                <w:rFonts w:ascii="Times New Roman" w:hAnsi="Times New Roman" w:cs="Times New Roman"/>
                <w:sz w:val="24"/>
                <w:szCs w:val="24"/>
              </w:rPr>
              <w:t xml:space="preserve">рой </w:t>
            </w:r>
            <w:r>
              <w:rPr>
                <w:rFonts w:ascii="Times New Roman" w:hAnsi="Times New Roman" w:cs="Times New Roman"/>
                <w:sz w:val="24"/>
                <w:szCs w:val="24"/>
              </w:rPr>
              <w:t xml:space="preserve">на </w:t>
            </w:r>
            <w:r w:rsidRPr="00232CD2">
              <w:rPr>
                <w:rFonts w:ascii="Times New Roman" w:hAnsi="Times New Roman" w:cs="Times New Roman"/>
                <w:sz w:val="24"/>
                <w:szCs w:val="24"/>
              </w:rPr>
              <w:t>откры</w:t>
            </w:r>
            <w:r>
              <w:rPr>
                <w:rFonts w:ascii="Times New Roman" w:hAnsi="Times New Roman" w:cs="Times New Roman"/>
                <w:sz w:val="24"/>
                <w:szCs w:val="24"/>
              </w:rPr>
              <w:t xml:space="preserve">том </w:t>
            </w:r>
            <w:r w:rsidRPr="00232CD2">
              <w:rPr>
                <w:rFonts w:ascii="Times New Roman" w:hAnsi="Times New Roman" w:cs="Times New Roman"/>
                <w:sz w:val="24"/>
                <w:szCs w:val="24"/>
              </w:rPr>
              <w:t>воздухе</w:t>
            </w:r>
            <w:r w:rsidR="0046482D">
              <w:rPr>
                <w:rFonts w:ascii="Times New Roman" w:hAnsi="Times New Roman" w:cs="Times New Roman"/>
                <w:sz w:val="24"/>
                <w:szCs w:val="24"/>
              </w:rPr>
              <w:t xml:space="preserve"> (физкультурные </w:t>
            </w:r>
            <w:r w:rsidRPr="00232CD2">
              <w:rPr>
                <w:rFonts w:ascii="Times New Roman" w:hAnsi="Times New Roman" w:cs="Times New Roman"/>
                <w:sz w:val="24"/>
                <w:szCs w:val="24"/>
              </w:rPr>
              <w:t>площадки,</w:t>
            </w:r>
            <w:r w:rsidR="0046482D">
              <w:rPr>
                <w:rFonts w:ascii="Times New Roman" w:hAnsi="Times New Roman" w:cs="Times New Roman"/>
                <w:sz w:val="24"/>
                <w:szCs w:val="24"/>
              </w:rPr>
              <w:t xml:space="preserve"> беговые </w:t>
            </w:r>
            <w:r w:rsidRPr="00232CD2">
              <w:rPr>
                <w:rFonts w:ascii="Times New Roman" w:hAnsi="Times New Roman" w:cs="Times New Roman"/>
                <w:sz w:val="24"/>
                <w:szCs w:val="24"/>
              </w:rPr>
              <w:t>дорожки, поля для спортивной игры)</w:t>
            </w:r>
          </w:p>
        </w:tc>
        <w:tc>
          <w:tcPr>
            <w:tcW w:w="816" w:type="pct"/>
            <w:tcBorders>
              <w:top w:val="single" w:sz="4" w:space="0" w:color="auto"/>
              <w:left w:val="single" w:sz="4" w:space="0" w:color="auto"/>
              <w:bottom w:val="single" w:sz="4" w:space="0" w:color="auto"/>
              <w:right w:val="single" w:sz="4" w:space="0" w:color="auto"/>
            </w:tcBorders>
          </w:tcPr>
          <w:p w:rsidR="00232CD2" w:rsidRPr="00232CD2" w:rsidRDefault="00232CD2" w:rsidP="00232CD2">
            <w:pPr>
              <w:pStyle w:val="ConsPlusNormal"/>
              <w:ind w:firstLine="0"/>
              <w:jc w:val="both"/>
              <w:rPr>
                <w:rFonts w:ascii="Times New Roman" w:hAnsi="Times New Roman" w:cs="Times New Roman"/>
                <w:sz w:val="24"/>
                <w:szCs w:val="24"/>
              </w:rPr>
            </w:pPr>
            <w:r w:rsidRPr="00232CD2">
              <w:rPr>
                <w:rFonts w:ascii="Times New Roman" w:hAnsi="Times New Roman" w:cs="Times New Roman"/>
                <w:sz w:val="24"/>
                <w:szCs w:val="24"/>
              </w:rPr>
              <w:t>5.1.3</w:t>
            </w:r>
          </w:p>
        </w:tc>
        <w:tc>
          <w:tcPr>
            <w:tcW w:w="813" w:type="pct"/>
            <w:tcBorders>
              <w:top w:val="single" w:sz="4" w:space="0" w:color="auto"/>
              <w:left w:val="single" w:sz="4" w:space="0" w:color="auto"/>
              <w:bottom w:val="single" w:sz="4" w:space="0" w:color="auto"/>
              <w:right w:val="single" w:sz="4" w:space="0" w:color="auto"/>
            </w:tcBorders>
          </w:tcPr>
          <w:p w:rsidR="00232CD2" w:rsidRPr="001853B5" w:rsidRDefault="00232CD2" w:rsidP="000A018A">
            <w:pPr>
              <w:autoSpaceDE w:val="0"/>
              <w:autoSpaceDN w:val="0"/>
              <w:adjustRightInd w:val="0"/>
            </w:pPr>
          </w:p>
        </w:tc>
      </w:tr>
      <w:tr w:rsidR="00232CD2" w:rsidRPr="00790485" w:rsidTr="004833DF">
        <w:tc>
          <w:tcPr>
            <w:tcW w:w="1013" w:type="pct"/>
            <w:tcBorders>
              <w:top w:val="single" w:sz="4" w:space="0" w:color="auto"/>
              <w:left w:val="single" w:sz="4" w:space="0" w:color="auto"/>
              <w:bottom w:val="single" w:sz="4" w:space="0" w:color="auto"/>
              <w:right w:val="single" w:sz="4" w:space="0" w:color="auto"/>
            </w:tcBorders>
          </w:tcPr>
          <w:p w:rsidR="00232CD2" w:rsidRPr="00232CD2" w:rsidRDefault="00232CD2" w:rsidP="00232CD2">
            <w:pPr>
              <w:pStyle w:val="ConsPlusNormal"/>
              <w:ind w:firstLine="0"/>
              <w:rPr>
                <w:rFonts w:ascii="Times New Roman" w:hAnsi="Times New Roman" w:cs="Times New Roman"/>
                <w:sz w:val="24"/>
                <w:szCs w:val="24"/>
              </w:rPr>
            </w:pPr>
            <w:r w:rsidRPr="00232CD2">
              <w:rPr>
                <w:rFonts w:ascii="Times New Roman" w:hAnsi="Times New Roman" w:cs="Times New Roman"/>
                <w:sz w:val="24"/>
                <w:szCs w:val="24"/>
              </w:rPr>
              <w:t>Оборудованные площадки для занятий спортом</w:t>
            </w:r>
          </w:p>
        </w:tc>
        <w:tc>
          <w:tcPr>
            <w:tcW w:w="2358" w:type="pct"/>
            <w:tcBorders>
              <w:top w:val="single" w:sz="4" w:space="0" w:color="auto"/>
              <w:left w:val="single" w:sz="4" w:space="0" w:color="auto"/>
              <w:bottom w:val="single" w:sz="4" w:space="0" w:color="auto"/>
              <w:right w:val="single" w:sz="4" w:space="0" w:color="auto"/>
            </w:tcBorders>
          </w:tcPr>
          <w:p w:rsidR="00232CD2" w:rsidRPr="00232CD2" w:rsidRDefault="00232CD2" w:rsidP="00232CD2">
            <w:pPr>
              <w:pStyle w:val="ConsPlusNormal"/>
              <w:ind w:firstLine="0"/>
              <w:jc w:val="both"/>
              <w:rPr>
                <w:rFonts w:ascii="Times New Roman" w:hAnsi="Times New Roman" w:cs="Times New Roman"/>
                <w:sz w:val="24"/>
                <w:szCs w:val="24"/>
              </w:rPr>
            </w:pPr>
            <w:r w:rsidRPr="00232CD2">
              <w:rPr>
                <w:rFonts w:ascii="Times New Roman" w:hAnsi="Times New Roman" w:cs="Times New Roman"/>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816" w:type="pct"/>
            <w:tcBorders>
              <w:top w:val="single" w:sz="4" w:space="0" w:color="auto"/>
              <w:left w:val="single" w:sz="4" w:space="0" w:color="auto"/>
              <w:bottom w:val="single" w:sz="4" w:space="0" w:color="auto"/>
              <w:right w:val="single" w:sz="4" w:space="0" w:color="auto"/>
            </w:tcBorders>
          </w:tcPr>
          <w:p w:rsidR="00232CD2" w:rsidRPr="00232CD2" w:rsidRDefault="00232CD2" w:rsidP="00232CD2">
            <w:pPr>
              <w:pStyle w:val="ConsPlusNormal"/>
              <w:ind w:firstLine="0"/>
              <w:jc w:val="both"/>
              <w:rPr>
                <w:rFonts w:ascii="Times New Roman" w:hAnsi="Times New Roman" w:cs="Times New Roman"/>
                <w:sz w:val="24"/>
                <w:szCs w:val="24"/>
              </w:rPr>
            </w:pPr>
            <w:r w:rsidRPr="00232CD2">
              <w:rPr>
                <w:rFonts w:ascii="Times New Roman" w:hAnsi="Times New Roman" w:cs="Times New Roman"/>
                <w:sz w:val="24"/>
                <w:szCs w:val="24"/>
              </w:rPr>
              <w:t>5.1.4</w:t>
            </w:r>
          </w:p>
        </w:tc>
        <w:tc>
          <w:tcPr>
            <w:tcW w:w="813" w:type="pct"/>
            <w:tcBorders>
              <w:top w:val="single" w:sz="4" w:space="0" w:color="auto"/>
              <w:left w:val="single" w:sz="4" w:space="0" w:color="auto"/>
              <w:bottom w:val="single" w:sz="4" w:space="0" w:color="auto"/>
              <w:right w:val="single" w:sz="4" w:space="0" w:color="auto"/>
            </w:tcBorders>
          </w:tcPr>
          <w:p w:rsidR="00232CD2" w:rsidRPr="001853B5" w:rsidRDefault="00232CD2" w:rsidP="000A018A">
            <w:pPr>
              <w:autoSpaceDE w:val="0"/>
              <w:autoSpaceDN w:val="0"/>
              <w:adjustRightInd w:val="0"/>
            </w:pPr>
          </w:p>
        </w:tc>
      </w:tr>
      <w:tr w:rsidR="00232CD2" w:rsidRPr="00790485" w:rsidTr="004833DF">
        <w:tc>
          <w:tcPr>
            <w:tcW w:w="1013" w:type="pct"/>
            <w:tcBorders>
              <w:top w:val="single" w:sz="4" w:space="0" w:color="auto"/>
              <w:left w:val="single" w:sz="4" w:space="0" w:color="auto"/>
              <w:bottom w:val="single" w:sz="4" w:space="0" w:color="auto"/>
              <w:right w:val="single" w:sz="4" w:space="0" w:color="auto"/>
            </w:tcBorders>
          </w:tcPr>
          <w:p w:rsidR="00232CD2" w:rsidRPr="00720A33" w:rsidRDefault="00232CD2" w:rsidP="00036DEF">
            <w:pPr>
              <w:autoSpaceDE w:val="0"/>
              <w:autoSpaceDN w:val="0"/>
              <w:adjustRightInd w:val="0"/>
            </w:pPr>
            <w:r w:rsidRPr="00720A33">
              <w:t>Обеспечение внутреннего правопорядка</w:t>
            </w:r>
          </w:p>
        </w:tc>
        <w:tc>
          <w:tcPr>
            <w:tcW w:w="2358" w:type="pct"/>
            <w:tcBorders>
              <w:top w:val="single" w:sz="4" w:space="0" w:color="auto"/>
              <w:left w:val="single" w:sz="4" w:space="0" w:color="auto"/>
              <w:bottom w:val="single" w:sz="4" w:space="0" w:color="auto"/>
              <w:right w:val="single" w:sz="4" w:space="0" w:color="auto"/>
            </w:tcBorders>
          </w:tcPr>
          <w:p w:rsidR="00232CD2" w:rsidRPr="00720A33" w:rsidRDefault="00232CD2" w:rsidP="00036DEF">
            <w:pPr>
              <w:pStyle w:val="ConsPlusNormal"/>
              <w:ind w:firstLine="0"/>
              <w:jc w:val="both"/>
              <w:rPr>
                <w:rFonts w:ascii="Times New Roman" w:hAnsi="Times New Roman" w:cs="Times New Roman"/>
                <w:sz w:val="24"/>
                <w:szCs w:val="24"/>
              </w:rPr>
            </w:pPr>
            <w:r w:rsidRPr="00720A33">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rsidR="00232CD2" w:rsidRPr="00720A33" w:rsidRDefault="00232CD2" w:rsidP="00036DEF">
            <w:pPr>
              <w:autoSpaceDE w:val="0"/>
              <w:autoSpaceDN w:val="0"/>
              <w:adjustRightInd w:val="0"/>
              <w:jc w:val="both"/>
            </w:pPr>
            <w:r w:rsidRPr="00720A33">
              <w:t>размещение объектов гражданской обороны, за исключением объектов гражданской обороны, являющихся частями производственных зданий</w:t>
            </w:r>
          </w:p>
        </w:tc>
        <w:tc>
          <w:tcPr>
            <w:tcW w:w="816" w:type="pct"/>
            <w:tcBorders>
              <w:top w:val="single" w:sz="4" w:space="0" w:color="auto"/>
              <w:left w:val="single" w:sz="4" w:space="0" w:color="auto"/>
              <w:bottom w:val="single" w:sz="4" w:space="0" w:color="auto"/>
              <w:right w:val="single" w:sz="4" w:space="0" w:color="auto"/>
            </w:tcBorders>
          </w:tcPr>
          <w:p w:rsidR="00232CD2" w:rsidRPr="00720A33" w:rsidRDefault="00232CD2" w:rsidP="00720A33">
            <w:pPr>
              <w:autoSpaceDE w:val="0"/>
              <w:autoSpaceDN w:val="0"/>
              <w:adjustRightInd w:val="0"/>
            </w:pPr>
            <w:r w:rsidRPr="00720A33">
              <w:t>8.3</w:t>
            </w:r>
          </w:p>
        </w:tc>
        <w:tc>
          <w:tcPr>
            <w:tcW w:w="813" w:type="pct"/>
            <w:tcBorders>
              <w:top w:val="single" w:sz="4" w:space="0" w:color="auto"/>
              <w:left w:val="single" w:sz="4" w:space="0" w:color="auto"/>
              <w:bottom w:val="single" w:sz="4" w:space="0" w:color="auto"/>
              <w:right w:val="single" w:sz="4" w:space="0" w:color="auto"/>
            </w:tcBorders>
          </w:tcPr>
          <w:p w:rsidR="00232CD2" w:rsidRPr="00720A33" w:rsidRDefault="00232CD2" w:rsidP="00720A33">
            <w:pPr>
              <w:autoSpaceDE w:val="0"/>
              <w:autoSpaceDN w:val="0"/>
              <w:adjustRightInd w:val="0"/>
            </w:pPr>
          </w:p>
        </w:tc>
      </w:tr>
      <w:tr w:rsidR="00232CD2" w:rsidRPr="00790485" w:rsidTr="004833DF">
        <w:tc>
          <w:tcPr>
            <w:tcW w:w="1013" w:type="pct"/>
            <w:tcBorders>
              <w:top w:val="single" w:sz="4" w:space="0" w:color="auto"/>
              <w:left w:val="single" w:sz="4" w:space="0" w:color="auto"/>
              <w:bottom w:val="single" w:sz="4" w:space="0" w:color="auto"/>
              <w:right w:val="single" w:sz="4" w:space="0" w:color="auto"/>
            </w:tcBorders>
          </w:tcPr>
          <w:p w:rsidR="00232CD2" w:rsidRPr="00720A33" w:rsidRDefault="00232CD2" w:rsidP="00036DEF">
            <w:pPr>
              <w:autoSpaceDE w:val="0"/>
              <w:autoSpaceDN w:val="0"/>
              <w:adjustRightInd w:val="0"/>
            </w:pPr>
            <w:r w:rsidRPr="00720A33">
              <w:t>Земельные участки (территории) общего пользования</w:t>
            </w:r>
          </w:p>
        </w:tc>
        <w:tc>
          <w:tcPr>
            <w:tcW w:w="2358" w:type="pct"/>
            <w:tcBorders>
              <w:top w:val="single" w:sz="4" w:space="0" w:color="auto"/>
              <w:left w:val="single" w:sz="4" w:space="0" w:color="auto"/>
              <w:bottom w:val="single" w:sz="4" w:space="0" w:color="auto"/>
              <w:right w:val="single" w:sz="4" w:space="0" w:color="auto"/>
            </w:tcBorders>
          </w:tcPr>
          <w:p w:rsidR="00232CD2" w:rsidRPr="00720A33" w:rsidRDefault="00232CD2" w:rsidP="00036DEF">
            <w:pPr>
              <w:pStyle w:val="ConsPlusNormal"/>
              <w:ind w:firstLine="0"/>
              <w:rPr>
                <w:rFonts w:ascii="Times New Roman" w:hAnsi="Times New Roman" w:cs="Times New Roman"/>
                <w:sz w:val="24"/>
                <w:szCs w:val="24"/>
              </w:rPr>
            </w:pPr>
            <w:r w:rsidRPr="00720A33">
              <w:rPr>
                <w:rFonts w:ascii="Times New Roman" w:hAnsi="Times New Roman" w:cs="Times New Roman"/>
                <w:sz w:val="24"/>
                <w:szCs w:val="24"/>
              </w:rPr>
              <w:t>Земельные участки общего пользования.</w:t>
            </w:r>
          </w:p>
          <w:p w:rsidR="00232CD2" w:rsidRPr="00720A33" w:rsidRDefault="00232CD2" w:rsidP="00036DEF">
            <w:pPr>
              <w:pStyle w:val="ConsPlusNormal"/>
              <w:ind w:firstLine="0"/>
              <w:rPr>
                <w:rFonts w:ascii="Times New Roman" w:hAnsi="Times New Roman" w:cs="Times New Roman"/>
                <w:sz w:val="24"/>
                <w:szCs w:val="24"/>
              </w:rPr>
            </w:pPr>
          </w:p>
        </w:tc>
        <w:tc>
          <w:tcPr>
            <w:tcW w:w="816" w:type="pct"/>
            <w:tcBorders>
              <w:top w:val="single" w:sz="4" w:space="0" w:color="auto"/>
              <w:left w:val="single" w:sz="4" w:space="0" w:color="auto"/>
              <w:bottom w:val="single" w:sz="4" w:space="0" w:color="auto"/>
              <w:right w:val="single" w:sz="4" w:space="0" w:color="auto"/>
            </w:tcBorders>
          </w:tcPr>
          <w:p w:rsidR="00232CD2" w:rsidRPr="00720A33" w:rsidRDefault="00232CD2" w:rsidP="00720A33">
            <w:pPr>
              <w:autoSpaceDE w:val="0"/>
              <w:autoSpaceDN w:val="0"/>
              <w:adjustRightInd w:val="0"/>
            </w:pPr>
            <w:r w:rsidRPr="00720A33">
              <w:t>12.0</w:t>
            </w:r>
          </w:p>
        </w:tc>
        <w:tc>
          <w:tcPr>
            <w:tcW w:w="813" w:type="pct"/>
            <w:tcBorders>
              <w:top w:val="single" w:sz="4" w:space="0" w:color="auto"/>
              <w:left w:val="single" w:sz="4" w:space="0" w:color="auto"/>
              <w:bottom w:val="single" w:sz="4" w:space="0" w:color="auto"/>
              <w:right w:val="single" w:sz="4" w:space="0" w:color="auto"/>
            </w:tcBorders>
          </w:tcPr>
          <w:p w:rsidR="00232CD2" w:rsidRPr="00720A33" w:rsidRDefault="00232CD2" w:rsidP="00720A33">
            <w:pPr>
              <w:autoSpaceDE w:val="0"/>
              <w:autoSpaceDN w:val="0"/>
              <w:adjustRightInd w:val="0"/>
            </w:pPr>
            <w:r w:rsidRPr="00232CD2">
              <w:t>Содержание данного вида разрешенного использования включает в себя содержание видов разрешенного использования с кодами 12.0.1 - 12.0.2</w:t>
            </w:r>
          </w:p>
        </w:tc>
      </w:tr>
      <w:tr w:rsidR="00232CD2" w:rsidRPr="00790485" w:rsidTr="004833DF">
        <w:tc>
          <w:tcPr>
            <w:tcW w:w="1013" w:type="pct"/>
            <w:tcBorders>
              <w:top w:val="single" w:sz="4" w:space="0" w:color="auto"/>
              <w:left w:val="single" w:sz="4" w:space="0" w:color="auto"/>
              <w:bottom w:val="single" w:sz="4" w:space="0" w:color="auto"/>
              <w:right w:val="single" w:sz="4" w:space="0" w:color="auto"/>
            </w:tcBorders>
          </w:tcPr>
          <w:p w:rsidR="00232CD2" w:rsidRPr="00720A33" w:rsidRDefault="00232CD2" w:rsidP="00036DEF">
            <w:pPr>
              <w:autoSpaceDE w:val="0"/>
              <w:autoSpaceDN w:val="0"/>
              <w:adjustRightInd w:val="0"/>
            </w:pPr>
            <w:r w:rsidRPr="00232CD2">
              <w:t>Улично-дорожная сеть</w:t>
            </w:r>
          </w:p>
        </w:tc>
        <w:tc>
          <w:tcPr>
            <w:tcW w:w="2358" w:type="pct"/>
            <w:tcBorders>
              <w:top w:val="single" w:sz="4" w:space="0" w:color="auto"/>
              <w:left w:val="single" w:sz="4" w:space="0" w:color="auto"/>
              <w:bottom w:val="single" w:sz="4" w:space="0" w:color="auto"/>
              <w:right w:val="single" w:sz="4" w:space="0" w:color="auto"/>
            </w:tcBorders>
          </w:tcPr>
          <w:p w:rsidR="00232CD2" w:rsidRPr="00720A33" w:rsidRDefault="00232CD2" w:rsidP="00036DEF">
            <w:pPr>
              <w:pStyle w:val="ConsPlusNormal"/>
              <w:ind w:firstLine="0"/>
              <w:rPr>
                <w:rFonts w:ascii="Times New Roman" w:hAnsi="Times New Roman" w:cs="Times New Roman"/>
                <w:sz w:val="24"/>
                <w:szCs w:val="24"/>
              </w:rPr>
            </w:pPr>
            <w:proofErr w:type="gramStart"/>
            <w:r w:rsidRPr="00232CD2">
              <w:rPr>
                <w:rFonts w:ascii="Times New Roman" w:hAnsi="Times New Roman" w:cs="Times New Roman"/>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32CD2">
              <w:rPr>
                <w:rFonts w:ascii="Times New Roman" w:hAnsi="Times New Roman" w:cs="Times New Roman"/>
                <w:sz w:val="24"/>
                <w:szCs w:val="24"/>
              </w:rPr>
              <w:t>велотранспортной</w:t>
            </w:r>
            <w:proofErr w:type="spellEnd"/>
            <w:r w:rsidRPr="00232CD2">
              <w:rPr>
                <w:rFonts w:ascii="Times New Roman" w:hAnsi="Times New Roman" w:cs="Times New Roman"/>
                <w:sz w:val="24"/>
                <w:szCs w:val="24"/>
              </w:rPr>
              <w:t xml:space="preserve"> и инженерной инфраструктуры; размещение придорожных стоянок (парковок) </w:t>
            </w:r>
            <w:r w:rsidRPr="00232CD2">
              <w:rPr>
                <w:rFonts w:ascii="Times New Roman" w:hAnsi="Times New Roman" w:cs="Times New Roman"/>
                <w:sz w:val="24"/>
                <w:szCs w:val="24"/>
              </w:rPr>
              <w:lastRenderedPageBreak/>
              <w:t>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roofErr w:type="gramEnd"/>
          </w:p>
        </w:tc>
        <w:tc>
          <w:tcPr>
            <w:tcW w:w="816" w:type="pct"/>
            <w:tcBorders>
              <w:top w:val="single" w:sz="4" w:space="0" w:color="auto"/>
              <w:left w:val="single" w:sz="4" w:space="0" w:color="auto"/>
              <w:bottom w:val="single" w:sz="4" w:space="0" w:color="auto"/>
              <w:right w:val="single" w:sz="4" w:space="0" w:color="auto"/>
            </w:tcBorders>
          </w:tcPr>
          <w:p w:rsidR="00232CD2" w:rsidRPr="00720A33" w:rsidRDefault="00232CD2" w:rsidP="00720A33">
            <w:pPr>
              <w:autoSpaceDE w:val="0"/>
              <w:autoSpaceDN w:val="0"/>
              <w:adjustRightInd w:val="0"/>
            </w:pPr>
            <w:r w:rsidRPr="00232CD2">
              <w:lastRenderedPageBreak/>
              <w:t>12.0.1</w:t>
            </w:r>
          </w:p>
        </w:tc>
        <w:tc>
          <w:tcPr>
            <w:tcW w:w="813" w:type="pct"/>
            <w:tcBorders>
              <w:top w:val="single" w:sz="4" w:space="0" w:color="auto"/>
              <w:left w:val="single" w:sz="4" w:space="0" w:color="auto"/>
              <w:bottom w:val="single" w:sz="4" w:space="0" w:color="auto"/>
              <w:right w:val="single" w:sz="4" w:space="0" w:color="auto"/>
            </w:tcBorders>
          </w:tcPr>
          <w:p w:rsidR="00232CD2" w:rsidRPr="00232CD2" w:rsidRDefault="00232CD2" w:rsidP="00720A33">
            <w:pPr>
              <w:autoSpaceDE w:val="0"/>
              <w:autoSpaceDN w:val="0"/>
              <w:adjustRightInd w:val="0"/>
            </w:pPr>
          </w:p>
        </w:tc>
      </w:tr>
      <w:tr w:rsidR="00232CD2" w:rsidRPr="00790485" w:rsidTr="004833DF">
        <w:tc>
          <w:tcPr>
            <w:tcW w:w="1013" w:type="pct"/>
            <w:tcBorders>
              <w:top w:val="single" w:sz="4" w:space="0" w:color="auto"/>
              <w:left w:val="single" w:sz="4" w:space="0" w:color="auto"/>
              <w:bottom w:val="single" w:sz="4" w:space="0" w:color="auto"/>
              <w:right w:val="single" w:sz="4" w:space="0" w:color="auto"/>
            </w:tcBorders>
          </w:tcPr>
          <w:p w:rsidR="00232CD2" w:rsidRPr="00720A33" w:rsidRDefault="00232CD2" w:rsidP="00036DEF">
            <w:pPr>
              <w:autoSpaceDE w:val="0"/>
              <w:autoSpaceDN w:val="0"/>
              <w:adjustRightInd w:val="0"/>
            </w:pPr>
            <w:r w:rsidRPr="00232CD2">
              <w:lastRenderedPageBreak/>
              <w:t>Благоустройство территории</w:t>
            </w:r>
          </w:p>
        </w:tc>
        <w:tc>
          <w:tcPr>
            <w:tcW w:w="2358" w:type="pct"/>
            <w:tcBorders>
              <w:top w:val="single" w:sz="4" w:space="0" w:color="auto"/>
              <w:left w:val="single" w:sz="4" w:space="0" w:color="auto"/>
              <w:bottom w:val="single" w:sz="4" w:space="0" w:color="auto"/>
              <w:right w:val="single" w:sz="4" w:space="0" w:color="auto"/>
            </w:tcBorders>
          </w:tcPr>
          <w:p w:rsidR="00232CD2" w:rsidRPr="00720A33" w:rsidRDefault="00232CD2" w:rsidP="00036DEF">
            <w:pPr>
              <w:pStyle w:val="ConsPlusNormal"/>
              <w:ind w:firstLine="0"/>
              <w:rPr>
                <w:rFonts w:ascii="Times New Roman" w:hAnsi="Times New Roman" w:cs="Times New Roman"/>
                <w:sz w:val="24"/>
                <w:szCs w:val="24"/>
              </w:rPr>
            </w:pPr>
            <w:r w:rsidRPr="00232CD2">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16" w:type="pct"/>
            <w:tcBorders>
              <w:top w:val="single" w:sz="4" w:space="0" w:color="auto"/>
              <w:left w:val="single" w:sz="4" w:space="0" w:color="auto"/>
              <w:bottom w:val="single" w:sz="4" w:space="0" w:color="auto"/>
              <w:right w:val="single" w:sz="4" w:space="0" w:color="auto"/>
            </w:tcBorders>
          </w:tcPr>
          <w:p w:rsidR="00232CD2" w:rsidRPr="00720A33" w:rsidRDefault="00232CD2" w:rsidP="00720A33">
            <w:pPr>
              <w:autoSpaceDE w:val="0"/>
              <w:autoSpaceDN w:val="0"/>
              <w:adjustRightInd w:val="0"/>
            </w:pPr>
            <w:r w:rsidRPr="00232CD2">
              <w:t>12.0.2</w:t>
            </w:r>
          </w:p>
        </w:tc>
        <w:tc>
          <w:tcPr>
            <w:tcW w:w="813" w:type="pct"/>
            <w:tcBorders>
              <w:top w:val="single" w:sz="4" w:space="0" w:color="auto"/>
              <w:left w:val="single" w:sz="4" w:space="0" w:color="auto"/>
              <w:bottom w:val="single" w:sz="4" w:space="0" w:color="auto"/>
              <w:right w:val="single" w:sz="4" w:space="0" w:color="auto"/>
            </w:tcBorders>
          </w:tcPr>
          <w:p w:rsidR="00232CD2" w:rsidRPr="00232CD2" w:rsidRDefault="00232CD2" w:rsidP="00720A33">
            <w:pPr>
              <w:autoSpaceDE w:val="0"/>
              <w:autoSpaceDN w:val="0"/>
              <w:adjustRightInd w:val="0"/>
            </w:pPr>
          </w:p>
        </w:tc>
      </w:tr>
      <w:tr w:rsidR="00232CD2" w:rsidRPr="00790485" w:rsidTr="004833DF">
        <w:tc>
          <w:tcPr>
            <w:tcW w:w="4187" w:type="pct"/>
            <w:gridSpan w:val="3"/>
          </w:tcPr>
          <w:p w:rsidR="00232CD2" w:rsidRPr="00720A33" w:rsidRDefault="00232CD2" w:rsidP="00036DEF">
            <w:pPr>
              <w:jc w:val="center"/>
            </w:pPr>
            <w:r w:rsidRPr="00720A33">
              <w:t>УСЛОВНО РАЗРЕШЕННЫЕ ВИДЫ ИСПОЛЬЗОВАНИЯ</w:t>
            </w:r>
          </w:p>
        </w:tc>
        <w:tc>
          <w:tcPr>
            <w:tcW w:w="813" w:type="pct"/>
          </w:tcPr>
          <w:p w:rsidR="00232CD2" w:rsidRPr="00720A33" w:rsidRDefault="00232CD2" w:rsidP="00036DEF">
            <w:pPr>
              <w:jc w:val="center"/>
            </w:pPr>
          </w:p>
        </w:tc>
      </w:tr>
      <w:tr w:rsidR="00107068" w:rsidRPr="00790485" w:rsidTr="004833DF">
        <w:tc>
          <w:tcPr>
            <w:tcW w:w="1013" w:type="pct"/>
          </w:tcPr>
          <w:p w:rsidR="00107068" w:rsidRPr="008941B5" w:rsidRDefault="00107068" w:rsidP="00107068">
            <w:pPr>
              <w:autoSpaceDE w:val="0"/>
              <w:autoSpaceDN w:val="0"/>
              <w:adjustRightInd w:val="0"/>
            </w:pPr>
            <w:r w:rsidRPr="008941B5">
              <w:t>Приюты для животных</w:t>
            </w:r>
          </w:p>
        </w:tc>
        <w:tc>
          <w:tcPr>
            <w:tcW w:w="2358" w:type="pct"/>
          </w:tcPr>
          <w:p w:rsidR="00107068" w:rsidRPr="008941B5" w:rsidRDefault="00107068" w:rsidP="00107068">
            <w:pPr>
              <w:autoSpaceDE w:val="0"/>
              <w:autoSpaceDN w:val="0"/>
              <w:adjustRightInd w:val="0"/>
            </w:pPr>
            <w:r w:rsidRPr="008941B5">
              <w:t>Размещение объектов капитального строительства, предназначенных для оказания ветеринарных услуг в стационаре;</w:t>
            </w:r>
          </w:p>
          <w:p w:rsidR="00107068" w:rsidRPr="008941B5" w:rsidRDefault="00107068" w:rsidP="00107068">
            <w:pPr>
              <w:autoSpaceDE w:val="0"/>
              <w:autoSpaceDN w:val="0"/>
              <w:adjustRightInd w:val="0"/>
            </w:pPr>
            <w:r w:rsidRPr="008941B5">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107068" w:rsidRPr="008941B5" w:rsidRDefault="00107068" w:rsidP="00107068">
            <w:pPr>
              <w:autoSpaceDE w:val="0"/>
              <w:autoSpaceDN w:val="0"/>
              <w:adjustRightInd w:val="0"/>
            </w:pPr>
            <w:r w:rsidRPr="008941B5">
              <w:t>размещение объектов капитального строительства, предназначенных для организации гостиниц для животных</w:t>
            </w:r>
          </w:p>
        </w:tc>
        <w:tc>
          <w:tcPr>
            <w:tcW w:w="816" w:type="pct"/>
          </w:tcPr>
          <w:p w:rsidR="00107068" w:rsidRPr="008941B5" w:rsidRDefault="00107068" w:rsidP="00107068">
            <w:pPr>
              <w:autoSpaceDE w:val="0"/>
              <w:autoSpaceDN w:val="0"/>
              <w:adjustRightInd w:val="0"/>
            </w:pPr>
            <w:r w:rsidRPr="008941B5">
              <w:t>3.10.2</w:t>
            </w:r>
          </w:p>
        </w:tc>
        <w:tc>
          <w:tcPr>
            <w:tcW w:w="813" w:type="pct"/>
          </w:tcPr>
          <w:p w:rsidR="00107068" w:rsidRPr="008941B5" w:rsidRDefault="00107068" w:rsidP="00107068">
            <w:pPr>
              <w:autoSpaceDE w:val="0"/>
              <w:autoSpaceDN w:val="0"/>
              <w:adjustRightInd w:val="0"/>
            </w:pPr>
            <w:r w:rsidRPr="008941B5">
              <w:t>В основной</w:t>
            </w:r>
          </w:p>
        </w:tc>
      </w:tr>
      <w:tr w:rsidR="007E495B" w:rsidRPr="00790485" w:rsidTr="004833DF">
        <w:tc>
          <w:tcPr>
            <w:tcW w:w="1013" w:type="pct"/>
          </w:tcPr>
          <w:p w:rsidR="007E495B" w:rsidRPr="00720A33" w:rsidRDefault="007E495B" w:rsidP="006A4CE8">
            <w:pPr>
              <w:autoSpaceDE w:val="0"/>
              <w:autoSpaceDN w:val="0"/>
              <w:adjustRightInd w:val="0"/>
            </w:pPr>
            <w:r w:rsidRPr="007E495B">
              <w:t>Дома социального обслуживания</w:t>
            </w:r>
          </w:p>
        </w:tc>
        <w:tc>
          <w:tcPr>
            <w:tcW w:w="2358" w:type="pct"/>
          </w:tcPr>
          <w:p w:rsidR="007E495B" w:rsidRPr="00720A33" w:rsidRDefault="007E495B" w:rsidP="006A4CE8">
            <w:pPr>
              <w:autoSpaceDE w:val="0"/>
              <w:autoSpaceDN w:val="0"/>
              <w:adjustRightInd w:val="0"/>
            </w:pPr>
            <w:r w:rsidRPr="007E495B">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816" w:type="pct"/>
          </w:tcPr>
          <w:p w:rsidR="007E495B" w:rsidRPr="00720A33" w:rsidRDefault="007E495B" w:rsidP="006A4CE8">
            <w:pPr>
              <w:autoSpaceDE w:val="0"/>
              <w:autoSpaceDN w:val="0"/>
              <w:adjustRightInd w:val="0"/>
            </w:pPr>
            <w:r w:rsidRPr="007E495B">
              <w:t>3.2.1</w:t>
            </w:r>
          </w:p>
        </w:tc>
        <w:tc>
          <w:tcPr>
            <w:tcW w:w="813" w:type="pct"/>
          </w:tcPr>
          <w:p w:rsidR="007E495B" w:rsidRPr="00720A33" w:rsidRDefault="007E495B" w:rsidP="006A4CE8">
            <w:pPr>
              <w:autoSpaceDE w:val="0"/>
              <w:autoSpaceDN w:val="0"/>
              <w:adjustRightInd w:val="0"/>
            </w:pPr>
          </w:p>
        </w:tc>
      </w:tr>
      <w:tr w:rsidR="007E495B" w:rsidRPr="00790485" w:rsidTr="004833DF">
        <w:tc>
          <w:tcPr>
            <w:tcW w:w="1013" w:type="pct"/>
          </w:tcPr>
          <w:p w:rsidR="007E495B" w:rsidRPr="00720A33" w:rsidRDefault="007E495B" w:rsidP="006A4CE8">
            <w:pPr>
              <w:autoSpaceDE w:val="0"/>
              <w:autoSpaceDN w:val="0"/>
              <w:adjustRightInd w:val="0"/>
            </w:pPr>
            <w:r w:rsidRPr="00720A33">
              <w:t>Оказание социальной помощи населению</w:t>
            </w:r>
          </w:p>
          <w:p w:rsidR="007E495B" w:rsidRPr="00720A33" w:rsidRDefault="007E495B" w:rsidP="006A4CE8">
            <w:pPr>
              <w:autoSpaceDE w:val="0"/>
              <w:autoSpaceDN w:val="0"/>
              <w:adjustRightInd w:val="0"/>
            </w:pPr>
          </w:p>
        </w:tc>
        <w:tc>
          <w:tcPr>
            <w:tcW w:w="2358" w:type="pct"/>
          </w:tcPr>
          <w:p w:rsidR="007E495B" w:rsidRPr="00720A33" w:rsidRDefault="007E495B" w:rsidP="006A4CE8">
            <w:pPr>
              <w:autoSpaceDE w:val="0"/>
              <w:autoSpaceDN w:val="0"/>
              <w:adjustRightInd w:val="0"/>
            </w:pPr>
            <w:proofErr w:type="gramStart"/>
            <w:r w:rsidRPr="00720A33">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w:t>
            </w:r>
            <w:r w:rsidRPr="00720A33">
              <w:lastRenderedPageBreak/>
              <w:t>некоммерческих организаций: некоммерческих фондов, благотворительных организаций, клубов по интересам</w:t>
            </w:r>
            <w:proofErr w:type="gramEnd"/>
          </w:p>
        </w:tc>
        <w:tc>
          <w:tcPr>
            <w:tcW w:w="816" w:type="pct"/>
          </w:tcPr>
          <w:p w:rsidR="007E495B" w:rsidRPr="00720A33" w:rsidRDefault="007E495B" w:rsidP="006A4CE8">
            <w:pPr>
              <w:autoSpaceDE w:val="0"/>
              <w:autoSpaceDN w:val="0"/>
              <w:adjustRightInd w:val="0"/>
            </w:pPr>
            <w:r w:rsidRPr="00720A33">
              <w:lastRenderedPageBreak/>
              <w:t>3.2.2</w:t>
            </w:r>
          </w:p>
        </w:tc>
        <w:tc>
          <w:tcPr>
            <w:tcW w:w="813" w:type="pct"/>
          </w:tcPr>
          <w:p w:rsidR="007E495B" w:rsidRPr="00720A33" w:rsidRDefault="007E495B" w:rsidP="006A4CE8">
            <w:pPr>
              <w:autoSpaceDE w:val="0"/>
              <w:autoSpaceDN w:val="0"/>
              <w:adjustRightInd w:val="0"/>
            </w:pPr>
          </w:p>
        </w:tc>
      </w:tr>
      <w:tr w:rsidR="007E495B" w:rsidRPr="00790485" w:rsidTr="004833DF">
        <w:tc>
          <w:tcPr>
            <w:tcW w:w="1013" w:type="pct"/>
          </w:tcPr>
          <w:p w:rsidR="007E495B" w:rsidRPr="00720A33" w:rsidRDefault="007E495B" w:rsidP="006A4CE8">
            <w:pPr>
              <w:spacing w:after="1" w:line="220" w:lineRule="atLeast"/>
              <w:jc w:val="both"/>
            </w:pPr>
            <w:r w:rsidRPr="00720A33">
              <w:lastRenderedPageBreak/>
              <w:t>Общежития</w:t>
            </w:r>
          </w:p>
          <w:p w:rsidR="007E495B" w:rsidRPr="00720A33" w:rsidRDefault="007E495B" w:rsidP="006A4CE8">
            <w:pPr>
              <w:autoSpaceDE w:val="0"/>
              <w:autoSpaceDN w:val="0"/>
              <w:adjustRightInd w:val="0"/>
              <w:jc w:val="both"/>
            </w:pPr>
          </w:p>
        </w:tc>
        <w:tc>
          <w:tcPr>
            <w:tcW w:w="2358" w:type="pct"/>
          </w:tcPr>
          <w:p w:rsidR="007E495B" w:rsidRPr="00720A33" w:rsidRDefault="007E495B" w:rsidP="006A4CE8">
            <w:pPr>
              <w:autoSpaceDE w:val="0"/>
              <w:autoSpaceDN w:val="0"/>
              <w:adjustRightInd w:val="0"/>
              <w:jc w:val="both"/>
            </w:pPr>
            <w:r w:rsidRPr="00720A33">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816" w:type="pct"/>
          </w:tcPr>
          <w:p w:rsidR="007E495B" w:rsidRPr="00720A33" w:rsidRDefault="007E495B" w:rsidP="006A4CE8">
            <w:pPr>
              <w:autoSpaceDE w:val="0"/>
              <w:autoSpaceDN w:val="0"/>
              <w:adjustRightInd w:val="0"/>
            </w:pPr>
            <w:r w:rsidRPr="00720A33">
              <w:t>3.2.4</w:t>
            </w:r>
          </w:p>
        </w:tc>
        <w:tc>
          <w:tcPr>
            <w:tcW w:w="813" w:type="pct"/>
          </w:tcPr>
          <w:p w:rsidR="007E495B" w:rsidRPr="00720A33" w:rsidRDefault="007E495B" w:rsidP="00036DEF">
            <w:pPr>
              <w:autoSpaceDE w:val="0"/>
              <w:autoSpaceDN w:val="0"/>
              <w:adjustRightInd w:val="0"/>
            </w:pPr>
          </w:p>
        </w:tc>
      </w:tr>
      <w:tr w:rsidR="007E495B" w:rsidRPr="00790485" w:rsidTr="004833DF">
        <w:tc>
          <w:tcPr>
            <w:tcW w:w="1013" w:type="pct"/>
          </w:tcPr>
          <w:p w:rsidR="007E495B" w:rsidRDefault="007E495B" w:rsidP="007E495B">
            <w:pPr>
              <w:autoSpaceDE w:val="0"/>
              <w:autoSpaceDN w:val="0"/>
              <w:adjustRightInd w:val="0"/>
            </w:pPr>
            <w:r>
              <w:t>Амбулаторно</w:t>
            </w:r>
            <w:r w:rsidR="008D1FC2">
              <w:t>-</w:t>
            </w:r>
            <w:r>
              <w:t xml:space="preserve">поликлиническое обслуживание </w:t>
            </w:r>
          </w:p>
          <w:p w:rsidR="007E495B" w:rsidRPr="00720A33" w:rsidRDefault="007E495B" w:rsidP="007E495B">
            <w:pPr>
              <w:autoSpaceDE w:val="0"/>
              <w:autoSpaceDN w:val="0"/>
              <w:adjustRightInd w:val="0"/>
            </w:pPr>
          </w:p>
        </w:tc>
        <w:tc>
          <w:tcPr>
            <w:tcW w:w="2358" w:type="pct"/>
          </w:tcPr>
          <w:p w:rsidR="007E495B" w:rsidRPr="00720A33" w:rsidRDefault="007E495B" w:rsidP="00036DEF">
            <w:pPr>
              <w:autoSpaceDE w:val="0"/>
              <w:autoSpaceDN w:val="0"/>
              <w:adjustRightInd w:val="0"/>
            </w:pPr>
            <w: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16" w:type="pct"/>
          </w:tcPr>
          <w:p w:rsidR="007E495B" w:rsidRPr="00720A33" w:rsidRDefault="007E495B" w:rsidP="00036DEF">
            <w:pPr>
              <w:autoSpaceDE w:val="0"/>
              <w:autoSpaceDN w:val="0"/>
              <w:adjustRightInd w:val="0"/>
            </w:pPr>
            <w:r>
              <w:t>3.4.1</w:t>
            </w:r>
          </w:p>
        </w:tc>
        <w:tc>
          <w:tcPr>
            <w:tcW w:w="813" w:type="pct"/>
          </w:tcPr>
          <w:p w:rsidR="007E495B" w:rsidRPr="00720A33" w:rsidRDefault="007E495B" w:rsidP="00036DEF">
            <w:pPr>
              <w:autoSpaceDE w:val="0"/>
              <w:autoSpaceDN w:val="0"/>
              <w:adjustRightInd w:val="0"/>
            </w:pPr>
          </w:p>
        </w:tc>
      </w:tr>
      <w:tr w:rsidR="007E495B" w:rsidRPr="00790485" w:rsidTr="004833DF">
        <w:tc>
          <w:tcPr>
            <w:tcW w:w="1013" w:type="pct"/>
          </w:tcPr>
          <w:p w:rsidR="007E495B" w:rsidRDefault="007E495B" w:rsidP="007E495B">
            <w:pPr>
              <w:autoSpaceDE w:val="0"/>
              <w:autoSpaceDN w:val="0"/>
              <w:adjustRightInd w:val="0"/>
            </w:pPr>
            <w:r>
              <w:t xml:space="preserve">Стационарное медицинское обслуживание </w:t>
            </w:r>
          </w:p>
          <w:p w:rsidR="007E495B" w:rsidRPr="00720A33" w:rsidRDefault="007E495B" w:rsidP="007E495B">
            <w:pPr>
              <w:autoSpaceDE w:val="0"/>
              <w:autoSpaceDN w:val="0"/>
              <w:adjustRightInd w:val="0"/>
            </w:pPr>
          </w:p>
        </w:tc>
        <w:tc>
          <w:tcPr>
            <w:tcW w:w="2358" w:type="pct"/>
          </w:tcPr>
          <w:p w:rsidR="007E495B" w:rsidRPr="00720A33" w:rsidRDefault="007E495B" w:rsidP="007E495B">
            <w:pPr>
              <w:autoSpaceDE w:val="0"/>
              <w:autoSpaceDN w:val="0"/>
              <w:adjustRightInd w:val="0"/>
            </w:pPr>
            <w: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при условии соблюдения санитарно</w:t>
            </w:r>
            <w:r w:rsidR="008D1FC2">
              <w:t>-</w:t>
            </w:r>
            <w:r>
              <w:t>экологических требований</w:t>
            </w:r>
          </w:p>
        </w:tc>
        <w:tc>
          <w:tcPr>
            <w:tcW w:w="816" w:type="pct"/>
          </w:tcPr>
          <w:p w:rsidR="007E495B" w:rsidRPr="00720A33" w:rsidRDefault="007E495B" w:rsidP="007E495B">
            <w:pPr>
              <w:autoSpaceDE w:val="0"/>
              <w:autoSpaceDN w:val="0"/>
              <w:adjustRightInd w:val="0"/>
            </w:pPr>
            <w:r>
              <w:t xml:space="preserve">3.4.2 </w:t>
            </w:r>
          </w:p>
          <w:p w:rsidR="007E495B" w:rsidRPr="00720A33" w:rsidRDefault="007E495B" w:rsidP="00036DEF">
            <w:pPr>
              <w:autoSpaceDE w:val="0"/>
              <w:autoSpaceDN w:val="0"/>
              <w:adjustRightInd w:val="0"/>
            </w:pPr>
          </w:p>
        </w:tc>
        <w:tc>
          <w:tcPr>
            <w:tcW w:w="813" w:type="pct"/>
          </w:tcPr>
          <w:p w:rsidR="007E495B" w:rsidRPr="00720A33" w:rsidRDefault="007E495B" w:rsidP="00036DEF">
            <w:pPr>
              <w:autoSpaceDE w:val="0"/>
              <w:autoSpaceDN w:val="0"/>
              <w:adjustRightInd w:val="0"/>
            </w:pPr>
          </w:p>
        </w:tc>
      </w:tr>
      <w:tr w:rsidR="007E495B" w:rsidRPr="00790485" w:rsidTr="004833DF">
        <w:tc>
          <w:tcPr>
            <w:tcW w:w="1013" w:type="pct"/>
          </w:tcPr>
          <w:p w:rsidR="007E495B" w:rsidRDefault="007E495B" w:rsidP="007E495B">
            <w:pPr>
              <w:autoSpaceDE w:val="0"/>
              <w:autoSpaceDN w:val="0"/>
              <w:adjustRightInd w:val="0"/>
            </w:pPr>
            <w:r>
              <w:t xml:space="preserve">Медицинские организации особого назначения </w:t>
            </w:r>
          </w:p>
          <w:p w:rsidR="007E495B" w:rsidRPr="00720A33" w:rsidRDefault="007E495B" w:rsidP="007E495B">
            <w:pPr>
              <w:autoSpaceDE w:val="0"/>
              <w:autoSpaceDN w:val="0"/>
              <w:adjustRightInd w:val="0"/>
            </w:pPr>
          </w:p>
        </w:tc>
        <w:tc>
          <w:tcPr>
            <w:tcW w:w="2358" w:type="pct"/>
          </w:tcPr>
          <w:p w:rsidR="007E495B" w:rsidRDefault="007E495B" w:rsidP="007E495B">
            <w:pPr>
              <w:autoSpaceDE w:val="0"/>
              <w:autoSpaceDN w:val="0"/>
              <w:adjustRightInd w:val="0"/>
            </w:pPr>
            <w:r>
              <w:t xml:space="preserve">Размещение объектов капитального строительства для размещения медицинских организаций, осуществляющих проведение судебно-медицинской и </w:t>
            </w:r>
            <w:proofErr w:type="gramStart"/>
            <w:r>
              <w:t>патолого-анатомической</w:t>
            </w:r>
            <w:proofErr w:type="gramEnd"/>
            <w:r>
              <w:t xml:space="preserve"> экспертизы (морги) при условии </w:t>
            </w:r>
          </w:p>
          <w:p w:rsidR="007E495B" w:rsidRPr="00720A33" w:rsidRDefault="007E495B" w:rsidP="007E495B">
            <w:pPr>
              <w:autoSpaceDE w:val="0"/>
              <w:autoSpaceDN w:val="0"/>
              <w:adjustRightInd w:val="0"/>
            </w:pPr>
            <w:r>
              <w:t>соблюдения санитарно</w:t>
            </w:r>
            <w:r w:rsidR="008D1FC2">
              <w:t>-</w:t>
            </w:r>
            <w:r>
              <w:t>экологических требований</w:t>
            </w:r>
          </w:p>
        </w:tc>
        <w:tc>
          <w:tcPr>
            <w:tcW w:w="816" w:type="pct"/>
          </w:tcPr>
          <w:p w:rsidR="007E495B" w:rsidRPr="00720A33" w:rsidRDefault="007E495B" w:rsidP="007E495B">
            <w:pPr>
              <w:autoSpaceDE w:val="0"/>
              <w:autoSpaceDN w:val="0"/>
              <w:adjustRightInd w:val="0"/>
            </w:pPr>
            <w:r>
              <w:t xml:space="preserve">3.4.3 </w:t>
            </w:r>
          </w:p>
          <w:p w:rsidR="007E495B" w:rsidRPr="00720A33" w:rsidRDefault="007E495B" w:rsidP="00036DEF">
            <w:pPr>
              <w:autoSpaceDE w:val="0"/>
              <w:autoSpaceDN w:val="0"/>
              <w:adjustRightInd w:val="0"/>
            </w:pPr>
          </w:p>
        </w:tc>
        <w:tc>
          <w:tcPr>
            <w:tcW w:w="813" w:type="pct"/>
          </w:tcPr>
          <w:p w:rsidR="007E495B" w:rsidRPr="00720A33" w:rsidRDefault="007E495B" w:rsidP="00036DEF">
            <w:pPr>
              <w:autoSpaceDE w:val="0"/>
              <w:autoSpaceDN w:val="0"/>
              <w:adjustRightInd w:val="0"/>
            </w:pPr>
          </w:p>
        </w:tc>
      </w:tr>
      <w:tr w:rsidR="007E495B" w:rsidRPr="00790485" w:rsidTr="004833DF">
        <w:tc>
          <w:tcPr>
            <w:tcW w:w="1013" w:type="pct"/>
          </w:tcPr>
          <w:p w:rsidR="007E495B" w:rsidRDefault="007E495B" w:rsidP="007E495B">
            <w:pPr>
              <w:autoSpaceDE w:val="0"/>
              <w:autoSpaceDN w:val="0"/>
              <w:adjustRightInd w:val="0"/>
            </w:pPr>
            <w:r>
              <w:t xml:space="preserve">Дошкольное, начальное и среднее общее образование </w:t>
            </w:r>
          </w:p>
          <w:p w:rsidR="007E495B" w:rsidRPr="00720A33" w:rsidRDefault="007E495B" w:rsidP="007E495B">
            <w:pPr>
              <w:autoSpaceDE w:val="0"/>
              <w:autoSpaceDN w:val="0"/>
              <w:adjustRightInd w:val="0"/>
            </w:pPr>
          </w:p>
        </w:tc>
        <w:tc>
          <w:tcPr>
            <w:tcW w:w="2358" w:type="pct"/>
          </w:tcPr>
          <w:p w:rsidR="007E495B" w:rsidRPr="00720A33" w:rsidRDefault="007E495B" w:rsidP="007E495B">
            <w:pPr>
              <w:autoSpaceDE w:val="0"/>
              <w:autoSpaceDN w:val="0"/>
              <w:adjustRightInd w:val="0"/>
            </w:pPr>
            <w:proofErr w:type="gramStart"/>
            <w: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w:t>
            </w:r>
            <w:r>
              <w:lastRenderedPageBreak/>
              <w:t>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816" w:type="pct"/>
          </w:tcPr>
          <w:p w:rsidR="007E495B" w:rsidRPr="00720A33" w:rsidRDefault="007E495B" w:rsidP="007E495B">
            <w:pPr>
              <w:autoSpaceDE w:val="0"/>
              <w:autoSpaceDN w:val="0"/>
              <w:adjustRightInd w:val="0"/>
            </w:pPr>
            <w:r>
              <w:lastRenderedPageBreak/>
              <w:t xml:space="preserve">3.5.1 </w:t>
            </w:r>
          </w:p>
          <w:p w:rsidR="007E495B" w:rsidRPr="00720A33" w:rsidRDefault="007E495B" w:rsidP="00036DEF">
            <w:pPr>
              <w:autoSpaceDE w:val="0"/>
              <w:autoSpaceDN w:val="0"/>
              <w:adjustRightInd w:val="0"/>
            </w:pPr>
          </w:p>
        </w:tc>
        <w:tc>
          <w:tcPr>
            <w:tcW w:w="813" w:type="pct"/>
          </w:tcPr>
          <w:p w:rsidR="007E495B" w:rsidRPr="00720A33" w:rsidRDefault="007E495B" w:rsidP="00036DEF">
            <w:pPr>
              <w:autoSpaceDE w:val="0"/>
              <w:autoSpaceDN w:val="0"/>
              <w:adjustRightInd w:val="0"/>
            </w:pPr>
          </w:p>
        </w:tc>
      </w:tr>
      <w:tr w:rsidR="007E495B" w:rsidRPr="00790485" w:rsidTr="004833DF">
        <w:tc>
          <w:tcPr>
            <w:tcW w:w="1013" w:type="pct"/>
          </w:tcPr>
          <w:p w:rsidR="007E495B" w:rsidRDefault="007E495B" w:rsidP="007E495B">
            <w:pPr>
              <w:autoSpaceDE w:val="0"/>
              <w:autoSpaceDN w:val="0"/>
              <w:adjustRightInd w:val="0"/>
            </w:pPr>
            <w:r>
              <w:lastRenderedPageBreak/>
              <w:t xml:space="preserve">Среднее и высшее профессиональное образование </w:t>
            </w:r>
          </w:p>
          <w:p w:rsidR="007E495B" w:rsidRPr="00720A33" w:rsidRDefault="007E495B" w:rsidP="007E495B">
            <w:pPr>
              <w:autoSpaceDE w:val="0"/>
              <w:autoSpaceDN w:val="0"/>
              <w:adjustRightInd w:val="0"/>
            </w:pPr>
          </w:p>
        </w:tc>
        <w:tc>
          <w:tcPr>
            <w:tcW w:w="2358" w:type="pct"/>
          </w:tcPr>
          <w:p w:rsidR="007E495B" w:rsidRPr="00720A33" w:rsidRDefault="007E495B" w:rsidP="00036DEF">
            <w:pPr>
              <w:autoSpaceDE w:val="0"/>
              <w:autoSpaceDN w:val="0"/>
              <w:adjustRightInd w:val="0"/>
            </w:pPr>
            <w:proofErr w:type="gramStart"/>
            <w: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816" w:type="pct"/>
          </w:tcPr>
          <w:p w:rsidR="007E495B" w:rsidRPr="00720A33" w:rsidRDefault="007E495B" w:rsidP="00036DEF">
            <w:pPr>
              <w:autoSpaceDE w:val="0"/>
              <w:autoSpaceDN w:val="0"/>
              <w:adjustRightInd w:val="0"/>
            </w:pPr>
            <w:r>
              <w:t>3.5.2</w:t>
            </w:r>
          </w:p>
        </w:tc>
        <w:tc>
          <w:tcPr>
            <w:tcW w:w="813" w:type="pct"/>
          </w:tcPr>
          <w:p w:rsidR="007E495B" w:rsidRPr="00720A33" w:rsidRDefault="007E495B" w:rsidP="00036DEF">
            <w:pPr>
              <w:autoSpaceDE w:val="0"/>
              <w:autoSpaceDN w:val="0"/>
              <w:adjustRightInd w:val="0"/>
            </w:pPr>
          </w:p>
        </w:tc>
      </w:tr>
      <w:tr w:rsidR="007E495B" w:rsidRPr="00790485" w:rsidTr="004833DF">
        <w:tc>
          <w:tcPr>
            <w:tcW w:w="1013" w:type="pct"/>
          </w:tcPr>
          <w:p w:rsidR="007E495B" w:rsidRDefault="007E495B" w:rsidP="007E495B">
            <w:pPr>
              <w:autoSpaceDE w:val="0"/>
              <w:autoSpaceDN w:val="0"/>
              <w:adjustRightInd w:val="0"/>
            </w:pPr>
            <w:r>
              <w:t xml:space="preserve">Осуществление религиозных обрядов </w:t>
            </w:r>
          </w:p>
          <w:p w:rsidR="007E495B" w:rsidRPr="00720A33" w:rsidRDefault="007E495B" w:rsidP="007E495B">
            <w:pPr>
              <w:autoSpaceDE w:val="0"/>
              <w:autoSpaceDN w:val="0"/>
              <w:adjustRightInd w:val="0"/>
            </w:pPr>
          </w:p>
        </w:tc>
        <w:tc>
          <w:tcPr>
            <w:tcW w:w="2358" w:type="pct"/>
          </w:tcPr>
          <w:p w:rsidR="007E495B" w:rsidRPr="00720A33" w:rsidRDefault="007E495B" w:rsidP="00036DEF">
            <w:pPr>
              <w:autoSpaceDE w:val="0"/>
              <w:autoSpaceDN w:val="0"/>
              <w:adjustRightInd w:val="0"/>
            </w:pPr>
            <w: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816" w:type="pct"/>
          </w:tcPr>
          <w:p w:rsidR="007E495B" w:rsidRPr="00720A33" w:rsidRDefault="007E495B" w:rsidP="00036DEF">
            <w:pPr>
              <w:autoSpaceDE w:val="0"/>
              <w:autoSpaceDN w:val="0"/>
              <w:adjustRightInd w:val="0"/>
            </w:pPr>
            <w:r>
              <w:t>3.7.1</w:t>
            </w:r>
          </w:p>
        </w:tc>
        <w:tc>
          <w:tcPr>
            <w:tcW w:w="813" w:type="pct"/>
          </w:tcPr>
          <w:p w:rsidR="007E495B" w:rsidRPr="00720A33" w:rsidRDefault="007E495B" w:rsidP="00036DEF">
            <w:pPr>
              <w:autoSpaceDE w:val="0"/>
              <w:autoSpaceDN w:val="0"/>
              <w:adjustRightInd w:val="0"/>
            </w:pPr>
          </w:p>
        </w:tc>
      </w:tr>
      <w:tr w:rsidR="007E495B" w:rsidRPr="00790485" w:rsidTr="004833DF">
        <w:tc>
          <w:tcPr>
            <w:tcW w:w="1013" w:type="pct"/>
          </w:tcPr>
          <w:p w:rsidR="007E495B" w:rsidRDefault="007E495B" w:rsidP="007E495B">
            <w:pPr>
              <w:autoSpaceDE w:val="0"/>
              <w:autoSpaceDN w:val="0"/>
              <w:adjustRightInd w:val="0"/>
            </w:pPr>
            <w:r>
              <w:t xml:space="preserve">Религиозное управление и образование </w:t>
            </w:r>
          </w:p>
          <w:p w:rsidR="007E495B" w:rsidRPr="00720A33" w:rsidRDefault="007E495B" w:rsidP="007E495B">
            <w:pPr>
              <w:autoSpaceDE w:val="0"/>
              <w:autoSpaceDN w:val="0"/>
              <w:adjustRightInd w:val="0"/>
            </w:pPr>
          </w:p>
        </w:tc>
        <w:tc>
          <w:tcPr>
            <w:tcW w:w="2358" w:type="pct"/>
          </w:tcPr>
          <w:p w:rsidR="007E495B" w:rsidRPr="00720A33" w:rsidRDefault="007E495B" w:rsidP="00036DEF">
            <w:pPr>
              <w:autoSpaceDE w:val="0"/>
              <w:autoSpaceDN w:val="0"/>
              <w:adjustRightInd w:val="0"/>
            </w:pPr>
            <w: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816" w:type="pct"/>
          </w:tcPr>
          <w:p w:rsidR="007E495B" w:rsidRPr="00720A33" w:rsidRDefault="007E495B" w:rsidP="00036DEF">
            <w:pPr>
              <w:autoSpaceDE w:val="0"/>
              <w:autoSpaceDN w:val="0"/>
              <w:adjustRightInd w:val="0"/>
            </w:pPr>
            <w:r>
              <w:t>3.7.2</w:t>
            </w:r>
          </w:p>
        </w:tc>
        <w:tc>
          <w:tcPr>
            <w:tcW w:w="813" w:type="pct"/>
          </w:tcPr>
          <w:p w:rsidR="007E495B" w:rsidRPr="00720A33" w:rsidRDefault="007E495B" w:rsidP="00036DEF">
            <w:pPr>
              <w:autoSpaceDE w:val="0"/>
              <w:autoSpaceDN w:val="0"/>
              <w:adjustRightInd w:val="0"/>
            </w:pPr>
          </w:p>
        </w:tc>
      </w:tr>
      <w:tr w:rsidR="0086033F" w:rsidRPr="00790485" w:rsidTr="004833DF">
        <w:tc>
          <w:tcPr>
            <w:tcW w:w="1013" w:type="pct"/>
          </w:tcPr>
          <w:p w:rsidR="0086033F" w:rsidRDefault="0086033F" w:rsidP="0086033F">
            <w:pPr>
              <w:autoSpaceDE w:val="0"/>
              <w:autoSpaceDN w:val="0"/>
              <w:adjustRightInd w:val="0"/>
            </w:pPr>
            <w:r>
              <w:t xml:space="preserve">Проведение научных испытаний </w:t>
            </w:r>
          </w:p>
          <w:p w:rsidR="0086033F" w:rsidRDefault="0086033F" w:rsidP="0086033F">
            <w:pPr>
              <w:autoSpaceDE w:val="0"/>
              <w:autoSpaceDN w:val="0"/>
              <w:adjustRightInd w:val="0"/>
            </w:pPr>
          </w:p>
        </w:tc>
        <w:tc>
          <w:tcPr>
            <w:tcW w:w="2358" w:type="pct"/>
          </w:tcPr>
          <w:p w:rsidR="0086033F" w:rsidRDefault="0086033F" w:rsidP="00036DEF">
            <w:pPr>
              <w:autoSpaceDE w:val="0"/>
              <w:autoSpaceDN w:val="0"/>
              <w:adjustRightInd w:val="0"/>
            </w:pPr>
            <w:r w:rsidRPr="0086033F">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816" w:type="pct"/>
          </w:tcPr>
          <w:p w:rsidR="0086033F" w:rsidRDefault="0086033F" w:rsidP="00036DEF">
            <w:pPr>
              <w:autoSpaceDE w:val="0"/>
              <w:autoSpaceDN w:val="0"/>
              <w:adjustRightInd w:val="0"/>
            </w:pPr>
            <w:r>
              <w:t>3.9.3</w:t>
            </w:r>
          </w:p>
        </w:tc>
        <w:tc>
          <w:tcPr>
            <w:tcW w:w="813" w:type="pct"/>
          </w:tcPr>
          <w:p w:rsidR="0086033F" w:rsidRPr="00720A33" w:rsidRDefault="0086033F" w:rsidP="00036DEF">
            <w:pPr>
              <w:autoSpaceDE w:val="0"/>
              <w:autoSpaceDN w:val="0"/>
              <w:adjustRightInd w:val="0"/>
            </w:pPr>
          </w:p>
        </w:tc>
      </w:tr>
      <w:tr w:rsidR="0086033F" w:rsidRPr="00790485" w:rsidTr="004833DF">
        <w:tc>
          <w:tcPr>
            <w:tcW w:w="1013" w:type="pct"/>
          </w:tcPr>
          <w:p w:rsidR="0086033F" w:rsidRDefault="0086033F" w:rsidP="0086033F">
            <w:pPr>
              <w:autoSpaceDE w:val="0"/>
              <w:autoSpaceDN w:val="0"/>
              <w:adjustRightInd w:val="0"/>
            </w:pPr>
            <w:r>
              <w:t xml:space="preserve">Амбулаторное ветеринарное обслуживание </w:t>
            </w:r>
          </w:p>
          <w:p w:rsidR="0086033F" w:rsidRDefault="0086033F" w:rsidP="0086033F">
            <w:pPr>
              <w:autoSpaceDE w:val="0"/>
              <w:autoSpaceDN w:val="0"/>
              <w:adjustRightInd w:val="0"/>
            </w:pPr>
          </w:p>
        </w:tc>
        <w:tc>
          <w:tcPr>
            <w:tcW w:w="2358" w:type="pct"/>
          </w:tcPr>
          <w:p w:rsidR="0086033F" w:rsidRDefault="0086033F" w:rsidP="00036DEF">
            <w:pPr>
              <w:autoSpaceDE w:val="0"/>
              <w:autoSpaceDN w:val="0"/>
              <w:adjustRightInd w:val="0"/>
            </w:pPr>
            <w:r w:rsidRPr="0086033F">
              <w:t>Размещение объектов капитального строительства, предназначенных для оказания ветеринарных услуг без содержания животных</w:t>
            </w:r>
          </w:p>
        </w:tc>
        <w:tc>
          <w:tcPr>
            <w:tcW w:w="816" w:type="pct"/>
          </w:tcPr>
          <w:p w:rsidR="0086033F" w:rsidRDefault="0086033F" w:rsidP="00036DEF">
            <w:pPr>
              <w:autoSpaceDE w:val="0"/>
              <w:autoSpaceDN w:val="0"/>
              <w:adjustRightInd w:val="0"/>
            </w:pPr>
            <w:r>
              <w:t>3.10.1</w:t>
            </w:r>
          </w:p>
        </w:tc>
        <w:tc>
          <w:tcPr>
            <w:tcW w:w="813" w:type="pct"/>
          </w:tcPr>
          <w:p w:rsidR="0086033F" w:rsidRPr="00720A33" w:rsidRDefault="0086033F" w:rsidP="00036DEF">
            <w:pPr>
              <w:autoSpaceDE w:val="0"/>
              <w:autoSpaceDN w:val="0"/>
              <w:adjustRightInd w:val="0"/>
            </w:pPr>
          </w:p>
        </w:tc>
      </w:tr>
      <w:tr w:rsidR="0086033F" w:rsidRPr="00790485" w:rsidTr="004833DF">
        <w:tc>
          <w:tcPr>
            <w:tcW w:w="1013" w:type="pct"/>
          </w:tcPr>
          <w:p w:rsidR="0086033F" w:rsidRDefault="0086033F" w:rsidP="0086033F">
            <w:pPr>
              <w:autoSpaceDE w:val="0"/>
              <w:autoSpaceDN w:val="0"/>
              <w:adjustRightInd w:val="0"/>
            </w:pPr>
            <w:r>
              <w:t xml:space="preserve">Заправка </w:t>
            </w:r>
            <w:r>
              <w:lastRenderedPageBreak/>
              <w:t xml:space="preserve">транспортных средств </w:t>
            </w:r>
          </w:p>
          <w:p w:rsidR="0086033F" w:rsidRDefault="0086033F" w:rsidP="0086033F">
            <w:pPr>
              <w:autoSpaceDE w:val="0"/>
              <w:autoSpaceDN w:val="0"/>
              <w:adjustRightInd w:val="0"/>
            </w:pPr>
          </w:p>
        </w:tc>
        <w:tc>
          <w:tcPr>
            <w:tcW w:w="2358" w:type="pct"/>
          </w:tcPr>
          <w:p w:rsidR="0086033F" w:rsidRDefault="0086033F" w:rsidP="00036DEF">
            <w:pPr>
              <w:autoSpaceDE w:val="0"/>
              <w:autoSpaceDN w:val="0"/>
              <w:adjustRightInd w:val="0"/>
            </w:pPr>
            <w:r w:rsidRPr="0086033F">
              <w:lastRenderedPageBreak/>
              <w:t xml:space="preserve">Размещение автозаправочных станций; </w:t>
            </w:r>
            <w:r w:rsidRPr="0086033F">
              <w:lastRenderedPageBreak/>
              <w:t>размещение магазинов сопутствующей торговли, зданий для организации общественного питания в качестве объектов дорожного сервиса</w:t>
            </w:r>
          </w:p>
        </w:tc>
        <w:tc>
          <w:tcPr>
            <w:tcW w:w="816" w:type="pct"/>
          </w:tcPr>
          <w:p w:rsidR="0086033F" w:rsidRDefault="0086033F" w:rsidP="00036DEF">
            <w:pPr>
              <w:autoSpaceDE w:val="0"/>
              <w:autoSpaceDN w:val="0"/>
              <w:adjustRightInd w:val="0"/>
            </w:pPr>
            <w:r>
              <w:lastRenderedPageBreak/>
              <w:t>4.9.1.1</w:t>
            </w:r>
          </w:p>
        </w:tc>
        <w:tc>
          <w:tcPr>
            <w:tcW w:w="813" w:type="pct"/>
          </w:tcPr>
          <w:p w:rsidR="0086033F" w:rsidRPr="00720A33" w:rsidRDefault="0086033F" w:rsidP="00036DEF">
            <w:pPr>
              <w:autoSpaceDE w:val="0"/>
              <w:autoSpaceDN w:val="0"/>
              <w:adjustRightInd w:val="0"/>
            </w:pPr>
          </w:p>
        </w:tc>
      </w:tr>
      <w:tr w:rsidR="0086033F" w:rsidRPr="00790485" w:rsidTr="004833DF">
        <w:tc>
          <w:tcPr>
            <w:tcW w:w="1013" w:type="pct"/>
          </w:tcPr>
          <w:p w:rsidR="0086033F" w:rsidRDefault="0086033F" w:rsidP="0086033F">
            <w:pPr>
              <w:autoSpaceDE w:val="0"/>
              <w:autoSpaceDN w:val="0"/>
              <w:adjustRightInd w:val="0"/>
            </w:pPr>
            <w:r w:rsidRPr="0086033F">
              <w:lastRenderedPageBreak/>
              <w:t xml:space="preserve">Автомобильные мойки </w:t>
            </w:r>
          </w:p>
        </w:tc>
        <w:tc>
          <w:tcPr>
            <w:tcW w:w="2358" w:type="pct"/>
          </w:tcPr>
          <w:p w:rsidR="0086033F" w:rsidRDefault="0086033F" w:rsidP="00036DEF">
            <w:pPr>
              <w:autoSpaceDE w:val="0"/>
              <w:autoSpaceDN w:val="0"/>
              <w:adjustRightInd w:val="0"/>
            </w:pPr>
            <w:r w:rsidRPr="0086033F">
              <w:t>Размещение автомобильных моек, а также размещение магазинов сопутствующей торговли</w:t>
            </w:r>
          </w:p>
        </w:tc>
        <w:tc>
          <w:tcPr>
            <w:tcW w:w="816" w:type="pct"/>
          </w:tcPr>
          <w:p w:rsidR="0086033F" w:rsidRDefault="0086033F" w:rsidP="00036DEF">
            <w:pPr>
              <w:autoSpaceDE w:val="0"/>
              <w:autoSpaceDN w:val="0"/>
              <w:adjustRightInd w:val="0"/>
            </w:pPr>
            <w:r w:rsidRPr="0086033F">
              <w:t>4.9.1.3</w:t>
            </w:r>
          </w:p>
        </w:tc>
        <w:tc>
          <w:tcPr>
            <w:tcW w:w="813" w:type="pct"/>
          </w:tcPr>
          <w:p w:rsidR="0086033F" w:rsidRPr="00720A33" w:rsidRDefault="0086033F" w:rsidP="00036DEF">
            <w:pPr>
              <w:autoSpaceDE w:val="0"/>
              <w:autoSpaceDN w:val="0"/>
              <w:adjustRightInd w:val="0"/>
            </w:pPr>
          </w:p>
        </w:tc>
      </w:tr>
      <w:tr w:rsidR="00C45402" w:rsidRPr="00790485" w:rsidTr="004833DF">
        <w:tc>
          <w:tcPr>
            <w:tcW w:w="1013" w:type="pct"/>
          </w:tcPr>
          <w:p w:rsidR="00C45402" w:rsidRPr="008941B5" w:rsidRDefault="00C45402" w:rsidP="00C45402">
            <w:pPr>
              <w:autoSpaceDE w:val="0"/>
              <w:autoSpaceDN w:val="0"/>
              <w:adjustRightInd w:val="0"/>
            </w:pPr>
            <w:r w:rsidRPr="008941B5">
              <w:t xml:space="preserve">Склады </w:t>
            </w:r>
          </w:p>
        </w:tc>
        <w:tc>
          <w:tcPr>
            <w:tcW w:w="2358" w:type="pct"/>
          </w:tcPr>
          <w:p w:rsidR="00C45402" w:rsidRPr="008941B5" w:rsidRDefault="00C45402" w:rsidP="00C45402">
            <w:pPr>
              <w:autoSpaceDE w:val="0"/>
              <w:autoSpaceDN w:val="0"/>
              <w:adjustRightInd w:val="0"/>
            </w:pPr>
            <w:r w:rsidRPr="008941B5">
              <w:t>Размещение сооружений, имеющих назначение по временному хранению, распределению и перевалке грузов, не являющихся частями производственных комплексов, на которых был создан груз</w:t>
            </w:r>
          </w:p>
          <w:p w:rsidR="00C45402" w:rsidRPr="008941B5" w:rsidRDefault="00C45402" w:rsidP="00C45402">
            <w:pPr>
              <w:autoSpaceDE w:val="0"/>
              <w:autoSpaceDN w:val="0"/>
              <w:adjustRightInd w:val="0"/>
              <w:rPr>
                <w:color w:val="FF0000"/>
              </w:rPr>
            </w:pPr>
          </w:p>
        </w:tc>
        <w:tc>
          <w:tcPr>
            <w:tcW w:w="816" w:type="pct"/>
          </w:tcPr>
          <w:p w:rsidR="00C45402" w:rsidRPr="008941B5" w:rsidRDefault="00C45402" w:rsidP="00C45402">
            <w:pPr>
              <w:autoSpaceDE w:val="0"/>
              <w:autoSpaceDN w:val="0"/>
              <w:adjustRightInd w:val="0"/>
            </w:pPr>
            <w:r w:rsidRPr="008941B5">
              <w:t>6.9</w:t>
            </w:r>
          </w:p>
        </w:tc>
        <w:tc>
          <w:tcPr>
            <w:tcW w:w="813" w:type="pct"/>
          </w:tcPr>
          <w:p w:rsidR="00C45402" w:rsidRPr="008941B5" w:rsidRDefault="00C45402" w:rsidP="00C45402">
            <w:pPr>
              <w:autoSpaceDE w:val="0"/>
              <w:autoSpaceDN w:val="0"/>
              <w:adjustRightInd w:val="0"/>
            </w:pPr>
            <w:r w:rsidRPr="008941B5">
              <w:t>V класса опасности по классификации СанПиН 2.2.1/2.1.1.1200-03</w:t>
            </w:r>
          </w:p>
        </w:tc>
      </w:tr>
      <w:tr w:rsidR="0086033F" w:rsidRPr="00790485" w:rsidTr="004833DF">
        <w:tc>
          <w:tcPr>
            <w:tcW w:w="1013" w:type="pct"/>
          </w:tcPr>
          <w:p w:rsidR="0086033F" w:rsidRDefault="0086033F" w:rsidP="0086033F">
            <w:pPr>
              <w:autoSpaceDE w:val="0"/>
              <w:autoSpaceDN w:val="0"/>
              <w:adjustRightInd w:val="0"/>
            </w:pPr>
            <w:r>
              <w:t xml:space="preserve">Автомобильный транспорт </w:t>
            </w:r>
          </w:p>
          <w:p w:rsidR="0086033F" w:rsidRDefault="0086033F" w:rsidP="0086033F">
            <w:pPr>
              <w:autoSpaceDE w:val="0"/>
              <w:autoSpaceDN w:val="0"/>
              <w:adjustRightInd w:val="0"/>
            </w:pPr>
          </w:p>
        </w:tc>
        <w:tc>
          <w:tcPr>
            <w:tcW w:w="2358" w:type="pct"/>
          </w:tcPr>
          <w:p w:rsidR="0086033F" w:rsidRDefault="0086033F" w:rsidP="0086033F">
            <w:pPr>
              <w:autoSpaceDE w:val="0"/>
              <w:autoSpaceDN w:val="0"/>
              <w:adjustRightInd w:val="0"/>
            </w:pPr>
            <w:r w:rsidRPr="0086033F">
              <w:t xml:space="preserve">Размещение зданий и сооружений автомобильного транспорта. </w:t>
            </w:r>
          </w:p>
        </w:tc>
        <w:tc>
          <w:tcPr>
            <w:tcW w:w="816" w:type="pct"/>
          </w:tcPr>
          <w:p w:rsidR="0086033F" w:rsidRDefault="0086033F" w:rsidP="00036DEF">
            <w:pPr>
              <w:autoSpaceDE w:val="0"/>
              <w:autoSpaceDN w:val="0"/>
              <w:adjustRightInd w:val="0"/>
            </w:pPr>
            <w:r>
              <w:t>7.2</w:t>
            </w:r>
          </w:p>
        </w:tc>
        <w:tc>
          <w:tcPr>
            <w:tcW w:w="813" w:type="pct"/>
          </w:tcPr>
          <w:p w:rsidR="0086033F" w:rsidRPr="00720A33" w:rsidRDefault="0086033F" w:rsidP="00036DEF">
            <w:pPr>
              <w:autoSpaceDE w:val="0"/>
              <w:autoSpaceDN w:val="0"/>
              <w:adjustRightInd w:val="0"/>
            </w:pPr>
            <w:r w:rsidRPr="0086033F">
              <w:t>Содержание данного вида разрешенного использования включает в себя содержание видов разрешенного использования с кодами 7.2.1 - 7.2.3</w:t>
            </w:r>
          </w:p>
        </w:tc>
      </w:tr>
      <w:tr w:rsidR="0086033F" w:rsidRPr="00790485" w:rsidTr="004833DF">
        <w:tc>
          <w:tcPr>
            <w:tcW w:w="1013" w:type="pct"/>
          </w:tcPr>
          <w:p w:rsidR="0086033F" w:rsidRDefault="0086033F" w:rsidP="0086033F">
            <w:pPr>
              <w:autoSpaceDE w:val="0"/>
              <w:autoSpaceDN w:val="0"/>
              <w:adjustRightInd w:val="0"/>
            </w:pPr>
            <w:r>
              <w:t xml:space="preserve">Размещение автомобильных дорог </w:t>
            </w:r>
          </w:p>
          <w:p w:rsidR="0086033F" w:rsidRDefault="0086033F" w:rsidP="0086033F">
            <w:pPr>
              <w:autoSpaceDE w:val="0"/>
              <w:autoSpaceDN w:val="0"/>
              <w:adjustRightInd w:val="0"/>
            </w:pPr>
          </w:p>
        </w:tc>
        <w:tc>
          <w:tcPr>
            <w:tcW w:w="2358" w:type="pct"/>
          </w:tcPr>
          <w:p w:rsidR="0086033F" w:rsidRDefault="0086033F" w:rsidP="0086033F">
            <w:pPr>
              <w:autoSpaceDE w:val="0"/>
              <w:autoSpaceDN w:val="0"/>
              <w:adjustRightInd w:val="0"/>
            </w:pPr>
            <w:proofErr w:type="gramStart"/>
            <w: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w:t>
            </w:r>
            <w:proofErr w:type="gramEnd"/>
          </w:p>
        </w:tc>
        <w:tc>
          <w:tcPr>
            <w:tcW w:w="816" w:type="pct"/>
          </w:tcPr>
          <w:p w:rsidR="0086033F" w:rsidRDefault="0086033F" w:rsidP="00036DEF">
            <w:pPr>
              <w:autoSpaceDE w:val="0"/>
              <w:autoSpaceDN w:val="0"/>
              <w:adjustRightInd w:val="0"/>
            </w:pPr>
            <w:r>
              <w:t>7.2.1</w:t>
            </w:r>
          </w:p>
        </w:tc>
        <w:tc>
          <w:tcPr>
            <w:tcW w:w="813" w:type="pct"/>
          </w:tcPr>
          <w:p w:rsidR="0086033F" w:rsidRPr="00720A33" w:rsidRDefault="0086033F" w:rsidP="00036DEF">
            <w:pPr>
              <w:autoSpaceDE w:val="0"/>
              <w:autoSpaceDN w:val="0"/>
              <w:adjustRightInd w:val="0"/>
            </w:pPr>
          </w:p>
        </w:tc>
      </w:tr>
      <w:tr w:rsidR="0086033F" w:rsidRPr="00790485" w:rsidTr="004833DF">
        <w:tc>
          <w:tcPr>
            <w:tcW w:w="1013" w:type="pct"/>
          </w:tcPr>
          <w:p w:rsidR="0086033F" w:rsidRDefault="0086033F" w:rsidP="0086033F">
            <w:pPr>
              <w:autoSpaceDE w:val="0"/>
              <w:autoSpaceDN w:val="0"/>
              <w:adjustRightInd w:val="0"/>
            </w:pPr>
            <w:r>
              <w:t xml:space="preserve">Обслуживание перевозок пассажиров </w:t>
            </w:r>
          </w:p>
          <w:p w:rsidR="0086033F" w:rsidRDefault="0086033F" w:rsidP="0086033F">
            <w:pPr>
              <w:autoSpaceDE w:val="0"/>
              <w:autoSpaceDN w:val="0"/>
              <w:adjustRightInd w:val="0"/>
            </w:pPr>
          </w:p>
        </w:tc>
        <w:tc>
          <w:tcPr>
            <w:tcW w:w="2358" w:type="pct"/>
          </w:tcPr>
          <w:p w:rsidR="0086033F" w:rsidRDefault="0086033F" w:rsidP="00036DEF">
            <w:pPr>
              <w:autoSpaceDE w:val="0"/>
              <w:autoSpaceDN w:val="0"/>
              <w:adjustRightInd w:val="0"/>
            </w:pPr>
            <w: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816" w:type="pct"/>
          </w:tcPr>
          <w:p w:rsidR="0086033F" w:rsidRDefault="0086033F" w:rsidP="00036DEF">
            <w:pPr>
              <w:autoSpaceDE w:val="0"/>
              <w:autoSpaceDN w:val="0"/>
              <w:adjustRightInd w:val="0"/>
            </w:pPr>
            <w:r>
              <w:t>7.2.2</w:t>
            </w:r>
          </w:p>
        </w:tc>
        <w:tc>
          <w:tcPr>
            <w:tcW w:w="813" w:type="pct"/>
          </w:tcPr>
          <w:p w:rsidR="0086033F" w:rsidRPr="00720A33" w:rsidRDefault="0086033F" w:rsidP="00036DEF">
            <w:pPr>
              <w:autoSpaceDE w:val="0"/>
              <w:autoSpaceDN w:val="0"/>
              <w:adjustRightInd w:val="0"/>
            </w:pPr>
          </w:p>
        </w:tc>
      </w:tr>
      <w:tr w:rsidR="0086033F" w:rsidRPr="00790485" w:rsidTr="004833DF">
        <w:tc>
          <w:tcPr>
            <w:tcW w:w="1013" w:type="pct"/>
          </w:tcPr>
          <w:p w:rsidR="0086033F" w:rsidRDefault="0086033F" w:rsidP="0086033F">
            <w:pPr>
              <w:autoSpaceDE w:val="0"/>
              <w:autoSpaceDN w:val="0"/>
              <w:adjustRightInd w:val="0"/>
            </w:pPr>
            <w:r>
              <w:t xml:space="preserve">Стоянки транспорта общего </w:t>
            </w:r>
            <w:r>
              <w:lastRenderedPageBreak/>
              <w:t xml:space="preserve">пользования </w:t>
            </w:r>
          </w:p>
          <w:p w:rsidR="0086033F" w:rsidRDefault="0086033F" w:rsidP="0086033F">
            <w:pPr>
              <w:autoSpaceDE w:val="0"/>
              <w:autoSpaceDN w:val="0"/>
              <w:adjustRightInd w:val="0"/>
            </w:pPr>
          </w:p>
        </w:tc>
        <w:tc>
          <w:tcPr>
            <w:tcW w:w="2358" w:type="pct"/>
          </w:tcPr>
          <w:p w:rsidR="0086033F" w:rsidRDefault="0086033F" w:rsidP="00036DEF">
            <w:pPr>
              <w:autoSpaceDE w:val="0"/>
              <w:autoSpaceDN w:val="0"/>
              <w:adjustRightInd w:val="0"/>
            </w:pPr>
            <w:r>
              <w:lastRenderedPageBreak/>
              <w:t>Размещение стоянок транспортных средств, осуществляющих перевозки людей по установленному маршруту</w:t>
            </w:r>
          </w:p>
        </w:tc>
        <w:tc>
          <w:tcPr>
            <w:tcW w:w="816" w:type="pct"/>
          </w:tcPr>
          <w:p w:rsidR="0086033F" w:rsidRDefault="0086033F" w:rsidP="00036DEF">
            <w:pPr>
              <w:autoSpaceDE w:val="0"/>
              <w:autoSpaceDN w:val="0"/>
              <w:adjustRightInd w:val="0"/>
            </w:pPr>
            <w:r>
              <w:t>7.2.3</w:t>
            </w:r>
          </w:p>
        </w:tc>
        <w:tc>
          <w:tcPr>
            <w:tcW w:w="813" w:type="pct"/>
          </w:tcPr>
          <w:p w:rsidR="0086033F" w:rsidRPr="00720A33" w:rsidRDefault="0086033F" w:rsidP="00036DEF">
            <w:pPr>
              <w:autoSpaceDE w:val="0"/>
              <w:autoSpaceDN w:val="0"/>
              <w:adjustRightInd w:val="0"/>
            </w:pPr>
          </w:p>
        </w:tc>
      </w:tr>
      <w:tr w:rsidR="006A4CE8" w:rsidRPr="00790485" w:rsidTr="004833DF">
        <w:tc>
          <w:tcPr>
            <w:tcW w:w="5000" w:type="pct"/>
            <w:gridSpan w:val="4"/>
          </w:tcPr>
          <w:p w:rsidR="006A4CE8" w:rsidRPr="00720A33" w:rsidRDefault="006A4CE8" w:rsidP="00036DEF">
            <w:pPr>
              <w:jc w:val="center"/>
            </w:pPr>
            <w:r w:rsidRPr="00720A33">
              <w:lastRenderedPageBreak/>
              <w:t xml:space="preserve">ВСПОМОГАТЕЛЬНЫЕ ВИДЫ РАЗРЕШЕННОГО ИСПОЛЬЗОВАНИЯ: </w:t>
            </w:r>
          </w:p>
          <w:p w:rsidR="006A4CE8" w:rsidRPr="00720A33" w:rsidRDefault="006A4CE8" w:rsidP="00036DEF">
            <w:pPr>
              <w:jc w:val="center"/>
            </w:pPr>
            <w:r>
              <w:t xml:space="preserve">Перечень объектов капитального строительства вспомогательных видов разрешенного использования  </w:t>
            </w:r>
          </w:p>
        </w:tc>
      </w:tr>
      <w:tr w:rsidR="00486307" w:rsidRPr="00790485" w:rsidTr="004833DF">
        <w:tc>
          <w:tcPr>
            <w:tcW w:w="5000" w:type="pct"/>
            <w:gridSpan w:val="4"/>
          </w:tcPr>
          <w:p w:rsidR="00486307" w:rsidRDefault="00486307" w:rsidP="006A4CE8">
            <w:pPr>
              <w:keepNext/>
            </w:pPr>
            <w:r>
              <w:t>- объекты инженерной инфраструктуры (электро-, тепл</w:t>
            </w:r>
            <w:proofErr w:type="gramStart"/>
            <w:r>
              <w:t>о-</w:t>
            </w:r>
            <w:proofErr w:type="gramEnd"/>
            <w:r>
              <w:t xml:space="preserve">, газо-, водоснабжения, водоотведения, связи), необходимые для инженерного обеспечения объектов основных видов разрешенного использования, условно разрешенных видов использования; </w:t>
            </w:r>
          </w:p>
          <w:p w:rsidR="00486307" w:rsidRDefault="00486307" w:rsidP="006A4CE8">
            <w:pPr>
              <w:keepNext/>
            </w:pPr>
            <w:r>
              <w:t>- объекты транспортной инфраструктуры, включая проезды, автостоянки и гаражи для обслуживания жителей и посетителей объектов основных видов разрешенного использования, условно разрешенных видов использования;</w:t>
            </w:r>
          </w:p>
          <w:p w:rsidR="008941B5" w:rsidRDefault="008941B5" w:rsidP="008941B5">
            <w:r w:rsidRPr="008436A5">
              <w:t xml:space="preserve">- элементы </w:t>
            </w:r>
            <w:proofErr w:type="gramStart"/>
            <w:r w:rsidRPr="008436A5">
              <w:t>благоустройства территорий объектов основных видов разрешенного использования</w:t>
            </w:r>
            <w:proofErr w:type="gramEnd"/>
            <w:r w:rsidRPr="008436A5">
              <w:t xml:space="preserve"> и условно разрешенных видов использования, включая озеленение, детские площадки, площадки для отдыха, </w:t>
            </w:r>
            <w:r w:rsidRPr="006F294F">
              <w:t>площадки для занятия физкультурой и спортом</w:t>
            </w:r>
            <w:r>
              <w:t xml:space="preserve"> </w:t>
            </w:r>
            <w:r w:rsidRPr="00720A33">
              <w:t>на открытом воздухе</w:t>
            </w:r>
            <w:r>
              <w:t xml:space="preserve">, </w:t>
            </w:r>
            <w:r w:rsidRPr="008436A5">
              <w:t xml:space="preserve">хозяйственные площадки, </w:t>
            </w:r>
            <w:r>
              <w:t xml:space="preserve">площадки для выгула собак, </w:t>
            </w:r>
            <w:r w:rsidRPr="008436A5">
              <w:t>малые архитектурные формы;</w:t>
            </w:r>
          </w:p>
          <w:p w:rsidR="00486307" w:rsidRDefault="00486307" w:rsidP="006A4CE8">
            <w:pPr>
              <w:keepNext/>
            </w:pPr>
            <w:r>
              <w:t>- объекты торговли, общественного питания и бытового обслуживания, необходимые для обслуживания посетителей объектов основных видов разрешенного использования и условно разрешенных видов использования;</w:t>
            </w:r>
          </w:p>
          <w:p w:rsidR="00486307" w:rsidRPr="00720A33" w:rsidRDefault="00486307" w:rsidP="00036DEF">
            <w:pPr>
              <w:jc w:val="center"/>
            </w:pPr>
            <w:r>
              <w:t xml:space="preserve"> - объекты охраны общественного порядка, гражданской обороны и предотвращения чрезвычайных </w:t>
            </w:r>
            <w:proofErr w:type="gramStart"/>
            <w:r>
              <w:t>ситуаций</w:t>
            </w:r>
            <w:proofErr w:type="gramEnd"/>
            <w:r>
              <w:t xml:space="preserve"> на объектах основных видов разрешенного использования, условно разрешенных видов использования.</w:t>
            </w:r>
          </w:p>
        </w:tc>
      </w:tr>
    </w:tbl>
    <w:p w:rsidR="004157EA" w:rsidRPr="00790485" w:rsidRDefault="004157EA" w:rsidP="004157EA">
      <w:pPr>
        <w:rPr>
          <w:u w:val="single"/>
        </w:rPr>
      </w:pPr>
    </w:p>
    <w:p w:rsidR="00D101C9" w:rsidRDefault="004157EA" w:rsidP="004157EA">
      <w:pPr>
        <w:keepNext/>
        <w:jc w:val="both"/>
      </w:pPr>
      <w:r w:rsidRPr="00790485">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r w:rsidR="00A5736F" w:rsidRPr="00A5736F">
        <w:t>:</w:t>
      </w:r>
    </w:p>
    <w:p w:rsidR="006A4CE8" w:rsidRPr="00790485" w:rsidRDefault="006A4CE8" w:rsidP="004157EA">
      <w:pPr>
        <w:keepNext/>
        <w:jc w:val="both"/>
      </w:pP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36"/>
        <w:gridCol w:w="6694"/>
        <w:gridCol w:w="2567"/>
      </w:tblGrid>
      <w:tr w:rsidR="00486307" w:rsidRPr="00720A33" w:rsidTr="007F3C37">
        <w:tc>
          <w:tcPr>
            <w:tcW w:w="536" w:type="dxa"/>
            <w:tcBorders>
              <w:top w:val="single" w:sz="4" w:space="0" w:color="auto"/>
              <w:left w:val="single" w:sz="4" w:space="0" w:color="auto"/>
              <w:bottom w:val="single" w:sz="4" w:space="0" w:color="auto"/>
              <w:right w:val="single" w:sz="4" w:space="0" w:color="auto"/>
            </w:tcBorders>
          </w:tcPr>
          <w:p w:rsidR="00486307" w:rsidRPr="00720A33" w:rsidRDefault="00486307" w:rsidP="00433E2F">
            <w:pPr>
              <w:pStyle w:val="Iniiaiieoaeno"/>
              <w:widowControl w:val="0"/>
              <w:numPr>
                <w:ilvl w:val="0"/>
                <w:numId w:val="13"/>
              </w:numPr>
              <w:suppressAutoHyphens w:val="0"/>
              <w:autoSpaceDE w:val="0"/>
              <w:autoSpaceDN w:val="0"/>
              <w:adjustRightInd w:val="0"/>
              <w:ind w:left="0" w:firstLine="0"/>
              <w:rPr>
                <w:rFonts w:ascii="Times New Roman" w:hAnsi="Times New Roman"/>
                <w:sz w:val="24"/>
                <w:szCs w:val="24"/>
              </w:rPr>
            </w:pPr>
          </w:p>
        </w:tc>
        <w:tc>
          <w:tcPr>
            <w:tcW w:w="6694" w:type="dxa"/>
            <w:tcBorders>
              <w:top w:val="single" w:sz="4" w:space="0" w:color="auto"/>
              <w:left w:val="single" w:sz="4" w:space="0" w:color="auto"/>
              <w:bottom w:val="single" w:sz="4" w:space="0" w:color="auto"/>
              <w:right w:val="single" w:sz="4" w:space="0" w:color="auto"/>
            </w:tcBorders>
          </w:tcPr>
          <w:p w:rsidR="00486307" w:rsidRPr="00720A33" w:rsidRDefault="00A57AE8" w:rsidP="005A164D">
            <w:pPr>
              <w:pStyle w:val="Iniiaiieoaeno"/>
              <w:widowControl w:val="0"/>
              <w:autoSpaceDE w:val="0"/>
              <w:autoSpaceDN w:val="0"/>
              <w:adjustRightInd w:val="0"/>
              <w:rPr>
                <w:rFonts w:ascii="Times New Roman" w:hAnsi="Times New Roman"/>
                <w:sz w:val="24"/>
                <w:szCs w:val="24"/>
              </w:rPr>
            </w:pPr>
            <w:r w:rsidRPr="00A57AE8">
              <w:rPr>
                <w:rFonts w:ascii="Times New Roman" w:hAnsi="Times New Roman"/>
                <w:sz w:val="24"/>
                <w:szCs w:val="24"/>
              </w:rPr>
              <w:t>Предельное количество этажей зданий, строений, сооружений</w:t>
            </w:r>
          </w:p>
        </w:tc>
        <w:tc>
          <w:tcPr>
            <w:tcW w:w="2567" w:type="dxa"/>
            <w:tcBorders>
              <w:top w:val="single" w:sz="4" w:space="0" w:color="auto"/>
              <w:left w:val="single" w:sz="4" w:space="0" w:color="auto"/>
              <w:bottom w:val="single" w:sz="4" w:space="0" w:color="auto"/>
              <w:right w:val="single" w:sz="4" w:space="0" w:color="auto"/>
            </w:tcBorders>
          </w:tcPr>
          <w:p w:rsidR="00486307" w:rsidRPr="00720A33" w:rsidRDefault="00486307" w:rsidP="004157EA">
            <w:pPr>
              <w:pStyle w:val="Iniiaiieoaeno"/>
              <w:widowControl w:val="0"/>
              <w:autoSpaceDE w:val="0"/>
              <w:autoSpaceDN w:val="0"/>
              <w:adjustRightInd w:val="0"/>
              <w:jc w:val="center"/>
              <w:rPr>
                <w:rFonts w:ascii="Times New Roman" w:hAnsi="Times New Roman"/>
                <w:sz w:val="24"/>
                <w:szCs w:val="24"/>
              </w:rPr>
            </w:pPr>
            <w:r>
              <w:rPr>
                <w:rFonts w:ascii="Times New Roman" w:hAnsi="Times New Roman"/>
                <w:sz w:val="24"/>
                <w:szCs w:val="24"/>
              </w:rPr>
              <w:t>4</w:t>
            </w:r>
          </w:p>
        </w:tc>
      </w:tr>
      <w:tr w:rsidR="00D101C9" w:rsidRPr="00720A33" w:rsidTr="00D101C9">
        <w:tc>
          <w:tcPr>
            <w:tcW w:w="536" w:type="dxa"/>
            <w:tcBorders>
              <w:top w:val="single" w:sz="4" w:space="0" w:color="auto"/>
              <w:left w:val="single" w:sz="4" w:space="0" w:color="auto"/>
              <w:bottom w:val="single" w:sz="4" w:space="0" w:color="auto"/>
              <w:right w:val="single" w:sz="4" w:space="0" w:color="auto"/>
            </w:tcBorders>
          </w:tcPr>
          <w:p w:rsidR="00D101C9" w:rsidRPr="00720A33" w:rsidRDefault="00D101C9" w:rsidP="00433E2F">
            <w:pPr>
              <w:pStyle w:val="Iniiaiieoaeno"/>
              <w:widowControl w:val="0"/>
              <w:numPr>
                <w:ilvl w:val="0"/>
                <w:numId w:val="13"/>
              </w:numPr>
              <w:suppressAutoHyphens w:val="0"/>
              <w:autoSpaceDE w:val="0"/>
              <w:autoSpaceDN w:val="0"/>
              <w:adjustRightInd w:val="0"/>
              <w:ind w:left="0" w:firstLine="0"/>
              <w:rPr>
                <w:rFonts w:ascii="Times New Roman" w:hAnsi="Times New Roman"/>
                <w:sz w:val="24"/>
                <w:szCs w:val="24"/>
              </w:rPr>
            </w:pPr>
          </w:p>
        </w:tc>
        <w:tc>
          <w:tcPr>
            <w:tcW w:w="6694" w:type="dxa"/>
            <w:tcBorders>
              <w:top w:val="single" w:sz="4" w:space="0" w:color="auto"/>
              <w:left w:val="single" w:sz="4" w:space="0" w:color="auto"/>
              <w:bottom w:val="single" w:sz="4" w:space="0" w:color="auto"/>
              <w:right w:val="single" w:sz="4" w:space="0" w:color="auto"/>
            </w:tcBorders>
          </w:tcPr>
          <w:p w:rsidR="00D101C9" w:rsidRPr="00720A33" w:rsidRDefault="006B0372" w:rsidP="003D780F">
            <w:pPr>
              <w:pStyle w:val="Iniiaiieoaeno"/>
              <w:widowControl w:val="0"/>
              <w:autoSpaceDE w:val="0"/>
              <w:autoSpaceDN w:val="0"/>
              <w:adjustRightInd w:val="0"/>
              <w:jc w:val="left"/>
              <w:rPr>
                <w:rFonts w:ascii="Times New Roman" w:hAnsi="Times New Roman"/>
                <w:sz w:val="24"/>
                <w:szCs w:val="24"/>
              </w:rPr>
            </w:pPr>
            <w:r w:rsidRPr="006B0372">
              <w:rPr>
                <w:rFonts w:ascii="Times New Roman" w:hAnsi="Times New Roman"/>
                <w:sz w:val="24"/>
                <w:szCs w:val="24"/>
              </w:rPr>
              <w:t>Минимальный размер (минимальная площадь) земельного участка</w:t>
            </w:r>
          </w:p>
        </w:tc>
        <w:tc>
          <w:tcPr>
            <w:tcW w:w="2567" w:type="dxa"/>
            <w:tcBorders>
              <w:top w:val="single" w:sz="4" w:space="0" w:color="auto"/>
              <w:left w:val="single" w:sz="4" w:space="0" w:color="auto"/>
              <w:bottom w:val="single" w:sz="4" w:space="0" w:color="auto"/>
              <w:right w:val="single" w:sz="4" w:space="0" w:color="auto"/>
            </w:tcBorders>
          </w:tcPr>
          <w:p w:rsidR="00D101C9" w:rsidRPr="00486307" w:rsidRDefault="003D780F" w:rsidP="003D780F">
            <w:pPr>
              <w:pStyle w:val="Iniiaiieoaeno"/>
              <w:widowControl w:val="0"/>
              <w:autoSpaceDE w:val="0"/>
              <w:autoSpaceDN w:val="0"/>
              <w:adjustRightInd w:val="0"/>
              <w:jc w:val="left"/>
              <w:rPr>
                <w:rFonts w:ascii="Times New Roman" w:hAnsi="Times New Roman" w:cs="Times New Roman"/>
                <w:sz w:val="24"/>
                <w:szCs w:val="24"/>
              </w:rPr>
            </w:pPr>
            <w:r>
              <w:rPr>
                <w:rFonts w:ascii="Times New Roman" w:hAnsi="Times New Roman" w:cs="Times New Roman"/>
                <w:sz w:val="24"/>
                <w:szCs w:val="24"/>
              </w:rPr>
              <w:t>У</w:t>
            </w:r>
            <w:r w:rsidR="00B17905" w:rsidRPr="00486307">
              <w:rPr>
                <w:rFonts w:ascii="Times New Roman" w:hAnsi="Times New Roman" w:cs="Times New Roman"/>
                <w:sz w:val="24"/>
                <w:szCs w:val="24"/>
              </w:rPr>
              <w:t>станавливается в соответствии со статьей 12.3 Правил</w:t>
            </w:r>
          </w:p>
        </w:tc>
      </w:tr>
      <w:tr w:rsidR="00790485" w:rsidRPr="00720A33" w:rsidTr="00E34C3F">
        <w:tc>
          <w:tcPr>
            <w:tcW w:w="536" w:type="dxa"/>
            <w:tcBorders>
              <w:top w:val="single" w:sz="4" w:space="0" w:color="auto"/>
              <w:left w:val="single" w:sz="4" w:space="0" w:color="auto"/>
              <w:bottom w:val="single" w:sz="4" w:space="0" w:color="auto"/>
              <w:right w:val="single" w:sz="4" w:space="0" w:color="auto"/>
            </w:tcBorders>
          </w:tcPr>
          <w:p w:rsidR="007B5FFF" w:rsidRPr="00720A33" w:rsidRDefault="007B5FFF" w:rsidP="00433E2F">
            <w:pPr>
              <w:pStyle w:val="Iniiaiieoaeno"/>
              <w:widowControl w:val="0"/>
              <w:numPr>
                <w:ilvl w:val="0"/>
                <w:numId w:val="13"/>
              </w:numPr>
              <w:suppressAutoHyphens w:val="0"/>
              <w:autoSpaceDE w:val="0"/>
              <w:autoSpaceDN w:val="0"/>
              <w:adjustRightInd w:val="0"/>
              <w:ind w:left="0" w:firstLine="0"/>
              <w:rPr>
                <w:rFonts w:ascii="Times New Roman" w:hAnsi="Times New Roman"/>
                <w:sz w:val="24"/>
                <w:szCs w:val="24"/>
              </w:rPr>
            </w:pPr>
          </w:p>
        </w:tc>
        <w:tc>
          <w:tcPr>
            <w:tcW w:w="6694" w:type="dxa"/>
            <w:tcBorders>
              <w:top w:val="single" w:sz="4" w:space="0" w:color="auto"/>
              <w:left w:val="single" w:sz="4" w:space="0" w:color="auto"/>
              <w:bottom w:val="single" w:sz="4" w:space="0" w:color="auto"/>
              <w:right w:val="single" w:sz="4" w:space="0" w:color="auto"/>
            </w:tcBorders>
          </w:tcPr>
          <w:p w:rsidR="007B5FFF" w:rsidRPr="00720A33" w:rsidRDefault="007B5FFF" w:rsidP="003D780F">
            <w:pPr>
              <w:pStyle w:val="Iniiaiieoaeno"/>
              <w:widowControl w:val="0"/>
              <w:autoSpaceDE w:val="0"/>
              <w:autoSpaceDN w:val="0"/>
              <w:adjustRightInd w:val="0"/>
              <w:jc w:val="left"/>
              <w:rPr>
                <w:rFonts w:ascii="Times New Roman" w:hAnsi="Times New Roman"/>
                <w:sz w:val="24"/>
                <w:szCs w:val="24"/>
              </w:rPr>
            </w:pPr>
            <w:r w:rsidRPr="00720A33">
              <w:rPr>
                <w:rFonts w:ascii="Times New Roman" w:hAnsi="Times New Roman"/>
                <w:sz w:val="24"/>
                <w:szCs w:val="24"/>
              </w:rPr>
              <w:t xml:space="preserve">Максимальный размер земельного участка </w:t>
            </w:r>
          </w:p>
        </w:tc>
        <w:tc>
          <w:tcPr>
            <w:tcW w:w="2567" w:type="dxa"/>
            <w:tcBorders>
              <w:top w:val="single" w:sz="4" w:space="0" w:color="auto"/>
              <w:left w:val="single" w:sz="4" w:space="0" w:color="auto"/>
              <w:bottom w:val="single" w:sz="4" w:space="0" w:color="auto"/>
              <w:right w:val="single" w:sz="4" w:space="0" w:color="auto"/>
            </w:tcBorders>
          </w:tcPr>
          <w:p w:rsidR="007B5FFF" w:rsidRPr="00720A33" w:rsidRDefault="003D780F" w:rsidP="003D780F">
            <w:pPr>
              <w:pStyle w:val="Iniiaiieoaeno"/>
              <w:widowControl w:val="0"/>
              <w:autoSpaceDE w:val="0"/>
              <w:autoSpaceDN w:val="0"/>
              <w:adjustRightInd w:val="0"/>
              <w:jc w:val="left"/>
              <w:rPr>
                <w:rFonts w:ascii="Times New Roman" w:hAnsi="Times New Roman"/>
                <w:sz w:val="24"/>
                <w:szCs w:val="24"/>
              </w:rPr>
            </w:pPr>
            <w:r>
              <w:rPr>
                <w:rFonts w:ascii="Times New Roman" w:hAnsi="Times New Roman"/>
                <w:sz w:val="24"/>
                <w:szCs w:val="24"/>
              </w:rPr>
              <w:t>Н</w:t>
            </w:r>
            <w:r w:rsidR="007B5FFF" w:rsidRPr="00720A33">
              <w:rPr>
                <w:rFonts w:ascii="Times New Roman" w:hAnsi="Times New Roman"/>
                <w:sz w:val="24"/>
                <w:szCs w:val="24"/>
              </w:rPr>
              <w:t>е подлежит установлению</w:t>
            </w:r>
          </w:p>
        </w:tc>
      </w:tr>
      <w:tr w:rsidR="00790485" w:rsidRPr="00720A33" w:rsidTr="002B24E3">
        <w:tc>
          <w:tcPr>
            <w:tcW w:w="536" w:type="dxa"/>
            <w:tcBorders>
              <w:top w:val="single" w:sz="4" w:space="0" w:color="auto"/>
              <w:left w:val="single" w:sz="4" w:space="0" w:color="auto"/>
              <w:bottom w:val="single" w:sz="4" w:space="0" w:color="auto"/>
              <w:right w:val="single" w:sz="4" w:space="0" w:color="auto"/>
            </w:tcBorders>
          </w:tcPr>
          <w:p w:rsidR="004157EA" w:rsidRPr="00720A33" w:rsidRDefault="004157EA" w:rsidP="00433E2F">
            <w:pPr>
              <w:pStyle w:val="Iniiaiieoaeno"/>
              <w:widowControl w:val="0"/>
              <w:numPr>
                <w:ilvl w:val="0"/>
                <w:numId w:val="13"/>
              </w:numPr>
              <w:suppressAutoHyphens w:val="0"/>
              <w:autoSpaceDE w:val="0"/>
              <w:autoSpaceDN w:val="0"/>
              <w:adjustRightInd w:val="0"/>
              <w:ind w:left="0" w:firstLine="0"/>
              <w:rPr>
                <w:rFonts w:ascii="Times New Roman" w:hAnsi="Times New Roman"/>
                <w:sz w:val="24"/>
                <w:szCs w:val="24"/>
              </w:rPr>
            </w:pPr>
          </w:p>
        </w:tc>
        <w:tc>
          <w:tcPr>
            <w:tcW w:w="6694" w:type="dxa"/>
            <w:tcBorders>
              <w:top w:val="single" w:sz="4" w:space="0" w:color="auto"/>
              <w:left w:val="single" w:sz="4" w:space="0" w:color="auto"/>
              <w:bottom w:val="single" w:sz="4" w:space="0" w:color="auto"/>
              <w:right w:val="single" w:sz="4" w:space="0" w:color="auto"/>
            </w:tcBorders>
          </w:tcPr>
          <w:p w:rsidR="004157EA" w:rsidRPr="00720A33" w:rsidRDefault="004157EA" w:rsidP="003D780F">
            <w:pPr>
              <w:pStyle w:val="Iniiaiieoaeno"/>
              <w:widowControl w:val="0"/>
              <w:autoSpaceDE w:val="0"/>
              <w:autoSpaceDN w:val="0"/>
              <w:adjustRightInd w:val="0"/>
              <w:jc w:val="left"/>
              <w:rPr>
                <w:rFonts w:ascii="Times New Roman" w:hAnsi="Times New Roman"/>
                <w:sz w:val="24"/>
                <w:szCs w:val="24"/>
              </w:rPr>
            </w:pPr>
            <w:r w:rsidRPr="00720A33">
              <w:rPr>
                <w:rFonts w:ascii="Times New Roman" w:hAnsi="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567" w:type="dxa"/>
            <w:tcBorders>
              <w:top w:val="single" w:sz="4" w:space="0" w:color="auto"/>
              <w:left w:val="single" w:sz="4" w:space="0" w:color="auto"/>
              <w:bottom w:val="single" w:sz="4" w:space="0" w:color="auto"/>
              <w:right w:val="single" w:sz="4" w:space="0" w:color="auto"/>
            </w:tcBorders>
          </w:tcPr>
          <w:p w:rsidR="004157EA" w:rsidRPr="00720A33" w:rsidRDefault="003D780F" w:rsidP="003D780F">
            <w:pPr>
              <w:pStyle w:val="Iniiaiieoaeno"/>
              <w:widowControl w:val="0"/>
              <w:autoSpaceDE w:val="0"/>
              <w:autoSpaceDN w:val="0"/>
              <w:adjustRightInd w:val="0"/>
              <w:jc w:val="left"/>
              <w:rPr>
                <w:rFonts w:ascii="Times New Roman" w:hAnsi="Times New Roman"/>
                <w:sz w:val="24"/>
                <w:szCs w:val="24"/>
              </w:rPr>
            </w:pPr>
            <w:r>
              <w:rPr>
                <w:rFonts w:ascii="Times New Roman" w:hAnsi="Times New Roman"/>
                <w:sz w:val="24"/>
                <w:szCs w:val="24"/>
              </w:rPr>
              <w:t>Н</w:t>
            </w:r>
            <w:r w:rsidR="004157EA" w:rsidRPr="00720A33">
              <w:rPr>
                <w:rFonts w:ascii="Times New Roman" w:hAnsi="Times New Roman"/>
                <w:sz w:val="24"/>
                <w:szCs w:val="24"/>
              </w:rPr>
              <w:t>е подлежат установлению</w:t>
            </w:r>
          </w:p>
        </w:tc>
      </w:tr>
      <w:tr w:rsidR="00790485" w:rsidRPr="00720A33" w:rsidTr="002B24E3">
        <w:tc>
          <w:tcPr>
            <w:tcW w:w="536" w:type="dxa"/>
            <w:tcBorders>
              <w:top w:val="single" w:sz="4" w:space="0" w:color="auto"/>
              <w:left w:val="single" w:sz="4" w:space="0" w:color="auto"/>
              <w:bottom w:val="single" w:sz="4" w:space="0" w:color="auto"/>
              <w:right w:val="single" w:sz="4" w:space="0" w:color="auto"/>
            </w:tcBorders>
          </w:tcPr>
          <w:p w:rsidR="004157EA" w:rsidRPr="00720A33" w:rsidRDefault="004157EA" w:rsidP="00433E2F">
            <w:pPr>
              <w:pStyle w:val="Iniiaiieoaeno"/>
              <w:widowControl w:val="0"/>
              <w:numPr>
                <w:ilvl w:val="0"/>
                <w:numId w:val="13"/>
              </w:numPr>
              <w:suppressAutoHyphens w:val="0"/>
              <w:autoSpaceDE w:val="0"/>
              <w:autoSpaceDN w:val="0"/>
              <w:adjustRightInd w:val="0"/>
              <w:ind w:left="0" w:firstLine="0"/>
              <w:rPr>
                <w:rFonts w:ascii="Times New Roman" w:hAnsi="Times New Roman"/>
                <w:sz w:val="24"/>
                <w:szCs w:val="24"/>
              </w:rPr>
            </w:pPr>
          </w:p>
        </w:tc>
        <w:tc>
          <w:tcPr>
            <w:tcW w:w="6694" w:type="dxa"/>
            <w:tcBorders>
              <w:top w:val="single" w:sz="4" w:space="0" w:color="auto"/>
              <w:left w:val="single" w:sz="4" w:space="0" w:color="auto"/>
              <w:bottom w:val="single" w:sz="4" w:space="0" w:color="auto"/>
              <w:right w:val="single" w:sz="4" w:space="0" w:color="auto"/>
            </w:tcBorders>
          </w:tcPr>
          <w:p w:rsidR="004157EA" w:rsidRPr="00720A33" w:rsidRDefault="004157EA" w:rsidP="003D780F">
            <w:pPr>
              <w:pStyle w:val="Iniiaiieoaeno"/>
              <w:widowControl w:val="0"/>
              <w:autoSpaceDE w:val="0"/>
              <w:autoSpaceDN w:val="0"/>
              <w:adjustRightInd w:val="0"/>
              <w:jc w:val="left"/>
              <w:rPr>
                <w:rFonts w:ascii="Times New Roman" w:hAnsi="Times New Roman"/>
                <w:sz w:val="24"/>
                <w:szCs w:val="24"/>
              </w:rPr>
            </w:pPr>
            <w:r w:rsidRPr="00720A33">
              <w:rPr>
                <w:rFonts w:ascii="Times New Roman" w:hAnsi="Times New Roman"/>
                <w:sz w:val="24"/>
                <w:szCs w:val="24"/>
              </w:rPr>
              <w:t xml:space="preserve">Максимальный процент застройки </w:t>
            </w:r>
            <w:r w:rsidR="006A4CE8">
              <w:rPr>
                <w:rFonts w:ascii="Times New Roman" w:hAnsi="Times New Roman"/>
                <w:sz w:val="24"/>
                <w:szCs w:val="24"/>
              </w:rPr>
              <w:t>в границах земельного участка</w:t>
            </w:r>
          </w:p>
        </w:tc>
        <w:tc>
          <w:tcPr>
            <w:tcW w:w="2567" w:type="dxa"/>
            <w:tcBorders>
              <w:top w:val="single" w:sz="4" w:space="0" w:color="auto"/>
              <w:left w:val="single" w:sz="4" w:space="0" w:color="auto"/>
              <w:bottom w:val="single" w:sz="4" w:space="0" w:color="auto"/>
              <w:right w:val="single" w:sz="4" w:space="0" w:color="auto"/>
            </w:tcBorders>
          </w:tcPr>
          <w:p w:rsidR="004157EA" w:rsidRPr="00486307" w:rsidRDefault="008258E2" w:rsidP="003D780F">
            <w:pPr>
              <w:pStyle w:val="Iniiaiieoaeno"/>
              <w:widowControl w:val="0"/>
              <w:autoSpaceDE w:val="0"/>
              <w:autoSpaceDN w:val="0"/>
              <w:adjustRightInd w:val="0"/>
              <w:jc w:val="left"/>
              <w:rPr>
                <w:rFonts w:ascii="Times New Roman" w:hAnsi="Times New Roman" w:cs="Times New Roman"/>
                <w:sz w:val="24"/>
                <w:szCs w:val="24"/>
              </w:rPr>
            </w:pPr>
            <w:r w:rsidRPr="00486307">
              <w:rPr>
                <w:rFonts w:ascii="Times New Roman" w:hAnsi="Times New Roman" w:cs="Times New Roman"/>
                <w:sz w:val="24"/>
                <w:szCs w:val="24"/>
              </w:rPr>
              <w:t>70</w:t>
            </w:r>
            <w:r w:rsidR="003F3D49" w:rsidRPr="00486307">
              <w:rPr>
                <w:rFonts w:ascii="Times New Roman" w:hAnsi="Times New Roman" w:cs="Times New Roman"/>
                <w:sz w:val="24"/>
                <w:szCs w:val="24"/>
              </w:rPr>
              <w:t>%</w:t>
            </w:r>
          </w:p>
        </w:tc>
      </w:tr>
    </w:tbl>
    <w:p w:rsidR="004157EA" w:rsidRPr="00790485" w:rsidRDefault="004157EA" w:rsidP="004157EA"/>
    <w:p w:rsidR="004157EA" w:rsidRPr="00790485" w:rsidRDefault="004157EA" w:rsidP="004157EA">
      <w:pPr>
        <w:keepNext/>
        <w:rPr>
          <w:b/>
        </w:rPr>
      </w:pPr>
      <w:r w:rsidRPr="00790485">
        <w:rPr>
          <w:b/>
        </w:rPr>
        <w:t xml:space="preserve">О-2 </w:t>
      </w:r>
      <w:r w:rsidRPr="00790485">
        <w:rPr>
          <w:b/>
          <w:caps/>
        </w:rPr>
        <w:t>Зона специализированной общественной застройки</w:t>
      </w:r>
    </w:p>
    <w:p w:rsidR="004157EA" w:rsidRDefault="004157EA" w:rsidP="00720A33">
      <w:pPr>
        <w:ind w:firstLine="709"/>
        <w:jc w:val="both"/>
      </w:pPr>
      <w:r w:rsidRPr="00790485">
        <w:t>Зона предназначена для размещения учреждений</w:t>
      </w:r>
      <w:r w:rsidR="00FB12D6">
        <w:t xml:space="preserve"> образования,</w:t>
      </w:r>
      <w:r w:rsidRPr="00790485">
        <w:t xml:space="preserve"> здравоохранения и социальной защиты </w:t>
      </w:r>
      <w:r w:rsidR="00FB12D6">
        <w:t>местного</w:t>
      </w:r>
      <w:r w:rsidRPr="00790485">
        <w:t xml:space="preserve"> значения,</w:t>
      </w:r>
      <w:r w:rsidR="00FB12D6">
        <w:t xml:space="preserve"> объектов культового назначения,</w:t>
      </w:r>
      <w:r w:rsidRPr="00790485">
        <w:t xml:space="preserve"> а также обслуживающих объектов, вспомогательных по отношению к основному назначению зоны.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25"/>
        <w:gridCol w:w="4118"/>
        <w:gridCol w:w="1731"/>
        <w:gridCol w:w="1731"/>
      </w:tblGrid>
      <w:tr w:rsidR="00FB12D6" w:rsidRPr="00790485" w:rsidTr="00FB12D6">
        <w:tc>
          <w:tcPr>
            <w:tcW w:w="1173" w:type="pct"/>
            <w:vAlign w:val="center"/>
          </w:tcPr>
          <w:p w:rsidR="00FB12D6" w:rsidRPr="00720A33" w:rsidRDefault="00FB12D6" w:rsidP="00720A33">
            <w:pPr>
              <w:autoSpaceDE w:val="0"/>
              <w:autoSpaceDN w:val="0"/>
              <w:adjustRightInd w:val="0"/>
              <w:jc w:val="center"/>
            </w:pPr>
            <w:r w:rsidRPr="00720A33">
              <w:t>Наименование вида разрешенного использования земельного участка</w:t>
            </w:r>
          </w:p>
        </w:tc>
        <w:tc>
          <w:tcPr>
            <w:tcW w:w="2079" w:type="pct"/>
            <w:vAlign w:val="center"/>
          </w:tcPr>
          <w:p w:rsidR="00FB12D6" w:rsidRPr="00720A33" w:rsidRDefault="00FB12D6" w:rsidP="00720A33">
            <w:pPr>
              <w:autoSpaceDE w:val="0"/>
              <w:autoSpaceDN w:val="0"/>
              <w:adjustRightInd w:val="0"/>
              <w:jc w:val="center"/>
            </w:pPr>
            <w:r w:rsidRPr="00720A33">
              <w:t>Описание вида разрешенного использования земельного участка</w:t>
            </w:r>
          </w:p>
        </w:tc>
        <w:tc>
          <w:tcPr>
            <w:tcW w:w="874" w:type="pct"/>
            <w:vAlign w:val="center"/>
          </w:tcPr>
          <w:p w:rsidR="00FB12D6" w:rsidRPr="00720A33" w:rsidRDefault="00FB12D6" w:rsidP="00720A33">
            <w:pPr>
              <w:autoSpaceDE w:val="0"/>
              <w:autoSpaceDN w:val="0"/>
              <w:adjustRightInd w:val="0"/>
              <w:jc w:val="center"/>
            </w:pPr>
            <w:r w:rsidRPr="00720A33">
              <w:t xml:space="preserve">Код (числовое обозначение) вида разрешенного использования </w:t>
            </w:r>
            <w:r w:rsidRPr="00720A33">
              <w:lastRenderedPageBreak/>
              <w:t>земельного участка</w:t>
            </w:r>
          </w:p>
        </w:tc>
        <w:tc>
          <w:tcPr>
            <w:tcW w:w="874" w:type="pct"/>
          </w:tcPr>
          <w:p w:rsidR="00FB12D6" w:rsidRPr="00720A33" w:rsidRDefault="00FB12D6" w:rsidP="00720A33">
            <w:pPr>
              <w:autoSpaceDE w:val="0"/>
              <w:autoSpaceDN w:val="0"/>
              <w:adjustRightInd w:val="0"/>
              <w:jc w:val="center"/>
            </w:pPr>
          </w:p>
        </w:tc>
      </w:tr>
      <w:tr w:rsidR="00FB12D6" w:rsidRPr="00790485" w:rsidTr="00FB12D6">
        <w:tc>
          <w:tcPr>
            <w:tcW w:w="4126" w:type="pct"/>
            <w:gridSpan w:val="3"/>
          </w:tcPr>
          <w:p w:rsidR="00FB12D6" w:rsidRPr="00720A33" w:rsidRDefault="00FB12D6" w:rsidP="004157EA">
            <w:pPr>
              <w:jc w:val="center"/>
            </w:pPr>
            <w:r w:rsidRPr="00720A33">
              <w:lastRenderedPageBreak/>
              <w:t>ОСНОВНЫЕ ВИДЫ РАЗРЕШЕННОГО ИСПОЛЬЗОВАНИЯ</w:t>
            </w:r>
          </w:p>
        </w:tc>
        <w:tc>
          <w:tcPr>
            <w:tcW w:w="874" w:type="pct"/>
          </w:tcPr>
          <w:p w:rsidR="00FB12D6" w:rsidRPr="00720A33" w:rsidRDefault="00FB12D6" w:rsidP="004157EA">
            <w:pPr>
              <w:jc w:val="center"/>
            </w:pPr>
          </w:p>
        </w:tc>
      </w:tr>
      <w:tr w:rsidR="00FB12D6" w:rsidRPr="00790485" w:rsidTr="00FB12D6">
        <w:tc>
          <w:tcPr>
            <w:tcW w:w="1173" w:type="pct"/>
          </w:tcPr>
          <w:p w:rsidR="00FB12D6" w:rsidRPr="00720A33" w:rsidRDefault="00FB12D6" w:rsidP="000A018A">
            <w:pPr>
              <w:autoSpaceDE w:val="0"/>
              <w:autoSpaceDN w:val="0"/>
              <w:adjustRightInd w:val="0"/>
            </w:pPr>
            <w:r w:rsidRPr="00720A33">
              <w:t>Коммунальное обслуживание</w:t>
            </w:r>
          </w:p>
        </w:tc>
        <w:tc>
          <w:tcPr>
            <w:tcW w:w="2079" w:type="pct"/>
          </w:tcPr>
          <w:p w:rsidR="00FB12D6" w:rsidRPr="00720A33" w:rsidRDefault="00FB12D6" w:rsidP="00A0759A">
            <w:pPr>
              <w:autoSpaceDE w:val="0"/>
              <w:autoSpaceDN w:val="0"/>
              <w:adjustRightInd w:val="0"/>
              <w:jc w:val="both"/>
            </w:pPr>
            <w:r w:rsidRPr="00720A33">
              <w:t xml:space="preserve">Размещение зданий и сооружений в целях обеспечения физических и юридических лиц коммунальными услугами. </w:t>
            </w:r>
          </w:p>
        </w:tc>
        <w:tc>
          <w:tcPr>
            <w:tcW w:w="874" w:type="pct"/>
          </w:tcPr>
          <w:p w:rsidR="00FB12D6" w:rsidRPr="00720A33" w:rsidRDefault="00FB12D6" w:rsidP="000A018A">
            <w:pPr>
              <w:autoSpaceDE w:val="0"/>
              <w:autoSpaceDN w:val="0"/>
              <w:adjustRightInd w:val="0"/>
            </w:pPr>
            <w:r w:rsidRPr="00720A33">
              <w:t>3.1</w:t>
            </w:r>
          </w:p>
        </w:tc>
        <w:tc>
          <w:tcPr>
            <w:tcW w:w="874" w:type="pct"/>
          </w:tcPr>
          <w:p w:rsidR="00FB12D6" w:rsidRPr="00720A33" w:rsidRDefault="003D780F" w:rsidP="00FB12D6">
            <w:pPr>
              <w:autoSpaceDE w:val="0"/>
              <w:autoSpaceDN w:val="0"/>
              <w:adjustRightInd w:val="0"/>
            </w:pPr>
            <w:r>
              <w:t>С</w:t>
            </w:r>
            <w:r w:rsidR="00FB12D6">
              <w:t>одержание данного вида разрешенного использования включает в себя содержание видов разрешенного использования с кодами 3.1.1-3.1.2</w:t>
            </w:r>
          </w:p>
        </w:tc>
      </w:tr>
      <w:tr w:rsidR="00FB12D6" w:rsidRPr="00790485" w:rsidTr="00FB12D6">
        <w:tc>
          <w:tcPr>
            <w:tcW w:w="1173" w:type="pct"/>
          </w:tcPr>
          <w:p w:rsidR="00FB12D6" w:rsidRDefault="00FB12D6" w:rsidP="00FB12D6">
            <w:pPr>
              <w:autoSpaceDE w:val="0"/>
              <w:autoSpaceDN w:val="0"/>
              <w:adjustRightInd w:val="0"/>
            </w:pPr>
            <w:r>
              <w:t xml:space="preserve">Предоставление коммунальных услуг </w:t>
            </w:r>
          </w:p>
          <w:p w:rsidR="00FB12D6" w:rsidRPr="00720A33" w:rsidRDefault="00FB12D6" w:rsidP="00FB12D6">
            <w:pPr>
              <w:autoSpaceDE w:val="0"/>
              <w:autoSpaceDN w:val="0"/>
              <w:adjustRightInd w:val="0"/>
            </w:pPr>
          </w:p>
        </w:tc>
        <w:tc>
          <w:tcPr>
            <w:tcW w:w="2079" w:type="pct"/>
          </w:tcPr>
          <w:p w:rsidR="00FB12D6" w:rsidRPr="00720A33" w:rsidRDefault="00FB12D6" w:rsidP="00A0759A">
            <w:pPr>
              <w:autoSpaceDE w:val="0"/>
              <w:autoSpaceDN w:val="0"/>
              <w:adjustRightInd w:val="0"/>
              <w:jc w:val="both"/>
            </w:pPr>
            <w:proofErr w:type="gramStart"/>
            <w:r w:rsidRPr="00FB12D6">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874" w:type="pct"/>
          </w:tcPr>
          <w:p w:rsidR="00FB12D6" w:rsidRPr="00720A33" w:rsidRDefault="00FB12D6" w:rsidP="000A018A">
            <w:pPr>
              <w:autoSpaceDE w:val="0"/>
              <w:autoSpaceDN w:val="0"/>
              <w:adjustRightInd w:val="0"/>
            </w:pPr>
            <w:r>
              <w:t>3.1.1</w:t>
            </w:r>
          </w:p>
        </w:tc>
        <w:tc>
          <w:tcPr>
            <w:tcW w:w="874" w:type="pct"/>
          </w:tcPr>
          <w:p w:rsidR="00FB12D6" w:rsidRPr="00720A33" w:rsidRDefault="00FB12D6" w:rsidP="000A018A">
            <w:pPr>
              <w:autoSpaceDE w:val="0"/>
              <w:autoSpaceDN w:val="0"/>
              <w:adjustRightInd w:val="0"/>
            </w:pPr>
          </w:p>
        </w:tc>
      </w:tr>
      <w:tr w:rsidR="00FB12D6" w:rsidRPr="00790485" w:rsidTr="00FB12D6">
        <w:tc>
          <w:tcPr>
            <w:tcW w:w="1173" w:type="pct"/>
          </w:tcPr>
          <w:p w:rsidR="00FB12D6" w:rsidRPr="00720A33" w:rsidRDefault="00FB12D6" w:rsidP="000A018A">
            <w:pPr>
              <w:spacing w:after="1" w:line="220" w:lineRule="atLeast"/>
              <w:jc w:val="both"/>
            </w:pPr>
            <w:r w:rsidRPr="00720A33">
              <w:t>Дома социального обслуживания</w:t>
            </w:r>
          </w:p>
          <w:p w:rsidR="00FB12D6" w:rsidRPr="00720A33" w:rsidRDefault="00FB12D6" w:rsidP="000A018A">
            <w:pPr>
              <w:autoSpaceDE w:val="0"/>
              <w:autoSpaceDN w:val="0"/>
              <w:adjustRightInd w:val="0"/>
            </w:pPr>
          </w:p>
        </w:tc>
        <w:tc>
          <w:tcPr>
            <w:tcW w:w="2079" w:type="pct"/>
          </w:tcPr>
          <w:p w:rsidR="00FB12D6" w:rsidRPr="00720A33" w:rsidRDefault="00FB12D6" w:rsidP="000A018A">
            <w:pPr>
              <w:autoSpaceDE w:val="0"/>
              <w:autoSpaceDN w:val="0"/>
              <w:adjustRightInd w:val="0"/>
              <w:jc w:val="both"/>
            </w:pPr>
            <w:r w:rsidRPr="00720A33">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874" w:type="pct"/>
          </w:tcPr>
          <w:p w:rsidR="00FB12D6" w:rsidRPr="00720A33" w:rsidRDefault="00FB12D6" w:rsidP="000A018A">
            <w:pPr>
              <w:autoSpaceDE w:val="0"/>
              <w:autoSpaceDN w:val="0"/>
              <w:adjustRightInd w:val="0"/>
            </w:pPr>
            <w:r w:rsidRPr="00720A33">
              <w:t>3.2.1</w:t>
            </w:r>
          </w:p>
        </w:tc>
        <w:tc>
          <w:tcPr>
            <w:tcW w:w="874" w:type="pct"/>
          </w:tcPr>
          <w:p w:rsidR="00FB12D6" w:rsidRPr="00720A33" w:rsidRDefault="00FB12D6" w:rsidP="000A018A">
            <w:pPr>
              <w:autoSpaceDE w:val="0"/>
              <w:autoSpaceDN w:val="0"/>
              <w:adjustRightInd w:val="0"/>
            </w:pPr>
          </w:p>
        </w:tc>
      </w:tr>
      <w:tr w:rsidR="00FB12D6" w:rsidRPr="00790485" w:rsidTr="00FB12D6">
        <w:tc>
          <w:tcPr>
            <w:tcW w:w="1173" w:type="pct"/>
          </w:tcPr>
          <w:p w:rsidR="00FB12D6" w:rsidRPr="00720A33" w:rsidRDefault="00FB12D6" w:rsidP="000A018A">
            <w:pPr>
              <w:spacing w:after="1" w:line="220" w:lineRule="atLeast"/>
              <w:jc w:val="both"/>
            </w:pPr>
            <w:r w:rsidRPr="00720A33">
              <w:t>Оказание социальной помощи населению</w:t>
            </w:r>
          </w:p>
          <w:p w:rsidR="00FB12D6" w:rsidRPr="00720A33" w:rsidRDefault="00FB12D6" w:rsidP="000A018A">
            <w:pPr>
              <w:autoSpaceDE w:val="0"/>
              <w:autoSpaceDN w:val="0"/>
              <w:adjustRightInd w:val="0"/>
            </w:pPr>
          </w:p>
        </w:tc>
        <w:tc>
          <w:tcPr>
            <w:tcW w:w="2079" w:type="pct"/>
          </w:tcPr>
          <w:p w:rsidR="00FB12D6" w:rsidRPr="00720A33" w:rsidRDefault="00FB12D6" w:rsidP="000A018A">
            <w:pPr>
              <w:autoSpaceDE w:val="0"/>
              <w:autoSpaceDN w:val="0"/>
              <w:adjustRightInd w:val="0"/>
              <w:jc w:val="both"/>
            </w:pPr>
            <w:proofErr w:type="gramStart"/>
            <w:r w:rsidRPr="00720A33">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w:t>
            </w:r>
            <w:r w:rsidRPr="00720A33">
              <w:lastRenderedPageBreak/>
              <w:t>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tc>
        <w:tc>
          <w:tcPr>
            <w:tcW w:w="874" w:type="pct"/>
          </w:tcPr>
          <w:p w:rsidR="00FB12D6" w:rsidRPr="00720A33" w:rsidRDefault="00FB12D6" w:rsidP="000A018A">
            <w:pPr>
              <w:autoSpaceDE w:val="0"/>
              <w:autoSpaceDN w:val="0"/>
              <w:adjustRightInd w:val="0"/>
            </w:pPr>
            <w:r w:rsidRPr="00720A33">
              <w:lastRenderedPageBreak/>
              <w:t>3.2.2</w:t>
            </w:r>
          </w:p>
        </w:tc>
        <w:tc>
          <w:tcPr>
            <w:tcW w:w="874" w:type="pct"/>
          </w:tcPr>
          <w:p w:rsidR="00FB12D6" w:rsidRPr="00720A33" w:rsidRDefault="00FB12D6" w:rsidP="000A018A">
            <w:pPr>
              <w:autoSpaceDE w:val="0"/>
              <w:autoSpaceDN w:val="0"/>
              <w:adjustRightInd w:val="0"/>
            </w:pPr>
          </w:p>
        </w:tc>
      </w:tr>
      <w:tr w:rsidR="00FB12D6" w:rsidRPr="00790485" w:rsidTr="00FB12D6">
        <w:tc>
          <w:tcPr>
            <w:tcW w:w="1173" w:type="pct"/>
          </w:tcPr>
          <w:p w:rsidR="00FB12D6" w:rsidRPr="00720A33" w:rsidRDefault="00FB12D6" w:rsidP="000A018A">
            <w:pPr>
              <w:spacing w:after="1" w:line="220" w:lineRule="atLeast"/>
              <w:jc w:val="both"/>
            </w:pPr>
            <w:r w:rsidRPr="00720A33">
              <w:lastRenderedPageBreak/>
              <w:t>Оказание услуг связи</w:t>
            </w:r>
          </w:p>
          <w:p w:rsidR="00FB12D6" w:rsidRPr="00720A33" w:rsidRDefault="00FB12D6" w:rsidP="000A018A">
            <w:pPr>
              <w:spacing w:after="1" w:line="220" w:lineRule="atLeast"/>
              <w:jc w:val="both"/>
            </w:pPr>
          </w:p>
        </w:tc>
        <w:tc>
          <w:tcPr>
            <w:tcW w:w="2079" w:type="pct"/>
          </w:tcPr>
          <w:p w:rsidR="00FB12D6" w:rsidRPr="00720A33" w:rsidRDefault="00FB12D6" w:rsidP="000A018A">
            <w:pPr>
              <w:autoSpaceDE w:val="0"/>
              <w:autoSpaceDN w:val="0"/>
              <w:adjustRightInd w:val="0"/>
              <w:jc w:val="both"/>
            </w:pPr>
            <w:r w:rsidRPr="00720A33">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874" w:type="pct"/>
          </w:tcPr>
          <w:p w:rsidR="00FB12D6" w:rsidRPr="00720A33" w:rsidRDefault="00FB12D6" w:rsidP="000A018A">
            <w:pPr>
              <w:autoSpaceDE w:val="0"/>
              <w:autoSpaceDN w:val="0"/>
              <w:adjustRightInd w:val="0"/>
            </w:pPr>
            <w:r w:rsidRPr="00720A33">
              <w:t>3.2.3</w:t>
            </w:r>
          </w:p>
        </w:tc>
        <w:tc>
          <w:tcPr>
            <w:tcW w:w="874" w:type="pct"/>
          </w:tcPr>
          <w:p w:rsidR="00FB12D6" w:rsidRPr="00720A33" w:rsidRDefault="00FB12D6" w:rsidP="000A018A">
            <w:pPr>
              <w:autoSpaceDE w:val="0"/>
              <w:autoSpaceDN w:val="0"/>
              <w:adjustRightInd w:val="0"/>
            </w:pPr>
          </w:p>
        </w:tc>
      </w:tr>
      <w:tr w:rsidR="00FB12D6" w:rsidRPr="00790485" w:rsidTr="00FB12D6">
        <w:tc>
          <w:tcPr>
            <w:tcW w:w="1173" w:type="pct"/>
          </w:tcPr>
          <w:p w:rsidR="00FB12D6" w:rsidRPr="00720A33" w:rsidRDefault="00FB12D6" w:rsidP="004157EA">
            <w:pPr>
              <w:autoSpaceDE w:val="0"/>
              <w:autoSpaceDN w:val="0"/>
              <w:adjustRightInd w:val="0"/>
            </w:pPr>
            <w:r w:rsidRPr="00720A33">
              <w:t>Здравоохранение</w:t>
            </w:r>
          </w:p>
        </w:tc>
        <w:tc>
          <w:tcPr>
            <w:tcW w:w="2079" w:type="pct"/>
          </w:tcPr>
          <w:p w:rsidR="00FB12D6" w:rsidRPr="00720A33" w:rsidRDefault="00FB12D6" w:rsidP="00A0759A">
            <w:pPr>
              <w:autoSpaceDE w:val="0"/>
              <w:autoSpaceDN w:val="0"/>
              <w:adjustRightInd w:val="0"/>
              <w:jc w:val="both"/>
            </w:pPr>
            <w:r w:rsidRPr="00720A33">
              <w:t xml:space="preserve">Размещение объектов капитального строительства, предназначенных для оказания гражданам медицинской помощи. </w:t>
            </w:r>
          </w:p>
        </w:tc>
        <w:tc>
          <w:tcPr>
            <w:tcW w:w="874" w:type="pct"/>
          </w:tcPr>
          <w:p w:rsidR="00FB12D6" w:rsidRPr="00720A33" w:rsidRDefault="00FB12D6" w:rsidP="004157EA">
            <w:pPr>
              <w:autoSpaceDE w:val="0"/>
              <w:autoSpaceDN w:val="0"/>
              <w:adjustRightInd w:val="0"/>
            </w:pPr>
            <w:r w:rsidRPr="00720A33">
              <w:t>3.4</w:t>
            </w:r>
          </w:p>
        </w:tc>
        <w:tc>
          <w:tcPr>
            <w:tcW w:w="874" w:type="pct"/>
          </w:tcPr>
          <w:p w:rsidR="00FB12D6" w:rsidRPr="00720A33" w:rsidRDefault="00FB12D6" w:rsidP="004157EA">
            <w:pPr>
              <w:autoSpaceDE w:val="0"/>
              <w:autoSpaceDN w:val="0"/>
              <w:adjustRightInd w:val="0"/>
            </w:pPr>
          </w:p>
        </w:tc>
      </w:tr>
      <w:tr w:rsidR="00FB12D6" w:rsidRPr="00790485" w:rsidTr="00FB12D6">
        <w:tc>
          <w:tcPr>
            <w:tcW w:w="1173" w:type="pct"/>
          </w:tcPr>
          <w:p w:rsidR="00FB12D6" w:rsidRDefault="00FB12D6" w:rsidP="00C073A6">
            <w:pPr>
              <w:widowControl w:val="0"/>
              <w:jc w:val="both"/>
              <w:rPr>
                <w:snapToGrid w:val="0"/>
              </w:rPr>
            </w:pPr>
            <w:r w:rsidRPr="00720A33">
              <w:rPr>
                <w:snapToGrid w:val="0"/>
              </w:rPr>
              <w:t>Амбулаторно-поликлиническое обслуживание</w:t>
            </w:r>
          </w:p>
          <w:p w:rsidR="00FB12D6" w:rsidRPr="000159C3" w:rsidRDefault="00FB12D6" w:rsidP="00C073A6"/>
        </w:tc>
        <w:tc>
          <w:tcPr>
            <w:tcW w:w="2079" w:type="pct"/>
          </w:tcPr>
          <w:p w:rsidR="00FB12D6" w:rsidRPr="00720A33" w:rsidRDefault="00FB12D6" w:rsidP="00C073A6">
            <w:pPr>
              <w:widowControl w:val="0"/>
              <w:jc w:val="both"/>
              <w:rPr>
                <w:snapToGrid w:val="0"/>
              </w:rPr>
            </w:pPr>
            <w:r w:rsidRPr="00720A33">
              <w:rPr>
                <w:snapToGrid w:val="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74" w:type="pct"/>
          </w:tcPr>
          <w:p w:rsidR="00FB12D6" w:rsidRPr="00720A33" w:rsidRDefault="00FB12D6" w:rsidP="00C073A6">
            <w:pPr>
              <w:widowControl w:val="0"/>
              <w:rPr>
                <w:snapToGrid w:val="0"/>
              </w:rPr>
            </w:pPr>
            <w:r w:rsidRPr="00720A33">
              <w:rPr>
                <w:snapToGrid w:val="0"/>
              </w:rPr>
              <w:t>3.4.1</w:t>
            </w:r>
          </w:p>
        </w:tc>
        <w:tc>
          <w:tcPr>
            <w:tcW w:w="874" w:type="pct"/>
          </w:tcPr>
          <w:p w:rsidR="00FB12D6" w:rsidRPr="00720A33" w:rsidRDefault="00FB12D6" w:rsidP="00C073A6">
            <w:pPr>
              <w:widowControl w:val="0"/>
              <w:rPr>
                <w:snapToGrid w:val="0"/>
              </w:rPr>
            </w:pPr>
          </w:p>
        </w:tc>
      </w:tr>
      <w:tr w:rsidR="00FB12D6" w:rsidRPr="00790485" w:rsidTr="00FB12D6">
        <w:tc>
          <w:tcPr>
            <w:tcW w:w="1173" w:type="pct"/>
          </w:tcPr>
          <w:p w:rsidR="00FB12D6" w:rsidRPr="00720A33" w:rsidRDefault="00FB12D6" w:rsidP="00C073A6">
            <w:pPr>
              <w:widowControl w:val="0"/>
              <w:jc w:val="both"/>
              <w:rPr>
                <w:snapToGrid w:val="0"/>
              </w:rPr>
            </w:pPr>
            <w:r w:rsidRPr="00FB12D6">
              <w:rPr>
                <w:snapToGrid w:val="0"/>
              </w:rPr>
              <w:t>Объекты культурно</w:t>
            </w:r>
            <w:r w:rsidR="008D1FC2">
              <w:rPr>
                <w:snapToGrid w:val="0"/>
              </w:rPr>
              <w:t>-</w:t>
            </w:r>
            <w:r w:rsidRPr="00FB12D6">
              <w:rPr>
                <w:snapToGrid w:val="0"/>
              </w:rPr>
              <w:t>досуговой деятельност</w:t>
            </w:r>
            <w:r w:rsidR="008D1FC2">
              <w:rPr>
                <w:snapToGrid w:val="0"/>
              </w:rPr>
              <w:t>и</w:t>
            </w:r>
          </w:p>
        </w:tc>
        <w:tc>
          <w:tcPr>
            <w:tcW w:w="2079" w:type="pct"/>
          </w:tcPr>
          <w:p w:rsidR="00FB12D6" w:rsidRPr="00720A33" w:rsidRDefault="00FB12D6" w:rsidP="00C073A6">
            <w:pPr>
              <w:widowControl w:val="0"/>
              <w:jc w:val="both"/>
              <w:rPr>
                <w:snapToGrid w:val="0"/>
              </w:rPr>
            </w:pPr>
            <w:proofErr w:type="gramStart"/>
            <w:r w:rsidRPr="00FB12D6">
              <w:rPr>
                <w:snapToGrid w:val="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874" w:type="pct"/>
          </w:tcPr>
          <w:p w:rsidR="00FB12D6" w:rsidRPr="00720A33" w:rsidRDefault="00FB12D6" w:rsidP="00C073A6">
            <w:pPr>
              <w:widowControl w:val="0"/>
              <w:rPr>
                <w:snapToGrid w:val="0"/>
              </w:rPr>
            </w:pPr>
            <w:r>
              <w:rPr>
                <w:snapToGrid w:val="0"/>
              </w:rPr>
              <w:t>3.6.1</w:t>
            </w:r>
          </w:p>
        </w:tc>
        <w:tc>
          <w:tcPr>
            <w:tcW w:w="874" w:type="pct"/>
          </w:tcPr>
          <w:p w:rsidR="00FB12D6" w:rsidRPr="00720A33" w:rsidRDefault="00FB12D6" w:rsidP="00C073A6">
            <w:pPr>
              <w:widowControl w:val="0"/>
              <w:rPr>
                <w:snapToGrid w:val="0"/>
              </w:rPr>
            </w:pPr>
          </w:p>
        </w:tc>
      </w:tr>
      <w:tr w:rsidR="00FB12D6" w:rsidRPr="00790485" w:rsidTr="00FB12D6">
        <w:tc>
          <w:tcPr>
            <w:tcW w:w="1173" w:type="pct"/>
          </w:tcPr>
          <w:p w:rsidR="00FB12D6" w:rsidRPr="00720A33" w:rsidRDefault="00FB12D6" w:rsidP="00FB12D6">
            <w:pPr>
              <w:autoSpaceDE w:val="0"/>
              <w:autoSpaceDN w:val="0"/>
              <w:adjustRightInd w:val="0"/>
              <w:jc w:val="both"/>
            </w:pPr>
            <w:r w:rsidRPr="00720A33">
              <w:t>Образование и просвещение</w:t>
            </w:r>
          </w:p>
        </w:tc>
        <w:tc>
          <w:tcPr>
            <w:tcW w:w="2079" w:type="pct"/>
          </w:tcPr>
          <w:p w:rsidR="00FB12D6" w:rsidRPr="00720A33" w:rsidRDefault="00FB12D6" w:rsidP="003F3D49">
            <w:pPr>
              <w:autoSpaceDE w:val="0"/>
              <w:autoSpaceDN w:val="0"/>
              <w:adjustRightInd w:val="0"/>
              <w:jc w:val="both"/>
            </w:pPr>
            <w:r w:rsidRPr="00720A33">
              <w:t xml:space="preserve">Размещение объектов капитального строительства, предназначенных для воспитания, образования и просвещения. </w:t>
            </w:r>
          </w:p>
        </w:tc>
        <w:tc>
          <w:tcPr>
            <w:tcW w:w="874" w:type="pct"/>
          </w:tcPr>
          <w:p w:rsidR="00FB12D6" w:rsidRPr="00720A33" w:rsidRDefault="00FB12D6" w:rsidP="004157EA">
            <w:pPr>
              <w:autoSpaceDE w:val="0"/>
              <w:autoSpaceDN w:val="0"/>
              <w:adjustRightInd w:val="0"/>
              <w:jc w:val="both"/>
            </w:pPr>
            <w:r w:rsidRPr="00720A33">
              <w:t>3.5</w:t>
            </w:r>
          </w:p>
        </w:tc>
        <w:tc>
          <w:tcPr>
            <w:tcW w:w="874" w:type="pct"/>
          </w:tcPr>
          <w:p w:rsidR="00FB12D6" w:rsidRPr="00720A33" w:rsidRDefault="00FB12D6" w:rsidP="004157EA">
            <w:pPr>
              <w:autoSpaceDE w:val="0"/>
              <w:autoSpaceDN w:val="0"/>
              <w:adjustRightInd w:val="0"/>
              <w:jc w:val="both"/>
            </w:pPr>
            <w:r>
              <w:t>Содержание данного вида разрешенного использования включает в себя содержание видов разрешенного использования с кодами 3.5.1 - 3.5.2</w:t>
            </w:r>
          </w:p>
        </w:tc>
      </w:tr>
      <w:tr w:rsidR="00FB12D6" w:rsidRPr="00790485" w:rsidTr="00FB12D6">
        <w:tc>
          <w:tcPr>
            <w:tcW w:w="1173" w:type="pct"/>
          </w:tcPr>
          <w:p w:rsidR="00FB12D6" w:rsidRPr="00720A33" w:rsidRDefault="00FB12D6" w:rsidP="004157EA">
            <w:pPr>
              <w:autoSpaceDE w:val="0"/>
              <w:autoSpaceDN w:val="0"/>
              <w:adjustRightInd w:val="0"/>
              <w:jc w:val="both"/>
            </w:pPr>
            <w:r>
              <w:t xml:space="preserve">Дошкольное, и среднее начальное </w:t>
            </w:r>
            <w:r>
              <w:lastRenderedPageBreak/>
              <w:t>общее образование</w:t>
            </w:r>
          </w:p>
        </w:tc>
        <w:tc>
          <w:tcPr>
            <w:tcW w:w="2079" w:type="pct"/>
          </w:tcPr>
          <w:p w:rsidR="00FB12D6" w:rsidRPr="00720A33" w:rsidRDefault="00FB12D6" w:rsidP="003F3D49">
            <w:pPr>
              <w:autoSpaceDE w:val="0"/>
              <w:autoSpaceDN w:val="0"/>
              <w:adjustRightInd w:val="0"/>
              <w:jc w:val="both"/>
            </w:pPr>
            <w:proofErr w:type="gramStart"/>
            <w:r>
              <w:lastRenderedPageBreak/>
              <w:t xml:space="preserve">Размещение объектов капитального строительства, предназначенных для </w:t>
            </w:r>
            <w:r>
              <w:lastRenderedPageBreak/>
              <w:t>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874" w:type="pct"/>
          </w:tcPr>
          <w:p w:rsidR="00FB12D6" w:rsidRPr="00720A33" w:rsidRDefault="00FB12D6" w:rsidP="004157EA">
            <w:pPr>
              <w:autoSpaceDE w:val="0"/>
              <w:autoSpaceDN w:val="0"/>
              <w:adjustRightInd w:val="0"/>
              <w:jc w:val="both"/>
            </w:pPr>
            <w:r>
              <w:lastRenderedPageBreak/>
              <w:t>3.5.1</w:t>
            </w:r>
          </w:p>
        </w:tc>
        <w:tc>
          <w:tcPr>
            <w:tcW w:w="874" w:type="pct"/>
          </w:tcPr>
          <w:p w:rsidR="00FB12D6" w:rsidRPr="00720A33" w:rsidRDefault="00FB12D6" w:rsidP="004157EA">
            <w:pPr>
              <w:autoSpaceDE w:val="0"/>
              <w:autoSpaceDN w:val="0"/>
              <w:adjustRightInd w:val="0"/>
              <w:jc w:val="both"/>
            </w:pPr>
          </w:p>
        </w:tc>
      </w:tr>
      <w:tr w:rsidR="00FB12D6" w:rsidRPr="00790485" w:rsidTr="00FB12D6">
        <w:tc>
          <w:tcPr>
            <w:tcW w:w="1173" w:type="pct"/>
          </w:tcPr>
          <w:p w:rsidR="00FB12D6" w:rsidRPr="00720A33" w:rsidRDefault="00FB12D6" w:rsidP="004157EA">
            <w:pPr>
              <w:autoSpaceDE w:val="0"/>
              <w:autoSpaceDN w:val="0"/>
              <w:adjustRightInd w:val="0"/>
              <w:jc w:val="both"/>
            </w:pPr>
            <w:r>
              <w:lastRenderedPageBreak/>
              <w:t>Среднее и высшее профессиональное образование</w:t>
            </w:r>
          </w:p>
        </w:tc>
        <w:tc>
          <w:tcPr>
            <w:tcW w:w="2079" w:type="pct"/>
          </w:tcPr>
          <w:p w:rsidR="00FB12D6" w:rsidRPr="00720A33" w:rsidRDefault="00FB12D6" w:rsidP="003F3D49">
            <w:pPr>
              <w:autoSpaceDE w:val="0"/>
              <w:autoSpaceDN w:val="0"/>
              <w:adjustRightInd w:val="0"/>
              <w:jc w:val="both"/>
            </w:pPr>
            <w:proofErr w:type="gramStart"/>
            <w: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w:t>
            </w:r>
            <w:bookmarkStart w:id="103" w:name="l205"/>
            <w:bookmarkEnd w:id="103"/>
            <w:r>
              <w:t>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874" w:type="pct"/>
          </w:tcPr>
          <w:p w:rsidR="00FB12D6" w:rsidRPr="00720A33" w:rsidRDefault="00FB12D6" w:rsidP="004157EA">
            <w:pPr>
              <w:autoSpaceDE w:val="0"/>
              <w:autoSpaceDN w:val="0"/>
              <w:adjustRightInd w:val="0"/>
              <w:jc w:val="both"/>
            </w:pPr>
            <w:r>
              <w:t>3.5.2</w:t>
            </w:r>
          </w:p>
        </w:tc>
        <w:tc>
          <w:tcPr>
            <w:tcW w:w="874" w:type="pct"/>
          </w:tcPr>
          <w:p w:rsidR="00FB12D6" w:rsidRPr="00720A33" w:rsidRDefault="00FB12D6" w:rsidP="004157EA">
            <w:pPr>
              <w:autoSpaceDE w:val="0"/>
              <w:autoSpaceDN w:val="0"/>
              <w:adjustRightInd w:val="0"/>
              <w:jc w:val="both"/>
            </w:pPr>
          </w:p>
        </w:tc>
      </w:tr>
      <w:tr w:rsidR="00FB12D6" w:rsidRPr="00790485" w:rsidTr="00FB12D6">
        <w:tblPrEx>
          <w:jc w:val="center"/>
          <w:tblCellMar>
            <w:top w:w="102" w:type="dxa"/>
            <w:left w:w="62" w:type="dxa"/>
            <w:bottom w:w="102" w:type="dxa"/>
            <w:right w:w="62" w:type="dxa"/>
          </w:tblCellMar>
          <w:tblLook w:val="04A0" w:firstRow="1" w:lastRow="0" w:firstColumn="1" w:lastColumn="0" w:noHBand="0" w:noVBand="1"/>
        </w:tblPrEx>
        <w:trPr>
          <w:jc w:val="center"/>
        </w:trPr>
        <w:tc>
          <w:tcPr>
            <w:tcW w:w="1173" w:type="pct"/>
          </w:tcPr>
          <w:p w:rsidR="00FB12D6" w:rsidRDefault="00FB12D6" w:rsidP="00FB12D6">
            <w:pPr>
              <w:autoSpaceDE w:val="0"/>
              <w:autoSpaceDN w:val="0"/>
              <w:adjustRightInd w:val="0"/>
              <w:jc w:val="both"/>
            </w:pPr>
            <w:r>
              <w:t xml:space="preserve">Государственное управление </w:t>
            </w:r>
          </w:p>
          <w:p w:rsidR="00FB12D6" w:rsidRPr="00720A33" w:rsidRDefault="00FB12D6" w:rsidP="00FB12D6">
            <w:pPr>
              <w:autoSpaceDE w:val="0"/>
              <w:autoSpaceDN w:val="0"/>
              <w:adjustRightInd w:val="0"/>
              <w:jc w:val="both"/>
            </w:pPr>
          </w:p>
        </w:tc>
        <w:tc>
          <w:tcPr>
            <w:tcW w:w="2079" w:type="pct"/>
          </w:tcPr>
          <w:p w:rsidR="00FB12D6" w:rsidRPr="00720A33" w:rsidRDefault="00FB12D6" w:rsidP="003F3D49">
            <w:pPr>
              <w:autoSpaceDE w:val="0"/>
              <w:autoSpaceDN w:val="0"/>
              <w:adjustRightInd w:val="0"/>
              <w:jc w:val="both"/>
            </w:pPr>
            <w:r w:rsidRPr="00FB12D6">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874" w:type="pct"/>
          </w:tcPr>
          <w:p w:rsidR="00FB12D6" w:rsidRPr="00720A33" w:rsidRDefault="00FB12D6" w:rsidP="004157EA">
            <w:pPr>
              <w:autoSpaceDE w:val="0"/>
              <w:autoSpaceDN w:val="0"/>
              <w:adjustRightInd w:val="0"/>
              <w:jc w:val="both"/>
            </w:pPr>
            <w:r>
              <w:t>3.8.1</w:t>
            </w:r>
          </w:p>
        </w:tc>
        <w:tc>
          <w:tcPr>
            <w:tcW w:w="874" w:type="pct"/>
          </w:tcPr>
          <w:p w:rsidR="00FB12D6" w:rsidRPr="00720A33" w:rsidRDefault="00FB12D6" w:rsidP="004157EA">
            <w:pPr>
              <w:autoSpaceDE w:val="0"/>
              <w:autoSpaceDN w:val="0"/>
              <w:adjustRightInd w:val="0"/>
              <w:jc w:val="both"/>
            </w:pPr>
          </w:p>
        </w:tc>
      </w:tr>
      <w:tr w:rsidR="008C6E6E" w:rsidRPr="00790485" w:rsidTr="00FB12D6">
        <w:tblPrEx>
          <w:jc w:val="center"/>
          <w:tblCellMar>
            <w:top w:w="102" w:type="dxa"/>
            <w:left w:w="62" w:type="dxa"/>
            <w:bottom w:w="102" w:type="dxa"/>
            <w:right w:w="62" w:type="dxa"/>
          </w:tblCellMar>
          <w:tblLook w:val="04A0" w:firstRow="1" w:lastRow="0" w:firstColumn="1" w:lastColumn="0" w:noHBand="0" w:noVBand="1"/>
        </w:tblPrEx>
        <w:trPr>
          <w:jc w:val="center"/>
        </w:trPr>
        <w:tc>
          <w:tcPr>
            <w:tcW w:w="1173" w:type="pct"/>
          </w:tcPr>
          <w:p w:rsidR="008C6E6E" w:rsidRDefault="008C6E6E" w:rsidP="008C6E6E">
            <w:pPr>
              <w:autoSpaceDE w:val="0"/>
              <w:autoSpaceDN w:val="0"/>
              <w:adjustRightInd w:val="0"/>
              <w:jc w:val="both"/>
            </w:pPr>
            <w:r>
              <w:t xml:space="preserve">Осуществление религиозных обрядов </w:t>
            </w:r>
          </w:p>
          <w:p w:rsidR="008C6E6E" w:rsidRDefault="008C6E6E" w:rsidP="008C6E6E">
            <w:pPr>
              <w:autoSpaceDE w:val="0"/>
              <w:autoSpaceDN w:val="0"/>
              <w:adjustRightInd w:val="0"/>
              <w:jc w:val="both"/>
            </w:pPr>
          </w:p>
        </w:tc>
        <w:tc>
          <w:tcPr>
            <w:tcW w:w="2079" w:type="pct"/>
          </w:tcPr>
          <w:p w:rsidR="008C6E6E" w:rsidRPr="00FB12D6" w:rsidRDefault="008C6E6E" w:rsidP="003F3D49">
            <w:pPr>
              <w:autoSpaceDE w:val="0"/>
              <w:autoSpaceDN w:val="0"/>
              <w:adjustRightInd w:val="0"/>
              <w:jc w:val="both"/>
            </w:pPr>
            <w: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874" w:type="pct"/>
          </w:tcPr>
          <w:p w:rsidR="008C6E6E" w:rsidRDefault="008C6E6E" w:rsidP="004157EA">
            <w:pPr>
              <w:autoSpaceDE w:val="0"/>
              <w:autoSpaceDN w:val="0"/>
              <w:adjustRightInd w:val="0"/>
              <w:jc w:val="both"/>
            </w:pPr>
            <w:r>
              <w:t>3.7.1</w:t>
            </w:r>
          </w:p>
        </w:tc>
        <w:tc>
          <w:tcPr>
            <w:tcW w:w="874" w:type="pct"/>
          </w:tcPr>
          <w:p w:rsidR="008C6E6E" w:rsidRPr="00720A33" w:rsidRDefault="008C6E6E" w:rsidP="004157EA">
            <w:pPr>
              <w:autoSpaceDE w:val="0"/>
              <w:autoSpaceDN w:val="0"/>
              <w:adjustRightInd w:val="0"/>
              <w:jc w:val="both"/>
            </w:pPr>
          </w:p>
        </w:tc>
      </w:tr>
      <w:tr w:rsidR="008C6E6E" w:rsidRPr="00790485" w:rsidTr="00FB12D6">
        <w:tblPrEx>
          <w:jc w:val="center"/>
          <w:tblCellMar>
            <w:top w:w="102" w:type="dxa"/>
            <w:left w:w="62" w:type="dxa"/>
            <w:bottom w:w="102" w:type="dxa"/>
            <w:right w:w="62" w:type="dxa"/>
          </w:tblCellMar>
          <w:tblLook w:val="04A0" w:firstRow="1" w:lastRow="0" w:firstColumn="1" w:lastColumn="0" w:noHBand="0" w:noVBand="1"/>
        </w:tblPrEx>
        <w:trPr>
          <w:jc w:val="center"/>
        </w:trPr>
        <w:tc>
          <w:tcPr>
            <w:tcW w:w="1173" w:type="pct"/>
          </w:tcPr>
          <w:p w:rsidR="008C6E6E" w:rsidRDefault="008C6E6E" w:rsidP="00FB12D6">
            <w:pPr>
              <w:autoSpaceDE w:val="0"/>
              <w:autoSpaceDN w:val="0"/>
              <w:adjustRightInd w:val="0"/>
              <w:jc w:val="both"/>
            </w:pPr>
            <w:r w:rsidRPr="008C6E6E">
              <w:t xml:space="preserve">Религиозное </w:t>
            </w:r>
            <w:r w:rsidRPr="008C6E6E">
              <w:lastRenderedPageBreak/>
              <w:t>управление и образование</w:t>
            </w:r>
          </w:p>
        </w:tc>
        <w:tc>
          <w:tcPr>
            <w:tcW w:w="2079" w:type="pct"/>
          </w:tcPr>
          <w:p w:rsidR="008C6E6E" w:rsidRPr="00FB12D6" w:rsidRDefault="008C6E6E" w:rsidP="008C6E6E">
            <w:pPr>
              <w:autoSpaceDE w:val="0"/>
              <w:autoSpaceDN w:val="0"/>
              <w:adjustRightInd w:val="0"/>
              <w:jc w:val="both"/>
            </w:pPr>
            <w:r w:rsidRPr="008C6E6E">
              <w:lastRenderedPageBreak/>
              <w:t xml:space="preserve">Размещение зданий, предназначенных </w:t>
            </w:r>
            <w:r w:rsidRPr="008C6E6E">
              <w:lastRenderedPageBreak/>
              <w:t>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874" w:type="pct"/>
          </w:tcPr>
          <w:p w:rsidR="008C6E6E" w:rsidRDefault="008C6E6E" w:rsidP="004157EA">
            <w:pPr>
              <w:autoSpaceDE w:val="0"/>
              <w:autoSpaceDN w:val="0"/>
              <w:adjustRightInd w:val="0"/>
              <w:jc w:val="both"/>
            </w:pPr>
            <w:r>
              <w:lastRenderedPageBreak/>
              <w:t>3.7.2</w:t>
            </w:r>
          </w:p>
        </w:tc>
        <w:tc>
          <w:tcPr>
            <w:tcW w:w="874" w:type="pct"/>
          </w:tcPr>
          <w:p w:rsidR="008C6E6E" w:rsidRPr="00720A33" w:rsidRDefault="008C6E6E" w:rsidP="004157EA">
            <w:pPr>
              <w:autoSpaceDE w:val="0"/>
              <w:autoSpaceDN w:val="0"/>
              <w:adjustRightInd w:val="0"/>
              <w:jc w:val="both"/>
            </w:pPr>
          </w:p>
        </w:tc>
      </w:tr>
      <w:tr w:rsidR="00FB12D6" w:rsidRPr="00790485" w:rsidTr="00FB12D6">
        <w:tc>
          <w:tcPr>
            <w:tcW w:w="1173" w:type="pct"/>
          </w:tcPr>
          <w:p w:rsidR="00FB12D6" w:rsidRDefault="00FB12D6" w:rsidP="00FB12D6">
            <w:pPr>
              <w:autoSpaceDE w:val="0"/>
              <w:autoSpaceDN w:val="0"/>
              <w:adjustRightInd w:val="0"/>
            </w:pPr>
            <w:r>
              <w:lastRenderedPageBreak/>
              <w:t xml:space="preserve">Площадки для занятий спортом </w:t>
            </w:r>
          </w:p>
          <w:p w:rsidR="00FB12D6" w:rsidRPr="00720A33" w:rsidRDefault="00FB12D6" w:rsidP="00FB12D6">
            <w:pPr>
              <w:autoSpaceDE w:val="0"/>
              <w:autoSpaceDN w:val="0"/>
              <w:adjustRightInd w:val="0"/>
            </w:pPr>
          </w:p>
        </w:tc>
        <w:tc>
          <w:tcPr>
            <w:tcW w:w="2079" w:type="pct"/>
          </w:tcPr>
          <w:p w:rsidR="00FB12D6" w:rsidRPr="00FB12D6" w:rsidRDefault="00FB12D6" w:rsidP="006103D3">
            <w:pPr>
              <w:autoSpaceDE w:val="0"/>
              <w:autoSpaceDN w:val="0"/>
              <w:adjustRightInd w:val="0"/>
              <w:jc w:val="both"/>
            </w:pPr>
            <w:r w:rsidRPr="00FB12D6">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74" w:type="pct"/>
          </w:tcPr>
          <w:p w:rsidR="00FB12D6" w:rsidRPr="00720A33" w:rsidRDefault="00FB12D6" w:rsidP="004157EA">
            <w:pPr>
              <w:autoSpaceDE w:val="0"/>
              <w:autoSpaceDN w:val="0"/>
              <w:adjustRightInd w:val="0"/>
            </w:pPr>
            <w:r>
              <w:t>5.1.3</w:t>
            </w:r>
          </w:p>
        </w:tc>
        <w:tc>
          <w:tcPr>
            <w:tcW w:w="874" w:type="pct"/>
          </w:tcPr>
          <w:p w:rsidR="00FB12D6" w:rsidRPr="00720A33" w:rsidRDefault="00FB12D6" w:rsidP="004157EA">
            <w:pPr>
              <w:autoSpaceDE w:val="0"/>
              <w:autoSpaceDN w:val="0"/>
              <w:adjustRightInd w:val="0"/>
            </w:pPr>
          </w:p>
        </w:tc>
      </w:tr>
      <w:tr w:rsidR="00FB12D6" w:rsidRPr="00790485" w:rsidTr="00FB12D6">
        <w:tc>
          <w:tcPr>
            <w:tcW w:w="1173" w:type="pct"/>
            <w:tcBorders>
              <w:top w:val="single" w:sz="4" w:space="0" w:color="auto"/>
              <w:left w:val="single" w:sz="4" w:space="0" w:color="auto"/>
              <w:bottom w:val="single" w:sz="4" w:space="0" w:color="auto"/>
              <w:right w:val="single" w:sz="4" w:space="0" w:color="auto"/>
            </w:tcBorders>
          </w:tcPr>
          <w:p w:rsidR="00FB12D6" w:rsidRPr="00720A33" w:rsidRDefault="00FB12D6" w:rsidP="00616F4B">
            <w:pPr>
              <w:autoSpaceDE w:val="0"/>
              <w:autoSpaceDN w:val="0"/>
              <w:adjustRightInd w:val="0"/>
            </w:pPr>
            <w:r w:rsidRPr="00720A33">
              <w:t>Земельные участки (территории) общего пользования</w:t>
            </w:r>
          </w:p>
        </w:tc>
        <w:tc>
          <w:tcPr>
            <w:tcW w:w="2079" w:type="pct"/>
            <w:tcBorders>
              <w:top w:val="single" w:sz="4" w:space="0" w:color="auto"/>
              <w:left w:val="single" w:sz="4" w:space="0" w:color="auto"/>
              <w:bottom w:val="single" w:sz="4" w:space="0" w:color="auto"/>
              <w:right w:val="single" w:sz="4" w:space="0" w:color="auto"/>
            </w:tcBorders>
          </w:tcPr>
          <w:p w:rsidR="00FB12D6" w:rsidRPr="00720A33" w:rsidRDefault="00FB12D6" w:rsidP="00616F4B">
            <w:pPr>
              <w:pStyle w:val="ConsPlusNormal"/>
              <w:ind w:firstLine="0"/>
              <w:rPr>
                <w:rFonts w:ascii="Times New Roman" w:hAnsi="Times New Roman" w:cs="Times New Roman"/>
                <w:sz w:val="24"/>
                <w:szCs w:val="24"/>
              </w:rPr>
            </w:pPr>
            <w:r w:rsidRPr="00720A33">
              <w:rPr>
                <w:rFonts w:ascii="Times New Roman" w:hAnsi="Times New Roman" w:cs="Times New Roman"/>
                <w:sz w:val="24"/>
                <w:szCs w:val="24"/>
              </w:rPr>
              <w:t>Земельные участки общего пользования.</w:t>
            </w:r>
          </w:p>
          <w:p w:rsidR="00FB12D6" w:rsidRPr="00720A33" w:rsidRDefault="00FB12D6" w:rsidP="00616F4B">
            <w:pPr>
              <w:pStyle w:val="ConsPlusNormal"/>
              <w:ind w:firstLine="0"/>
              <w:rPr>
                <w:rFonts w:ascii="Times New Roman" w:hAnsi="Times New Roman" w:cs="Times New Roman"/>
                <w:sz w:val="24"/>
                <w:szCs w:val="24"/>
              </w:rPr>
            </w:pPr>
          </w:p>
        </w:tc>
        <w:tc>
          <w:tcPr>
            <w:tcW w:w="874" w:type="pct"/>
            <w:tcBorders>
              <w:top w:val="single" w:sz="4" w:space="0" w:color="auto"/>
              <w:left w:val="single" w:sz="4" w:space="0" w:color="auto"/>
              <w:bottom w:val="single" w:sz="4" w:space="0" w:color="auto"/>
              <w:right w:val="single" w:sz="4" w:space="0" w:color="auto"/>
            </w:tcBorders>
          </w:tcPr>
          <w:p w:rsidR="00FB12D6" w:rsidRPr="00720A33" w:rsidRDefault="00FB12D6" w:rsidP="00616F4B">
            <w:pPr>
              <w:autoSpaceDE w:val="0"/>
              <w:autoSpaceDN w:val="0"/>
              <w:adjustRightInd w:val="0"/>
              <w:jc w:val="center"/>
            </w:pPr>
            <w:r w:rsidRPr="00720A33">
              <w:t>12.0</w:t>
            </w:r>
          </w:p>
        </w:tc>
        <w:tc>
          <w:tcPr>
            <w:tcW w:w="874" w:type="pct"/>
            <w:tcBorders>
              <w:top w:val="single" w:sz="4" w:space="0" w:color="auto"/>
              <w:left w:val="single" w:sz="4" w:space="0" w:color="auto"/>
              <w:bottom w:val="single" w:sz="4" w:space="0" w:color="auto"/>
              <w:right w:val="single" w:sz="4" w:space="0" w:color="auto"/>
            </w:tcBorders>
          </w:tcPr>
          <w:p w:rsidR="00FB12D6" w:rsidRDefault="003D780F" w:rsidP="00FB12D6">
            <w:pPr>
              <w:autoSpaceDE w:val="0"/>
              <w:autoSpaceDN w:val="0"/>
              <w:adjustRightInd w:val="0"/>
              <w:jc w:val="both"/>
            </w:pPr>
            <w:r>
              <w:t>С</w:t>
            </w:r>
            <w:r w:rsidR="00FB12D6">
              <w:t xml:space="preserve">одержание </w:t>
            </w:r>
            <w:proofErr w:type="gramStart"/>
            <w:r w:rsidR="00FB12D6">
              <w:t>данного</w:t>
            </w:r>
            <w:proofErr w:type="gramEnd"/>
            <w:r w:rsidR="00FB12D6">
              <w:t xml:space="preserve"> </w:t>
            </w:r>
          </w:p>
          <w:p w:rsidR="00FB12D6" w:rsidRPr="00720A33" w:rsidRDefault="00FB12D6" w:rsidP="00FB12D6">
            <w:pPr>
              <w:autoSpaceDE w:val="0"/>
              <w:autoSpaceDN w:val="0"/>
              <w:adjustRightInd w:val="0"/>
              <w:jc w:val="both"/>
            </w:pPr>
            <w:r>
              <w:t>вида разрешенного использования включает в себя содержание видов разрешенного использования с кодами 12.0.1 - 12.0.2</w:t>
            </w:r>
          </w:p>
        </w:tc>
      </w:tr>
      <w:tr w:rsidR="00FB12D6" w:rsidRPr="00790485" w:rsidTr="00FB12D6">
        <w:tc>
          <w:tcPr>
            <w:tcW w:w="1173" w:type="pct"/>
            <w:tcBorders>
              <w:top w:val="single" w:sz="4" w:space="0" w:color="auto"/>
              <w:left w:val="single" w:sz="4" w:space="0" w:color="auto"/>
              <w:bottom w:val="single" w:sz="4" w:space="0" w:color="auto"/>
              <w:right w:val="single" w:sz="4" w:space="0" w:color="auto"/>
            </w:tcBorders>
          </w:tcPr>
          <w:p w:rsidR="00FB12D6" w:rsidRPr="00720A33" w:rsidRDefault="00FB12D6" w:rsidP="00616F4B">
            <w:pPr>
              <w:autoSpaceDE w:val="0"/>
              <w:autoSpaceDN w:val="0"/>
              <w:adjustRightInd w:val="0"/>
            </w:pPr>
            <w:r w:rsidRPr="00720A33">
              <w:t>Улично-дорожная сеть</w:t>
            </w:r>
          </w:p>
        </w:tc>
        <w:tc>
          <w:tcPr>
            <w:tcW w:w="2079" w:type="pct"/>
            <w:tcBorders>
              <w:top w:val="single" w:sz="4" w:space="0" w:color="auto"/>
              <w:left w:val="single" w:sz="4" w:space="0" w:color="auto"/>
              <w:bottom w:val="single" w:sz="4" w:space="0" w:color="auto"/>
              <w:right w:val="single" w:sz="4" w:space="0" w:color="auto"/>
            </w:tcBorders>
          </w:tcPr>
          <w:p w:rsidR="00FB12D6" w:rsidRPr="00720A33" w:rsidRDefault="00FB12D6" w:rsidP="00616F4B">
            <w:pPr>
              <w:pStyle w:val="ConsPlusNormal"/>
              <w:ind w:firstLine="0"/>
              <w:rPr>
                <w:rFonts w:ascii="Times New Roman" w:hAnsi="Times New Roman" w:cs="Times New Roman"/>
                <w:sz w:val="24"/>
                <w:szCs w:val="24"/>
              </w:rPr>
            </w:pPr>
            <w:proofErr w:type="gramStart"/>
            <w:r w:rsidRPr="00720A33">
              <w:rPr>
                <w:rFonts w:ascii="Times New Roman" w:hAnsi="Times New Roman" w:cs="Times New Roman"/>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720A33">
              <w:rPr>
                <w:rFonts w:ascii="Times New Roman" w:hAnsi="Times New Roman" w:cs="Times New Roman"/>
                <w:sz w:val="24"/>
                <w:szCs w:val="24"/>
              </w:rPr>
              <w:t>велотранспортной</w:t>
            </w:r>
            <w:proofErr w:type="spellEnd"/>
            <w:r w:rsidRPr="00720A33">
              <w:rPr>
                <w:rFonts w:ascii="Times New Roman" w:hAnsi="Times New Roman" w:cs="Times New Roman"/>
                <w:sz w:val="24"/>
                <w:szCs w:val="24"/>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roofErr w:type="gramEnd"/>
          </w:p>
        </w:tc>
        <w:tc>
          <w:tcPr>
            <w:tcW w:w="874" w:type="pct"/>
            <w:tcBorders>
              <w:top w:val="single" w:sz="4" w:space="0" w:color="auto"/>
              <w:left w:val="single" w:sz="4" w:space="0" w:color="auto"/>
              <w:bottom w:val="single" w:sz="4" w:space="0" w:color="auto"/>
              <w:right w:val="single" w:sz="4" w:space="0" w:color="auto"/>
            </w:tcBorders>
          </w:tcPr>
          <w:p w:rsidR="00FB12D6" w:rsidRPr="00720A33" w:rsidRDefault="00FB12D6" w:rsidP="00616F4B">
            <w:pPr>
              <w:autoSpaceDE w:val="0"/>
              <w:autoSpaceDN w:val="0"/>
              <w:adjustRightInd w:val="0"/>
              <w:jc w:val="center"/>
            </w:pPr>
            <w:r w:rsidRPr="00720A33">
              <w:t>12.0.1</w:t>
            </w:r>
          </w:p>
        </w:tc>
        <w:tc>
          <w:tcPr>
            <w:tcW w:w="874" w:type="pct"/>
            <w:tcBorders>
              <w:top w:val="single" w:sz="4" w:space="0" w:color="auto"/>
              <w:left w:val="single" w:sz="4" w:space="0" w:color="auto"/>
              <w:bottom w:val="single" w:sz="4" w:space="0" w:color="auto"/>
              <w:right w:val="single" w:sz="4" w:space="0" w:color="auto"/>
            </w:tcBorders>
          </w:tcPr>
          <w:p w:rsidR="00FB12D6" w:rsidRPr="00720A33" w:rsidRDefault="00FB12D6" w:rsidP="00616F4B">
            <w:pPr>
              <w:autoSpaceDE w:val="0"/>
              <w:autoSpaceDN w:val="0"/>
              <w:adjustRightInd w:val="0"/>
              <w:jc w:val="center"/>
            </w:pPr>
          </w:p>
        </w:tc>
      </w:tr>
      <w:tr w:rsidR="00FB12D6" w:rsidRPr="00790485" w:rsidTr="00FB12D6">
        <w:tc>
          <w:tcPr>
            <w:tcW w:w="1173" w:type="pct"/>
            <w:tcBorders>
              <w:top w:val="single" w:sz="4" w:space="0" w:color="auto"/>
              <w:left w:val="single" w:sz="4" w:space="0" w:color="auto"/>
              <w:bottom w:val="single" w:sz="4" w:space="0" w:color="auto"/>
              <w:right w:val="single" w:sz="4" w:space="0" w:color="auto"/>
            </w:tcBorders>
          </w:tcPr>
          <w:p w:rsidR="00FB12D6" w:rsidRPr="00720A33" w:rsidRDefault="00FB12D6" w:rsidP="00616F4B">
            <w:pPr>
              <w:autoSpaceDE w:val="0"/>
              <w:autoSpaceDN w:val="0"/>
              <w:adjustRightInd w:val="0"/>
            </w:pPr>
            <w:r w:rsidRPr="00720A33">
              <w:lastRenderedPageBreak/>
              <w:t>Благоустройство территории</w:t>
            </w:r>
          </w:p>
        </w:tc>
        <w:tc>
          <w:tcPr>
            <w:tcW w:w="2079" w:type="pct"/>
            <w:tcBorders>
              <w:top w:val="single" w:sz="4" w:space="0" w:color="auto"/>
              <w:left w:val="single" w:sz="4" w:space="0" w:color="auto"/>
              <w:bottom w:val="single" w:sz="4" w:space="0" w:color="auto"/>
              <w:right w:val="single" w:sz="4" w:space="0" w:color="auto"/>
            </w:tcBorders>
          </w:tcPr>
          <w:p w:rsidR="00FB12D6" w:rsidRPr="00720A33" w:rsidRDefault="00FB12D6" w:rsidP="00616F4B">
            <w:pPr>
              <w:pStyle w:val="ConsPlusNormal"/>
              <w:ind w:firstLine="0"/>
              <w:rPr>
                <w:rFonts w:ascii="Times New Roman" w:hAnsi="Times New Roman" w:cs="Times New Roman"/>
                <w:sz w:val="24"/>
                <w:szCs w:val="24"/>
              </w:rPr>
            </w:pPr>
            <w:r w:rsidRPr="00720A33">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74" w:type="pct"/>
            <w:tcBorders>
              <w:top w:val="single" w:sz="4" w:space="0" w:color="auto"/>
              <w:left w:val="single" w:sz="4" w:space="0" w:color="auto"/>
              <w:bottom w:val="single" w:sz="4" w:space="0" w:color="auto"/>
              <w:right w:val="single" w:sz="4" w:space="0" w:color="auto"/>
            </w:tcBorders>
          </w:tcPr>
          <w:p w:rsidR="00FB12D6" w:rsidRPr="00720A33" w:rsidRDefault="00FB12D6" w:rsidP="00616F4B">
            <w:pPr>
              <w:autoSpaceDE w:val="0"/>
              <w:autoSpaceDN w:val="0"/>
              <w:adjustRightInd w:val="0"/>
              <w:jc w:val="center"/>
            </w:pPr>
            <w:r w:rsidRPr="00720A33">
              <w:t>12.0.2</w:t>
            </w:r>
          </w:p>
        </w:tc>
        <w:tc>
          <w:tcPr>
            <w:tcW w:w="874" w:type="pct"/>
            <w:tcBorders>
              <w:top w:val="single" w:sz="4" w:space="0" w:color="auto"/>
              <w:left w:val="single" w:sz="4" w:space="0" w:color="auto"/>
              <w:bottom w:val="single" w:sz="4" w:space="0" w:color="auto"/>
              <w:right w:val="single" w:sz="4" w:space="0" w:color="auto"/>
            </w:tcBorders>
          </w:tcPr>
          <w:p w:rsidR="00FB12D6" w:rsidRPr="00720A33" w:rsidRDefault="00FB12D6" w:rsidP="00616F4B">
            <w:pPr>
              <w:autoSpaceDE w:val="0"/>
              <w:autoSpaceDN w:val="0"/>
              <w:adjustRightInd w:val="0"/>
              <w:jc w:val="center"/>
            </w:pPr>
          </w:p>
        </w:tc>
      </w:tr>
      <w:tr w:rsidR="00FB12D6" w:rsidRPr="00790485" w:rsidTr="00FB12D6">
        <w:tc>
          <w:tcPr>
            <w:tcW w:w="4126" w:type="pct"/>
            <w:gridSpan w:val="3"/>
          </w:tcPr>
          <w:p w:rsidR="00FB12D6" w:rsidRPr="00720A33" w:rsidRDefault="00FB12D6" w:rsidP="004157EA">
            <w:pPr>
              <w:jc w:val="center"/>
            </w:pPr>
            <w:r w:rsidRPr="00720A33">
              <w:t>УСЛОВНО РАЗРЕШЕННЫЕ ВИДЫ ИСПОЛЬЗОВАНИЯ</w:t>
            </w:r>
          </w:p>
        </w:tc>
        <w:tc>
          <w:tcPr>
            <w:tcW w:w="874" w:type="pct"/>
          </w:tcPr>
          <w:p w:rsidR="00FB12D6" w:rsidRPr="00720A33" w:rsidRDefault="00FB12D6" w:rsidP="004157EA">
            <w:pPr>
              <w:jc w:val="center"/>
            </w:pPr>
          </w:p>
        </w:tc>
      </w:tr>
      <w:tr w:rsidR="00FB12D6" w:rsidRPr="00790485" w:rsidTr="00FB12D6">
        <w:tc>
          <w:tcPr>
            <w:tcW w:w="5000" w:type="pct"/>
            <w:gridSpan w:val="4"/>
          </w:tcPr>
          <w:p w:rsidR="00FB12D6" w:rsidRPr="00720A33" w:rsidRDefault="00FB12D6" w:rsidP="0015225C">
            <w:pPr>
              <w:autoSpaceDE w:val="0"/>
              <w:autoSpaceDN w:val="0"/>
              <w:adjustRightInd w:val="0"/>
              <w:jc w:val="center"/>
            </w:pPr>
            <w:r w:rsidRPr="00FB12D6">
              <w:t>Условно разрешенные виды использования земельных участков и объектов капитального строительства не установлены</w:t>
            </w:r>
          </w:p>
        </w:tc>
      </w:tr>
      <w:tr w:rsidR="00FB12D6" w:rsidRPr="00790485" w:rsidTr="00FB12D6">
        <w:tc>
          <w:tcPr>
            <w:tcW w:w="5000" w:type="pct"/>
            <w:gridSpan w:val="4"/>
          </w:tcPr>
          <w:p w:rsidR="00FB12D6" w:rsidRDefault="00FB12D6" w:rsidP="00720A33">
            <w:pPr>
              <w:spacing w:after="1" w:line="220" w:lineRule="atLeast"/>
              <w:jc w:val="center"/>
            </w:pPr>
            <w:r w:rsidRPr="00720A33">
              <w:t>ВСПОМОГАТЕЛЬНЫЕ ВИДЫ РАЗРЕШЕННОГО ИСПОЛЬЗОВАНИЯ:</w:t>
            </w:r>
          </w:p>
          <w:p w:rsidR="00FB12D6" w:rsidRPr="00720A33" w:rsidRDefault="00FB12D6" w:rsidP="00720A33">
            <w:pPr>
              <w:spacing w:after="1" w:line="220" w:lineRule="atLeast"/>
              <w:jc w:val="center"/>
            </w:pPr>
            <w:r w:rsidRPr="00FB12D6">
              <w:t>Перечень объектов капитального строительства вспомогательных видов разрешенного использовани</w:t>
            </w:r>
            <w:r w:rsidR="00443467">
              <w:t>я</w:t>
            </w:r>
          </w:p>
        </w:tc>
      </w:tr>
      <w:tr w:rsidR="00FB12D6" w:rsidRPr="00790485" w:rsidTr="00FB12D6">
        <w:tc>
          <w:tcPr>
            <w:tcW w:w="5000" w:type="pct"/>
            <w:gridSpan w:val="4"/>
          </w:tcPr>
          <w:p w:rsidR="00FB12D6" w:rsidRDefault="00FB12D6" w:rsidP="003465FD">
            <w:r w:rsidRPr="00FB12D6">
              <w:t>- объекты инженерной инфраструктуры (электро-, тепл</w:t>
            </w:r>
            <w:proofErr w:type="gramStart"/>
            <w:r w:rsidRPr="00FB12D6">
              <w:t>о-</w:t>
            </w:r>
            <w:proofErr w:type="gramEnd"/>
            <w:r w:rsidRPr="00FB12D6">
              <w:t>, газо-, водоснабжения, водоотведения, связи), необходимые для инженерного обеспечения объектов основных видов разрешенного использования, условно разрешенных видов использования;</w:t>
            </w:r>
          </w:p>
          <w:p w:rsidR="00FB12D6" w:rsidRDefault="00FB12D6" w:rsidP="003465FD">
            <w:r w:rsidRPr="00FB12D6">
              <w:t xml:space="preserve"> - объекты транспортной инфраструктуры, включая проезды, автостоянки и гаражи для обслуживания жителей и посетителей объектов основных видов разрешенного использования, условно разрешенных видов использования; - элементы </w:t>
            </w:r>
            <w:proofErr w:type="gramStart"/>
            <w:r w:rsidRPr="00FB12D6">
              <w:t>благоустройства территорий объектов основных видов разрешенного использования</w:t>
            </w:r>
            <w:proofErr w:type="gramEnd"/>
            <w:r w:rsidRPr="00FB12D6">
              <w:t xml:space="preserve"> и условно разрешенных видов использования, включая озеленение, детские площадки, площадки для отдыха, хозяйственные площадки, малые архитектурные формы;</w:t>
            </w:r>
          </w:p>
          <w:p w:rsidR="00FB12D6" w:rsidRDefault="00FB12D6" w:rsidP="003465FD">
            <w:r w:rsidRPr="00FB12D6">
              <w:t xml:space="preserve"> - объекты торговли, общественного питания и бытового обслуживания, необходимые для обслуживания посетителей объектов основных видов разрешенного использования и условно разрешенных видов использования;</w:t>
            </w:r>
          </w:p>
          <w:p w:rsidR="00FB12D6" w:rsidRPr="00C84B3C" w:rsidRDefault="00FB12D6" w:rsidP="003465FD">
            <w:r w:rsidRPr="00FB12D6">
              <w:t xml:space="preserve"> - объекты охраны общественного порядка, гражданской обороны и предотвращения чрезвычайных </w:t>
            </w:r>
            <w:proofErr w:type="gramStart"/>
            <w:r w:rsidRPr="00FB12D6">
              <w:t>ситуаций</w:t>
            </w:r>
            <w:proofErr w:type="gramEnd"/>
            <w:r w:rsidRPr="00FB12D6">
              <w:t xml:space="preserve"> на объектах основных видов разрешенного использования, условно разрешенных видов использования.</w:t>
            </w:r>
          </w:p>
        </w:tc>
      </w:tr>
    </w:tbl>
    <w:p w:rsidR="004157EA" w:rsidRPr="00790485" w:rsidRDefault="004157EA" w:rsidP="004157EA">
      <w:pPr>
        <w:keepNext/>
      </w:pPr>
    </w:p>
    <w:p w:rsidR="00A50D27" w:rsidRPr="00790485" w:rsidRDefault="004157EA" w:rsidP="00A5736F">
      <w:pPr>
        <w:keepNext/>
        <w:jc w:val="both"/>
      </w:pPr>
      <w:r w:rsidRPr="00790485">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r w:rsidR="00A5736F" w:rsidRPr="00A5736F">
        <w:t>:</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36"/>
        <w:gridCol w:w="7126"/>
        <w:gridCol w:w="932"/>
        <w:gridCol w:w="868"/>
      </w:tblGrid>
      <w:tr w:rsidR="00D101C9" w:rsidRPr="00720A33" w:rsidTr="00D101C9">
        <w:tc>
          <w:tcPr>
            <w:tcW w:w="536" w:type="dxa"/>
            <w:tcBorders>
              <w:top w:val="single" w:sz="4" w:space="0" w:color="auto"/>
              <w:left w:val="single" w:sz="4" w:space="0" w:color="auto"/>
              <w:bottom w:val="single" w:sz="4" w:space="0" w:color="auto"/>
              <w:right w:val="single" w:sz="4" w:space="0" w:color="auto"/>
            </w:tcBorders>
          </w:tcPr>
          <w:p w:rsidR="00D101C9" w:rsidRPr="00720A33" w:rsidRDefault="00D101C9" w:rsidP="004157EA">
            <w:pPr>
              <w:pStyle w:val="Iniiaiieoaeno"/>
              <w:widowControl w:val="0"/>
              <w:autoSpaceDE w:val="0"/>
              <w:autoSpaceDN w:val="0"/>
              <w:adjustRightInd w:val="0"/>
              <w:rPr>
                <w:rFonts w:ascii="Times New Roman" w:hAnsi="Times New Roman"/>
                <w:sz w:val="24"/>
                <w:szCs w:val="24"/>
              </w:rPr>
            </w:pPr>
            <w:r w:rsidRPr="00720A33">
              <w:rPr>
                <w:rFonts w:ascii="Times New Roman" w:hAnsi="Times New Roman"/>
                <w:sz w:val="24"/>
                <w:szCs w:val="24"/>
              </w:rPr>
              <w:t>1.</w:t>
            </w:r>
          </w:p>
        </w:tc>
        <w:tc>
          <w:tcPr>
            <w:tcW w:w="7126" w:type="dxa"/>
            <w:tcBorders>
              <w:top w:val="single" w:sz="4" w:space="0" w:color="auto"/>
              <w:left w:val="single" w:sz="4" w:space="0" w:color="auto"/>
              <w:bottom w:val="single" w:sz="4" w:space="0" w:color="auto"/>
              <w:right w:val="single" w:sz="4" w:space="0" w:color="auto"/>
            </w:tcBorders>
          </w:tcPr>
          <w:p w:rsidR="00D101C9" w:rsidRPr="00720A33" w:rsidRDefault="00D101C9" w:rsidP="004157EA">
            <w:pPr>
              <w:pStyle w:val="Iniiaiieoaeno"/>
              <w:widowControl w:val="0"/>
              <w:autoSpaceDE w:val="0"/>
              <w:autoSpaceDN w:val="0"/>
              <w:adjustRightInd w:val="0"/>
              <w:rPr>
                <w:rFonts w:ascii="Times New Roman" w:hAnsi="Times New Roman"/>
                <w:sz w:val="24"/>
                <w:szCs w:val="24"/>
              </w:rPr>
            </w:pPr>
            <w:r w:rsidRPr="00720A33">
              <w:rPr>
                <w:rFonts w:ascii="Times New Roman" w:hAnsi="Times New Roman"/>
                <w:sz w:val="24"/>
                <w:szCs w:val="24"/>
              </w:rPr>
              <w:t xml:space="preserve">Минимальный размер земельного участка </w:t>
            </w:r>
          </w:p>
        </w:tc>
        <w:tc>
          <w:tcPr>
            <w:tcW w:w="1800" w:type="dxa"/>
            <w:gridSpan w:val="2"/>
            <w:tcBorders>
              <w:top w:val="single" w:sz="4" w:space="0" w:color="auto"/>
              <w:left w:val="single" w:sz="4" w:space="0" w:color="auto"/>
              <w:bottom w:val="single" w:sz="4" w:space="0" w:color="auto"/>
              <w:right w:val="single" w:sz="4" w:space="0" w:color="auto"/>
            </w:tcBorders>
          </w:tcPr>
          <w:p w:rsidR="00D101C9" w:rsidRPr="00720A33" w:rsidRDefault="003D780F" w:rsidP="004157EA">
            <w:pPr>
              <w:pStyle w:val="Iniiaiieoaeno"/>
              <w:widowControl w:val="0"/>
              <w:autoSpaceDE w:val="0"/>
              <w:autoSpaceDN w:val="0"/>
              <w:adjustRightInd w:val="0"/>
              <w:jc w:val="center"/>
              <w:rPr>
                <w:rFonts w:ascii="Times New Roman" w:hAnsi="Times New Roman"/>
                <w:sz w:val="24"/>
                <w:szCs w:val="24"/>
              </w:rPr>
            </w:pPr>
            <w:r>
              <w:rPr>
                <w:rFonts w:ascii="Times New Roman" w:hAnsi="Times New Roman"/>
                <w:sz w:val="24"/>
                <w:szCs w:val="24"/>
              </w:rPr>
              <w:t>Н</w:t>
            </w:r>
            <w:r w:rsidR="00D101C9" w:rsidRPr="00720A33">
              <w:rPr>
                <w:rFonts w:ascii="Times New Roman" w:hAnsi="Times New Roman"/>
                <w:sz w:val="24"/>
                <w:szCs w:val="24"/>
              </w:rPr>
              <w:t>е подлежит установлению</w:t>
            </w:r>
          </w:p>
        </w:tc>
      </w:tr>
      <w:tr w:rsidR="00D101C9" w:rsidRPr="00720A33" w:rsidTr="00D101C9">
        <w:tc>
          <w:tcPr>
            <w:tcW w:w="536" w:type="dxa"/>
            <w:tcBorders>
              <w:top w:val="single" w:sz="4" w:space="0" w:color="auto"/>
              <w:left w:val="single" w:sz="4" w:space="0" w:color="auto"/>
              <w:bottom w:val="single" w:sz="4" w:space="0" w:color="auto"/>
              <w:right w:val="single" w:sz="4" w:space="0" w:color="auto"/>
            </w:tcBorders>
          </w:tcPr>
          <w:p w:rsidR="00D101C9" w:rsidRPr="00720A33" w:rsidRDefault="00D101C9" w:rsidP="004157EA">
            <w:pPr>
              <w:pStyle w:val="Iniiaiieoaeno"/>
              <w:widowControl w:val="0"/>
              <w:autoSpaceDE w:val="0"/>
              <w:autoSpaceDN w:val="0"/>
              <w:adjustRightInd w:val="0"/>
              <w:rPr>
                <w:rFonts w:ascii="Times New Roman" w:hAnsi="Times New Roman"/>
                <w:sz w:val="24"/>
                <w:szCs w:val="24"/>
              </w:rPr>
            </w:pPr>
            <w:r w:rsidRPr="00720A33">
              <w:rPr>
                <w:rFonts w:ascii="Times New Roman" w:hAnsi="Times New Roman"/>
                <w:sz w:val="24"/>
                <w:szCs w:val="24"/>
              </w:rPr>
              <w:t>2.</w:t>
            </w:r>
          </w:p>
        </w:tc>
        <w:tc>
          <w:tcPr>
            <w:tcW w:w="7126" w:type="dxa"/>
            <w:tcBorders>
              <w:top w:val="single" w:sz="4" w:space="0" w:color="auto"/>
              <w:left w:val="single" w:sz="4" w:space="0" w:color="auto"/>
              <w:bottom w:val="single" w:sz="4" w:space="0" w:color="auto"/>
              <w:right w:val="single" w:sz="4" w:space="0" w:color="auto"/>
            </w:tcBorders>
          </w:tcPr>
          <w:p w:rsidR="00D101C9" w:rsidRPr="00720A33" w:rsidRDefault="00D101C9" w:rsidP="00174C5A">
            <w:pPr>
              <w:pStyle w:val="Iniiaiieoaeno"/>
              <w:widowControl w:val="0"/>
              <w:autoSpaceDE w:val="0"/>
              <w:autoSpaceDN w:val="0"/>
              <w:adjustRightInd w:val="0"/>
              <w:rPr>
                <w:rFonts w:ascii="Times New Roman" w:hAnsi="Times New Roman"/>
                <w:sz w:val="24"/>
                <w:szCs w:val="24"/>
              </w:rPr>
            </w:pPr>
            <w:r w:rsidRPr="00720A33">
              <w:rPr>
                <w:rFonts w:ascii="Times New Roman" w:hAnsi="Times New Roman"/>
                <w:sz w:val="24"/>
                <w:szCs w:val="24"/>
              </w:rPr>
              <w:t>Максимальный  размер земельного участка</w:t>
            </w:r>
          </w:p>
        </w:tc>
        <w:tc>
          <w:tcPr>
            <w:tcW w:w="1800" w:type="dxa"/>
            <w:gridSpan w:val="2"/>
            <w:tcBorders>
              <w:top w:val="single" w:sz="4" w:space="0" w:color="auto"/>
              <w:left w:val="single" w:sz="4" w:space="0" w:color="auto"/>
              <w:bottom w:val="single" w:sz="4" w:space="0" w:color="auto"/>
              <w:right w:val="single" w:sz="4" w:space="0" w:color="auto"/>
            </w:tcBorders>
          </w:tcPr>
          <w:p w:rsidR="00D101C9" w:rsidRPr="00720A33" w:rsidRDefault="003D780F" w:rsidP="004157EA">
            <w:pPr>
              <w:pStyle w:val="Iniiaiieoaeno"/>
              <w:widowControl w:val="0"/>
              <w:autoSpaceDE w:val="0"/>
              <w:autoSpaceDN w:val="0"/>
              <w:adjustRightInd w:val="0"/>
              <w:jc w:val="center"/>
              <w:rPr>
                <w:rFonts w:ascii="Times New Roman" w:hAnsi="Times New Roman"/>
                <w:sz w:val="24"/>
                <w:szCs w:val="24"/>
              </w:rPr>
            </w:pPr>
            <w:r>
              <w:rPr>
                <w:rFonts w:ascii="Times New Roman" w:hAnsi="Times New Roman"/>
                <w:sz w:val="24"/>
                <w:szCs w:val="24"/>
              </w:rPr>
              <w:t>Н</w:t>
            </w:r>
            <w:r w:rsidR="00D101C9" w:rsidRPr="00720A33">
              <w:rPr>
                <w:rFonts w:ascii="Times New Roman" w:hAnsi="Times New Roman"/>
                <w:sz w:val="24"/>
                <w:szCs w:val="24"/>
              </w:rPr>
              <w:t>е подлежит установлению</w:t>
            </w:r>
          </w:p>
        </w:tc>
      </w:tr>
      <w:tr w:rsidR="00486307" w:rsidRPr="00720A33" w:rsidTr="007F3C37">
        <w:tc>
          <w:tcPr>
            <w:tcW w:w="536" w:type="dxa"/>
            <w:tcBorders>
              <w:top w:val="single" w:sz="4" w:space="0" w:color="auto"/>
              <w:left w:val="single" w:sz="4" w:space="0" w:color="auto"/>
              <w:bottom w:val="single" w:sz="4" w:space="0" w:color="auto"/>
              <w:right w:val="single" w:sz="4" w:space="0" w:color="auto"/>
            </w:tcBorders>
          </w:tcPr>
          <w:p w:rsidR="00486307" w:rsidRPr="00720A33" w:rsidRDefault="00486307" w:rsidP="004157EA">
            <w:pPr>
              <w:pStyle w:val="Iniiaiieoaeno"/>
              <w:widowControl w:val="0"/>
              <w:autoSpaceDE w:val="0"/>
              <w:autoSpaceDN w:val="0"/>
              <w:adjustRightInd w:val="0"/>
              <w:rPr>
                <w:rFonts w:ascii="Times New Roman" w:hAnsi="Times New Roman"/>
                <w:sz w:val="24"/>
                <w:szCs w:val="24"/>
              </w:rPr>
            </w:pPr>
            <w:r w:rsidRPr="00720A33">
              <w:rPr>
                <w:rFonts w:ascii="Times New Roman" w:hAnsi="Times New Roman"/>
                <w:sz w:val="24"/>
                <w:szCs w:val="24"/>
              </w:rPr>
              <w:t>3.</w:t>
            </w:r>
          </w:p>
        </w:tc>
        <w:tc>
          <w:tcPr>
            <w:tcW w:w="7126" w:type="dxa"/>
            <w:tcBorders>
              <w:top w:val="single" w:sz="4" w:space="0" w:color="auto"/>
              <w:left w:val="single" w:sz="4" w:space="0" w:color="auto"/>
              <w:bottom w:val="single" w:sz="4" w:space="0" w:color="auto"/>
              <w:right w:val="single" w:sz="4" w:space="0" w:color="auto"/>
            </w:tcBorders>
          </w:tcPr>
          <w:p w:rsidR="00486307" w:rsidRPr="00720A33" w:rsidRDefault="00A57AE8" w:rsidP="001B1F4E">
            <w:pPr>
              <w:pStyle w:val="Iniiaiieoaeno"/>
              <w:widowControl w:val="0"/>
              <w:autoSpaceDE w:val="0"/>
              <w:autoSpaceDN w:val="0"/>
              <w:adjustRightInd w:val="0"/>
              <w:rPr>
                <w:rFonts w:ascii="Times New Roman" w:hAnsi="Times New Roman"/>
                <w:sz w:val="24"/>
                <w:szCs w:val="24"/>
              </w:rPr>
            </w:pPr>
            <w:r w:rsidRPr="00A57AE8">
              <w:rPr>
                <w:rFonts w:ascii="Times New Roman" w:hAnsi="Times New Roman"/>
                <w:sz w:val="24"/>
                <w:szCs w:val="24"/>
              </w:rPr>
              <w:t>Предельное количество этажей зданий, строений, сооружений</w:t>
            </w:r>
          </w:p>
        </w:tc>
        <w:tc>
          <w:tcPr>
            <w:tcW w:w="1800" w:type="dxa"/>
            <w:gridSpan w:val="2"/>
            <w:tcBorders>
              <w:top w:val="single" w:sz="4" w:space="0" w:color="auto"/>
              <w:left w:val="single" w:sz="4" w:space="0" w:color="auto"/>
              <w:bottom w:val="single" w:sz="4" w:space="0" w:color="auto"/>
              <w:right w:val="single" w:sz="4" w:space="0" w:color="auto"/>
            </w:tcBorders>
          </w:tcPr>
          <w:p w:rsidR="00486307" w:rsidRPr="00720A33" w:rsidRDefault="00486307" w:rsidP="00D101C9">
            <w:pPr>
              <w:pStyle w:val="Iniiaiieoaeno"/>
              <w:widowControl w:val="0"/>
              <w:autoSpaceDE w:val="0"/>
              <w:autoSpaceDN w:val="0"/>
              <w:adjustRightInd w:val="0"/>
              <w:jc w:val="center"/>
              <w:rPr>
                <w:rFonts w:ascii="Times New Roman" w:hAnsi="Times New Roman"/>
                <w:sz w:val="24"/>
                <w:szCs w:val="24"/>
              </w:rPr>
            </w:pPr>
            <w:r>
              <w:rPr>
                <w:rFonts w:ascii="Times New Roman" w:hAnsi="Times New Roman"/>
                <w:sz w:val="24"/>
                <w:szCs w:val="24"/>
              </w:rPr>
              <w:t>4</w:t>
            </w:r>
          </w:p>
        </w:tc>
      </w:tr>
      <w:tr w:rsidR="00F30810" w:rsidRPr="00720A33" w:rsidTr="004157EA">
        <w:tc>
          <w:tcPr>
            <w:tcW w:w="536" w:type="dxa"/>
            <w:tcBorders>
              <w:top w:val="single" w:sz="4" w:space="0" w:color="auto"/>
              <w:left w:val="single" w:sz="4" w:space="0" w:color="auto"/>
              <w:bottom w:val="single" w:sz="4" w:space="0" w:color="auto"/>
              <w:right w:val="single" w:sz="4" w:space="0" w:color="auto"/>
            </w:tcBorders>
          </w:tcPr>
          <w:p w:rsidR="00F30810" w:rsidRPr="00720A33" w:rsidRDefault="00F30810" w:rsidP="004157EA">
            <w:pPr>
              <w:pStyle w:val="Iniiaiieoaeno"/>
              <w:widowControl w:val="0"/>
              <w:autoSpaceDE w:val="0"/>
              <w:autoSpaceDN w:val="0"/>
              <w:adjustRightInd w:val="0"/>
              <w:rPr>
                <w:rFonts w:ascii="Times New Roman" w:hAnsi="Times New Roman"/>
                <w:sz w:val="24"/>
                <w:szCs w:val="24"/>
              </w:rPr>
            </w:pPr>
            <w:r w:rsidRPr="00720A33">
              <w:rPr>
                <w:rFonts w:ascii="Times New Roman" w:hAnsi="Times New Roman"/>
                <w:sz w:val="24"/>
                <w:szCs w:val="24"/>
              </w:rPr>
              <w:t>4.</w:t>
            </w:r>
          </w:p>
        </w:tc>
        <w:tc>
          <w:tcPr>
            <w:tcW w:w="7126" w:type="dxa"/>
            <w:tcBorders>
              <w:top w:val="single" w:sz="4" w:space="0" w:color="auto"/>
              <w:left w:val="single" w:sz="4" w:space="0" w:color="auto"/>
              <w:bottom w:val="single" w:sz="4" w:space="0" w:color="auto"/>
              <w:right w:val="single" w:sz="4" w:space="0" w:color="auto"/>
            </w:tcBorders>
          </w:tcPr>
          <w:p w:rsidR="00F30810" w:rsidRPr="00720A33" w:rsidRDefault="00F30810" w:rsidP="003465FD">
            <w:pPr>
              <w:pStyle w:val="Iniiaiieoaeno"/>
              <w:widowControl w:val="0"/>
              <w:autoSpaceDE w:val="0"/>
              <w:autoSpaceDN w:val="0"/>
              <w:adjustRightInd w:val="0"/>
              <w:rPr>
                <w:rFonts w:ascii="Times New Roman" w:hAnsi="Times New Roman"/>
                <w:sz w:val="24"/>
                <w:szCs w:val="24"/>
              </w:rPr>
            </w:pPr>
            <w:r w:rsidRPr="00FB12D6">
              <w:rPr>
                <w:rFonts w:ascii="Times New Roman" w:hAnsi="Times New Roman"/>
                <w:sz w:val="24"/>
                <w:szCs w:val="24"/>
              </w:rPr>
              <w:t>Минимальный отступ от границ земельных участков до зданий, строений, сооружений при соблюдении противопожарных и санитарных требовани</w:t>
            </w:r>
            <w:r w:rsidR="00A57AE8">
              <w:rPr>
                <w:rFonts w:ascii="Times New Roman" w:hAnsi="Times New Roman"/>
                <w:sz w:val="24"/>
                <w:szCs w:val="24"/>
              </w:rPr>
              <w:t>й</w:t>
            </w:r>
          </w:p>
        </w:tc>
        <w:tc>
          <w:tcPr>
            <w:tcW w:w="932" w:type="dxa"/>
            <w:tcBorders>
              <w:top w:val="single" w:sz="4" w:space="0" w:color="auto"/>
              <w:left w:val="single" w:sz="4" w:space="0" w:color="auto"/>
              <w:bottom w:val="single" w:sz="4" w:space="0" w:color="auto"/>
              <w:right w:val="single" w:sz="4" w:space="0" w:color="auto"/>
            </w:tcBorders>
          </w:tcPr>
          <w:p w:rsidR="00F30810" w:rsidRPr="00720A33" w:rsidRDefault="00F30810" w:rsidP="00F30810">
            <w:pPr>
              <w:pStyle w:val="Iniiaiieoaeno"/>
              <w:widowControl w:val="0"/>
              <w:autoSpaceDE w:val="0"/>
              <w:autoSpaceDN w:val="0"/>
              <w:adjustRightInd w:val="0"/>
              <w:jc w:val="center"/>
              <w:rPr>
                <w:rFonts w:ascii="Times New Roman" w:hAnsi="Times New Roman"/>
                <w:sz w:val="24"/>
                <w:szCs w:val="24"/>
              </w:rPr>
            </w:pPr>
            <w:r>
              <w:rPr>
                <w:rFonts w:ascii="Times New Roman" w:hAnsi="Times New Roman"/>
                <w:sz w:val="24"/>
                <w:szCs w:val="24"/>
              </w:rPr>
              <w:t>м</w:t>
            </w:r>
          </w:p>
        </w:tc>
        <w:tc>
          <w:tcPr>
            <w:tcW w:w="868" w:type="dxa"/>
            <w:tcBorders>
              <w:top w:val="single" w:sz="4" w:space="0" w:color="auto"/>
              <w:left w:val="single" w:sz="4" w:space="0" w:color="auto"/>
              <w:bottom w:val="single" w:sz="4" w:space="0" w:color="auto"/>
              <w:right w:val="single" w:sz="4" w:space="0" w:color="auto"/>
            </w:tcBorders>
          </w:tcPr>
          <w:p w:rsidR="00F30810" w:rsidRDefault="00F30810" w:rsidP="00D101C9">
            <w:pPr>
              <w:pStyle w:val="Iniiaiieoaeno"/>
              <w:widowControl w:val="0"/>
              <w:autoSpaceDE w:val="0"/>
              <w:autoSpaceDN w:val="0"/>
              <w:adjustRightInd w:val="0"/>
              <w:jc w:val="center"/>
              <w:rPr>
                <w:rFonts w:ascii="Times New Roman" w:hAnsi="Times New Roman"/>
                <w:sz w:val="24"/>
                <w:szCs w:val="24"/>
              </w:rPr>
            </w:pPr>
            <w:r>
              <w:rPr>
                <w:rFonts w:ascii="Times New Roman" w:hAnsi="Times New Roman"/>
                <w:sz w:val="24"/>
                <w:szCs w:val="24"/>
              </w:rPr>
              <w:t>3</w:t>
            </w:r>
          </w:p>
        </w:tc>
      </w:tr>
      <w:tr w:rsidR="00F30810" w:rsidRPr="00720A33" w:rsidTr="004157EA">
        <w:tc>
          <w:tcPr>
            <w:tcW w:w="536" w:type="dxa"/>
            <w:tcBorders>
              <w:top w:val="single" w:sz="4" w:space="0" w:color="auto"/>
              <w:left w:val="single" w:sz="4" w:space="0" w:color="auto"/>
              <w:bottom w:val="single" w:sz="4" w:space="0" w:color="auto"/>
              <w:right w:val="single" w:sz="4" w:space="0" w:color="auto"/>
            </w:tcBorders>
          </w:tcPr>
          <w:p w:rsidR="00F30810" w:rsidRPr="00720A33" w:rsidRDefault="00F30810" w:rsidP="004157EA">
            <w:pPr>
              <w:pStyle w:val="Iniiaiieoaeno"/>
              <w:widowControl w:val="0"/>
              <w:autoSpaceDE w:val="0"/>
              <w:autoSpaceDN w:val="0"/>
              <w:adjustRightInd w:val="0"/>
              <w:rPr>
                <w:rFonts w:ascii="Times New Roman" w:hAnsi="Times New Roman"/>
                <w:sz w:val="24"/>
                <w:szCs w:val="24"/>
              </w:rPr>
            </w:pPr>
            <w:r w:rsidRPr="00720A33">
              <w:rPr>
                <w:rFonts w:ascii="Times New Roman" w:hAnsi="Times New Roman"/>
                <w:sz w:val="24"/>
                <w:szCs w:val="24"/>
              </w:rPr>
              <w:t>5.</w:t>
            </w:r>
          </w:p>
        </w:tc>
        <w:tc>
          <w:tcPr>
            <w:tcW w:w="7126" w:type="dxa"/>
            <w:tcBorders>
              <w:top w:val="single" w:sz="4" w:space="0" w:color="auto"/>
              <w:left w:val="single" w:sz="4" w:space="0" w:color="auto"/>
              <w:bottom w:val="single" w:sz="4" w:space="0" w:color="auto"/>
              <w:right w:val="single" w:sz="4" w:space="0" w:color="auto"/>
            </w:tcBorders>
          </w:tcPr>
          <w:p w:rsidR="00F30810" w:rsidRPr="00720A33" w:rsidRDefault="00F30810" w:rsidP="003F3D49">
            <w:pPr>
              <w:pStyle w:val="Iniiaiieoaeno"/>
              <w:widowControl w:val="0"/>
              <w:autoSpaceDE w:val="0"/>
              <w:autoSpaceDN w:val="0"/>
              <w:adjustRightInd w:val="0"/>
              <w:rPr>
                <w:rFonts w:ascii="Times New Roman" w:hAnsi="Times New Roman"/>
                <w:sz w:val="24"/>
                <w:szCs w:val="24"/>
              </w:rPr>
            </w:pPr>
            <w:r w:rsidRPr="00720A33">
              <w:rPr>
                <w:rFonts w:ascii="Times New Roman" w:hAnsi="Times New Roman"/>
                <w:sz w:val="24"/>
                <w:szCs w:val="24"/>
              </w:rPr>
              <w:t xml:space="preserve">Максимальный процент застройки </w:t>
            </w:r>
            <w:r>
              <w:rPr>
                <w:rFonts w:ascii="Times New Roman" w:hAnsi="Times New Roman"/>
                <w:sz w:val="24"/>
                <w:szCs w:val="24"/>
              </w:rPr>
              <w:t xml:space="preserve"> в границах земельного участка</w:t>
            </w:r>
          </w:p>
        </w:tc>
        <w:tc>
          <w:tcPr>
            <w:tcW w:w="1800" w:type="dxa"/>
            <w:gridSpan w:val="2"/>
            <w:tcBorders>
              <w:top w:val="single" w:sz="4" w:space="0" w:color="auto"/>
              <w:left w:val="single" w:sz="4" w:space="0" w:color="auto"/>
              <w:bottom w:val="single" w:sz="4" w:space="0" w:color="auto"/>
              <w:right w:val="single" w:sz="4" w:space="0" w:color="auto"/>
            </w:tcBorders>
          </w:tcPr>
          <w:p w:rsidR="00F30810" w:rsidRPr="00720A33" w:rsidRDefault="00F30810" w:rsidP="004157EA">
            <w:pPr>
              <w:pStyle w:val="Iniiaiieoaeno"/>
              <w:widowControl w:val="0"/>
              <w:autoSpaceDE w:val="0"/>
              <w:autoSpaceDN w:val="0"/>
              <w:adjustRightInd w:val="0"/>
              <w:jc w:val="center"/>
              <w:rPr>
                <w:rFonts w:ascii="Times New Roman" w:hAnsi="Times New Roman"/>
                <w:sz w:val="24"/>
                <w:szCs w:val="24"/>
              </w:rPr>
            </w:pPr>
            <w:r w:rsidRPr="00720A33">
              <w:rPr>
                <w:rFonts w:ascii="Times New Roman" w:hAnsi="Times New Roman"/>
                <w:sz w:val="24"/>
                <w:szCs w:val="24"/>
              </w:rPr>
              <w:t>70</w:t>
            </w:r>
            <w:r w:rsidRPr="00C25A53">
              <w:rPr>
                <w:rFonts w:ascii="Times New Roman" w:hAnsi="Times New Roman"/>
                <w:sz w:val="24"/>
                <w:szCs w:val="24"/>
              </w:rPr>
              <w:t>%</w:t>
            </w:r>
          </w:p>
        </w:tc>
      </w:tr>
    </w:tbl>
    <w:p w:rsidR="00692EEC" w:rsidRDefault="00692EEC" w:rsidP="00692EEC">
      <w:pPr>
        <w:pStyle w:val="2"/>
        <w:spacing w:before="0" w:after="0"/>
        <w:jc w:val="both"/>
        <w:rPr>
          <w:rFonts w:ascii="Times New Roman" w:hAnsi="Times New Roman" w:cs="Times New Roman"/>
          <w:i w:val="0"/>
          <w:kern w:val="28"/>
          <w:sz w:val="24"/>
          <w:szCs w:val="24"/>
        </w:rPr>
      </w:pPr>
    </w:p>
    <w:p w:rsidR="008A36FC" w:rsidRPr="008A36FC" w:rsidRDefault="008A36FC" w:rsidP="008A36FC"/>
    <w:p w:rsidR="004157EA" w:rsidRDefault="004157EA" w:rsidP="00950614">
      <w:pPr>
        <w:pStyle w:val="2"/>
        <w:numPr>
          <w:ilvl w:val="1"/>
          <w:numId w:val="1"/>
        </w:numPr>
        <w:tabs>
          <w:tab w:val="clear" w:pos="0"/>
        </w:tabs>
        <w:spacing w:before="0" w:after="0"/>
        <w:ind w:left="0" w:firstLine="0"/>
        <w:jc w:val="both"/>
        <w:rPr>
          <w:rFonts w:ascii="Times New Roman" w:hAnsi="Times New Roman" w:cs="Times New Roman"/>
          <w:i w:val="0"/>
          <w:kern w:val="28"/>
          <w:sz w:val="24"/>
          <w:szCs w:val="24"/>
        </w:rPr>
      </w:pPr>
      <w:bookmarkStart w:id="104" w:name="_Toc46249127"/>
      <w:r w:rsidRPr="00BC4DC2">
        <w:rPr>
          <w:rFonts w:ascii="Times New Roman" w:hAnsi="Times New Roman" w:cs="Times New Roman"/>
          <w:i w:val="0"/>
          <w:kern w:val="28"/>
          <w:sz w:val="24"/>
          <w:szCs w:val="24"/>
        </w:rPr>
        <w:lastRenderedPageBreak/>
        <w:t xml:space="preserve">Статья </w:t>
      </w:r>
      <w:r w:rsidR="000D40C0">
        <w:rPr>
          <w:rFonts w:ascii="Times New Roman" w:hAnsi="Times New Roman" w:cs="Times New Roman"/>
          <w:i w:val="0"/>
          <w:kern w:val="28"/>
          <w:sz w:val="24"/>
          <w:szCs w:val="24"/>
        </w:rPr>
        <w:t>13.</w:t>
      </w:r>
      <w:r w:rsidR="00E52749">
        <w:rPr>
          <w:rFonts w:ascii="Times New Roman" w:hAnsi="Times New Roman" w:cs="Times New Roman"/>
          <w:i w:val="0"/>
          <w:kern w:val="28"/>
          <w:sz w:val="24"/>
          <w:szCs w:val="24"/>
        </w:rPr>
        <w:t>3</w:t>
      </w:r>
      <w:r w:rsidRPr="00BC4DC2">
        <w:rPr>
          <w:rFonts w:ascii="Times New Roman" w:hAnsi="Times New Roman" w:cs="Times New Roman"/>
          <w:i w:val="0"/>
          <w:kern w:val="28"/>
          <w:sz w:val="24"/>
          <w:szCs w:val="24"/>
        </w:rPr>
        <w:t xml:space="preserve"> Производственные зоны, зоны инженерной и транспортной инфраструктур</w:t>
      </w:r>
      <w:bookmarkEnd w:id="104"/>
    </w:p>
    <w:p w:rsidR="00BC4DC2" w:rsidRPr="00BC4DC2" w:rsidRDefault="00BC4DC2" w:rsidP="00BC4DC2"/>
    <w:p w:rsidR="00D4771F" w:rsidRPr="00347370" w:rsidRDefault="00D4771F" w:rsidP="00D4771F">
      <w:pPr>
        <w:keepNext/>
        <w:rPr>
          <w:b/>
        </w:rPr>
      </w:pPr>
      <w:r w:rsidRPr="00790485">
        <w:rPr>
          <w:b/>
        </w:rPr>
        <w:t xml:space="preserve">П-1 </w:t>
      </w:r>
      <w:r w:rsidRPr="00691D69">
        <w:rPr>
          <w:b/>
          <w:caps/>
        </w:rPr>
        <w:t xml:space="preserve">Производственная </w:t>
      </w:r>
      <w:r w:rsidRPr="008941B5">
        <w:rPr>
          <w:b/>
          <w:caps/>
        </w:rPr>
        <w:t>зона</w:t>
      </w:r>
      <w:r w:rsidR="00E474BE" w:rsidRPr="008941B5">
        <w:rPr>
          <w:b/>
          <w:caps/>
        </w:rPr>
        <w:t xml:space="preserve"> </w:t>
      </w:r>
      <w:r w:rsidR="00347370" w:rsidRPr="008941B5">
        <w:rPr>
          <w:b/>
        </w:rPr>
        <w:t>(</w:t>
      </w:r>
      <w:proofErr w:type="gramStart"/>
      <w:r w:rsidR="00347370" w:rsidRPr="008941B5">
        <w:rPr>
          <w:b/>
          <w:lang w:val="en-US"/>
        </w:rPr>
        <w:t>III</w:t>
      </w:r>
      <w:proofErr w:type="gramEnd"/>
      <w:r w:rsidR="00347370" w:rsidRPr="008941B5">
        <w:rPr>
          <w:b/>
        </w:rPr>
        <w:t>-</w:t>
      </w:r>
      <w:r w:rsidR="00347370" w:rsidRPr="008941B5">
        <w:rPr>
          <w:b/>
          <w:lang w:val="en-US"/>
        </w:rPr>
        <w:t>V</w:t>
      </w:r>
      <w:r w:rsidR="00347370" w:rsidRPr="008941B5">
        <w:rPr>
          <w:b/>
        </w:rPr>
        <w:t>классов опасности)</w:t>
      </w:r>
    </w:p>
    <w:p w:rsidR="00BC4DC2" w:rsidRPr="002A354D" w:rsidRDefault="00BC4DC2" w:rsidP="00D4771F">
      <w:pPr>
        <w:keepNext/>
        <w:rPr>
          <w:b/>
          <w:color w:val="FF0000"/>
        </w:rPr>
      </w:pPr>
    </w:p>
    <w:p w:rsidR="00D4771F" w:rsidRDefault="00D4771F" w:rsidP="00720A33">
      <w:pPr>
        <w:keepNext/>
        <w:ind w:firstLine="709"/>
        <w:jc w:val="both"/>
      </w:pPr>
      <w:r w:rsidRPr="00790485">
        <w:t xml:space="preserve">Зона предназначена для размещения производственных </w:t>
      </w:r>
      <w:r w:rsidR="00F07B73">
        <w:t xml:space="preserve">и коммунально-складских </w:t>
      </w:r>
      <w:r w:rsidRPr="00790485">
        <w:t xml:space="preserve">объектов </w:t>
      </w:r>
      <w:r w:rsidRPr="00790485">
        <w:rPr>
          <w:lang w:val="en-US"/>
        </w:rPr>
        <w:t>III</w:t>
      </w:r>
      <w:r w:rsidR="00925E94">
        <w:t xml:space="preserve">, </w:t>
      </w:r>
      <w:r w:rsidR="00925E94">
        <w:rPr>
          <w:lang w:val="en-US"/>
        </w:rPr>
        <w:t>IV</w:t>
      </w:r>
      <w:r w:rsidR="00925E94" w:rsidRPr="00925E94">
        <w:t xml:space="preserve">, </w:t>
      </w:r>
      <w:r w:rsidR="00925E94">
        <w:rPr>
          <w:lang w:val="en-US"/>
        </w:rPr>
        <w:t>V</w:t>
      </w:r>
      <w:r w:rsidRPr="00790485">
        <w:t xml:space="preserve"> классов опасности, иных объектов, в соответствии с нижеприведенными видами использования недвижимости</w:t>
      </w:r>
      <w:r w:rsidR="007F477A" w:rsidRPr="00790485">
        <w:t xml:space="preserve"> с дополнительными параметрами использования земельных участков</w:t>
      </w:r>
      <w:r w:rsidRPr="00790485">
        <w:t>.</w:t>
      </w:r>
    </w:p>
    <w:tbl>
      <w:tblPr>
        <w:tblW w:w="52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76"/>
        <w:gridCol w:w="4169"/>
        <w:gridCol w:w="1936"/>
        <w:gridCol w:w="2070"/>
      </w:tblGrid>
      <w:tr w:rsidR="00873B64" w:rsidRPr="00FE4931" w:rsidTr="00873B64">
        <w:trPr>
          <w:cantSplit/>
        </w:trPr>
        <w:tc>
          <w:tcPr>
            <w:tcW w:w="1051" w:type="pct"/>
            <w:vAlign w:val="center"/>
          </w:tcPr>
          <w:p w:rsidR="00873B64" w:rsidRPr="00720A33" w:rsidRDefault="00873B64" w:rsidP="00FE4931">
            <w:pPr>
              <w:autoSpaceDE w:val="0"/>
              <w:autoSpaceDN w:val="0"/>
              <w:adjustRightInd w:val="0"/>
              <w:jc w:val="center"/>
            </w:pPr>
            <w:r w:rsidRPr="00720A33">
              <w:t>Наименование вида разрешенного использования земельного участка</w:t>
            </w:r>
          </w:p>
        </w:tc>
        <w:tc>
          <w:tcPr>
            <w:tcW w:w="2014" w:type="pct"/>
            <w:vAlign w:val="center"/>
          </w:tcPr>
          <w:p w:rsidR="00873B64" w:rsidRPr="00720A33" w:rsidRDefault="00873B64" w:rsidP="00FE4931">
            <w:pPr>
              <w:autoSpaceDE w:val="0"/>
              <w:autoSpaceDN w:val="0"/>
              <w:adjustRightInd w:val="0"/>
              <w:jc w:val="center"/>
            </w:pPr>
            <w:r w:rsidRPr="00720A33">
              <w:t>Описание вида разрешенного использования земельного участка</w:t>
            </w:r>
          </w:p>
        </w:tc>
        <w:tc>
          <w:tcPr>
            <w:tcW w:w="935" w:type="pct"/>
            <w:vAlign w:val="center"/>
          </w:tcPr>
          <w:p w:rsidR="00873B64" w:rsidRPr="00720A33" w:rsidRDefault="00873B64" w:rsidP="00FE4931">
            <w:pPr>
              <w:autoSpaceDE w:val="0"/>
              <w:autoSpaceDN w:val="0"/>
              <w:adjustRightInd w:val="0"/>
              <w:jc w:val="center"/>
            </w:pPr>
            <w:r w:rsidRPr="00720A33">
              <w:t>Код (числовое обозначение) вида разрешенного использования земельного участка</w:t>
            </w:r>
          </w:p>
        </w:tc>
        <w:tc>
          <w:tcPr>
            <w:tcW w:w="1000" w:type="pct"/>
          </w:tcPr>
          <w:p w:rsidR="00873B64" w:rsidRPr="00720A33" w:rsidRDefault="00873B64" w:rsidP="00FE4931">
            <w:pPr>
              <w:autoSpaceDE w:val="0"/>
              <w:autoSpaceDN w:val="0"/>
              <w:adjustRightInd w:val="0"/>
              <w:jc w:val="center"/>
            </w:pPr>
          </w:p>
        </w:tc>
      </w:tr>
      <w:tr w:rsidR="00873B64" w:rsidRPr="00FE4931" w:rsidTr="00873B64">
        <w:tc>
          <w:tcPr>
            <w:tcW w:w="4000" w:type="pct"/>
            <w:gridSpan w:val="3"/>
          </w:tcPr>
          <w:p w:rsidR="00873B64" w:rsidRPr="00FE4931" w:rsidRDefault="00873B64" w:rsidP="00E34C3F">
            <w:pPr>
              <w:jc w:val="center"/>
            </w:pPr>
            <w:r w:rsidRPr="00FE4931">
              <w:t>ОСНОВНЫЕ ВИДЫ РАЗРЕШЕННОГО ИСПОЛЬЗОВАНИЯ</w:t>
            </w:r>
          </w:p>
        </w:tc>
        <w:tc>
          <w:tcPr>
            <w:tcW w:w="1000" w:type="pct"/>
          </w:tcPr>
          <w:p w:rsidR="00873B64" w:rsidRPr="00FE4931" w:rsidRDefault="00873B64" w:rsidP="00E34C3F">
            <w:pPr>
              <w:jc w:val="center"/>
            </w:pPr>
          </w:p>
        </w:tc>
      </w:tr>
      <w:tr w:rsidR="00D9186A" w:rsidRPr="00FE4931" w:rsidTr="00873B64">
        <w:tc>
          <w:tcPr>
            <w:tcW w:w="1051" w:type="pct"/>
          </w:tcPr>
          <w:p w:rsidR="00D9186A" w:rsidRPr="006103D3" w:rsidRDefault="00D9186A" w:rsidP="00763FAD">
            <w:pPr>
              <w:autoSpaceDE w:val="0"/>
              <w:autoSpaceDN w:val="0"/>
              <w:adjustRightInd w:val="0"/>
            </w:pPr>
            <w:r w:rsidRPr="00873B64">
              <w:t>Предоставление коммунальных услуг</w:t>
            </w:r>
          </w:p>
        </w:tc>
        <w:tc>
          <w:tcPr>
            <w:tcW w:w="2014" w:type="pct"/>
          </w:tcPr>
          <w:p w:rsidR="00D9186A" w:rsidRPr="006103D3" w:rsidRDefault="00D9186A" w:rsidP="00763FAD">
            <w:pPr>
              <w:autoSpaceDE w:val="0"/>
              <w:autoSpaceDN w:val="0"/>
              <w:adjustRightInd w:val="0"/>
              <w:jc w:val="both"/>
            </w:pPr>
            <w:proofErr w:type="gramStart"/>
            <w:r w:rsidRPr="00873B64">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935" w:type="pct"/>
          </w:tcPr>
          <w:p w:rsidR="00D9186A" w:rsidRPr="00FE4931" w:rsidRDefault="00D9186A" w:rsidP="00763FAD">
            <w:pPr>
              <w:autoSpaceDE w:val="0"/>
              <w:autoSpaceDN w:val="0"/>
              <w:adjustRightInd w:val="0"/>
            </w:pPr>
            <w:r w:rsidRPr="00873B64">
              <w:t>3.1.1</w:t>
            </w:r>
          </w:p>
        </w:tc>
        <w:tc>
          <w:tcPr>
            <w:tcW w:w="1000" w:type="pct"/>
          </w:tcPr>
          <w:p w:rsidR="00D9186A" w:rsidRPr="00FE4931" w:rsidRDefault="00D9186A" w:rsidP="00873B64">
            <w:pPr>
              <w:autoSpaceDE w:val="0"/>
              <w:autoSpaceDN w:val="0"/>
              <w:adjustRightInd w:val="0"/>
            </w:pPr>
          </w:p>
        </w:tc>
      </w:tr>
      <w:tr w:rsidR="00D9186A" w:rsidRPr="00FE4931" w:rsidTr="00873B64">
        <w:tc>
          <w:tcPr>
            <w:tcW w:w="1051" w:type="pct"/>
          </w:tcPr>
          <w:p w:rsidR="00D9186A" w:rsidRPr="006103D3" w:rsidRDefault="00D9186A" w:rsidP="00763FAD">
            <w:pPr>
              <w:autoSpaceDE w:val="0"/>
              <w:autoSpaceDN w:val="0"/>
              <w:adjustRightInd w:val="0"/>
            </w:pPr>
            <w:r w:rsidRPr="00873B64">
              <w:t>Деловое управление</w:t>
            </w:r>
          </w:p>
        </w:tc>
        <w:tc>
          <w:tcPr>
            <w:tcW w:w="2014" w:type="pct"/>
          </w:tcPr>
          <w:p w:rsidR="00D9186A" w:rsidRPr="006103D3" w:rsidRDefault="00D9186A" w:rsidP="00763FAD">
            <w:pPr>
              <w:autoSpaceDE w:val="0"/>
              <w:autoSpaceDN w:val="0"/>
              <w:adjustRightInd w:val="0"/>
              <w:jc w:val="both"/>
            </w:pPr>
            <w:proofErr w:type="gramStart"/>
            <w:r w:rsidRPr="00873B64">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c>
          <w:tcPr>
            <w:tcW w:w="935" w:type="pct"/>
          </w:tcPr>
          <w:p w:rsidR="00D9186A" w:rsidRPr="00FE4931" w:rsidRDefault="00D9186A" w:rsidP="00763FAD">
            <w:pPr>
              <w:autoSpaceDE w:val="0"/>
              <w:autoSpaceDN w:val="0"/>
              <w:adjustRightInd w:val="0"/>
            </w:pPr>
            <w:r w:rsidRPr="00873B64">
              <w:t>4.1</w:t>
            </w:r>
          </w:p>
        </w:tc>
        <w:tc>
          <w:tcPr>
            <w:tcW w:w="1000" w:type="pct"/>
          </w:tcPr>
          <w:p w:rsidR="00D9186A" w:rsidRPr="00FE4931" w:rsidRDefault="00D9186A" w:rsidP="00763FAD">
            <w:pPr>
              <w:autoSpaceDE w:val="0"/>
              <w:autoSpaceDN w:val="0"/>
              <w:adjustRightInd w:val="0"/>
            </w:pPr>
          </w:p>
        </w:tc>
      </w:tr>
      <w:tr w:rsidR="009447CF" w:rsidRPr="00FE4931" w:rsidTr="00873B64">
        <w:tc>
          <w:tcPr>
            <w:tcW w:w="1051" w:type="pct"/>
          </w:tcPr>
          <w:p w:rsidR="009447CF" w:rsidRPr="00FE4931" w:rsidRDefault="009447CF" w:rsidP="00763FAD">
            <w:pPr>
              <w:autoSpaceDE w:val="0"/>
              <w:autoSpaceDN w:val="0"/>
              <w:adjustRightInd w:val="0"/>
            </w:pPr>
            <w:r w:rsidRPr="00873B64">
              <w:t xml:space="preserve">Производственная </w:t>
            </w:r>
            <w:r w:rsidRPr="00873B64">
              <w:lastRenderedPageBreak/>
              <w:t>деятельност</w:t>
            </w:r>
            <w:r>
              <w:t>ь</w:t>
            </w:r>
          </w:p>
        </w:tc>
        <w:tc>
          <w:tcPr>
            <w:tcW w:w="2014" w:type="pct"/>
          </w:tcPr>
          <w:p w:rsidR="009447CF" w:rsidRDefault="009447CF" w:rsidP="00763FAD">
            <w:pPr>
              <w:autoSpaceDE w:val="0"/>
              <w:autoSpaceDN w:val="0"/>
              <w:adjustRightInd w:val="0"/>
              <w:jc w:val="both"/>
            </w:pPr>
            <w:r>
              <w:lastRenderedPageBreak/>
              <w:t xml:space="preserve">Размещение объектов капитального </w:t>
            </w:r>
            <w:r>
              <w:lastRenderedPageBreak/>
              <w:t xml:space="preserve">строительства в целях добычи полезных ископаемых, их переработки, изготовления вещей промышленным способом </w:t>
            </w:r>
          </w:p>
          <w:p w:rsidR="009447CF" w:rsidRPr="007F3C37" w:rsidRDefault="009447CF" w:rsidP="00763FAD">
            <w:pPr>
              <w:autoSpaceDE w:val="0"/>
              <w:autoSpaceDN w:val="0"/>
              <w:adjustRightInd w:val="0"/>
              <w:jc w:val="both"/>
            </w:pPr>
          </w:p>
        </w:tc>
        <w:tc>
          <w:tcPr>
            <w:tcW w:w="935" w:type="pct"/>
          </w:tcPr>
          <w:p w:rsidR="009447CF" w:rsidRPr="00FE4931" w:rsidRDefault="009447CF" w:rsidP="00763FAD">
            <w:pPr>
              <w:autoSpaceDE w:val="0"/>
              <w:autoSpaceDN w:val="0"/>
              <w:adjustRightInd w:val="0"/>
            </w:pPr>
            <w:r w:rsidRPr="00873B64">
              <w:lastRenderedPageBreak/>
              <w:t>6.0</w:t>
            </w:r>
          </w:p>
        </w:tc>
        <w:tc>
          <w:tcPr>
            <w:tcW w:w="1000" w:type="pct"/>
          </w:tcPr>
          <w:p w:rsidR="009447CF" w:rsidRDefault="009447CF" w:rsidP="00763FAD">
            <w:pPr>
              <w:autoSpaceDE w:val="0"/>
              <w:autoSpaceDN w:val="0"/>
              <w:adjustRightInd w:val="0"/>
              <w:jc w:val="both"/>
            </w:pPr>
            <w:r>
              <w:t>I</w:t>
            </w:r>
            <w:r>
              <w:rPr>
                <w:lang w:val="en-US"/>
              </w:rPr>
              <w:t>II</w:t>
            </w:r>
            <w:r>
              <w:t xml:space="preserve">-V класса </w:t>
            </w:r>
            <w:r>
              <w:lastRenderedPageBreak/>
              <w:t xml:space="preserve">опасности </w:t>
            </w:r>
            <w:proofErr w:type="gramStart"/>
            <w:r>
              <w:t>по</w:t>
            </w:r>
            <w:proofErr w:type="gramEnd"/>
            <w:r>
              <w:t xml:space="preserve"> </w:t>
            </w:r>
          </w:p>
          <w:p w:rsidR="009447CF" w:rsidRPr="00FE4931" w:rsidRDefault="009447CF" w:rsidP="00763FAD">
            <w:pPr>
              <w:autoSpaceDE w:val="0"/>
              <w:autoSpaceDN w:val="0"/>
              <w:adjustRightInd w:val="0"/>
            </w:pPr>
            <w:r>
              <w:t xml:space="preserve">классификации </w:t>
            </w:r>
            <w:r w:rsidRPr="00873B64">
              <w:t>СанПиН 2.2.1/2.1.1.1200-03</w:t>
            </w:r>
          </w:p>
        </w:tc>
      </w:tr>
      <w:tr w:rsidR="009447CF" w:rsidRPr="00FE4931" w:rsidTr="00873B64">
        <w:tc>
          <w:tcPr>
            <w:tcW w:w="1051" w:type="pct"/>
          </w:tcPr>
          <w:p w:rsidR="009447CF" w:rsidRPr="00FE4931" w:rsidRDefault="009447CF" w:rsidP="00763FAD">
            <w:pPr>
              <w:autoSpaceDE w:val="0"/>
              <w:autoSpaceDN w:val="0"/>
              <w:adjustRightInd w:val="0"/>
            </w:pPr>
            <w:r w:rsidRPr="00FE4931">
              <w:lastRenderedPageBreak/>
              <w:t>Тяжелая промышленность</w:t>
            </w:r>
          </w:p>
        </w:tc>
        <w:tc>
          <w:tcPr>
            <w:tcW w:w="2014" w:type="pct"/>
          </w:tcPr>
          <w:p w:rsidR="009447CF" w:rsidRPr="00FE4931" w:rsidRDefault="009447CF" w:rsidP="00763FAD">
            <w:pPr>
              <w:autoSpaceDE w:val="0"/>
              <w:autoSpaceDN w:val="0"/>
              <w:adjustRightInd w:val="0"/>
              <w:jc w:val="both"/>
            </w:pPr>
            <w:r>
              <w:t xml:space="preserve">Размещение объектов капитального строительства горно-обогатительной и горно-перерабатывающей, металлургической, </w:t>
            </w:r>
            <w:bookmarkStart w:id="105" w:name="l110"/>
            <w:bookmarkEnd w:id="105"/>
            <w:r>
              <w:t xml:space="preserve">машиностроительной промышленности, а также </w:t>
            </w:r>
            <w:bookmarkStart w:id="106" w:name="l45"/>
            <w:bookmarkEnd w:id="106"/>
            <w:r>
              <w:t>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935" w:type="pct"/>
          </w:tcPr>
          <w:p w:rsidR="009447CF" w:rsidRPr="00FE4931" w:rsidRDefault="009447CF" w:rsidP="00763FAD">
            <w:pPr>
              <w:autoSpaceDE w:val="0"/>
              <w:autoSpaceDN w:val="0"/>
              <w:adjustRightInd w:val="0"/>
            </w:pPr>
            <w:r w:rsidRPr="00FE4931">
              <w:t>6.2</w:t>
            </w:r>
          </w:p>
        </w:tc>
        <w:tc>
          <w:tcPr>
            <w:tcW w:w="1000" w:type="pct"/>
          </w:tcPr>
          <w:p w:rsidR="009447CF" w:rsidRDefault="009447CF" w:rsidP="00B373DB">
            <w:pPr>
              <w:autoSpaceDE w:val="0"/>
              <w:autoSpaceDN w:val="0"/>
              <w:adjustRightInd w:val="0"/>
              <w:jc w:val="both"/>
            </w:pPr>
            <w:r>
              <w:t>I</w:t>
            </w:r>
            <w:r>
              <w:rPr>
                <w:lang w:val="en-US"/>
              </w:rPr>
              <w:t>II</w:t>
            </w:r>
            <w:r>
              <w:t xml:space="preserve">-V класса опасности </w:t>
            </w:r>
            <w:proofErr w:type="gramStart"/>
            <w:r>
              <w:t>по</w:t>
            </w:r>
            <w:proofErr w:type="gramEnd"/>
            <w:r>
              <w:t xml:space="preserve"> </w:t>
            </w:r>
          </w:p>
          <w:p w:rsidR="009447CF" w:rsidRPr="00FE4931" w:rsidRDefault="009447CF" w:rsidP="00B373DB">
            <w:pPr>
              <w:autoSpaceDE w:val="0"/>
              <w:autoSpaceDN w:val="0"/>
              <w:adjustRightInd w:val="0"/>
            </w:pPr>
            <w:r>
              <w:t xml:space="preserve">классификации </w:t>
            </w:r>
            <w:r w:rsidRPr="00873B64">
              <w:t>СанПиН 2.2.1/2.1.1.1200-03</w:t>
            </w:r>
          </w:p>
        </w:tc>
      </w:tr>
      <w:tr w:rsidR="009447CF" w:rsidRPr="00FE4931" w:rsidTr="00873B64">
        <w:tc>
          <w:tcPr>
            <w:tcW w:w="1051" w:type="pct"/>
          </w:tcPr>
          <w:p w:rsidR="009447CF" w:rsidRPr="008D1FC2" w:rsidRDefault="009447CF" w:rsidP="00763FAD">
            <w:pPr>
              <w:autoSpaceDE w:val="0"/>
              <w:autoSpaceDN w:val="0"/>
              <w:adjustRightInd w:val="0"/>
            </w:pPr>
            <w:r w:rsidRPr="008D1FC2">
              <w:t>Легкая промышленность</w:t>
            </w:r>
          </w:p>
        </w:tc>
        <w:tc>
          <w:tcPr>
            <w:tcW w:w="2014" w:type="pct"/>
          </w:tcPr>
          <w:p w:rsidR="009447CF" w:rsidRPr="008D1FC2" w:rsidRDefault="009447CF" w:rsidP="008D1FC2">
            <w:pPr>
              <w:autoSpaceDE w:val="0"/>
              <w:autoSpaceDN w:val="0"/>
              <w:adjustRightInd w:val="0"/>
              <w:jc w:val="both"/>
            </w:pPr>
            <w:r w:rsidRPr="008D1FC2">
              <w:t xml:space="preserve">Размещение объектов капитального строительства, предназначенных для текстильной, </w:t>
            </w:r>
            <w:proofErr w:type="spellStart"/>
            <w:proofErr w:type="gramStart"/>
            <w:r w:rsidRPr="008D1FC2">
              <w:t>фа</w:t>
            </w:r>
            <w:r w:rsidR="008D1FC2" w:rsidRPr="008D1FC2">
              <w:t>рф</w:t>
            </w:r>
            <w:r w:rsidRPr="008D1FC2">
              <w:t>оро</w:t>
            </w:r>
            <w:proofErr w:type="spellEnd"/>
            <w:r w:rsidRPr="008D1FC2">
              <w:t>-фаянсовой</w:t>
            </w:r>
            <w:proofErr w:type="gramEnd"/>
            <w:r w:rsidRPr="008D1FC2">
              <w:t>, электронной промышленности</w:t>
            </w:r>
          </w:p>
        </w:tc>
        <w:tc>
          <w:tcPr>
            <w:tcW w:w="935" w:type="pct"/>
          </w:tcPr>
          <w:p w:rsidR="009447CF" w:rsidRPr="008D1FC2" w:rsidRDefault="009447CF" w:rsidP="00763FAD">
            <w:pPr>
              <w:autoSpaceDE w:val="0"/>
              <w:autoSpaceDN w:val="0"/>
              <w:adjustRightInd w:val="0"/>
            </w:pPr>
            <w:r w:rsidRPr="008D1FC2">
              <w:t>6.3</w:t>
            </w:r>
          </w:p>
        </w:tc>
        <w:tc>
          <w:tcPr>
            <w:tcW w:w="1000" w:type="pct"/>
          </w:tcPr>
          <w:p w:rsidR="009447CF" w:rsidRPr="008D1FC2" w:rsidRDefault="009447CF" w:rsidP="00763FAD">
            <w:pPr>
              <w:autoSpaceDE w:val="0"/>
              <w:autoSpaceDN w:val="0"/>
              <w:adjustRightInd w:val="0"/>
              <w:jc w:val="both"/>
            </w:pPr>
            <w:r w:rsidRPr="008D1FC2">
              <w:t>I</w:t>
            </w:r>
            <w:r w:rsidRPr="008D1FC2">
              <w:rPr>
                <w:lang w:val="en-US"/>
              </w:rPr>
              <w:t>II</w:t>
            </w:r>
            <w:r w:rsidRPr="008D1FC2">
              <w:t xml:space="preserve">-V класса опасности </w:t>
            </w:r>
            <w:proofErr w:type="gramStart"/>
            <w:r w:rsidRPr="008D1FC2">
              <w:t>по</w:t>
            </w:r>
            <w:proofErr w:type="gramEnd"/>
            <w:r w:rsidRPr="008D1FC2">
              <w:t xml:space="preserve"> </w:t>
            </w:r>
          </w:p>
          <w:p w:rsidR="009447CF" w:rsidRPr="008D1FC2" w:rsidRDefault="009447CF" w:rsidP="00763FAD">
            <w:pPr>
              <w:autoSpaceDE w:val="0"/>
              <w:autoSpaceDN w:val="0"/>
              <w:adjustRightInd w:val="0"/>
            </w:pPr>
            <w:r w:rsidRPr="008D1FC2">
              <w:t>классификации СанПиН 2.2.1/2.1.1.1200-03</w:t>
            </w:r>
          </w:p>
        </w:tc>
      </w:tr>
      <w:tr w:rsidR="009447CF" w:rsidRPr="00FE4931" w:rsidTr="00873B64">
        <w:tc>
          <w:tcPr>
            <w:tcW w:w="1051" w:type="pct"/>
          </w:tcPr>
          <w:p w:rsidR="009447CF" w:rsidRPr="00FE4931" w:rsidRDefault="009447CF" w:rsidP="00763FAD">
            <w:pPr>
              <w:autoSpaceDE w:val="0"/>
              <w:autoSpaceDN w:val="0"/>
              <w:adjustRightInd w:val="0"/>
            </w:pPr>
            <w:r w:rsidRPr="00FE4931">
              <w:t>Фармацевтическая промышленность</w:t>
            </w:r>
          </w:p>
        </w:tc>
        <w:tc>
          <w:tcPr>
            <w:tcW w:w="2014" w:type="pct"/>
          </w:tcPr>
          <w:p w:rsidR="009447CF" w:rsidRPr="00FE4931" w:rsidRDefault="009447CF" w:rsidP="00763FAD">
            <w:pPr>
              <w:autoSpaceDE w:val="0"/>
              <w:autoSpaceDN w:val="0"/>
              <w:adjustRightInd w:val="0"/>
              <w:jc w:val="both"/>
            </w:pPr>
            <w:r w:rsidRPr="00FE4931">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санитарно-защитных зон</w:t>
            </w:r>
          </w:p>
        </w:tc>
        <w:tc>
          <w:tcPr>
            <w:tcW w:w="935" w:type="pct"/>
          </w:tcPr>
          <w:p w:rsidR="009447CF" w:rsidRPr="00FE4931" w:rsidRDefault="009447CF" w:rsidP="00763FAD">
            <w:pPr>
              <w:autoSpaceDE w:val="0"/>
              <w:autoSpaceDN w:val="0"/>
              <w:adjustRightInd w:val="0"/>
            </w:pPr>
            <w:r w:rsidRPr="00FE4931">
              <w:t>6.3.1</w:t>
            </w:r>
          </w:p>
        </w:tc>
        <w:tc>
          <w:tcPr>
            <w:tcW w:w="1000" w:type="pct"/>
          </w:tcPr>
          <w:p w:rsidR="009447CF" w:rsidRDefault="009447CF" w:rsidP="00763FAD">
            <w:pPr>
              <w:autoSpaceDE w:val="0"/>
              <w:autoSpaceDN w:val="0"/>
              <w:adjustRightInd w:val="0"/>
              <w:jc w:val="both"/>
            </w:pPr>
            <w:r>
              <w:t>I</w:t>
            </w:r>
            <w:r>
              <w:rPr>
                <w:lang w:val="en-US"/>
              </w:rPr>
              <w:t>II</w:t>
            </w:r>
            <w:r>
              <w:t xml:space="preserve">-V класса опасности </w:t>
            </w:r>
            <w:proofErr w:type="gramStart"/>
            <w:r>
              <w:t>по</w:t>
            </w:r>
            <w:proofErr w:type="gramEnd"/>
            <w:r>
              <w:t xml:space="preserve"> </w:t>
            </w:r>
          </w:p>
          <w:p w:rsidR="009447CF" w:rsidRPr="00FE4931" w:rsidRDefault="009447CF" w:rsidP="00763FAD">
            <w:pPr>
              <w:autoSpaceDE w:val="0"/>
              <w:autoSpaceDN w:val="0"/>
              <w:adjustRightInd w:val="0"/>
            </w:pPr>
            <w:r>
              <w:t xml:space="preserve">классификации </w:t>
            </w:r>
            <w:r w:rsidRPr="00873B64">
              <w:t>СанПиН 2.2.1/2.1.1.1200-03</w:t>
            </w:r>
          </w:p>
        </w:tc>
      </w:tr>
      <w:tr w:rsidR="009447CF" w:rsidRPr="00FE4931" w:rsidTr="00873B64">
        <w:tc>
          <w:tcPr>
            <w:tcW w:w="1051" w:type="pct"/>
          </w:tcPr>
          <w:p w:rsidR="009447CF" w:rsidRPr="00FE4931" w:rsidRDefault="009447CF" w:rsidP="00763FAD">
            <w:pPr>
              <w:autoSpaceDE w:val="0"/>
              <w:autoSpaceDN w:val="0"/>
              <w:adjustRightInd w:val="0"/>
            </w:pPr>
            <w:r>
              <w:t>Пищевая промышленность</w:t>
            </w:r>
          </w:p>
        </w:tc>
        <w:tc>
          <w:tcPr>
            <w:tcW w:w="2014" w:type="pct"/>
          </w:tcPr>
          <w:p w:rsidR="009447CF" w:rsidRPr="00FE4931" w:rsidRDefault="009447CF" w:rsidP="00763FAD">
            <w:pPr>
              <w:autoSpaceDE w:val="0"/>
              <w:autoSpaceDN w:val="0"/>
              <w:adjustRightInd w:val="0"/>
              <w:jc w:val="both"/>
            </w:pPr>
            <w:r>
              <w:t xml:space="preserve">Размещение объектов пищевой промышленности, по переработке сельскохозяйственной продукции способом, приводящим к </w:t>
            </w:r>
            <w:bookmarkStart w:id="107" w:name="l165"/>
            <w:bookmarkEnd w:id="107"/>
            <w:r>
              <w:t>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935" w:type="pct"/>
          </w:tcPr>
          <w:p w:rsidR="009447CF" w:rsidRPr="009447CF" w:rsidRDefault="009447CF" w:rsidP="00763FAD">
            <w:pPr>
              <w:autoSpaceDE w:val="0"/>
              <w:autoSpaceDN w:val="0"/>
              <w:adjustRightInd w:val="0"/>
            </w:pPr>
            <w:r>
              <w:rPr>
                <w:lang w:val="en-US"/>
              </w:rPr>
              <w:t>6</w:t>
            </w:r>
            <w:r>
              <w:t>.4</w:t>
            </w:r>
          </w:p>
        </w:tc>
        <w:tc>
          <w:tcPr>
            <w:tcW w:w="1000" w:type="pct"/>
          </w:tcPr>
          <w:p w:rsidR="009447CF" w:rsidRDefault="009447CF" w:rsidP="009447CF">
            <w:pPr>
              <w:autoSpaceDE w:val="0"/>
              <w:autoSpaceDN w:val="0"/>
              <w:adjustRightInd w:val="0"/>
              <w:jc w:val="both"/>
            </w:pPr>
            <w:r>
              <w:t>I</w:t>
            </w:r>
            <w:r>
              <w:rPr>
                <w:lang w:val="en-US"/>
              </w:rPr>
              <w:t>II</w:t>
            </w:r>
            <w:r>
              <w:t xml:space="preserve">-V класса опасности </w:t>
            </w:r>
            <w:proofErr w:type="gramStart"/>
            <w:r>
              <w:t>по</w:t>
            </w:r>
            <w:proofErr w:type="gramEnd"/>
            <w:r>
              <w:t xml:space="preserve"> </w:t>
            </w:r>
          </w:p>
          <w:p w:rsidR="009447CF" w:rsidRPr="00FE4931" w:rsidRDefault="009447CF" w:rsidP="009447CF">
            <w:pPr>
              <w:autoSpaceDE w:val="0"/>
              <w:autoSpaceDN w:val="0"/>
              <w:adjustRightInd w:val="0"/>
            </w:pPr>
            <w:r>
              <w:t xml:space="preserve">классификации </w:t>
            </w:r>
            <w:r w:rsidRPr="00873B64">
              <w:t>СанПиН 2.2.1/2.1.1.1200-03</w:t>
            </w:r>
          </w:p>
        </w:tc>
      </w:tr>
      <w:tr w:rsidR="009447CF" w:rsidRPr="00FE4931" w:rsidTr="00873B64">
        <w:tc>
          <w:tcPr>
            <w:tcW w:w="1051" w:type="pct"/>
          </w:tcPr>
          <w:p w:rsidR="009447CF" w:rsidRPr="00FE4931" w:rsidRDefault="009447CF" w:rsidP="00763FAD">
            <w:pPr>
              <w:autoSpaceDE w:val="0"/>
              <w:autoSpaceDN w:val="0"/>
              <w:adjustRightInd w:val="0"/>
            </w:pPr>
            <w:r w:rsidRPr="00FE4931">
              <w:t>Нефтехимическая промышленность</w:t>
            </w:r>
          </w:p>
        </w:tc>
        <w:tc>
          <w:tcPr>
            <w:tcW w:w="2014" w:type="pct"/>
          </w:tcPr>
          <w:p w:rsidR="009447CF" w:rsidRPr="00FE4931" w:rsidRDefault="009447CF" w:rsidP="00763FAD">
            <w:pPr>
              <w:autoSpaceDE w:val="0"/>
              <w:autoSpaceDN w:val="0"/>
              <w:adjustRightInd w:val="0"/>
              <w:jc w:val="both"/>
            </w:pPr>
            <w:r>
              <w:t xml:space="preserve">Размещение объектов капитального строительства, предназначенных для переработки углеводородного сырья, </w:t>
            </w:r>
            <w:r>
              <w:lastRenderedPageBreak/>
              <w:t xml:space="preserve">изготовления удобрений, </w:t>
            </w:r>
            <w:bookmarkStart w:id="108" w:name="l112"/>
            <w:bookmarkEnd w:id="108"/>
            <w:r>
              <w:t xml:space="preserve">полимеров, химической продукции </w:t>
            </w:r>
            <w:bookmarkStart w:id="109" w:name="l47"/>
            <w:bookmarkEnd w:id="109"/>
            <w:r>
              <w:t>бытового назначения и подобной продукции, а также другие подобные промышленные предприятия</w:t>
            </w:r>
          </w:p>
        </w:tc>
        <w:tc>
          <w:tcPr>
            <w:tcW w:w="935" w:type="pct"/>
          </w:tcPr>
          <w:p w:rsidR="009447CF" w:rsidRPr="00FE4931" w:rsidRDefault="009447CF" w:rsidP="00763FAD">
            <w:pPr>
              <w:autoSpaceDE w:val="0"/>
              <w:autoSpaceDN w:val="0"/>
              <w:adjustRightInd w:val="0"/>
            </w:pPr>
            <w:r w:rsidRPr="00FE4931">
              <w:lastRenderedPageBreak/>
              <w:t>6.5</w:t>
            </w:r>
          </w:p>
        </w:tc>
        <w:tc>
          <w:tcPr>
            <w:tcW w:w="1000" w:type="pct"/>
          </w:tcPr>
          <w:p w:rsidR="009447CF" w:rsidRDefault="009447CF" w:rsidP="00B373DB">
            <w:pPr>
              <w:autoSpaceDE w:val="0"/>
              <w:autoSpaceDN w:val="0"/>
              <w:adjustRightInd w:val="0"/>
              <w:jc w:val="both"/>
            </w:pPr>
            <w:r>
              <w:t>I</w:t>
            </w:r>
            <w:r>
              <w:rPr>
                <w:lang w:val="en-US"/>
              </w:rPr>
              <w:t>II</w:t>
            </w:r>
            <w:r>
              <w:t xml:space="preserve">-V класса опасности </w:t>
            </w:r>
            <w:proofErr w:type="gramStart"/>
            <w:r>
              <w:t>по</w:t>
            </w:r>
            <w:proofErr w:type="gramEnd"/>
            <w:r>
              <w:t xml:space="preserve"> </w:t>
            </w:r>
          </w:p>
          <w:p w:rsidR="009447CF" w:rsidRPr="00FE4931" w:rsidRDefault="009447CF" w:rsidP="00B373DB">
            <w:pPr>
              <w:autoSpaceDE w:val="0"/>
              <w:autoSpaceDN w:val="0"/>
              <w:adjustRightInd w:val="0"/>
            </w:pPr>
            <w:r>
              <w:t xml:space="preserve">классификации </w:t>
            </w:r>
            <w:r w:rsidRPr="00873B64">
              <w:lastRenderedPageBreak/>
              <w:t>СанПиН 2.2.1/2.1.1.1200-03</w:t>
            </w:r>
          </w:p>
        </w:tc>
      </w:tr>
      <w:tr w:rsidR="009447CF" w:rsidRPr="00FE4931" w:rsidTr="00873B64">
        <w:tc>
          <w:tcPr>
            <w:tcW w:w="1051" w:type="pct"/>
          </w:tcPr>
          <w:p w:rsidR="009447CF" w:rsidRPr="00FE4931" w:rsidRDefault="009447CF" w:rsidP="00763FAD">
            <w:pPr>
              <w:autoSpaceDE w:val="0"/>
              <w:autoSpaceDN w:val="0"/>
              <w:adjustRightInd w:val="0"/>
            </w:pPr>
            <w:r w:rsidRPr="00FE4931">
              <w:lastRenderedPageBreak/>
              <w:t>Строительная промышленность</w:t>
            </w:r>
          </w:p>
        </w:tc>
        <w:tc>
          <w:tcPr>
            <w:tcW w:w="2014" w:type="pct"/>
          </w:tcPr>
          <w:p w:rsidR="009447CF" w:rsidRPr="00FE4931" w:rsidRDefault="009447CF" w:rsidP="00763FAD">
            <w:pPr>
              <w:autoSpaceDE w:val="0"/>
              <w:autoSpaceDN w:val="0"/>
              <w:adjustRightInd w:val="0"/>
              <w:jc w:val="both"/>
            </w:pPr>
            <w: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935" w:type="pct"/>
          </w:tcPr>
          <w:p w:rsidR="009447CF" w:rsidRPr="00FE4931" w:rsidRDefault="009447CF" w:rsidP="00763FAD">
            <w:pPr>
              <w:autoSpaceDE w:val="0"/>
              <w:autoSpaceDN w:val="0"/>
              <w:adjustRightInd w:val="0"/>
            </w:pPr>
            <w:r w:rsidRPr="00FE4931">
              <w:t>6.6</w:t>
            </w:r>
          </w:p>
        </w:tc>
        <w:tc>
          <w:tcPr>
            <w:tcW w:w="1000" w:type="pct"/>
          </w:tcPr>
          <w:p w:rsidR="009447CF" w:rsidRDefault="009447CF" w:rsidP="00B373DB">
            <w:pPr>
              <w:autoSpaceDE w:val="0"/>
              <w:autoSpaceDN w:val="0"/>
              <w:adjustRightInd w:val="0"/>
              <w:jc w:val="both"/>
            </w:pPr>
            <w:r>
              <w:t>I</w:t>
            </w:r>
            <w:r>
              <w:rPr>
                <w:lang w:val="en-US"/>
              </w:rPr>
              <w:t>II</w:t>
            </w:r>
            <w:r>
              <w:t xml:space="preserve">-V класса опасности </w:t>
            </w:r>
            <w:proofErr w:type="gramStart"/>
            <w:r>
              <w:t>по</w:t>
            </w:r>
            <w:proofErr w:type="gramEnd"/>
            <w:r>
              <w:t xml:space="preserve"> </w:t>
            </w:r>
          </w:p>
          <w:p w:rsidR="009447CF" w:rsidRPr="00FE4931" w:rsidRDefault="009447CF" w:rsidP="00B373DB">
            <w:pPr>
              <w:autoSpaceDE w:val="0"/>
              <w:autoSpaceDN w:val="0"/>
              <w:adjustRightInd w:val="0"/>
            </w:pPr>
            <w:r>
              <w:t xml:space="preserve">классификации </w:t>
            </w:r>
            <w:r w:rsidRPr="00873B64">
              <w:t>СанПиН 2.2.1/2.1.1.1200-03</w:t>
            </w:r>
          </w:p>
        </w:tc>
      </w:tr>
      <w:tr w:rsidR="009447CF" w:rsidRPr="00FE4931" w:rsidTr="00873B64">
        <w:tc>
          <w:tcPr>
            <w:tcW w:w="1051" w:type="pct"/>
          </w:tcPr>
          <w:p w:rsidR="009447CF" w:rsidRPr="00FE4931" w:rsidRDefault="009447CF" w:rsidP="00E34C3F">
            <w:pPr>
              <w:autoSpaceDE w:val="0"/>
              <w:autoSpaceDN w:val="0"/>
              <w:adjustRightInd w:val="0"/>
            </w:pPr>
            <w:r>
              <w:t>Склады</w:t>
            </w:r>
          </w:p>
        </w:tc>
        <w:tc>
          <w:tcPr>
            <w:tcW w:w="2014" w:type="pct"/>
          </w:tcPr>
          <w:p w:rsidR="009447CF" w:rsidRPr="00FE4931" w:rsidRDefault="009447CF" w:rsidP="00873B64">
            <w:pPr>
              <w:autoSpaceDE w:val="0"/>
              <w:autoSpaceDN w:val="0"/>
              <w:adjustRightInd w:val="0"/>
              <w:jc w:val="both"/>
            </w:pPr>
            <w:proofErr w:type="gramStart"/>
            <w:r>
              <w:t xml:space="preserve">Размещение сооружений, имеющих назначение по временному хранению, распределению и перевалке грузов (за исключением хранения </w:t>
            </w:r>
            <w:bookmarkStart w:id="110" w:name="l115"/>
            <w:bookmarkEnd w:id="110"/>
            <w:r>
              <w:t xml:space="preserve">стратегических запасов), не являющихся частями производственных комплексов, на </w:t>
            </w:r>
            <w:bookmarkStart w:id="111" w:name="l50"/>
            <w:bookmarkEnd w:id="111"/>
            <w:r>
              <w:t>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935" w:type="pct"/>
          </w:tcPr>
          <w:p w:rsidR="009447CF" w:rsidRPr="00FE4931" w:rsidRDefault="009447CF" w:rsidP="00E34C3F">
            <w:pPr>
              <w:autoSpaceDE w:val="0"/>
              <w:autoSpaceDN w:val="0"/>
              <w:adjustRightInd w:val="0"/>
            </w:pPr>
            <w:r>
              <w:t>6.9</w:t>
            </w:r>
          </w:p>
        </w:tc>
        <w:tc>
          <w:tcPr>
            <w:tcW w:w="1000" w:type="pct"/>
          </w:tcPr>
          <w:p w:rsidR="009447CF" w:rsidRPr="00FE4931" w:rsidRDefault="009447CF" w:rsidP="00873B64">
            <w:pPr>
              <w:autoSpaceDE w:val="0"/>
              <w:autoSpaceDN w:val="0"/>
              <w:adjustRightInd w:val="0"/>
            </w:pPr>
          </w:p>
        </w:tc>
      </w:tr>
      <w:tr w:rsidR="009447CF" w:rsidRPr="00FE4931" w:rsidTr="00873B64">
        <w:tc>
          <w:tcPr>
            <w:tcW w:w="1051" w:type="pct"/>
          </w:tcPr>
          <w:p w:rsidR="009447CF" w:rsidRPr="00FE4931" w:rsidRDefault="009447CF" w:rsidP="00E34C3F">
            <w:pPr>
              <w:autoSpaceDE w:val="0"/>
              <w:autoSpaceDN w:val="0"/>
              <w:adjustRightInd w:val="0"/>
            </w:pPr>
            <w:r>
              <w:t>Складские площадки</w:t>
            </w:r>
          </w:p>
        </w:tc>
        <w:tc>
          <w:tcPr>
            <w:tcW w:w="2014" w:type="pct"/>
          </w:tcPr>
          <w:p w:rsidR="009447CF" w:rsidRPr="00FE4931" w:rsidRDefault="009447CF" w:rsidP="00873B64">
            <w:pPr>
              <w:autoSpaceDE w:val="0"/>
              <w:autoSpaceDN w:val="0"/>
              <w:adjustRightInd w:val="0"/>
              <w:jc w:val="both"/>
            </w:pPr>
            <w:r>
              <w:t>Временное хранение, распределение и перевалка грузов (за исключением хранения стратегических запасов) на открытом воздухе</w:t>
            </w:r>
          </w:p>
        </w:tc>
        <w:tc>
          <w:tcPr>
            <w:tcW w:w="935" w:type="pct"/>
          </w:tcPr>
          <w:p w:rsidR="009447CF" w:rsidRPr="00FE4931" w:rsidRDefault="009447CF" w:rsidP="00E34C3F">
            <w:pPr>
              <w:autoSpaceDE w:val="0"/>
              <w:autoSpaceDN w:val="0"/>
              <w:adjustRightInd w:val="0"/>
            </w:pPr>
            <w:r>
              <w:t>6.9.1</w:t>
            </w:r>
          </w:p>
        </w:tc>
        <w:tc>
          <w:tcPr>
            <w:tcW w:w="1000" w:type="pct"/>
          </w:tcPr>
          <w:p w:rsidR="009447CF" w:rsidRPr="00FE4931" w:rsidRDefault="009447CF" w:rsidP="00873B64">
            <w:pPr>
              <w:autoSpaceDE w:val="0"/>
              <w:autoSpaceDN w:val="0"/>
              <w:adjustRightInd w:val="0"/>
            </w:pPr>
          </w:p>
        </w:tc>
      </w:tr>
      <w:tr w:rsidR="009447CF" w:rsidRPr="00FE4931" w:rsidTr="00873B64">
        <w:tc>
          <w:tcPr>
            <w:tcW w:w="1051" w:type="pct"/>
          </w:tcPr>
          <w:p w:rsidR="009447CF" w:rsidRPr="00FE4931" w:rsidRDefault="009447CF" w:rsidP="00E34C3F">
            <w:pPr>
              <w:autoSpaceDE w:val="0"/>
              <w:autoSpaceDN w:val="0"/>
              <w:adjustRightInd w:val="0"/>
            </w:pPr>
            <w:r>
              <w:t>Целлюлозно-бумажная промышленность</w:t>
            </w:r>
          </w:p>
        </w:tc>
        <w:tc>
          <w:tcPr>
            <w:tcW w:w="2014" w:type="pct"/>
          </w:tcPr>
          <w:p w:rsidR="009447CF" w:rsidRPr="00FE4931" w:rsidRDefault="009447CF" w:rsidP="00873B64">
            <w:pPr>
              <w:autoSpaceDE w:val="0"/>
              <w:autoSpaceDN w:val="0"/>
              <w:adjustRightInd w:val="0"/>
              <w:jc w:val="both"/>
            </w:pPr>
            <w:r>
              <w:t xml:space="preserve">Размещение объектов капитального строительства, предназначенных для целлюлозно-бумажного производства, производства </w:t>
            </w:r>
            <w:bookmarkStart w:id="112" w:name="l167"/>
            <w:bookmarkEnd w:id="112"/>
            <w:r>
              <w:t>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935" w:type="pct"/>
          </w:tcPr>
          <w:p w:rsidR="009447CF" w:rsidRPr="00FE4931" w:rsidRDefault="009447CF" w:rsidP="00E34C3F">
            <w:pPr>
              <w:autoSpaceDE w:val="0"/>
              <w:autoSpaceDN w:val="0"/>
              <w:adjustRightInd w:val="0"/>
            </w:pPr>
            <w:r>
              <w:t>6.11</w:t>
            </w:r>
          </w:p>
        </w:tc>
        <w:tc>
          <w:tcPr>
            <w:tcW w:w="1000" w:type="pct"/>
          </w:tcPr>
          <w:p w:rsidR="00736F64" w:rsidRDefault="00736F64" w:rsidP="00736F64">
            <w:pPr>
              <w:autoSpaceDE w:val="0"/>
              <w:autoSpaceDN w:val="0"/>
              <w:adjustRightInd w:val="0"/>
              <w:jc w:val="both"/>
            </w:pPr>
            <w:r>
              <w:t>I</w:t>
            </w:r>
            <w:r>
              <w:rPr>
                <w:lang w:val="en-US"/>
              </w:rPr>
              <w:t>II</w:t>
            </w:r>
            <w:r>
              <w:t xml:space="preserve">-V класса опасности </w:t>
            </w:r>
            <w:proofErr w:type="gramStart"/>
            <w:r>
              <w:t>по</w:t>
            </w:r>
            <w:proofErr w:type="gramEnd"/>
            <w:r>
              <w:t xml:space="preserve"> </w:t>
            </w:r>
          </w:p>
          <w:p w:rsidR="009447CF" w:rsidRPr="00FE4931" w:rsidRDefault="00736F64" w:rsidP="00736F64">
            <w:pPr>
              <w:autoSpaceDE w:val="0"/>
              <w:autoSpaceDN w:val="0"/>
              <w:adjustRightInd w:val="0"/>
            </w:pPr>
            <w:r>
              <w:t xml:space="preserve">классификации </w:t>
            </w:r>
            <w:r w:rsidRPr="00873B64">
              <w:t>СанПиН 2.2.1/2.1.1.1200-03</w:t>
            </w:r>
          </w:p>
        </w:tc>
      </w:tr>
      <w:tr w:rsidR="009447CF" w:rsidRPr="00FE4931" w:rsidTr="00873B64">
        <w:tc>
          <w:tcPr>
            <w:tcW w:w="1051" w:type="pct"/>
          </w:tcPr>
          <w:p w:rsidR="009447CF" w:rsidRPr="00FE4931" w:rsidRDefault="009447CF" w:rsidP="00763FAD">
            <w:pPr>
              <w:autoSpaceDE w:val="0"/>
              <w:autoSpaceDN w:val="0"/>
              <w:adjustRightInd w:val="0"/>
            </w:pPr>
            <w:r>
              <w:t xml:space="preserve">Научно-производственная </w:t>
            </w:r>
            <w:r>
              <w:lastRenderedPageBreak/>
              <w:t xml:space="preserve">деятельность </w:t>
            </w:r>
          </w:p>
        </w:tc>
        <w:tc>
          <w:tcPr>
            <w:tcW w:w="2014" w:type="pct"/>
          </w:tcPr>
          <w:p w:rsidR="009447CF" w:rsidRPr="00FE4931" w:rsidRDefault="009447CF" w:rsidP="00763FAD">
            <w:pPr>
              <w:autoSpaceDE w:val="0"/>
              <w:autoSpaceDN w:val="0"/>
              <w:adjustRightInd w:val="0"/>
              <w:jc w:val="both"/>
            </w:pPr>
            <w:r>
              <w:lastRenderedPageBreak/>
              <w:t xml:space="preserve">Размещение технологических, промышленных, агропромышленных </w:t>
            </w:r>
            <w:r>
              <w:lastRenderedPageBreak/>
              <w:t xml:space="preserve">парков, </w:t>
            </w:r>
            <w:proofErr w:type="gramStart"/>
            <w:r>
              <w:t>бизнес-инкубаторов</w:t>
            </w:r>
            <w:proofErr w:type="gramEnd"/>
          </w:p>
        </w:tc>
        <w:tc>
          <w:tcPr>
            <w:tcW w:w="935" w:type="pct"/>
          </w:tcPr>
          <w:p w:rsidR="009447CF" w:rsidRPr="00FE4931" w:rsidRDefault="009447CF" w:rsidP="00763FAD">
            <w:pPr>
              <w:autoSpaceDE w:val="0"/>
              <w:autoSpaceDN w:val="0"/>
              <w:adjustRightInd w:val="0"/>
            </w:pPr>
            <w:r>
              <w:lastRenderedPageBreak/>
              <w:t>6.12</w:t>
            </w:r>
          </w:p>
        </w:tc>
        <w:tc>
          <w:tcPr>
            <w:tcW w:w="1000" w:type="pct"/>
          </w:tcPr>
          <w:p w:rsidR="009447CF" w:rsidRPr="00FE4931" w:rsidRDefault="009447CF" w:rsidP="00763FAD">
            <w:pPr>
              <w:autoSpaceDE w:val="0"/>
              <w:autoSpaceDN w:val="0"/>
              <w:adjustRightInd w:val="0"/>
            </w:pPr>
          </w:p>
        </w:tc>
      </w:tr>
      <w:tr w:rsidR="000C22D7" w:rsidRPr="00FE4931" w:rsidTr="00873B64">
        <w:tc>
          <w:tcPr>
            <w:tcW w:w="4000" w:type="pct"/>
            <w:gridSpan w:val="3"/>
          </w:tcPr>
          <w:p w:rsidR="000C22D7" w:rsidRPr="00FE4931" w:rsidRDefault="000C22D7" w:rsidP="003F74AF">
            <w:pPr>
              <w:jc w:val="center"/>
            </w:pPr>
            <w:r w:rsidRPr="00FE4931">
              <w:lastRenderedPageBreak/>
              <w:t>УСЛОВНО РАЗРЕШЕННЫЕ ВИДЫ ИСПОЛЬЗОВАНИЯ</w:t>
            </w:r>
          </w:p>
        </w:tc>
        <w:tc>
          <w:tcPr>
            <w:tcW w:w="1000" w:type="pct"/>
          </w:tcPr>
          <w:p w:rsidR="000C22D7" w:rsidRPr="00FE4931" w:rsidRDefault="000C22D7" w:rsidP="003F74AF">
            <w:pPr>
              <w:jc w:val="center"/>
            </w:pPr>
          </w:p>
        </w:tc>
      </w:tr>
      <w:tr w:rsidR="000C22D7" w:rsidRPr="00FE4931" w:rsidTr="00873B64">
        <w:tc>
          <w:tcPr>
            <w:tcW w:w="1051" w:type="pct"/>
          </w:tcPr>
          <w:p w:rsidR="000C22D7" w:rsidRPr="00FE4931" w:rsidRDefault="000C22D7" w:rsidP="00763FAD">
            <w:pPr>
              <w:spacing w:after="1" w:line="220" w:lineRule="atLeast"/>
              <w:jc w:val="both"/>
            </w:pPr>
            <w:r w:rsidRPr="00FE4931">
              <w:t>Общежития</w:t>
            </w:r>
          </w:p>
          <w:p w:rsidR="000C22D7" w:rsidRPr="00FE4931" w:rsidRDefault="000C22D7" w:rsidP="00763FAD">
            <w:pPr>
              <w:autoSpaceDE w:val="0"/>
              <w:autoSpaceDN w:val="0"/>
              <w:adjustRightInd w:val="0"/>
              <w:jc w:val="both"/>
            </w:pPr>
          </w:p>
        </w:tc>
        <w:tc>
          <w:tcPr>
            <w:tcW w:w="2014" w:type="pct"/>
          </w:tcPr>
          <w:p w:rsidR="000C22D7" w:rsidRPr="00FE4931" w:rsidRDefault="000C22D7" w:rsidP="000C22D7">
            <w:pPr>
              <w:autoSpaceDE w:val="0"/>
              <w:autoSpaceDN w:val="0"/>
              <w:adjustRightInd w:val="0"/>
              <w:jc w:val="both"/>
            </w:pPr>
            <w:r w:rsidRPr="00FE4931">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w:t>
            </w:r>
            <w:r w:rsidR="00933E76">
              <w:t xml:space="preserve"> 4.7</w:t>
            </w:r>
          </w:p>
        </w:tc>
        <w:tc>
          <w:tcPr>
            <w:tcW w:w="935" w:type="pct"/>
          </w:tcPr>
          <w:p w:rsidR="000C22D7" w:rsidRPr="00FE4931" w:rsidRDefault="000C22D7" w:rsidP="00763FAD">
            <w:pPr>
              <w:autoSpaceDE w:val="0"/>
              <w:autoSpaceDN w:val="0"/>
              <w:adjustRightInd w:val="0"/>
              <w:jc w:val="both"/>
            </w:pPr>
            <w:r w:rsidRPr="00FE4931">
              <w:t>3.2.4</w:t>
            </w:r>
          </w:p>
        </w:tc>
        <w:tc>
          <w:tcPr>
            <w:tcW w:w="1000" w:type="pct"/>
          </w:tcPr>
          <w:p w:rsidR="000C22D7" w:rsidRPr="00FE4931" w:rsidRDefault="000C22D7" w:rsidP="000C22D7">
            <w:pPr>
              <w:spacing w:after="1" w:line="220" w:lineRule="atLeast"/>
              <w:jc w:val="both"/>
            </w:pPr>
          </w:p>
        </w:tc>
      </w:tr>
      <w:tr w:rsidR="000C22D7" w:rsidRPr="00FE4931" w:rsidTr="00873B64">
        <w:tc>
          <w:tcPr>
            <w:tcW w:w="1051" w:type="pct"/>
          </w:tcPr>
          <w:p w:rsidR="000C22D7" w:rsidRPr="00FE4931" w:rsidRDefault="000C22D7" w:rsidP="00763FAD">
            <w:pPr>
              <w:autoSpaceDE w:val="0"/>
              <w:autoSpaceDN w:val="0"/>
              <w:adjustRightInd w:val="0"/>
            </w:pPr>
            <w:r w:rsidRPr="00FE4931">
              <w:t>Амбулаторно-поликлиническое обслуживание</w:t>
            </w:r>
          </w:p>
        </w:tc>
        <w:tc>
          <w:tcPr>
            <w:tcW w:w="2014" w:type="pct"/>
          </w:tcPr>
          <w:p w:rsidR="000C22D7" w:rsidRPr="00FE4931" w:rsidRDefault="00933E76" w:rsidP="00763FAD">
            <w:pPr>
              <w:autoSpaceDE w:val="0"/>
              <w:autoSpaceDN w:val="0"/>
              <w:adjustRightInd w:val="0"/>
              <w:jc w:val="both"/>
            </w:pPr>
            <w: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935" w:type="pct"/>
          </w:tcPr>
          <w:p w:rsidR="000C22D7" w:rsidRPr="00FE4931" w:rsidRDefault="000C22D7" w:rsidP="00763FAD">
            <w:pPr>
              <w:autoSpaceDE w:val="0"/>
              <w:autoSpaceDN w:val="0"/>
              <w:adjustRightInd w:val="0"/>
            </w:pPr>
            <w:r w:rsidRPr="00FE4931">
              <w:t>3.4.1</w:t>
            </w:r>
          </w:p>
        </w:tc>
        <w:tc>
          <w:tcPr>
            <w:tcW w:w="1000" w:type="pct"/>
          </w:tcPr>
          <w:p w:rsidR="000C22D7" w:rsidRPr="00FE4931" w:rsidRDefault="000C22D7" w:rsidP="00E34C3F">
            <w:pPr>
              <w:autoSpaceDE w:val="0"/>
              <w:autoSpaceDN w:val="0"/>
              <w:adjustRightInd w:val="0"/>
            </w:pPr>
          </w:p>
        </w:tc>
      </w:tr>
      <w:tr w:rsidR="000C22D7" w:rsidRPr="00FE4931" w:rsidTr="00873B64">
        <w:tc>
          <w:tcPr>
            <w:tcW w:w="1051" w:type="pct"/>
          </w:tcPr>
          <w:p w:rsidR="000C22D7" w:rsidRPr="00FE4931" w:rsidRDefault="000C22D7" w:rsidP="00763FAD">
            <w:pPr>
              <w:autoSpaceDE w:val="0"/>
              <w:autoSpaceDN w:val="0"/>
              <w:adjustRightInd w:val="0"/>
            </w:pPr>
            <w:r w:rsidRPr="00FE4931">
              <w:t>Магазины</w:t>
            </w:r>
          </w:p>
        </w:tc>
        <w:tc>
          <w:tcPr>
            <w:tcW w:w="2014" w:type="pct"/>
          </w:tcPr>
          <w:p w:rsidR="000C22D7" w:rsidRPr="00FE4931" w:rsidRDefault="000C22D7" w:rsidP="00763FAD">
            <w:pPr>
              <w:autoSpaceDE w:val="0"/>
              <w:autoSpaceDN w:val="0"/>
              <w:adjustRightInd w:val="0"/>
              <w:jc w:val="both"/>
            </w:pPr>
            <w:r w:rsidRPr="00FE4931">
              <w:t>Размещение объектов капитального строительства, предназначенных для продажи товаров, торговая площадь которых составляет до 5000 кв. м</w:t>
            </w:r>
          </w:p>
        </w:tc>
        <w:tc>
          <w:tcPr>
            <w:tcW w:w="935" w:type="pct"/>
          </w:tcPr>
          <w:p w:rsidR="000C22D7" w:rsidRPr="00FE4931" w:rsidRDefault="000C22D7" w:rsidP="00763FAD">
            <w:pPr>
              <w:autoSpaceDE w:val="0"/>
              <w:autoSpaceDN w:val="0"/>
              <w:adjustRightInd w:val="0"/>
            </w:pPr>
            <w:r w:rsidRPr="00FE4931">
              <w:t>4.4</w:t>
            </w:r>
          </w:p>
        </w:tc>
        <w:tc>
          <w:tcPr>
            <w:tcW w:w="1000" w:type="pct"/>
          </w:tcPr>
          <w:p w:rsidR="000C22D7" w:rsidRPr="00FE4931" w:rsidRDefault="000C22D7" w:rsidP="00E34C3F">
            <w:pPr>
              <w:autoSpaceDE w:val="0"/>
              <w:autoSpaceDN w:val="0"/>
              <w:adjustRightInd w:val="0"/>
            </w:pPr>
          </w:p>
        </w:tc>
      </w:tr>
      <w:tr w:rsidR="000C22D7" w:rsidRPr="00FE4931" w:rsidTr="00873B64">
        <w:tc>
          <w:tcPr>
            <w:tcW w:w="1051" w:type="pct"/>
          </w:tcPr>
          <w:p w:rsidR="000C22D7" w:rsidRPr="00873B64" w:rsidRDefault="000C22D7" w:rsidP="00E34C3F">
            <w:pPr>
              <w:autoSpaceDE w:val="0"/>
              <w:autoSpaceDN w:val="0"/>
              <w:adjustRightInd w:val="0"/>
            </w:pPr>
            <w:r w:rsidRPr="00873B64">
              <w:t>Общественное питание</w:t>
            </w:r>
          </w:p>
        </w:tc>
        <w:tc>
          <w:tcPr>
            <w:tcW w:w="2014" w:type="pct"/>
          </w:tcPr>
          <w:p w:rsidR="000C22D7" w:rsidRPr="00873B64" w:rsidRDefault="000C22D7" w:rsidP="00933E76">
            <w:pPr>
              <w:autoSpaceDE w:val="0"/>
              <w:autoSpaceDN w:val="0"/>
              <w:adjustRightInd w:val="0"/>
              <w:jc w:val="both"/>
            </w:pPr>
            <w:r w:rsidRPr="00873B64">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35" w:type="pct"/>
          </w:tcPr>
          <w:p w:rsidR="000C22D7" w:rsidRPr="00873B64" w:rsidRDefault="000C22D7" w:rsidP="00E34C3F">
            <w:pPr>
              <w:autoSpaceDE w:val="0"/>
              <w:autoSpaceDN w:val="0"/>
              <w:adjustRightInd w:val="0"/>
            </w:pPr>
            <w:r w:rsidRPr="00873B64">
              <w:t>4.6</w:t>
            </w:r>
          </w:p>
        </w:tc>
        <w:tc>
          <w:tcPr>
            <w:tcW w:w="1000" w:type="pct"/>
          </w:tcPr>
          <w:p w:rsidR="000C22D7" w:rsidRPr="00FE4931" w:rsidRDefault="000C22D7" w:rsidP="00E34C3F">
            <w:pPr>
              <w:autoSpaceDE w:val="0"/>
              <w:autoSpaceDN w:val="0"/>
              <w:adjustRightInd w:val="0"/>
            </w:pPr>
          </w:p>
        </w:tc>
      </w:tr>
      <w:tr w:rsidR="006B5045" w:rsidRPr="00FE4931" w:rsidTr="00873B64">
        <w:tc>
          <w:tcPr>
            <w:tcW w:w="1051" w:type="pct"/>
          </w:tcPr>
          <w:p w:rsidR="006B5045" w:rsidRPr="00FE4931" w:rsidRDefault="006B5045" w:rsidP="00763FAD">
            <w:pPr>
              <w:autoSpaceDE w:val="0"/>
              <w:autoSpaceDN w:val="0"/>
              <w:adjustRightInd w:val="0"/>
            </w:pPr>
            <w:r w:rsidRPr="00873B64">
              <w:t>Служебные гаражи</w:t>
            </w:r>
          </w:p>
        </w:tc>
        <w:tc>
          <w:tcPr>
            <w:tcW w:w="2014" w:type="pct"/>
          </w:tcPr>
          <w:p w:rsidR="006B5045" w:rsidRPr="00FE4931" w:rsidRDefault="006B5045" w:rsidP="00763FAD">
            <w:pPr>
              <w:autoSpaceDE w:val="0"/>
              <w:autoSpaceDN w:val="0"/>
              <w:adjustRightInd w:val="0"/>
              <w:jc w:val="both"/>
            </w:pPr>
            <w:r w:rsidRPr="00873B64">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935" w:type="pct"/>
          </w:tcPr>
          <w:p w:rsidR="006B5045" w:rsidRPr="00FE4931" w:rsidRDefault="006B5045" w:rsidP="00763FAD">
            <w:pPr>
              <w:autoSpaceDE w:val="0"/>
              <w:autoSpaceDN w:val="0"/>
              <w:adjustRightInd w:val="0"/>
            </w:pPr>
            <w:r>
              <w:t>4.9</w:t>
            </w:r>
          </w:p>
        </w:tc>
        <w:tc>
          <w:tcPr>
            <w:tcW w:w="1000" w:type="pct"/>
          </w:tcPr>
          <w:p w:rsidR="006B5045" w:rsidRPr="00FE4931" w:rsidRDefault="006B5045" w:rsidP="00763FAD">
            <w:pPr>
              <w:autoSpaceDE w:val="0"/>
              <w:autoSpaceDN w:val="0"/>
              <w:adjustRightInd w:val="0"/>
            </w:pPr>
          </w:p>
        </w:tc>
      </w:tr>
      <w:tr w:rsidR="006B5045" w:rsidRPr="00FE4931" w:rsidTr="00873B64">
        <w:tc>
          <w:tcPr>
            <w:tcW w:w="1051" w:type="pct"/>
          </w:tcPr>
          <w:p w:rsidR="006B5045" w:rsidRPr="00FE4931" w:rsidRDefault="006B5045" w:rsidP="00763FAD">
            <w:pPr>
              <w:autoSpaceDE w:val="0"/>
              <w:autoSpaceDN w:val="0"/>
              <w:adjustRightInd w:val="0"/>
            </w:pPr>
            <w:r w:rsidRPr="00873B64">
              <w:t>Заправка транспортных средств</w:t>
            </w:r>
          </w:p>
        </w:tc>
        <w:tc>
          <w:tcPr>
            <w:tcW w:w="2014" w:type="pct"/>
          </w:tcPr>
          <w:p w:rsidR="006B5045" w:rsidRPr="00FE4931" w:rsidRDefault="006B5045" w:rsidP="00763FAD">
            <w:pPr>
              <w:autoSpaceDE w:val="0"/>
              <w:autoSpaceDN w:val="0"/>
              <w:adjustRightInd w:val="0"/>
              <w:jc w:val="both"/>
            </w:pPr>
            <w:r w:rsidRPr="00873B64">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935" w:type="pct"/>
          </w:tcPr>
          <w:p w:rsidR="006B5045" w:rsidRPr="00FE4931" w:rsidRDefault="006B5045" w:rsidP="00763FAD">
            <w:pPr>
              <w:autoSpaceDE w:val="0"/>
              <w:autoSpaceDN w:val="0"/>
              <w:adjustRightInd w:val="0"/>
            </w:pPr>
            <w:r w:rsidRPr="00873B64">
              <w:t>4.9.1.1</w:t>
            </w:r>
          </w:p>
        </w:tc>
        <w:tc>
          <w:tcPr>
            <w:tcW w:w="1000" w:type="pct"/>
          </w:tcPr>
          <w:p w:rsidR="006B5045" w:rsidRPr="00FE4931" w:rsidRDefault="006B5045" w:rsidP="00763FAD">
            <w:pPr>
              <w:autoSpaceDE w:val="0"/>
              <w:autoSpaceDN w:val="0"/>
              <w:adjustRightInd w:val="0"/>
            </w:pPr>
          </w:p>
        </w:tc>
      </w:tr>
      <w:tr w:rsidR="006B5045" w:rsidRPr="00FE4931" w:rsidTr="00873B64">
        <w:tc>
          <w:tcPr>
            <w:tcW w:w="1051" w:type="pct"/>
          </w:tcPr>
          <w:p w:rsidR="006B5045" w:rsidRPr="00FE4931" w:rsidRDefault="006B5045" w:rsidP="00763FAD">
            <w:pPr>
              <w:autoSpaceDE w:val="0"/>
              <w:autoSpaceDN w:val="0"/>
              <w:adjustRightInd w:val="0"/>
            </w:pPr>
            <w:r w:rsidRPr="00873B64">
              <w:t xml:space="preserve">Автомобильные </w:t>
            </w:r>
            <w:r w:rsidRPr="00873B64">
              <w:lastRenderedPageBreak/>
              <w:t xml:space="preserve">мойки </w:t>
            </w:r>
          </w:p>
        </w:tc>
        <w:tc>
          <w:tcPr>
            <w:tcW w:w="2014" w:type="pct"/>
          </w:tcPr>
          <w:p w:rsidR="006B5045" w:rsidRPr="00FE4931" w:rsidRDefault="006B5045" w:rsidP="00763FAD">
            <w:pPr>
              <w:autoSpaceDE w:val="0"/>
              <w:autoSpaceDN w:val="0"/>
              <w:adjustRightInd w:val="0"/>
              <w:jc w:val="both"/>
            </w:pPr>
            <w:r w:rsidRPr="00873B64">
              <w:lastRenderedPageBreak/>
              <w:t xml:space="preserve">Размещение автомобильных моек, а </w:t>
            </w:r>
            <w:r w:rsidRPr="00873B64">
              <w:lastRenderedPageBreak/>
              <w:t>также размещение магазинов сопутствующей торговли</w:t>
            </w:r>
          </w:p>
        </w:tc>
        <w:tc>
          <w:tcPr>
            <w:tcW w:w="935" w:type="pct"/>
          </w:tcPr>
          <w:p w:rsidR="006B5045" w:rsidRPr="00FE4931" w:rsidRDefault="006B5045" w:rsidP="00763FAD">
            <w:pPr>
              <w:autoSpaceDE w:val="0"/>
              <w:autoSpaceDN w:val="0"/>
              <w:adjustRightInd w:val="0"/>
            </w:pPr>
            <w:r w:rsidRPr="00873B64">
              <w:lastRenderedPageBreak/>
              <w:t>4.9.1.3</w:t>
            </w:r>
          </w:p>
        </w:tc>
        <w:tc>
          <w:tcPr>
            <w:tcW w:w="1000" w:type="pct"/>
          </w:tcPr>
          <w:p w:rsidR="006B5045" w:rsidRPr="00FE4931" w:rsidRDefault="006B5045" w:rsidP="00763FAD">
            <w:pPr>
              <w:autoSpaceDE w:val="0"/>
              <w:autoSpaceDN w:val="0"/>
              <w:adjustRightInd w:val="0"/>
            </w:pPr>
          </w:p>
        </w:tc>
      </w:tr>
      <w:tr w:rsidR="006B5045" w:rsidRPr="00FE4931" w:rsidTr="00873B64">
        <w:tc>
          <w:tcPr>
            <w:tcW w:w="1051" w:type="pct"/>
          </w:tcPr>
          <w:p w:rsidR="006B5045" w:rsidRPr="00FE4931" w:rsidRDefault="006B5045" w:rsidP="00763FAD">
            <w:pPr>
              <w:autoSpaceDE w:val="0"/>
              <w:autoSpaceDN w:val="0"/>
              <w:adjustRightInd w:val="0"/>
            </w:pPr>
            <w:r w:rsidRPr="00873B64">
              <w:lastRenderedPageBreak/>
              <w:t>Ремонт автомобилей</w:t>
            </w:r>
          </w:p>
        </w:tc>
        <w:tc>
          <w:tcPr>
            <w:tcW w:w="2014" w:type="pct"/>
          </w:tcPr>
          <w:p w:rsidR="006B5045" w:rsidRPr="00FE4931" w:rsidRDefault="006B5045" w:rsidP="00763FAD">
            <w:pPr>
              <w:autoSpaceDE w:val="0"/>
              <w:autoSpaceDN w:val="0"/>
              <w:adjustRightInd w:val="0"/>
              <w:jc w:val="both"/>
            </w:pPr>
            <w:r w:rsidRPr="00873B64">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935" w:type="pct"/>
          </w:tcPr>
          <w:p w:rsidR="006B5045" w:rsidRPr="00FE4931" w:rsidRDefault="006B5045" w:rsidP="00763FAD">
            <w:pPr>
              <w:autoSpaceDE w:val="0"/>
              <w:autoSpaceDN w:val="0"/>
              <w:adjustRightInd w:val="0"/>
            </w:pPr>
            <w:r w:rsidRPr="00873B64">
              <w:t>4.9.1.4</w:t>
            </w:r>
          </w:p>
        </w:tc>
        <w:tc>
          <w:tcPr>
            <w:tcW w:w="1000" w:type="pct"/>
          </w:tcPr>
          <w:p w:rsidR="006B5045" w:rsidRPr="00FE4931" w:rsidRDefault="006B5045" w:rsidP="00763FAD">
            <w:pPr>
              <w:autoSpaceDE w:val="0"/>
              <w:autoSpaceDN w:val="0"/>
              <w:adjustRightInd w:val="0"/>
            </w:pPr>
          </w:p>
        </w:tc>
      </w:tr>
      <w:tr w:rsidR="006B5045" w:rsidRPr="00FE4931" w:rsidTr="00873B64">
        <w:tc>
          <w:tcPr>
            <w:tcW w:w="5000" w:type="pct"/>
            <w:gridSpan w:val="4"/>
          </w:tcPr>
          <w:p w:rsidR="006B5045" w:rsidRPr="00FE4931" w:rsidRDefault="006B5045" w:rsidP="00616F4B">
            <w:pPr>
              <w:jc w:val="center"/>
            </w:pPr>
            <w:r w:rsidRPr="00FE4931">
              <w:t xml:space="preserve">ВСПОМОГАТЕЛЬНЫЕ ВИДЫ РАЗРЕШЕННОГО ИСПОЛЬЗОВАНИЯ: </w:t>
            </w:r>
          </w:p>
          <w:p w:rsidR="006B5045" w:rsidRPr="00FE4931" w:rsidRDefault="006B5045" w:rsidP="00616F4B">
            <w:pPr>
              <w:jc w:val="center"/>
            </w:pPr>
            <w:r w:rsidRPr="00873B64">
              <w:t xml:space="preserve">Перечень объектов капитального строительства вспомогательных видов разрешенного использования  </w:t>
            </w:r>
          </w:p>
        </w:tc>
      </w:tr>
      <w:tr w:rsidR="006B5045" w:rsidRPr="00FE4931" w:rsidTr="00873B64">
        <w:tc>
          <w:tcPr>
            <w:tcW w:w="5000" w:type="pct"/>
            <w:gridSpan w:val="4"/>
          </w:tcPr>
          <w:p w:rsidR="006B5045" w:rsidRDefault="006B5045" w:rsidP="00873B64">
            <w:pPr>
              <w:keepNext/>
              <w:jc w:val="both"/>
            </w:pPr>
            <w:r w:rsidRPr="00873B64">
              <w:t>- объекты инженерной инфраструктуры (электро-, тепл</w:t>
            </w:r>
            <w:proofErr w:type="gramStart"/>
            <w:r w:rsidRPr="00873B64">
              <w:t>о-</w:t>
            </w:r>
            <w:proofErr w:type="gramEnd"/>
            <w:r w:rsidRPr="00873B64">
              <w:t>, газо-, водоснабжения, водоотведения, связи), необходимые для инженерного обеспечения объектов основных видов разрешенного использования, условно разрешенных видов использования и иных вспомогательных видов разрешенного использования;</w:t>
            </w:r>
          </w:p>
          <w:p w:rsidR="006B5045" w:rsidRDefault="006B5045" w:rsidP="00873B64">
            <w:pPr>
              <w:keepNext/>
              <w:jc w:val="both"/>
            </w:pPr>
            <w:r w:rsidRPr="00873B64">
              <w:t xml:space="preserve"> - объекты транспортной инфраструктуры, включая проезды, автостоянки и гаражи для обслуживания посетителей объектов основных видов разрешенного использования, условно разрешенных видов использования; </w:t>
            </w:r>
          </w:p>
          <w:p w:rsidR="006B5045" w:rsidRDefault="006B5045" w:rsidP="00873B64">
            <w:pPr>
              <w:keepNext/>
              <w:jc w:val="both"/>
            </w:pPr>
            <w:r w:rsidRPr="00873B64">
              <w:t xml:space="preserve">- элементы </w:t>
            </w:r>
            <w:proofErr w:type="gramStart"/>
            <w:r w:rsidRPr="00873B64">
              <w:t>благоустройства территорий объектов основных видов разрешенного использования</w:t>
            </w:r>
            <w:proofErr w:type="gramEnd"/>
            <w:r w:rsidRPr="00873B64">
              <w:t xml:space="preserve"> и условно разрешенных видов использования, включая озеленение, хозяйственные площадки, малые архитектурные формы;</w:t>
            </w:r>
          </w:p>
          <w:p w:rsidR="006B5045" w:rsidRPr="00FE4931" w:rsidRDefault="006B5045" w:rsidP="00873B64">
            <w:pPr>
              <w:keepNext/>
              <w:jc w:val="both"/>
            </w:pPr>
            <w:r w:rsidRPr="00873B64">
              <w:t xml:space="preserve"> - объекты охраны общественного порядка, гражданской обороны и предотвращения чрезвычайных </w:t>
            </w:r>
            <w:proofErr w:type="gramStart"/>
            <w:r w:rsidRPr="00873B64">
              <w:t>ситуаций</w:t>
            </w:r>
            <w:proofErr w:type="gramEnd"/>
            <w:r w:rsidRPr="00873B64">
              <w:t xml:space="preserve"> на объектах основных видов разрешенного использования, условно разрешенных видов использования.</w:t>
            </w:r>
          </w:p>
        </w:tc>
      </w:tr>
    </w:tbl>
    <w:p w:rsidR="00D4771F" w:rsidRPr="00790485" w:rsidRDefault="00D4771F" w:rsidP="00D4771F">
      <w:pPr>
        <w:keepNext/>
        <w:rPr>
          <w:sz w:val="20"/>
          <w:szCs w:val="20"/>
        </w:rPr>
      </w:pPr>
    </w:p>
    <w:p w:rsidR="00D4771F" w:rsidRDefault="00D4771F" w:rsidP="007F477A">
      <w:pPr>
        <w:keepNext/>
        <w:jc w:val="both"/>
      </w:pPr>
      <w:r w:rsidRPr="00790485">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r w:rsidR="00A5736F" w:rsidRPr="00A5736F">
        <w:t>:</w:t>
      </w:r>
    </w:p>
    <w:p w:rsidR="008C183C" w:rsidRPr="00A5736F" w:rsidRDefault="008C183C" w:rsidP="007F477A">
      <w:pPr>
        <w:keepNext/>
        <w:jc w:val="both"/>
      </w:pPr>
    </w:p>
    <w:tbl>
      <w:tblPr>
        <w:tblW w:w="95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4"/>
        <w:gridCol w:w="6702"/>
        <w:gridCol w:w="1198"/>
        <w:gridCol w:w="102"/>
        <w:gridCol w:w="862"/>
      </w:tblGrid>
      <w:tr w:rsidR="00790485" w:rsidRPr="00FE4931" w:rsidTr="008C183C">
        <w:tc>
          <w:tcPr>
            <w:tcW w:w="684" w:type="dxa"/>
          </w:tcPr>
          <w:p w:rsidR="00D4771F" w:rsidRPr="00FE4931" w:rsidRDefault="00D4771F" w:rsidP="00E34C3F">
            <w:pPr>
              <w:jc w:val="both"/>
            </w:pPr>
            <w:r w:rsidRPr="00FE4931">
              <w:t>1.</w:t>
            </w:r>
          </w:p>
        </w:tc>
        <w:tc>
          <w:tcPr>
            <w:tcW w:w="6702" w:type="dxa"/>
          </w:tcPr>
          <w:p w:rsidR="00D4771F" w:rsidRPr="00FE4931" w:rsidRDefault="00D4771F" w:rsidP="00E34C3F">
            <w:pPr>
              <w:tabs>
                <w:tab w:val="left" w:pos="360"/>
              </w:tabs>
            </w:pPr>
            <w:r w:rsidRPr="00FE4931">
              <w:t>Класс опасности размещаемых промышленных объектов, производств и сооружений, складских зданий и сооружений</w:t>
            </w:r>
          </w:p>
        </w:tc>
        <w:tc>
          <w:tcPr>
            <w:tcW w:w="1300" w:type="dxa"/>
            <w:gridSpan w:val="2"/>
          </w:tcPr>
          <w:p w:rsidR="00D4771F" w:rsidRPr="00FE4931" w:rsidRDefault="00D4771F" w:rsidP="00E34C3F">
            <w:pPr>
              <w:jc w:val="center"/>
            </w:pPr>
            <w:r w:rsidRPr="00FE4931">
              <w:t>Класс</w:t>
            </w:r>
          </w:p>
          <w:p w:rsidR="00D4771F" w:rsidRPr="00FE4931" w:rsidRDefault="00D4771F" w:rsidP="00E34C3F">
            <w:pPr>
              <w:jc w:val="center"/>
            </w:pPr>
            <w:r w:rsidRPr="00FE4931">
              <w:t>опасности</w:t>
            </w:r>
          </w:p>
        </w:tc>
        <w:tc>
          <w:tcPr>
            <w:tcW w:w="862" w:type="dxa"/>
          </w:tcPr>
          <w:p w:rsidR="00D4771F" w:rsidRPr="00FE4931" w:rsidRDefault="00D4771F" w:rsidP="00E34C3F">
            <w:pPr>
              <w:jc w:val="center"/>
              <w:rPr>
                <w:lang w:val="en-US"/>
              </w:rPr>
            </w:pPr>
            <w:r w:rsidRPr="00FE4931">
              <w:rPr>
                <w:lang w:val="en-US"/>
              </w:rPr>
              <w:t>III</w:t>
            </w:r>
            <w:r w:rsidR="00925E94" w:rsidRPr="00FE4931">
              <w:rPr>
                <w:lang w:val="en-US"/>
              </w:rPr>
              <w:t>, IV, V</w:t>
            </w:r>
          </w:p>
        </w:tc>
      </w:tr>
      <w:tr w:rsidR="008C183C" w:rsidRPr="00FE4931" w:rsidTr="008C183C">
        <w:tc>
          <w:tcPr>
            <w:tcW w:w="684" w:type="dxa"/>
            <w:tcBorders>
              <w:top w:val="single" w:sz="4" w:space="0" w:color="auto"/>
              <w:left w:val="single" w:sz="4" w:space="0" w:color="auto"/>
              <w:bottom w:val="single" w:sz="4" w:space="0" w:color="auto"/>
              <w:right w:val="single" w:sz="4" w:space="0" w:color="auto"/>
            </w:tcBorders>
          </w:tcPr>
          <w:p w:rsidR="008C183C" w:rsidRPr="00FE4931" w:rsidRDefault="008C183C" w:rsidP="00E34C3F">
            <w:pPr>
              <w:tabs>
                <w:tab w:val="num" w:pos="720"/>
              </w:tabs>
            </w:pPr>
            <w:r w:rsidRPr="00FE4931">
              <w:t>2.</w:t>
            </w:r>
          </w:p>
        </w:tc>
        <w:tc>
          <w:tcPr>
            <w:tcW w:w="6702" w:type="dxa"/>
            <w:tcBorders>
              <w:top w:val="single" w:sz="4" w:space="0" w:color="auto"/>
              <w:left w:val="single" w:sz="4" w:space="0" w:color="auto"/>
              <w:bottom w:val="single" w:sz="4" w:space="0" w:color="auto"/>
              <w:right w:val="single" w:sz="4" w:space="0" w:color="auto"/>
            </w:tcBorders>
          </w:tcPr>
          <w:p w:rsidR="008C183C" w:rsidRPr="00FE4931" w:rsidRDefault="008C183C" w:rsidP="00925E94">
            <w:pPr>
              <w:tabs>
                <w:tab w:val="left" w:pos="360"/>
                <w:tab w:val="right" w:pos="567"/>
              </w:tabs>
            </w:pPr>
            <w:r w:rsidRPr="00FE4931">
              <w:t xml:space="preserve">Минимальный размер земельного участка (включая площадь застройки, для строительства и эксплуатации) </w:t>
            </w:r>
          </w:p>
        </w:tc>
        <w:tc>
          <w:tcPr>
            <w:tcW w:w="2162" w:type="dxa"/>
            <w:gridSpan w:val="3"/>
            <w:tcBorders>
              <w:top w:val="single" w:sz="4" w:space="0" w:color="auto"/>
              <w:left w:val="single" w:sz="4" w:space="0" w:color="auto"/>
              <w:bottom w:val="single" w:sz="4" w:space="0" w:color="auto"/>
              <w:right w:val="single" w:sz="4" w:space="0" w:color="auto"/>
            </w:tcBorders>
          </w:tcPr>
          <w:p w:rsidR="008C183C" w:rsidRPr="00FE4931" w:rsidRDefault="003D780F" w:rsidP="00E34C3F">
            <w:pPr>
              <w:tabs>
                <w:tab w:val="right" w:pos="567"/>
              </w:tabs>
              <w:jc w:val="center"/>
            </w:pPr>
            <w:r>
              <w:t>У</w:t>
            </w:r>
            <w:r w:rsidR="00B17905">
              <w:t>станавливается в соответствии со статьей 12.3 Правил</w:t>
            </w:r>
          </w:p>
        </w:tc>
      </w:tr>
      <w:tr w:rsidR="00790485" w:rsidRPr="00FE4931" w:rsidTr="008C183C">
        <w:tc>
          <w:tcPr>
            <w:tcW w:w="684" w:type="dxa"/>
            <w:tcBorders>
              <w:top w:val="single" w:sz="4" w:space="0" w:color="auto"/>
              <w:left w:val="single" w:sz="4" w:space="0" w:color="auto"/>
              <w:bottom w:val="single" w:sz="4" w:space="0" w:color="auto"/>
              <w:right w:val="single" w:sz="4" w:space="0" w:color="auto"/>
            </w:tcBorders>
          </w:tcPr>
          <w:p w:rsidR="00446986" w:rsidRPr="00FE4931" w:rsidRDefault="00446986" w:rsidP="00E34C3F">
            <w:pPr>
              <w:tabs>
                <w:tab w:val="num" w:pos="720"/>
              </w:tabs>
            </w:pPr>
            <w:r w:rsidRPr="00FE4931">
              <w:t>3.</w:t>
            </w:r>
          </w:p>
        </w:tc>
        <w:tc>
          <w:tcPr>
            <w:tcW w:w="6702" w:type="dxa"/>
            <w:tcBorders>
              <w:top w:val="single" w:sz="4" w:space="0" w:color="auto"/>
              <w:left w:val="single" w:sz="4" w:space="0" w:color="auto"/>
              <w:bottom w:val="single" w:sz="4" w:space="0" w:color="auto"/>
              <w:right w:val="single" w:sz="4" w:space="0" w:color="auto"/>
            </w:tcBorders>
          </w:tcPr>
          <w:p w:rsidR="00446986" w:rsidRPr="00FE4931" w:rsidRDefault="007F477A" w:rsidP="00E34C3F">
            <w:pPr>
              <w:tabs>
                <w:tab w:val="left" w:pos="360"/>
                <w:tab w:val="right" w:pos="567"/>
              </w:tabs>
            </w:pPr>
            <w:r w:rsidRPr="00FE4931">
              <w:t xml:space="preserve">Максимальный </w:t>
            </w:r>
            <w:r w:rsidR="00446986" w:rsidRPr="00FE4931">
              <w:t>размер земельного участка (включая площадь застройки, для строительства и эксплуатации)</w:t>
            </w:r>
          </w:p>
        </w:tc>
        <w:tc>
          <w:tcPr>
            <w:tcW w:w="2162" w:type="dxa"/>
            <w:gridSpan w:val="3"/>
            <w:tcBorders>
              <w:top w:val="single" w:sz="4" w:space="0" w:color="auto"/>
              <w:left w:val="single" w:sz="4" w:space="0" w:color="auto"/>
              <w:bottom w:val="single" w:sz="4" w:space="0" w:color="auto"/>
              <w:right w:val="single" w:sz="4" w:space="0" w:color="auto"/>
            </w:tcBorders>
          </w:tcPr>
          <w:p w:rsidR="00446986" w:rsidRPr="00FE4931" w:rsidRDefault="003D780F" w:rsidP="00E34C3F">
            <w:pPr>
              <w:tabs>
                <w:tab w:val="right" w:pos="567"/>
              </w:tabs>
              <w:jc w:val="center"/>
            </w:pPr>
            <w:r>
              <w:t>Н</w:t>
            </w:r>
            <w:r w:rsidR="00925E94" w:rsidRPr="00FE4931">
              <w:t>е подлежи</w:t>
            </w:r>
            <w:r w:rsidR="007F477A" w:rsidRPr="00FE4931">
              <w:t>т установлению</w:t>
            </w:r>
          </w:p>
        </w:tc>
      </w:tr>
      <w:tr w:rsidR="008C183C" w:rsidRPr="00FE4931" w:rsidTr="008C183C">
        <w:tc>
          <w:tcPr>
            <w:tcW w:w="684" w:type="dxa"/>
            <w:tcBorders>
              <w:top w:val="single" w:sz="4" w:space="0" w:color="auto"/>
              <w:left w:val="single" w:sz="4" w:space="0" w:color="auto"/>
              <w:bottom w:val="single" w:sz="4" w:space="0" w:color="auto"/>
              <w:right w:val="single" w:sz="4" w:space="0" w:color="auto"/>
            </w:tcBorders>
          </w:tcPr>
          <w:p w:rsidR="008C183C" w:rsidRPr="00FE4931" w:rsidRDefault="008C183C" w:rsidP="00E34C3F">
            <w:pPr>
              <w:tabs>
                <w:tab w:val="num" w:pos="720"/>
              </w:tabs>
            </w:pPr>
            <w:r w:rsidRPr="00FE4931">
              <w:t>4.</w:t>
            </w:r>
          </w:p>
        </w:tc>
        <w:tc>
          <w:tcPr>
            <w:tcW w:w="6702" w:type="dxa"/>
            <w:tcBorders>
              <w:top w:val="single" w:sz="4" w:space="0" w:color="auto"/>
              <w:left w:val="single" w:sz="4" w:space="0" w:color="auto"/>
              <w:bottom w:val="single" w:sz="4" w:space="0" w:color="auto"/>
              <w:right w:val="single" w:sz="4" w:space="0" w:color="auto"/>
            </w:tcBorders>
          </w:tcPr>
          <w:p w:rsidR="008C183C" w:rsidRPr="00FE4931" w:rsidRDefault="008C183C" w:rsidP="008C183C">
            <w:pPr>
              <w:pStyle w:val="Iniiaiieoaeno"/>
              <w:widowControl w:val="0"/>
              <w:autoSpaceDE w:val="0"/>
              <w:autoSpaceDN w:val="0"/>
              <w:adjustRightInd w:val="0"/>
              <w:rPr>
                <w:rFonts w:ascii="Times New Roman" w:hAnsi="Times New Roman"/>
                <w:sz w:val="24"/>
                <w:szCs w:val="24"/>
              </w:rPr>
            </w:pPr>
            <w:r w:rsidRPr="008C183C">
              <w:rPr>
                <w:rFonts w:ascii="Times New Roman" w:hAnsi="Times New Roman"/>
                <w:sz w:val="24"/>
                <w:szCs w:val="24"/>
              </w:rPr>
              <w:t>Минимальный отступ от границ земельных участков до зданий, строений и сооружений при соблюдении противопожарных и санитарных требовани</w:t>
            </w:r>
            <w:r>
              <w:rPr>
                <w:rFonts w:ascii="Times New Roman" w:hAnsi="Times New Roman"/>
                <w:sz w:val="24"/>
                <w:szCs w:val="24"/>
              </w:rPr>
              <w:t>й</w:t>
            </w:r>
          </w:p>
        </w:tc>
        <w:tc>
          <w:tcPr>
            <w:tcW w:w="1198" w:type="dxa"/>
            <w:tcBorders>
              <w:top w:val="single" w:sz="4" w:space="0" w:color="auto"/>
              <w:left w:val="single" w:sz="4" w:space="0" w:color="auto"/>
              <w:bottom w:val="single" w:sz="4" w:space="0" w:color="auto"/>
              <w:right w:val="single" w:sz="4" w:space="0" w:color="auto"/>
            </w:tcBorders>
          </w:tcPr>
          <w:p w:rsidR="008C183C" w:rsidRPr="00FE4931" w:rsidRDefault="008C183C" w:rsidP="00E34C3F">
            <w:pPr>
              <w:pStyle w:val="Iniiaiieoaeno"/>
              <w:widowControl w:val="0"/>
              <w:autoSpaceDE w:val="0"/>
              <w:autoSpaceDN w:val="0"/>
              <w:adjustRightInd w:val="0"/>
              <w:jc w:val="center"/>
              <w:rPr>
                <w:rFonts w:ascii="Times New Roman" w:hAnsi="Times New Roman"/>
                <w:sz w:val="24"/>
                <w:szCs w:val="24"/>
              </w:rPr>
            </w:pPr>
            <w:r>
              <w:rPr>
                <w:rFonts w:ascii="Times New Roman" w:hAnsi="Times New Roman"/>
                <w:sz w:val="24"/>
                <w:szCs w:val="24"/>
              </w:rPr>
              <w:t>м</w:t>
            </w:r>
          </w:p>
        </w:tc>
        <w:tc>
          <w:tcPr>
            <w:tcW w:w="964" w:type="dxa"/>
            <w:gridSpan w:val="2"/>
            <w:tcBorders>
              <w:top w:val="single" w:sz="4" w:space="0" w:color="auto"/>
              <w:left w:val="single" w:sz="4" w:space="0" w:color="auto"/>
              <w:bottom w:val="single" w:sz="4" w:space="0" w:color="auto"/>
              <w:right w:val="single" w:sz="4" w:space="0" w:color="auto"/>
            </w:tcBorders>
          </w:tcPr>
          <w:p w:rsidR="008C183C" w:rsidRPr="00FE4931" w:rsidRDefault="008C183C" w:rsidP="00E34C3F">
            <w:pPr>
              <w:pStyle w:val="Iniiaiieoaeno"/>
              <w:widowControl w:val="0"/>
              <w:autoSpaceDE w:val="0"/>
              <w:autoSpaceDN w:val="0"/>
              <w:adjustRightInd w:val="0"/>
              <w:jc w:val="center"/>
              <w:rPr>
                <w:rFonts w:ascii="Times New Roman" w:hAnsi="Times New Roman"/>
                <w:sz w:val="24"/>
                <w:szCs w:val="24"/>
              </w:rPr>
            </w:pPr>
            <w:r>
              <w:rPr>
                <w:rFonts w:ascii="Times New Roman" w:hAnsi="Times New Roman"/>
                <w:sz w:val="24"/>
                <w:szCs w:val="24"/>
              </w:rPr>
              <w:t>3</w:t>
            </w:r>
          </w:p>
        </w:tc>
      </w:tr>
      <w:tr w:rsidR="00764B3B" w:rsidRPr="00FE4931" w:rsidTr="008C183C">
        <w:tc>
          <w:tcPr>
            <w:tcW w:w="684" w:type="dxa"/>
            <w:tcBorders>
              <w:top w:val="single" w:sz="4" w:space="0" w:color="auto"/>
              <w:left w:val="single" w:sz="4" w:space="0" w:color="auto"/>
              <w:bottom w:val="single" w:sz="4" w:space="0" w:color="auto"/>
              <w:right w:val="single" w:sz="4" w:space="0" w:color="auto"/>
            </w:tcBorders>
          </w:tcPr>
          <w:p w:rsidR="00764B3B" w:rsidRPr="00FE4931" w:rsidRDefault="00764B3B" w:rsidP="00E34C3F">
            <w:pPr>
              <w:tabs>
                <w:tab w:val="num" w:pos="720"/>
              </w:tabs>
            </w:pPr>
            <w:r w:rsidRPr="00FE4931">
              <w:t>5.</w:t>
            </w:r>
          </w:p>
        </w:tc>
        <w:tc>
          <w:tcPr>
            <w:tcW w:w="6702" w:type="dxa"/>
            <w:tcBorders>
              <w:top w:val="single" w:sz="4" w:space="0" w:color="auto"/>
              <w:left w:val="single" w:sz="4" w:space="0" w:color="auto"/>
              <w:bottom w:val="single" w:sz="4" w:space="0" w:color="auto"/>
              <w:right w:val="single" w:sz="4" w:space="0" w:color="auto"/>
            </w:tcBorders>
          </w:tcPr>
          <w:p w:rsidR="00764B3B" w:rsidRPr="00FE4931" w:rsidRDefault="00764B3B" w:rsidP="00E34C3F">
            <w:pPr>
              <w:pStyle w:val="Iniiaiieoaeno"/>
              <w:widowControl w:val="0"/>
              <w:autoSpaceDE w:val="0"/>
              <w:autoSpaceDN w:val="0"/>
              <w:adjustRightInd w:val="0"/>
              <w:rPr>
                <w:rFonts w:ascii="Times New Roman" w:hAnsi="Times New Roman"/>
                <w:sz w:val="24"/>
                <w:szCs w:val="24"/>
              </w:rPr>
            </w:pPr>
            <w:r w:rsidRPr="00FE4931">
              <w:rPr>
                <w:rFonts w:ascii="Times New Roman" w:hAnsi="Times New Roman"/>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198" w:type="dxa"/>
            <w:tcBorders>
              <w:top w:val="single" w:sz="4" w:space="0" w:color="auto"/>
              <w:left w:val="single" w:sz="4" w:space="0" w:color="auto"/>
              <w:bottom w:val="single" w:sz="4" w:space="0" w:color="auto"/>
              <w:right w:val="single" w:sz="4" w:space="0" w:color="auto"/>
            </w:tcBorders>
          </w:tcPr>
          <w:p w:rsidR="00764B3B" w:rsidRPr="00FE4931" w:rsidRDefault="00764B3B" w:rsidP="00E34C3F">
            <w:pPr>
              <w:pStyle w:val="Iniiaiieoaeno"/>
              <w:widowControl w:val="0"/>
              <w:autoSpaceDE w:val="0"/>
              <w:autoSpaceDN w:val="0"/>
              <w:adjustRightInd w:val="0"/>
              <w:jc w:val="center"/>
              <w:rPr>
                <w:rFonts w:ascii="Times New Roman" w:hAnsi="Times New Roman"/>
                <w:sz w:val="24"/>
                <w:szCs w:val="24"/>
              </w:rPr>
            </w:pPr>
            <w:r w:rsidRPr="00FE4931">
              <w:rPr>
                <w:rFonts w:ascii="Times New Roman" w:hAnsi="Times New Roman"/>
                <w:sz w:val="24"/>
                <w:szCs w:val="24"/>
              </w:rPr>
              <w:t>%</w:t>
            </w:r>
          </w:p>
        </w:tc>
        <w:tc>
          <w:tcPr>
            <w:tcW w:w="964" w:type="dxa"/>
            <w:gridSpan w:val="2"/>
            <w:tcBorders>
              <w:top w:val="single" w:sz="4" w:space="0" w:color="auto"/>
              <w:left w:val="single" w:sz="4" w:space="0" w:color="auto"/>
              <w:bottom w:val="single" w:sz="4" w:space="0" w:color="auto"/>
              <w:right w:val="single" w:sz="4" w:space="0" w:color="auto"/>
            </w:tcBorders>
          </w:tcPr>
          <w:p w:rsidR="00764B3B" w:rsidRPr="00FE4931" w:rsidRDefault="00764B3B" w:rsidP="00E34C3F">
            <w:pPr>
              <w:pStyle w:val="Iniiaiieoaeno"/>
              <w:widowControl w:val="0"/>
              <w:autoSpaceDE w:val="0"/>
              <w:autoSpaceDN w:val="0"/>
              <w:adjustRightInd w:val="0"/>
              <w:jc w:val="center"/>
              <w:rPr>
                <w:rFonts w:ascii="Times New Roman" w:hAnsi="Times New Roman"/>
                <w:sz w:val="24"/>
                <w:szCs w:val="24"/>
              </w:rPr>
            </w:pPr>
            <w:r w:rsidRPr="00FE4931">
              <w:rPr>
                <w:rFonts w:ascii="Times New Roman" w:hAnsi="Times New Roman"/>
                <w:sz w:val="24"/>
                <w:szCs w:val="24"/>
              </w:rPr>
              <w:t>75</w:t>
            </w:r>
          </w:p>
        </w:tc>
      </w:tr>
      <w:tr w:rsidR="00C25A53" w:rsidRPr="00FE4931" w:rsidTr="007F3C37">
        <w:tc>
          <w:tcPr>
            <w:tcW w:w="684" w:type="dxa"/>
            <w:tcBorders>
              <w:top w:val="single" w:sz="4" w:space="0" w:color="auto"/>
              <w:left w:val="single" w:sz="4" w:space="0" w:color="auto"/>
              <w:bottom w:val="single" w:sz="4" w:space="0" w:color="auto"/>
              <w:right w:val="single" w:sz="4" w:space="0" w:color="auto"/>
            </w:tcBorders>
          </w:tcPr>
          <w:p w:rsidR="00C25A53" w:rsidRPr="00FE4931" w:rsidRDefault="00C25A53" w:rsidP="00E34C3F">
            <w:pPr>
              <w:tabs>
                <w:tab w:val="num" w:pos="720"/>
              </w:tabs>
            </w:pPr>
            <w:r w:rsidRPr="00FE4931">
              <w:t>6.</w:t>
            </w:r>
          </w:p>
        </w:tc>
        <w:tc>
          <w:tcPr>
            <w:tcW w:w="6702" w:type="dxa"/>
            <w:tcBorders>
              <w:top w:val="single" w:sz="4" w:space="0" w:color="auto"/>
              <w:left w:val="single" w:sz="4" w:space="0" w:color="auto"/>
              <w:bottom w:val="single" w:sz="4" w:space="0" w:color="auto"/>
              <w:right w:val="single" w:sz="4" w:space="0" w:color="auto"/>
            </w:tcBorders>
          </w:tcPr>
          <w:p w:rsidR="00C25A53" w:rsidRPr="006103D3" w:rsidRDefault="00A57AE8" w:rsidP="008C183C">
            <w:r>
              <w:t>Предельное количество этажей зданий, строений, сооружений</w:t>
            </w:r>
          </w:p>
        </w:tc>
        <w:tc>
          <w:tcPr>
            <w:tcW w:w="2162" w:type="dxa"/>
            <w:gridSpan w:val="3"/>
            <w:tcBorders>
              <w:top w:val="single" w:sz="4" w:space="0" w:color="auto"/>
              <w:left w:val="single" w:sz="4" w:space="0" w:color="auto"/>
              <w:bottom w:val="single" w:sz="4" w:space="0" w:color="auto"/>
              <w:right w:val="single" w:sz="4" w:space="0" w:color="auto"/>
            </w:tcBorders>
          </w:tcPr>
          <w:p w:rsidR="00C25A53" w:rsidRPr="00FE4931" w:rsidRDefault="00C25A53" w:rsidP="007F477A">
            <w:pPr>
              <w:jc w:val="center"/>
            </w:pPr>
            <w:r w:rsidRPr="00FE4931">
              <w:t>6</w:t>
            </w:r>
          </w:p>
        </w:tc>
      </w:tr>
    </w:tbl>
    <w:p w:rsidR="00A50D27" w:rsidRPr="00790485" w:rsidRDefault="00A50D27">
      <w:pPr>
        <w:rPr>
          <w:b/>
        </w:rPr>
      </w:pPr>
    </w:p>
    <w:p w:rsidR="00655ADA" w:rsidRPr="00EB726F" w:rsidRDefault="00936299" w:rsidP="00655ADA">
      <w:pPr>
        <w:keepNext/>
        <w:rPr>
          <w:b/>
          <w:color w:val="FF0000"/>
        </w:rPr>
      </w:pPr>
      <w:r w:rsidRPr="00790485">
        <w:rPr>
          <w:b/>
        </w:rPr>
        <w:lastRenderedPageBreak/>
        <w:t xml:space="preserve">П-2 </w:t>
      </w:r>
      <w:r w:rsidRPr="00790485">
        <w:rPr>
          <w:b/>
          <w:caps/>
        </w:rPr>
        <w:t>Производственная зона</w:t>
      </w:r>
      <w:r w:rsidR="004227BD">
        <w:rPr>
          <w:b/>
          <w:caps/>
        </w:rPr>
        <w:t xml:space="preserve"> (</w:t>
      </w:r>
      <w:r w:rsidR="004227BD" w:rsidRPr="004227BD">
        <w:rPr>
          <w:b/>
        </w:rPr>
        <w:t>III класс</w:t>
      </w:r>
      <w:r w:rsidR="004227BD">
        <w:rPr>
          <w:b/>
        </w:rPr>
        <w:t>а</w:t>
      </w:r>
      <w:r w:rsidR="004227BD" w:rsidRPr="004227BD">
        <w:rPr>
          <w:b/>
        </w:rPr>
        <w:t xml:space="preserve"> </w:t>
      </w:r>
      <w:r w:rsidR="004227BD" w:rsidRPr="008941B5">
        <w:rPr>
          <w:b/>
        </w:rPr>
        <w:t>опасности</w:t>
      </w:r>
      <w:proofErr w:type="gramStart"/>
      <w:r w:rsidR="00655ADA" w:rsidRPr="008941B5">
        <w:rPr>
          <w:b/>
        </w:rPr>
        <w:t xml:space="preserve"> </w:t>
      </w:r>
      <w:r w:rsidR="008941B5" w:rsidRPr="008941B5">
        <w:rPr>
          <w:b/>
        </w:rPr>
        <w:t>)</w:t>
      </w:r>
      <w:proofErr w:type="gramEnd"/>
    </w:p>
    <w:p w:rsidR="00936299" w:rsidRDefault="00936299" w:rsidP="00FE4931">
      <w:pPr>
        <w:keepNext/>
        <w:ind w:firstLine="709"/>
      </w:pPr>
      <w:r w:rsidRPr="00790485">
        <w:t xml:space="preserve">Зона предназначена для размещения производственных объектов </w:t>
      </w:r>
      <w:r w:rsidR="008941B5">
        <w:t xml:space="preserve">не выше </w:t>
      </w:r>
      <w:r w:rsidRPr="00790485">
        <w:rPr>
          <w:lang w:val="en-US"/>
        </w:rPr>
        <w:t>III</w:t>
      </w:r>
      <w:r w:rsidR="004227BD" w:rsidRPr="00790485">
        <w:t xml:space="preserve"> класс</w:t>
      </w:r>
      <w:r w:rsidR="008941B5">
        <w:t xml:space="preserve">а </w:t>
      </w:r>
      <w:r w:rsidR="004227BD" w:rsidRPr="00790485">
        <w:t>опасности</w:t>
      </w:r>
      <w:r w:rsidRPr="00790485">
        <w:t>, иных объектов, в соответствии с нижеприведенными видами использования недвижимости.</w:t>
      </w:r>
    </w:p>
    <w:p w:rsidR="00D70EE4" w:rsidRDefault="00D70EE4" w:rsidP="00FE4931">
      <w:pPr>
        <w:keepNext/>
        <w:ind w:firstLine="709"/>
      </w:pPr>
    </w:p>
    <w:tbl>
      <w:tblPr>
        <w:tblW w:w="52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76"/>
        <w:gridCol w:w="4169"/>
        <w:gridCol w:w="1936"/>
        <w:gridCol w:w="2070"/>
      </w:tblGrid>
      <w:tr w:rsidR="00D70EE4" w:rsidRPr="00FE4931" w:rsidTr="003465FD">
        <w:trPr>
          <w:cantSplit/>
        </w:trPr>
        <w:tc>
          <w:tcPr>
            <w:tcW w:w="1051" w:type="pct"/>
            <w:vAlign w:val="center"/>
          </w:tcPr>
          <w:p w:rsidR="00D70EE4" w:rsidRPr="00720A33" w:rsidRDefault="00D70EE4" w:rsidP="003465FD">
            <w:pPr>
              <w:autoSpaceDE w:val="0"/>
              <w:autoSpaceDN w:val="0"/>
              <w:adjustRightInd w:val="0"/>
              <w:jc w:val="center"/>
            </w:pPr>
            <w:r w:rsidRPr="00720A33">
              <w:t>Наименование вида разрешенного использования земельного участка</w:t>
            </w:r>
          </w:p>
        </w:tc>
        <w:tc>
          <w:tcPr>
            <w:tcW w:w="2014" w:type="pct"/>
            <w:vAlign w:val="center"/>
          </w:tcPr>
          <w:p w:rsidR="00D70EE4" w:rsidRPr="00720A33" w:rsidRDefault="00D70EE4" w:rsidP="003465FD">
            <w:pPr>
              <w:autoSpaceDE w:val="0"/>
              <w:autoSpaceDN w:val="0"/>
              <w:adjustRightInd w:val="0"/>
              <w:jc w:val="center"/>
            </w:pPr>
            <w:r w:rsidRPr="00720A33">
              <w:t>Описание вида разрешенного использования земельного участка</w:t>
            </w:r>
          </w:p>
        </w:tc>
        <w:tc>
          <w:tcPr>
            <w:tcW w:w="935" w:type="pct"/>
            <w:vAlign w:val="center"/>
          </w:tcPr>
          <w:p w:rsidR="00D70EE4" w:rsidRPr="00720A33" w:rsidRDefault="00D70EE4" w:rsidP="003465FD">
            <w:pPr>
              <w:autoSpaceDE w:val="0"/>
              <w:autoSpaceDN w:val="0"/>
              <w:adjustRightInd w:val="0"/>
              <w:jc w:val="center"/>
            </w:pPr>
            <w:r w:rsidRPr="00720A33">
              <w:t>Код (числовое обозначение) вида разрешенного использования земельного участка</w:t>
            </w:r>
          </w:p>
        </w:tc>
        <w:tc>
          <w:tcPr>
            <w:tcW w:w="1000" w:type="pct"/>
          </w:tcPr>
          <w:p w:rsidR="00D70EE4" w:rsidRPr="00720A33" w:rsidRDefault="00D70EE4" w:rsidP="003465FD">
            <w:pPr>
              <w:autoSpaceDE w:val="0"/>
              <w:autoSpaceDN w:val="0"/>
              <w:adjustRightInd w:val="0"/>
              <w:jc w:val="center"/>
            </w:pPr>
          </w:p>
        </w:tc>
      </w:tr>
      <w:tr w:rsidR="00D70EE4" w:rsidRPr="00FE4931" w:rsidTr="003465FD">
        <w:tc>
          <w:tcPr>
            <w:tcW w:w="4000" w:type="pct"/>
            <w:gridSpan w:val="3"/>
          </w:tcPr>
          <w:p w:rsidR="00D70EE4" w:rsidRPr="00FE4931" w:rsidRDefault="00D70EE4" w:rsidP="003465FD">
            <w:pPr>
              <w:jc w:val="center"/>
            </w:pPr>
            <w:r w:rsidRPr="00FE4931">
              <w:t>ОСНОВНЫЕ ВИДЫ РАЗРЕШЕННОГО ИСПОЛЬЗОВАНИЯ</w:t>
            </w:r>
          </w:p>
        </w:tc>
        <w:tc>
          <w:tcPr>
            <w:tcW w:w="1000" w:type="pct"/>
          </w:tcPr>
          <w:p w:rsidR="00D70EE4" w:rsidRPr="00FE4931" w:rsidRDefault="00D70EE4" w:rsidP="003465FD">
            <w:pPr>
              <w:jc w:val="center"/>
            </w:pPr>
          </w:p>
        </w:tc>
      </w:tr>
      <w:tr w:rsidR="00D70EE4" w:rsidRPr="00FE4931" w:rsidTr="003465FD">
        <w:tc>
          <w:tcPr>
            <w:tcW w:w="1051" w:type="pct"/>
          </w:tcPr>
          <w:p w:rsidR="00D70EE4" w:rsidRDefault="00D70EE4" w:rsidP="003465FD">
            <w:pPr>
              <w:autoSpaceDE w:val="0"/>
              <w:autoSpaceDN w:val="0"/>
              <w:adjustRightInd w:val="0"/>
            </w:pPr>
            <w:r>
              <w:t xml:space="preserve">Хранение автотранспорта </w:t>
            </w:r>
          </w:p>
          <w:p w:rsidR="00D70EE4" w:rsidRPr="006103D3" w:rsidRDefault="00D70EE4" w:rsidP="003465FD">
            <w:pPr>
              <w:autoSpaceDE w:val="0"/>
              <w:autoSpaceDN w:val="0"/>
              <w:adjustRightInd w:val="0"/>
            </w:pPr>
          </w:p>
        </w:tc>
        <w:tc>
          <w:tcPr>
            <w:tcW w:w="2014" w:type="pct"/>
          </w:tcPr>
          <w:p w:rsidR="00D70EE4" w:rsidRPr="006103D3" w:rsidRDefault="00D70EE4" w:rsidP="003465FD">
            <w:pPr>
              <w:autoSpaceDE w:val="0"/>
              <w:autoSpaceDN w:val="0"/>
              <w:adjustRightInd w:val="0"/>
              <w:jc w:val="both"/>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t>машино</w:t>
            </w:r>
            <w:proofErr w:type="spellEnd"/>
            <w:r>
              <w:t xml:space="preserve">-места, за исключением гаражей, размещение которых предусмотрено содержанием вида разрешенного использования с кодом 4.9  </w:t>
            </w:r>
          </w:p>
        </w:tc>
        <w:tc>
          <w:tcPr>
            <w:tcW w:w="935" w:type="pct"/>
          </w:tcPr>
          <w:p w:rsidR="00D70EE4" w:rsidRPr="00FE4931" w:rsidRDefault="00D70EE4" w:rsidP="003465FD">
            <w:pPr>
              <w:autoSpaceDE w:val="0"/>
              <w:autoSpaceDN w:val="0"/>
              <w:adjustRightInd w:val="0"/>
            </w:pPr>
            <w:r>
              <w:t>2.7.1</w:t>
            </w:r>
          </w:p>
        </w:tc>
        <w:tc>
          <w:tcPr>
            <w:tcW w:w="1000" w:type="pct"/>
          </w:tcPr>
          <w:p w:rsidR="00D70EE4" w:rsidRPr="00FE4931" w:rsidRDefault="00D70EE4" w:rsidP="003465FD">
            <w:pPr>
              <w:autoSpaceDE w:val="0"/>
              <w:autoSpaceDN w:val="0"/>
              <w:adjustRightInd w:val="0"/>
            </w:pPr>
          </w:p>
        </w:tc>
      </w:tr>
      <w:tr w:rsidR="00D70EE4" w:rsidRPr="00FE4931" w:rsidTr="003465FD">
        <w:tc>
          <w:tcPr>
            <w:tcW w:w="1051" w:type="pct"/>
          </w:tcPr>
          <w:p w:rsidR="00D70EE4" w:rsidRPr="006103D3" w:rsidRDefault="00D70EE4" w:rsidP="003465FD">
            <w:pPr>
              <w:autoSpaceDE w:val="0"/>
              <w:autoSpaceDN w:val="0"/>
              <w:adjustRightInd w:val="0"/>
            </w:pPr>
            <w:r w:rsidRPr="00873B64">
              <w:t>Предоставление коммунальных услуг</w:t>
            </w:r>
          </w:p>
        </w:tc>
        <w:tc>
          <w:tcPr>
            <w:tcW w:w="2014" w:type="pct"/>
          </w:tcPr>
          <w:p w:rsidR="00D70EE4" w:rsidRPr="006103D3" w:rsidRDefault="00D70EE4" w:rsidP="003465FD">
            <w:pPr>
              <w:autoSpaceDE w:val="0"/>
              <w:autoSpaceDN w:val="0"/>
              <w:adjustRightInd w:val="0"/>
              <w:jc w:val="both"/>
            </w:pPr>
            <w:proofErr w:type="gramStart"/>
            <w:r w:rsidRPr="00873B64">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935" w:type="pct"/>
          </w:tcPr>
          <w:p w:rsidR="00D70EE4" w:rsidRPr="00FE4931" w:rsidRDefault="00D70EE4" w:rsidP="003465FD">
            <w:pPr>
              <w:autoSpaceDE w:val="0"/>
              <w:autoSpaceDN w:val="0"/>
              <w:adjustRightInd w:val="0"/>
            </w:pPr>
            <w:r w:rsidRPr="00873B64">
              <w:t>3.1.1</w:t>
            </w:r>
          </w:p>
        </w:tc>
        <w:tc>
          <w:tcPr>
            <w:tcW w:w="1000" w:type="pct"/>
          </w:tcPr>
          <w:p w:rsidR="00D70EE4" w:rsidRPr="00FE4931" w:rsidRDefault="00D70EE4" w:rsidP="003465FD">
            <w:pPr>
              <w:autoSpaceDE w:val="0"/>
              <w:autoSpaceDN w:val="0"/>
              <w:adjustRightInd w:val="0"/>
            </w:pPr>
          </w:p>
        </w:tc>
      </w:tr>
      <w:tr w:rsidR="00D70EE4" w:rsidRPr="00FE4931" w:rsidTr="003465FD">
        <w:tc>
          <w:tcPr>
            <w:tcW w:w="1051" w:type="pct"/>
          </w:tcPr>
          <w:p w:rsidR="00D70EE4" w:rsidRPr="006103D3" w:rsidRDefault="00D70EE4" w:rsidP="003465FD">
            <w:pPr>
              <w:autoSpaceDE w:val="0"/>
              <w:autoSpaceDN w:val="0"/>
              <w:adjustRightInd w:val="0"/>
            </w:pPr>
            <w:r w:rsidRPr="00873B64">
              <w:t>Деловое управление</w:t>
            </w:r>
          </w:p>
        </w:tc>
        <w:tc>
          <w:tcPr>
            <w:tcW w:w="2014" w:type="pct"/>
          </w:tcPr>
          <w:p w:rsidR="00D70EE4" w:rsidRPr="006103D3" w:rsidRDefault="00D70EE4" w:rsidP="003465FD">
            <w:pPr>
              <w:autoSpaceDE w:val="0"/>
              <w:autoSpaceDN w:val="0"/>
              <w:adjustRightInd w:val="0"/>
              <w:jc w:val="both"/>
            </w:pPr>
            <w:proofErr w:type="gramStart"/>
            <w:r w:rsidRPr="00873B64">
              <w:t xml:space="preserve">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w:t>
            </w:r>
            <w:r w:rsidRPr="00873B64">
              <w:lastRenderedPageBreak/>
              <w:t>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c>
          <w:tcPr>
            <w:tcW w:w="935" w:type="pct"/>
          </w:tcPr>
          <w:p w:rsidR="00D70EE4" w:rsidRPr="00FE4931" w:rsidRDefault="00D70EE4" w:rsidP="003465FD">
            <w:pPr>
              <w:autoSpaceDE w:val="0"/>
              <w:autoSpaceDN w:val="0"/>
              <w:adjustRightInd w:val="0"/>
            </w:pPr>
            <w:r w:rsidRPr="00873B64">
              <w:lastRenderedPageBreak/>
              <w:t>4.1</w:t>
            </w:r>
          </w:p>
        </w:tc>
        <w:tc>
          <w:tcPr>
            <w:tcW w:w="1000" w:type="pct"/>
          </w:tcPr>
          <w:p w:rsidR="00D70EE4" w:rsidRPr="00FE4931" w:rsidRDefault="00D70EE4" w:rsidP="003465FD">
            <w:pPr>
              <w:autoSpaceDE w:val="0"/>
              <w:autoSpaceDN w:val="0"/>
              <w:adjustRightInd w:val="0"/>
            </w:pPr>
          </w:p>
        </w:tc>
      </w:tr>
      <w:tr w:rsidR="003621DF" w:rsidRPr="00FE4931" w:rsidTr="003465FD">
        <w:tc>
          <w:tcPr>
            <w:tcW w:w="1051" w:type="pct"/>
          </w:tcPr>
          <w:p w:rsidR="003621DF" w:rsidRPr="00FE4931" w:rsidRDefault="003621DF" w:rsidP="00763FAD">
            <w:pPr>
              <w:autoSpaceDE w:val="0"/>
              <w:autoSpaceDN w:val="0"/>
              <w:adjustRightInd w:val="0"/>
            </w:pPr>
            <w:r w:rsidRPr="00873B64">
              <w:lastRenderedPageBreak/>
              <w:t>Производственная деятельност</w:t>
            </w:r>
            <w:r>
              <w:t>ь</w:t>
            </w:r>
          </w:p>
        </w:tc>
        <w:tc>
          <w:tcPr>
            <w:tcW w:w="2014" w:type="pct"/>
          </w:tcPr>
          <w:p w:rsidR="003621DF" w:rsidRDefault="003621DF" w:rsidP="00763FAD">
            <w:pPr>
              <w:autoSpaceDE w:val="0"/>
              <w:autoSpaceDN w:val="0"/>
              <w:adjustRightInd w:val="0"/>
              <w:jc w:val="both"/>
            </w:pPr>
            <w:r>
              <w:t xml:space="preserve">Размещение объектов капитального строительства в целях добычи полезных ископаемых, их переработки, изготовления вещей промышленным способом </w:t>
            </w:r>
          </w:p>
          <w:p w:rsidR="003621DF" w:rsidRDefault="003621DF" w:rsidP="00763FAD">
            <w:pPr>
              <w:autoSpaceDE w:val="0"/>
              <w:autoSpaceDN w:val="0"/>
              <w:adjustRightInd w:val="0"/>
              <w:jc w:val="both"/>
            </w:pPr>
          </w:p>
          <w:p w:rsidR="003621DF" w:rsidRPr="00FE4931" w:rsidRDefault="003621DF" w:rsidP="00763FAD">
            <w:pPr>
              <w:autoSpaceDE w:val="0"/>
              <w:autoSpaceDN w:val="0"/>
              <w:adjustRightInd w:val="0"/>
              <w:jc w:val="both"/>
            </w:pPr>
          </w:p>
        </w:tc>
        <w:tc>
          <w:tcPr>
            <w:tcW w:w="935" w:type="pct"/>
          </w:tcPr>
          <w:p w:rsidR="003621DF" w:rsidRPr="00FE4931" w:rsidRDefault="003621DF" w:rsidP="00763FAD">
            <w:pPr>
              <w:autoSpaceDE w:val="0"/>
              <w:autoSpaceDN w:val="0"/>
              <w:adjustRightInd w:val="0"/>
            </w:pPr>
            <w:r w:rsidRPr="00873B64">
              <w:t>6.0</w:t>
            </w:r>
          </w:p>
        </w:tc>
        <w:tc>
          <w:tcPr>
            <w:tcW w:w="1000" w:type="pct"/>
          </w:tcPr>
          <w:p w:rsidR="003621DF" w:rsidRDefault="008941B5" w:rsidP="00763FAD">
            <w:pPr>
              <w:autoSpaceDE w:val="0"/>
              <w:autoSpaceDN w:val="0"/>
              <w:adjustRightInd w:val="0"/>
              <w:jc w:val="both"/>
            </w:pPr>
            <w:r>
              <w:t xml:space="preserve">Не выше </w:t>
            </w:r>
            <w:r w:rsidR="003621DF">
              <w:rPr>
                <w:lang w:val="en-US"/>
              </w:rPr>
              <w:t>III</w:t>
            </w:r>
            <w:r>
              <w:t xml:space="preserve"> </w:t>
            </w:r>
            <w:r w:rsidR="003621DF">
              <w:t xml:space="preserve">класса опасности </w:t>
            </w:r>
            <w:proofErr w:type="gramStart"/>
            <w:r w:rsidR="003621DF">
              <w:t>по</w:t>
            </w:r>
            <w:proofErr w:type="gramEnd"/>
            <w:r w:rsidR="003621DF">
              <w:t xml:space="preserve"> </w:t>
            </w:r>
          </w:p>
          <w:p w:rsidR="003621DF" w:rsidRPr="00FE4931" w:rsidRDefault="003621DF" w:rsidP="008941B5">
            <w:pPr>
              <w:autoSpaceDE w:val="0"/>
              <w:autoSpaceDN w:val="0"/>
              <w:adjustRightInd w:val="0"/>
            </w:pPr>
            <w:r>
              <w:t xml:space="preserve">классификации </w:t>
            </w:r>
            <w:r w:rsidRPr="00873B64">
              <w:t>СанПиН 2.2.1/2.1.1.1200-</w:t>
            </w:r>
            <w:r w:rsidR="00655ADA" w:rsidRPr="00873B64">
              <w:t>03</w:t>
            </w:r>
            <w:r w:rsidR="00655ADA">
              <w:t xml:space="preserve"> </w:t>
            </w:r>
          </w:p>
        </w:tc>
      </w:tr>
      <w:tr w:rsidR="003621DF" w:rsidRPr="00FE4931" w:rsidTr="003465FD">
        <w:tc>
          <w:tcPr>
            <w:tcW w:w="1051" w:type="pct"/>
          </w:tcPr>
          <w:p w:rsidR="003621DF" w:rsidRPr="00FE4931" w:rsidRDefault="003621DF" w:rsidP="00763FAD">
            <w:pPr>
              <w:autoSpaceDE w:val="0"/>
              <w:autoSpaceDN w:val="0"/>
              <w:adjustRightInd w:val="0"/>
            </w:pPr>
            <w:r w:rsidRPr="00FE4931">
              <w:t>Тяжелая промышленность</w:t>
            </w:r>
          </w:p>
        </w:tc>
        <w:tc>
          <w:tcPr>
            <w:tcW w:w="2014" w:type="pct"/>
          </w:tcPr>
          <w:p w:rsidR="003621DF" w:rsidRPr="00FE4931" w:rsidRDefault="003621DF" w:rsidP="00763FAD">
            <w:pPr>
              <w:autoSpaceDE w:val="0"/>
              <w:autoSpaceDN w:val="0"/>
              <w:adjustRightInd w:val="0"/>
              <w:jc w:val="both"/>
            </w:pPr>
            <w: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935" w:type="pct"/>
          </w:tcPr>
          <w:p w:rsidR="003621DF" w:rsidRPr="00FE4931" w:rsidRDefault="003621DF" w:rsidP="00763FAD">
            <w:pPr>
              <w:autoSpaceDE w:val="0"/>
              <w:autoSpaceDN w:val="0"/>
              <w:adjustRightInd w:val="0"/>
            </w:pPr>
            <w:r w:rsidRPr="00FE4931">
              <w:t>6.2</w:t>
            </w:r>
          </w:p>
        </w:tc>
        <w:tc>
          <w:tcPr>
            <w:tcW w:w="1000" w:type="pct"/>
          </w:tcPr>
          <w:p w:rsidR="008941B5" w:rsidRDefault="008941B5" w:rsidP="008941B5">
            <w:pPr>
              <w:autoSpaceDE w:val="0"/>
              <w:autoSpaceDN w:val="0"/>
              <w:adjustRightInd w:val="0"/>
              <w:jc w:val="both"/>
            </w:pPr>
            <w:r>
              <w:t xml:space="preserve">Не выше </w:t>
            </w:r>
            <w:r>
              <w:rPr>
                <w:lang w:val="en-US"/>
              </w:rPr>
              <w:t>III</w:t>
            </w:r>
            <w:r>
              <w:t xml:space="preserve"> класса опасности </w:t>
            </w:r>
            <w:proofErr w:type="gramStart"/>
            <w:r>
              <w:t>по</w:t>
            </w:r>
            <w:proofErr w:type="gramEnd"/>
            <w:r>
              <w:t xml:space="preserve"> </w:t>
            </w:r>
          </w:p>
          <w:p w:rsidR="003621DF" w:rsidRPr="00FE4931" w:rsidRDefault="008941B5" w:rsidP="008941B5">
            <w:pPr>
              <w:autoSpaceDE w:val="0"/>
              <w:autoSpaceDN w:val="0"/>
              <w:adjustRightInd w:val="0"/>
            </w:pPr>
            <w:r>
              <w:t xml:space="preserve">классификации </w:t>
            </w:r>
            <w:r w:rsidRPr="00873B64">
              <w:t>СанПиН 2.2.1/2.1.1.1200-03</w:t>
            </w:r>
          </w:p>
        </w:tc>
      </w:tr>
      <w:tr w:rsidR="003621DF" w:rsidRPr="00FE4931" w:rsidTr="003465FD">
        <w:tc>
          <w:tcPr>
            <w:tcW w:w="1051" w:type="pct"/>
          </w:tcPr>
          <w:p w:rsidR="003621DF" w:rsidRPr="00FE4931" w:rsidRDefault="003621DF" w:rsidP="00763FAD">
            <w:pPr>
              <w:autoSpaceDE w:val="0"/>
              <w:autoSpaceDN w:val="0"/>
              <w:adjustRightInd w:val="0"/>
            </w:pPr>
            <w:r w:rsidRPr="00FE4931">
              <w:t>Легкая промышленность</w:t>
            </w:r>
          </w:p>
        </w:tc>
        <w:tc>
          <w:tcPr>
            <w:tcW w:w="2014" w:type="pct"/>
          </w:tcPr>
          <w:p w:rsidR="003621DF" w:rsidRPr="00FE4931" w:rsidRDefault="003621DF" w:rsidP="008D1FC2">
            <w:pPr>
              <w:autoSpaceDE w:val="0"/>
              <w:autoSpaceDN w:val="0"/>
              <w:adjustRightInd w:val="0"/>
              <w:jc w:val="both"/>
            </w:pPr>
            <w:r w:rsidRPr="00FE4931">
              <w:t xml:space="preserve">Размещение объектов капитального строительства, предназначенных для текстильной, </w:t>
            </w:r>
            <w:proofErr w:type="spellStart"/>
            <w:proofErr w:type="gramStart"/>
            <w:r w:rsidRPr="00FE4931">
              <w:t>ф</w:t>
            </w:r>
            <w:r w:rsidR="008D1FC2">
              <w:t>арфоро</w:t>
            </w:r>
            <w:proofErr w:type="spellEnd"/>
            <w:r w:rsidRPr="00FE4931">
              <w:t>-фаянсовой</w:t>
            </w:r>
            <w:proofErr w:type="gramEnd"/>
            <w:r w:rsidRPr="00FE4931">
              <w:t>, электронной промышленности</w:t>
            </w:r>
          </w:p>
        </w:tc>
        <w:tc>
          <w:tcPr>
            <w:tcW w:w="935" w:type="pct"/>
          </w:tcPr>
          <w:p w:rsidR="003621DF" w:rsidRPr="00FE4931" w:rsidRDefault="003621DF" w:rsidP="00763FAD">
            <w:pPr>
              <w:autoSpaceDE w:val="0"/>
              <w:autoSpaceDN w:val="0"/>
              <w:adjustRightInd w:val="0"/>
            </w:pPr>
            <w:r w:rsidRPr="00FE4931">
              <w:t>6.3</w:t>
            </w:r>
          </w:p>
        </w:tc>
        <w:tc>
          <w:tcPr>
            <w:tcW w:w="1000" w:type="pct"/>
          </w:tcPr>
          <w:p w:rsidR="008941B5" w:rsidRDefault="008941B5" w:rsidP="008941B5">
            <w:pPr>
              <w:autoSpaceDE w:val="0"/>
              <w:autoSpaceDN w:val="0"/>
              <w:adjustRightInd w:val="0"/>
              <w:jc w:val="both"/>
            </w:pPr>
            <w:r>
              <w:t xml:space="preserve">Не выше </w:t>
            </w:r>
            <w:r>
              <w:rPr>
                <w:lang w:val="en-US"/>
              </w:rPr>
              <w:t>III</w:t>
            </w:r>
            <w:r>
              <w:t xml:space="preserve"> класса опасности </w:t>
            </w:r>
            <w:proofErr w:type="gramStart"/>
            <w:r>
              <w:t>по</w:t>
            </w:r>
            <w:proofErr w:type="gramEnd"/>
            <w:r>
              <w:t xml:space="preserve"> </w:t>
            </w:r>
          </w:p>
          <w:p w:rsidR="003621DF" w:rsidRPr="00FE4931" w:rsidRDefault="008941B5" w:rsidP="008941B5">
            <w:pPr>
              <w:autoSpaceDE w:val="0"/>
              <w:autoSpaceDN w:val="0"/>
              <w:adjustRightInd w:val="0"/>
            </w:pPr>
            <w:r>
              <w:t xml:space="preserve">классификации </w:t>
            </w:r>
            <w:r w:rsidRPr="00873B64">
              <w:t>СанПиН 2.2.1/2.1.1.1200-03</w:t>
            </w:r>
          </w:p>
        </w:tc>
      </w:tr>
      <w:tr w:rsidR="003621DF" w:rsidRPr="00FE4931" w:rsidTr="003465FD">
        <w:tc>
          <w:tcPr>
            <w:tcW w:w="1051" w:type="pct"/>
          </w:tcPr>
          <w:p w:rsidR="003621DF" w:rsidRPr="00FE4931" w:rsidRDefault="003621DF" w:rsidP="00763FAD">
            <w:pPr>
              <w:autoSpaceDE w:val="0"/>
              <w:autoSpaceDN w:val="0"/>
              <w:adjustRightInd w:val="0"/>
            </w:pPr>
            <w:r w:rsidRPr="00FE4931">
              <w:t>Фармацевтическая промышленность</w:t>
            </w:r>
          </w:p>
        </w:tc>
        <w:tc>
          <w:tcPr>
            <w:tcW w:w="2014" w:type="pct"/>
          </w:tcPr>
          <w:p w:rsidR="003621DF" w:rsidRPr="00FE4931" w:rsidRDefault="003621DF" w:rsidP="00763FAD">
            <w:pPr>
              <w:autoSpaceDE w:val="0"/>
              <w:autoSpaceDN w:val="0"/>
              <w:adjustRightInd w:val="0"/>
              <w:jc w:val="both"/>
            </w:pPr>
            <w:r w:rsidRPr="00FE4931">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санитарно-защитных зон</w:t>
            </w:r>
          </w:p>
        </w:tc>
        <w:tc>
          <w:tcPr>
            <w:tcW w:w="935" w:type="pct"/>
          </w:tcPr>
          <w:p w:rsidR="003621DF" w:rsidRPr="00FE4931" w:rsidRDefault="003621DF" w:rsidP="00763FAD">
            <w:pPr>
              <w:autoSpaceDE w:val="0"/>
              <w:autoSpaceDN w:val="0"/>
              <w:adjustRightInd w:val="0"/>
            </w:pPr>
            <w:r w:rsidRPr="00FE4931">
              <w:t>6.3.1</w:t>
            </w:r>
          </w:p>
        </w:tc>
        <w:tc>
          <w:tcPr>
            <w:tcW w:w="1000" w:type="pct"/>
          </w:tcPr>
          <w:p w:rsidR="008941B5" w:rsidRDefault="008941B5" w:rsidP="008941B5">
            <w:pPr>
              <w:autoSpaceDE w:val="0"/>
              <w:autoSpaceDN w:val="0"/>
              <w:adjustRightInd w:val="0"/>
              <w:jc w:val="both"/>
            </w:pPr>
            <w:r>
              <w:t xml:space="preserve">Не выше </w:t>
            </w:r>
            <w:r>
              <w:rPr>
                <w:lang w:val="en-US"/>
              </w:rPr>
              <w:t>III</w:t>
            </w:r>
            <w:r>
              <w:t xml:space="preserve"> класса опасности </w:t>
            </w:r>
            <w:proofErr w:type="gramStart"/>
            <w:r>
              <w:t>по</w:t>
            </w:r>
            <w:proofErr w:type="gramEnd"/>
            <w:r>
              <w:t xml:space="preserve"> </w:t>
            </w:r>
          </w:p>
          <w:p w:rsidR="003621DF" w:rsidRPr="00FE4931" w:rsidRDefault="008941B5" w:rsidP="008941B5">
            <w:pPr>
              <w:autoSpaceDE w:val="0"/>
              <w:autoSpaceDN w:val="0"/>
              <w:adjustRightInd w:val="0"/>
            </w:pPr>
            <w:r>
              <w:t xml:space="preserve">классификации </w:t>
            </w:r>
            <w:r w:rsidRPr="00873B64">
              <w:t>СанПиН 2.2.1/2.1.1.1200-03</w:t>
            </w:r>
          </w:p>
        </w:tc>
      </w:tr>
      <w:tr w:rsidR="003621DF" w:rsidRPr="00FE4931" w:rsidTr="003465FD">
        <w:tc>
          <w:tcPr>
            <w:tcW w:w="1051" w:type="pct"/>
          </w:tcPr>
          <w:p w:rsidR="003621DF" w:rsidRPr="00FE4931" w:rsidRDefault="003621DF" w:rsidP="00763FAD">
            <w:pPr>
              <w:autoSpaceDE w:val="0"/>
              <w:autoSpaceDN w:val="0"/>
              <w:adjustRightInd w:val="0"/>
            </w:pPr>
            <w:r>
              <w:t>Пищевая промышленность</w:t>
            </w:r>
          </w:p>
        </w:tc>
        <w:tc>
          <w:tcPr>
            <w:tcW w:w="2014" w:type="pct"/>
          </w:tcPr>
          <w:p w:rsidR="003621DF" w:rsidRPr="00FE4931" w:rsidRDefault="003621DF" w:rsidP="00763FAD">
            <w:pPr>
              <w:autoSpaceDE w:val="0"/>
              <w:autoSpaceDN w:val="0"/>
              <w:adjustRightInd w:val="0"/>
              <w:jc w:val="both"/>
            </w:pPr>
            <w:r>
              <w:t xml:space="preserve">Размещение объектов пищевой промышленности, по переработке сельскохозяйственной продукции способом, приводящим к их </w:t>
            </w:r>
            <w:r>
              <w:lastRenderedPageBreak/>
              <w:t>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935" w:type="pct"/>
          </w:tcPr>
          <w:p w:rsidR="003621DF" w:rsidRPr="009447CF" w:rsidRDefault="003621DF" w:rsidP="00763FAD">
            <w:pPr>
              <w:autoSpaceDE w:val="0"/>
              <w:autoSpaceDN w:val="0"/>
              <w:adjustRightInd w:val="0"/>
            </w:pPr>
            <w:r>
              <w:rPr>
                <w:lang w:val="en-US"/>
              </w:rPr>
              <w:lastRenderedPageBreak/>
              <w:t>6</w:t>
            </w:r>
            <w:r>
              <w:t>.4</w:t>
            </w:r>
          </w:p>
        </w:tc>
        <w:tc>
          <w:tcPr>
            <w:tcW w:w="1000" w:type="pct"/>
          </w:tcPr>
          <w:p w:rsidR="008941B5" w:rsidRDefault="008941B5" w:rsidP="008941B5">
            <w:pPr>
              <w:autoSpaceDE w:val="0"/>
              <w:autoSpaceDN w:val="0"/>
              <w:adjustRightInd w:val="0"/>
              <w:jc w:val="both"/>
            </w:pPr>
            <w:r>
              <w:t xml:space="preserve">Не выше </w:t>
            </w:r>
            <w:r>
              <w:rPr>
                <w:lang w:val="en-US"/>
              </w:rPr>
              <w:t>III</w:t>
            </w:r>
            <w:r>
              <w:t xml:space="preserve"> класса опасности </w:t>
            </w:r>
            <w:proofErr w:type="gramStart"/>
            <w:r>
              <w:t>по</w:t>
            </w:r>
            <w:proofErr w:type="gramEnd"/>
            <w:r>
              <w:t xml:space="preserve"> </w:t>
            </w:r>
          </w:p>
          <w:p w:rsidR="003621DF" w:rsidRPr="00FE4931" w:rsidRDefault="008941B5" w:rsidP="008941B5">
            <w:pPr>
              <w:autoSpaceDE w:val="0"/>
              <w:autoSpaceDN w:val="0"/>
              <w:adjustRightInd w:val="0"/>
            </w:pPr>
            <w:r>
              <w:t xml:space="preserve">классификации </w:t>
            </w:r>
            <w:r w:rsidRPr="00873B64">
              <w:lastRenderedPageBreak/>
              <w:t>СанПиН 2.2.1/2.1.1.1200-03</w:t>
            </w:r>
          </w:p>
        </w:tc>
      </w:tr>
      <w:tr w:rsidR="003621DF" w:rsidRPr="00FE4931" w:rsidTr="003465FD">
        <w:tc>
          <w:tcPr>
            <w:tcW w:w="1051" w:type="pct"/>
          </w:tcPr>
          <w:p w:rsidR="003621DF" w:rsidRPr="00FE4931" w:rsidRDefault="003621DF" w:rsidP="00763FAD">
            <w:pPr>
              <w:autoSpaceDE w:val="0"/>
              <w:autoSpaceDN w:val="0"/>
              <w:adjustRightInd w:val="0"/>
            </w:pPr>
            <w:r w:rsidRPr="00FE4931">
              <w:lastRenderedPageBreak/>
              <w:t>Нефтехимическая промышленность</w:t>
            </w:r>
          </w:p>
        </w:tc>
        <w:tc>
          <w:tcPr>
            <w:tcW w:w="2014" w:type="pct"/>
          </w:tcPr>
          <w:p w:rsidR="003621DF" w:rsidRPr="00FE4931" w:rsidRDefault="003621DF" w:rsidP="00763FAD">
            <w:pPr>
              <w:autoSpaceDE w:val="0"/>
              <w:autoSpaceDN w:val="0"/>
              <w:adjustRightInd w:val="0"/>
              <w:jc w:val="both"/>
            </w:pPr>
            <w: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935" w:type="pct"/>
          </w:tcPr>
          <w:p w:rsidR="003621DF" w:rsidRPr="00FE4931" w:rsidRDefault="003621DF" w:rsidP="00763FAD">
            <w:pPr>
              <w:autoSpaceDE w:val="0"/>
              <w:autoSpaceDN w:val="0"/>
              <w:adjustRightInd w:val="0"/>
            </w:pPr>
            <w:r w:rsidRPr="00FE4931">
              <w:t>6.5</w:t>
            </w:r>
          </w:p>
        </w:tc>
        <w:tc>
          <w:tcPr>
            <w:tcW w:w="1000" w:type="pct"/>
          </w:tcPr>
          <w:p w:rsidR="008941B5" w:rsidRDefault="008941B5" w:rsidP="008941B5">
            <w:pPr>
              <w:autoSpaceDE w:val="0"/>
              <w:autoSpaceDN w:val="0"/>
              <w:adjustRightInd w:val="0"/>
              <w:jc w:val="both"/>
            </w:pPr>
            <w:r>
              <w:t xml:space="preserve">Не выше </w:t>
            </w:r>
            <w:r>
              <w:rPr>
                <w:lang w:val="en-US"/>
              </w:rPr>
              <w:t>III</w:t>
            </w:r>
            <w:r>
              <w:t xml:space="preserve"> класса опасности </w:t>
            </w:r>
            <w:proofErr w:type="gramStart"/>
            <w:r>
              <w:t>по</w:t>
            </w:r>
            <w:proofErr w:type="gramEnd"/>
            <w:r>
              <w:t xml:space="preserve"> </w:t>
            </w:r>
          </w:p>
          <w:p w:rsidR="003621DF" w:rsidRPr="00FE4931" w:rsidRDefault="008941B5" w:rsidP="008941B5">
            <w:pPr>
              <w:autoSpaceDE w:val="0"/>
              <w:autoSpaceDN w:val="0"/>
              <w:adjustRightInd w:val="0"/>
            </w:pPr>
            <w:r>
              <w:t xml:space="preserve">классификации </w:t>
            </w:r>
            <w:r w:rsidRPr="00873B64">
              <w:t>СанПиН 2.2.1/2.1.1.1200-03</w:t>
            </w:r>
          </w:p>
        </w:tc>
      </w:tr>
      <w:tr w:rsidR="003621DF" w:rsidRPr="00FE4931" w:rsidTr="003465FD">
        <w:tc>
          <w:tcPr>
            <w:tcW w:w="1051" w:type="pct"/>
          </w:tcPr>
          <w:p w:rsidR="003621DF" w:rsidRPr="00FE4931" w:rsidRDefault="003621DF" w:rsidP="00763FAD">
            <w:pPr>
              <w:autoSpaceDE w:val="0"/>
              <w:autoSpaceDN w:val="0"/>
              <w:adjustRightInd w:val="0"/>
            </w:pPr>
            <w:r w:rsidRPr="00FE4931">
              <w:t>Строительная промышленность</w:t>
            </w:r>
          </w:p>
        </w:tc>
        <w:tc>
          <w:tcPr>
            <w:tcW w:w="2014" w:type="pct"/>
          </w:tcPr>
          <w:p w:rsidR="003621DF" w:rsidRPr="00FE4931" w:rsidRDefault="003621DF" w:rsidP="00763FAD">
            <w:pPr>
              <w:autoSpaceDE w:val="0"/>
              <w:autoSpaceDN w:val="0"/>
              <w:adjustRightInd w:val="0"/>
              <w:jc w:val="both"/>
            </w:pPr>
            <w: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935" w:type="pct"/>
          </w:tcPr>
          <w:p w:rsidR="003621DF" w:rsidRPr="00FE4931" w:rsidRDefault="003621DF" w:rsidP="00763FAD">
            <w:pPr>
              <w:autoSpaceDE w:val="0"/>
              <w:autoSpaceDN w:val="0"/>
              <w:adjustRightInd w:val="0"/>
            </w:pPr>
            <w:r w:rsidRPr="00FE4931">
              <w:t>6.6</w:t>
            </w:r>
          </w:p>
        </w:tc>
        <w:tc>
          <w:tcPr>
            <w:tcW w:w="1000" w:type="pct"/>
          </w:tcPr>
          <w:p w:rsidR="008941B5" w:rsidRDefault="008941B5" w:rsidP="008941B5">
            <w:pPr>
              <w:autoSpaceDE w:val="0"/>
              <w:autoSpaceDN w:val="0"/>
              <w:adjustRightInd w:val="0"/>
              <w:jc w:val="both"/>
            </w:pPr>
            <w:r>
              <w:t xml:space="preserve">Не выше </w:t>
            </w:r>
            <w:r>
              <w:rPr>
                <w:lang w:val="en-US"/>
              </w:rPr>
              <w:t>III</w:t>
            </w:r>
            <w:r>
              <w:t xml:space="preserve"> класса опасности </w:t>
            </w:r>
            <w:proofErr w:type="gramStart"/>
            <w:r>
              <w:t>по</w:t>
            </w:r>
            <w:proofErr w:type="gramEnd"/>
            <w:r>
              <w:t xml:space="preserve"> </w:t>
            </w:r>
          </w:p>
          <w:p w:rsidR="003621DF" w:rsidRPr="00FE4931" w:rsidRDefault="008941B5" w:rsidP="008941B5">
            <w:pPr>
              <w:autoSpaceDE w:val="0"/>
              <w:autoSpaceDN w:val="0"/>
              <w:adjustRightInd w:val="0"/>
            </w:pPr>
            <w:r>
              <w:t xml:space="preserve">классификации </w:t>
            </w:r>
            <w:r w:rsidRPr="00873B64">
              <w:t>СанПиН 2.2.1/2.1.1.1200-03</w:t>
            </w:r>
          </w:p>
        </w:tc>
      </w:tr>
      <w:tr w:rsidR="003621DF" w:rsidRPr="00FE4931" w:rsidTr="003465FD">
        <w:tc>
          <w:tcPr>
            <w:tcW w:w="1051" w:type="pct"/>
          </w:tcPr>
          <w:p w:rsidR="003621DF" w:rsidRPr="00FE4931" w:rsidRDefault="003621DF" w:rsidP="00763FAD">
            <w:pPr>
              <w:autoSpaceDE w:val="0"/>
              <w:autoSpaceDN w:val="0"/>
              <w:adjustRightInd w:val="0"/>
            </w:pPr>
            <w:r>
              <w:t>Склады</w:t>
            </w:r>
          </w:p>
        </w:tc>
        <w:tc>
          <w:tcPr>
            <w:tcW w:w="2014" w:type="pct"/>
          </w:tcPr>
          <w:p w:rsidR="003621DF" w:rsidRPr="00FE4931" w:rsidRDefault="003621DF" w:rsidP="00763FAD">
            <w:pPr>
              <w:autoSpaceDE w:val="0"/>
              <w:autoSpaceDN w:val="0"/>
              <w:adjustRightInd w:val="0"/>
              <w:jc w:val="both"/>
            </w:pPr>
            <w:proofErr w:type="gramStart"/>
            <w: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935" w:type="pct"/>
          </w:tcPr>
          <w:p w:rsidR="003621DF" w:rsidRPr="00FE4931" w:rsidRDefault="003621DF" w:rsidP="00763FAD">
            <w:pPr>
              <w:autoSpaceDE w:val="0"/>
              <w:autoSpaceDN w:val="0"/>
              <w:adjustRightInd w:val="0"/>
            </w:pPr>
            <w:r>
              <w:t>6.9</w:t>
            </w:r>
          </w:p>
        </w:tc>
        <w:tc>
          <w:tcPr>
            <w:tcW w:w="1000" w:type="pct"/>
          </w:tcPr>
          <w:p w:rsidR="008941B5" w:rsidRDefault="008941B5" w:rsidP="008941B5">
            <w:pPr>
              <w:autoSpaceDE w:val="0"/>
              <w:autoSpaceDN w:val="0"/>
              <w:adjustRightInd w:val="0"/>
              <w:jc w:val="both"/>
            </w:pPr>
            <w:r>
              <w:t xml:space="preserve">Не выше </w:t>
            </w:r>
            <w:r>
              <w:rPr>
                <w:lang w:val="en-US"/>
              </w:rPr>
              <w:t>III</w:t>
            </w:r>
            <w:r>
              <w:t xml:space="preserve"> класса опасности </w:t>
            </w:r>
            <w:proofErr w:type="gramStart"/>
            <w:r>
              <w:t>по</w:t>
            </w:r>
            <w:proofErr w:type="gramEnd"/>
            <w:r>
              <w:t xml:space="preserve"> </w:t>
            </w:r>
          </w:p>
          <w:p w:rsidR="003621DF" w:rsidRPr="00FE4931" w:rsidRDefault="008941B5" w:rsidP="008941B5">
            <w:pPr>
              <w:autoSpaceDE w:val="0"/>
              <w:autoSpaceDN w:val="0"/>
              <w:adjustRightInd w:val="0"/>
            </w:pPr>
            <w:r>
              <w:t xml:space="preserve">классификации </w:t>
            </w:r>
            <w:r w:rsidRPr="00873B64">
              <w:t>СанПиН 2.2.1/2.1.1.1200-03</w:t>
            </w:r>
          </w:p>
        </w:tc>
      </w:tr>
      <w:tr w:rsidR="003621DF" w:rsidRPr="00FE4931" w:rsidTr="003465FD">
        <w:tc>
          <w:tcPr>
            <w:tcW w:w="1051" w:type="pct"/>
          </w:tcPr>
          <w:p w:rsidR="003621DF" w:rsidRPr="00FE4931" w:rsidRDefault="003621DF" w:rsidP="00763FAD">
            <w:pPr>
              <w:autoSpaceDE w:val="0"/>
              <w:autoSpaceDN w:val="0"/>
              <w:adjustRightInd w:val="0"/>
            </w:pPr>
            <w:r>
              <w:t>Складские площадки</w:t>
            </w:r>
          </w:p>
        </w:tc>
        <w:tc>
          <w:tcPr>
            <w:tcW w:w="2014" w:type="pct"/>
          </w:tcPr>
          <w:p w:rsidR="003621DF" w:rsidRPr="00FE4931" w:rsidRDefault="003621DF" w:rsidP="00763FAD">
            <w:pPr>
              <w:autoSpaceDE w:val="0"/>
              <w:autoSpaceDN w:val="0"/>
              <w:adjustRightInd w:val="0"/>
              <w:jc w:val="both"/>
            </w:pPr>
            <w:r>
              <w:t>Временное хранение, распределение и перевалка грузов (за исключением хранения стратегических запасов) на открытом воздухе</w:t>
            </w:r>
          </w:p>
        </w:tc>
        <w:tc>
          <w:tcPr>
            <w:tcW w:w="935" w:type="pct"/>
          </w:tcPr>
          <w:p w:rsidR="003621DF" w:rsidRPr="00FE4931" w:rsidRDefault="003621DF" w:rsidP="00763FAD">
            <w:pPr>
              <w:autoSpaceDE w:val="0"/>
              <w:autoSpaceDN w:val="0"/>
              <w:adjustRightInd w:val="0"/>
            </w:pPr>
            <w:r>
              <w:t>6.9.1</w:t>
            </w:r>
          </w:p>
        </w:tc>
        <w:tc>
          <w:tcPr>
            <w:tcW w:w="1000" w:type="pct"/>
          </w:tcPr>
          <w:p w:rsidR="003621DF" w:rsidRPr="00FE4931" w:rsidRDefault="003621DF" w:rsidP="00763FAD">
            <w:pPr>
              <w:autoSpaceDE w:val="0"/>
              <w:autoSpaceDN w:val="0"/>
              <w:adjustRightInd w:val="0"/>
            </w:pPr>
          </w:p>
        </w:tc>
      </w:tr>
      <w:tr w:rsidR="003621DF" w:rsidRPr="00FE4931" w:rsidTr="003465FD">
        <w:tc>
          <w:tcPr>
            <w:tcW w:w="1051" w:type="pct"/>
          </w:tcPr>
          <w:p w:rsidR="003621DF" w:rsidRPr="00FE4931" w:rsidRDefault="003621DF" w:rsidP="00763FAD">
            <w:pPr>
              <w:autoSpaceDE w:val="0"/>
              <w:autoSpaceDN w:val="0"/>
              <w:adjustRightInd w:val="0"/>
            </w:pPr>
            <w:r>
              <w:t xml:space="preserve">Целлюлозно-бумажная </w:t>
            </w:r>
            <w:r>
              <w:lastRenderedPageBreak/>
              <w:t>промышленность</w:t>
            </w:r>
          </w:p>
        </w:tc>
        <w:tc>
          <w:tcPr>
            <w:tcW w:w="2014" w:type="pct"/>
          </w:tcPr>
          <w:p w:rsidR="003621DF" w:rsidRPr="00FE4931" w:rsidRDefault="003621DF" w:rsidP="00763FAD">
            <w:pPr>
              <w:autoSpaceDE w:val="0"/>
              <w:autoSpaceDN w:val="0"/>
              <w:adjustRightInd w:val="0"/>
              <w:jc w:val="both"/>
            </w:pPr>
            <w:r>
              <w:lastRenderedPageBreak/>
              <w:t xml:space="preserve">Размещение объектов капитального строительства, предназначенных для </w:t>
            </w:r>
            <w:r>
              <w:lastRenderedPageBreak/>
              <w:t>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935" w:type="pct"/>
          </w:tcPr>
          <w:p w:rsidR="003621DF" w:rsidRPr="00FE4931" w:rsidRDefault="003621DF" w:rsidP="00763FAD">
            <w:pPr>
              <w:autoSpaceDE w:val="0"/>
              <w:autoSpaceDN w:val="0"/>
              <w:adjustRightInd w:val="0"/>
            </w:pPr>
            <w:r>
              <w:lastRenderedPageBreak/>
              <w:t>6.11</w:t>
            </w:r>
          </w:p>
        </w:tc>
        <w:tc>
          <w:tcPr>
            <w:tcW w:w="1000" w:type="pct"/>
          </w:tcPr>
          <w:p w:rsidR="008941B5" w:rsidRDefault="008941B5" w:rsidP="008941B5">
            <w:pPr>
              <w:autoSpaceDE w:val="0"/>
              <w:autoSpaceDN w:val="0"/>
              <w:adjustRightInd w:val="0"/>
              <w:jc w:val="both"/>
            </w:pPr>
            <w:r>
              <w:t xml:space="preserve">Не выше </w:t>
            </w:r>
            <w:r>
              <w:rPr>
                <w:lang w:val="en-US"/>
              </w:rPr>
              <w:t>III</w:t>
            </w:r>
            <w:r>
              <w:t xml:space="preserve"> класса опасности </w:t>
            </w:r>
            <w:proofErr w:type="gramStart"/>
            <w:r>
              <w:lastRenderedPageBreak/>
              <w:t>по</w:t>
            </w:r>
            <w:proofErr w:type="gramEnd"/>
            <w:r>
              <w:t xml:space="preserve"> </w:t>
            </w:r>
          </w:p>
          <w:p w:rsidR="003621DF" w:rsidRPr="00FE4931" w:rsidRDefault="008941B5" w:rsidP="008941B5">
            <w:pPr>
              <w:autoSpaceDE w:val="0"/>
              <w:autoSpaceDN w:val="0"/>
              <w:adjustRightInd w:val="0"/>
            </w:pPr>
            <w:r>
              <w:t xml:space="preserve">классификации </w:t>
            </w:r>
            <w:r w:rsidRPr="00873B64">
              <w:t>СанПиН 2.2.1/2.1.1.1200-03</w:t>
            </w:r>
          </w:p>
        </w:tc>
      </w:tr>
      <w:tr w:rsidR="003621DF" w:rsidRPr="00FE4931" w:rsidTr="003465FD">
        <w:tc>
          <w:tcPr>
            <w:tcW w:w="1051" w:type="pct"/>
          </w:tcPr>
          <w:p w:rsidR="003621DF" w:rsidRDefault="003621DF" w:rsidP="00763FAD">
            <w:pPr>
              <w:autoSpaceDE w:val="0"/>
              <w:autoSpaceDN w:val="0"/>
              <w:adjustRightInd w:val="0"/>
            </w:pPr>
            <w:r>
              <w:lastRenderedPageBreak/>
              <w:t xml:space="preserve">Научно-производственная деятельность </w:t>
            </w:r>
          </w:p>
          <w:p w:rsidR="003621DF" w:rsidRPr="00FE4931" w:rsidRDefault="003621DF" w:rsidP="00763FAD">
            <w:pPr>
              <w:autoSpaceDE w:val="0"/>
              <w:autoSpaceDN w:val="0"/>
              <w:adjustRightInd w:val="0"/>
            </w:pPr>
          </w:p>
        </w:tc>
        <w:tc>
          <w:tcPr>
            <w:tcW w:w="2014" w:type="pct"/>
          </w:tcPr>
          <w:p w:rsidR="003621DF" w:rsidRPr="00FE4931" w:rsidRDefault="003621DF" w:rsidP="00763FAD">
            <w:pPr>
              <w:autoSpaceDE w:val="0"/>
              <w:autoSpaceDN w:val="0"/>
              <w:adjustRightInd w:val="0"/>
              <w:jc w:val="both"/>
            </w:pPr>
            <w:r>
              <w:t xml:space="preserve">Размещение технологических, промышленных, агропромышленных парков, </w:t>
            </w:r>
            <w:proofErr w:type="gramStart"/>
            <w:r>
              <w:t>бизнес-инкубаторов</w:t>
            </w:r>
            <w:proofErr w:type="gramEnd"/>
          </w:p>
        </w:tc>
        <w:tc>
          <w:tcPr>
            <w:tcW w:w="935" w:type="pct"/>
          </w:tcPr>
          <w:p w:rsidR="003621DF" w:rsidRPr="00FE4931" w:rsidRDefault="003621DF" w:rsidP="00763FAD">
            <w:pPr>
              <w:autoSpaceDE w:val="0"/>
              <w:autoSpaceDN w:val="0"/>
              <w:adjustRightInd w:val="0"/>
            </w:pPr>
            <w:r>
              <w:t>6.12</w:t>
            </w:r>
          </w:p>
        </w:tc>
        <w:tc>
          <w:tcPr>
            <w:tcW w:w="1000" w:type="pct"/>
          </w:tcPr>
          <w:p w:rsidR="003621DF" w:rsidRPr="00FE4931" w:rsidRDefault="003621DF" w:rsidP="00763FAD">
            <w:pPr>
              <w:autoSpaceDE w:val="0"/>
              <w:autoSpaceDN w:val="0"/>
              <w:adjustRightInd w:val="0"/>
            </w:pPr>
          </w:p>
        </w:tc>
      </w:tr>
      <w:tr w:rsidR="003621DF" w:rsidRPr="00FE4931" w:rsidTr="003465FD">
        <w:tc>
          <w:tcPr>
            <w:tcW w:w="4000" w:type="pct"/>
            <w:gridSpan w:val="3"/>
          </w:tcPr>
          <w:p w:rsidR="003621DF" w:rsidRPr="00FE4931" w:rsidRDefault="003621DF" w:rsidP="003465FD">
            <w:pPr>
              <w:jc w:val="center"/>
            </w:pPr>
            <w:r w:rsidRPr="00FE4931">
              <w:t>УСЛОВНО РАЗРЕШЕННЫЕ ВИДЫ ИСПОЛЬЗОВАНИЯ</w:t>
            </w:r>
          </w:p>
        </w:tc>
        <w:tc>
          <w:tcPr>
            <w:tcW w:w="1000" w:type="pct"/>
          </w:tcPr>
          <w:p w:rsidR="003621DF" w:rsidRPr="00FE4931" w:rsidRDefault="003621DF" w:rsidP="003465FD">
            <w:pPr>
              <w:jc w:val="center"/>
            </w:pPr>
          </w:p>
        </w:tc>
      </w:tr>
      <w:tr w:rsidR="003621DF" w:rsidRPr="00FE4931" w:rsidTr="003465FD">
        <w:tc>
          <w:tcPr>
            <w:tcW w:w="1051" w:type="pct"/>
          </w:tcPr>
          <w:p w:rsidR="003621DF" w:rsidRPr="00FE4931" w:rsidRDefault="003621DF" w:rsidP="00763FAD">
            <w:pPr>
              <w:spacing w:after="1" w:line="220" w:lineRule="atLeast"/>
              <w:jc w:val="both"/>
            </w:pPr>
            <w:r w:rsidRPr="00FE4931">
              <w:t>Общежития</w:t>
            </w:r>
          </w:p>
          <w:p w:rsidR="003621DF" w:rsidRPr="00FE4931" w:rsidRDefault="003621DF" w:rsidP="00763FAD">
            <w:pPr>
              <w:autoSpaceDE w:val="0"/>
              <w:autoSpaceDN w:val="0"/>
              <w:adjustRightInd w:val="0"/>
              <w:jc w:val="both"/>
            </w:pPr>
          </w:p>
        </w:tc>
        <w:tc>
          <w:tcPr>
            <w:tcW w:w="2014" w:type="pct"/>
          </w:tcPr>
          <w:p w:rsidR="003621DF" w:rsidRPr="00FE4931" w:rsidRDefault="003621DF" w:rsidP="00763FAD">
            <w:pPr>
              <w:autoSpaceDE w:val="0"/>
              <w:autoSpaceDN w:val="0"/>
              <w:adjustRightInd w:val="0"/>
              <w:jc w:val="both"/>
            </w:pPr>
            <w:r w:rsidRPr="00FE4931">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w:t>
            </w:r>
            <w:r>
              <w:t xml:space="preserve"> 4.7</w:t>
            </w:r>
          </w:p>
        </w:tc>
        <w:tc>
          <w:tcPr>
            <w:tcW w:w="935" w:type="pct"/>
          </w:tcPr>
          <w:p w:rsidR="003621DF" w:rsidRPr="00FE4931" w:rsidRDefault="003621DF" w:rsidP="00763FAD">
            <w:pPr>
              <w:autoSpaceDE w:val="0"/>
              <w:autoSpaceDN w:val="0"/>
              <w:adjustRightInd w:val="0"/>
              <w:jc w:val="both"/>
            </w:pPr>
            <w:r w:rsidRPr="00FE4931">
              <w:t>3.2.4</w:t>
            </w:r>
          </w:p>
        </w:tc>
        <w:tc>
          <w:tcPr>
            <w:tcW w:w="1000" w:type="pct"/>
          </w:tcPr>
          <w:p w:rsidR="003621DF" w:rsidRPr="00FE4931" w:rsidRDefault="003621DF" w:rsidP="00763FAD">
            <w:pPr>
              <w:spacing w:after="1" w:line="220" w:lineRule="atLeast"/>
              <w:jc w:val="both"/>
            </w:pPr>
          </w:p>
        </w:tc>
      </w:tr>
      <w:tr w:rsidR="003621DF" w:rsidRPr="00FE4931" w:rsidTr="003465FD">
        <w:tc>
          <w:tcPr>
            <w:tcW w:w="1051" w:type="pct"/>
          </w:tcPr>
          <w:p w:rsidR="003621DF" w:rsidRPr="00FE4931" w:rsidRDefault="003621DF" w:rsidP="00763FAD">
            <w:pPr>
              <w:autoSpaceDE w:val="0"/>
              <w:autoSpaceDN w:val="0"/>
              <w:adjustRightInd w:val="0"/>
            </w:pPr>
            <w:r w:rsidRPr="00FE4931">
              <w:t>Амбулаторно-поликлиническое обслуживание</w:t>
            </w:r>
          </w:p>
        </w:tc>
        <w:tc>
          <w:tcPr>
            <w:tcW w:w="2014" w:type="pct"/>
          </w:tcPr>
          <w:p w:rsidR="003621DF" w:rsidRPr="00FE4931" w:rsidRDefault="003621DF" w:rsidP="00763FAD">
            <w:pPr>
              <w:autoSpaceDE w:val="0"/>
              <w:autoSpaceDN w:val="0"/>
              <w:adjustRightInd w:val="0"/>
              <w:jc w:val="both"/>
            </w:pPr>
            <w: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935" w:type="pct"/>
          </w:tcPr>
          <w:p w:rsidR="003621DF" w:rsidRPr="00FE4931" w:rsidRDefault="003621DF" w:rsidP="00763FAD">
            <w:pPr>
              <w:autoSpaceDE w:val="0"/>
              <w:autoSpaceDN w:val="0"/>
              <w:adjustRightInd w:val="0"/>
            </w:pPr>
            <w:r w:rsidRPr="00FE4931">
              <w:t>3.4.1</w:t>
            </w:r>
          </w:p>
        </w:tc>
        <w:tc>
          <w:tcPr>
            <w:tcW w:w="1000" w:type="pct"/>
          </w:tcPr>
          <w:p w:rsidR="003621DF" w:rsidRPr="00FE4931" w:rsidRDefault="003621DF" w:rsidP="00763FAD">
            <w:pPr>
              <w:autoSpaceDE w:val="0"/>
              <w:autoSpaceDN w:val="0"/>
              <w:adjustRightInd w:val="0"/>
            </w:pPr>
          </w:p>
        </w:tc>
      </w:tr>
      <w:tr w:rsidR="003621DF" w:rsidRPr="00FE4931" w:rsidTr="003465FD">
        <w:tc>
          <w:tcPr>
            <w:tcW w:w="1051" w:type="pct"/>
          </w:tcPr>
          <w:p w:rsidR="003621DF" w:rsidRPr="00FE4931" w:rsidRDefault="003621DF" w:rsidP="00763FAD">
            <w:pPr>
              <w:autoSpaceDE w:val="0"/>
              <w:autoSpaceDN w:val="0"/>
              <w:adjustRightInd w:val="0"/>
            </w:pPr>
            <w:r w:rsidRPr="00FE4931">
              <w:t>Магазины</w:t>
            </w:r>
          </w:p>
        </w:tc>
        <w:tc>
          <w:tcPr>
            <w:tcW w:w="2014" w:type="pct"/>
          </w:tcPr>
          <w:p w:rsidR="003621DF" w:rsidRPr="00FE4931" w:rsidRDefault="003621DF" w:rsidP="00763FAD">
            <w:pPr>
              <w:autoSpaceDE w:val="0"/>
              <w:autoSpaceDN w:val="0"/>
              <w:adjustRightInd w:val="0"/>
              <w:jc w:val="both"/>
            </w:pPr>
            <w:r w:rsidRPr="00FE4931">
              <w:t>Размещение объектов капитального строительства, предназначенных для продажи товаров, торговая площадь которых составляет до 5000 кв. м</w:t>
            </w:r>
          </w:p>
        </w:tc>
        <w:tc>
          <w:tcPr>
            <w:tcW w:w="935" w:type="pct"/>
          </w:tcPr>
          <w:p w:rsidR="003621DF" w:rsidRPr="00FE4931" w:rsidRDefault="003621DF" w:rsidP="00763FAD">
            <w:pPr>
              <w:autoSpaceDE w:val="0"/>
              <w:autoSpaceDN w:val="0"/>
              <w:adjustRightInd w:val="0"/>
            </w:pPr>
            <w:r w:rsidRPr="00FE4931">
              <w:t>4.4</w:t>
            </w:r>
          </w:p>
        </w:tc>
        <w:tc>
          <w:tcPr>
            <w:tcW w:w="1000" w:type="pct"/>
          </w:tcPr>
          <w:p w:rsidR="003621DF" w:rsidRPr="00FE4931" w:rsidRDefault="003621DF" w:rsidP="00763FAD">
            <w:pPr>
              <w:autoSpaceDE w:val="0"/>
              <w:autoSpaceDN w:val="0"/>
              <w:adjustRightInd w:val="0"/>
            </w:pPr>
          </w:p>
        </w:tc>
      </w:tr>
      <w:tr w:rsidR="003621DF" w:rsidRPr="00FE4931" w:rsidTr="003465FD">
        <w:tc>
          <w:tcPr>
            <w:tcW w:w="1051" w:type="pct"/>
          </w:tcPr>
          <w:p w:rsidR="003621DF" w:rsidRPr="00873B64" w:rsidRDefault="003621DF" w:rsidP="00763FAD">
            <w:pPr>
              <w:autoSpaceDE w:val="0"/>
              <w:autoSpaceDN w:val="0"/>
              <w:adjustRightInd w:val="0"/>
            </w:pPr>
            <w:r w:rsidRPr="00873B64">
              <w:t>Общественное питание</w:t>
            </w:r>
          </w:p>
        </w:tc>
        <w:tc>
          <w:tcPr>
            <w:tcW w:w="2014" w:type="pct"/>
          </w:tcPr>
          <w:p w:rsidR="003621DF" w:rsidRPr="00873B64" w:rsidRDefault="003621DF" w:rsidP="00CC5D8B">
            <w:pPr>
              <w:autoSpaceDE w:val="0"/>
              <w:autoSpaceDN w:val="0"/>
              <w:adjustRightInd w:val="0"/>
              <w:jc w:val="both"/>
            </w:pPr>
            <w:r w:rsidRPr="00873B64">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35" w:type="pct"/>
          </w:tcPr>
          <w:p w:rsidR="003621DF" w:rsidRPr="00873B64" w:rsidRDefault="003621DF" w:rsidP="00763FAD">
            <w:pPr>
              <w:autoSpaceDE w:val="0"/>
              <w:autoSpaceDN w:val="0"/>
              <w:adjustRightInd w:val="0"/>
            </w:pPr>
            <w:r w:rsidRPr="00873B64">
              <w:t>4.6</w:t>
            </w:r>
          </w:p>
        </w:tc>
        <w:tc>
          <w:tcPr>
            <w:tcW w:w="1000" w:type="pct"/>
          </w:tcPr>
          <w:p w:rsidR="003621DF" w:rsidRPr="00FE4931" w:rsidRDefault="003621DF" w:rsidP="00763FAD">
            <w:pPr>
              <w:autoSpaceDE w:val="0"/>
              <w:autoSpaceDN w:val="0"/>
              <w:adjustRightInd w:val="0"/>
            </w:pPr>
          </w:p>
        </w:tc>
      </w:tr>
      <w:tr w:rsidR="00AE3954" w:rsidRPr="00FE4931" w:rsidTr="003465FD">
        <w:tc>
          <w:tcPr>
            <w:tcW w:w="1051" w:type="pct"/>
          </w:tcPr>
          <w:p w:rsidR="00AE3954" w:rsidRPr="00FE4931" w:rsidRDefault="00AE3954" w:rsidP="00763FAD">
            <w:pPr>
              <w:autoSpaceDE w:val="0"/>
              <w:autoSpaceDN w:val="0"/>
              <w:adjustRightInd w:val="0"/>
            </w:pPr>
            <w:r w:rsidRPr="00873B64">
              <w:t>Служебные гаражи</w:t>
            </w:r>
          </w:p>
        </w:tc>
        <w:tc>
          <w:tcPr>
            <w:tcW w:w="2014" w:type="pct"/>
          </w:tcPr>
          <w:p w:rsidR="00AE3954" w:rsidRPr="00FE4931" w:rsidRDefault="00AE3954" w:rsidP="00763FAD">
            <w:pPr>
              <w:autoSpaceDE w:val="0"/>
              <w:autoSpaceDN w:val="0"/>
              <w:adjustRightInd w:val="0"/>
              <w:jc w:val="both"/>
            </w:pPr>
            <w:r w:rsidRPr="00873B64">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w:t>
            </w:r>
            <w:r w:rsidRPr="00873B64">
              <w:lastRenderedPageBreak/>
              <w:t>общего пользования, в том числе в депо</w:t>
            </w:r>
          </w:p>
        </w:tc>
        <w:tc>
          <w:tcPr>
            <w:tcW w:w="935" w:type="pct"/>
          </w:tcPr>
          <w:p w:rsidR="00AE3954" w:rsidRPr="00FE4931" w:rsidRDefault="00AE3954" w:rsidP="00763FAD">
            <w:pPr>
              <w:autoSpaceDE w:val="0"/>
              <w:autoSpaceDN w:val="0"/>
              <w:adjustRightInd w:val="0"/>
            </w:pPr>
            <w:r>
              <w:lastRenderedPageBreak/>
              <w:t>4.9</w:t>
            </w:r>
          </w:p>
        </w:tc>
        <w:tc>
          <w:tcPr>
            <w:tcW w:w="1000" w:type="pct"/>
          </w:tcPr>
          <w:p w:rsidR="00AE3954" w:rsidRPr="00FE4931" w:rsidRDefault="00AE3954" w:rsidP="00763FAD">
            <w:pPr>
              <w:autoSpaceDE w:val="0"/>
              <w:autoSpaceDN w:val="0"/>
              <w:adjustRightInd w:val="0"/>
            </w:pPr>
          </w:p>
        </w:tc>
      </w:tr>
      <w:tr w:rsidR="00AE3954" w:rsidRPr="00FE4931" w:rsidTr="003465FD">
        <w:tc>
          <w:tcPr>
            <w:tcW w:w="1051" w:type="pct"/>
          </w:tcPr>
          <w:p w:rsidR="00AE3954" w:rsidRPr="00FE4931" w:rsidRDefault="00AE3954" w:rsidP="00763FAD">
            <w:pPr>
              <w:autoSpaceDE w:val="0"/>
              <w:autoSpaceDN w:val="0"/>
              <w:adjustRightInd w:val="0"/>
            </w:pPr>
            <w:r w:rsidRPr="00873B64">
              <w:lastRenderedPageBreak/>
              <w:t>Заправка транспортных средств</w:t>
            </w:r>
          </w:p>
        </w:tc>
        <w:tc>
          <w:tcPr>
            <w:tcW w:w="2014" w:type="pct"/>
          </w:tcPr>
          <w:p w:rsidR="00AE3954" w:rsidRPr="00FE4931" w:rsidRDefault="00AE3954" w:rsidP="00763FAD">
            <w:pPr>
              <w:autoSpaceDE w:val="0"/>
              <w:autoSpaceDN w:val="0"/>
              <w:adjustRightInd w:val="0"/>
              <w:jc w:val="both"/>
            </w:pPr>
            <w:r w:rsidRPr="00873B64">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935" w:type="pct"/>
          </w:tcPr>
          <w:p w:rsidR="00AE3954" w:rsidRPr="00FE4931" w:rsidRDefault="00AE3954" w:rsidP="00763FAD">
            <w:pPr>
              <w:autoSpaceDE w:val="0"/>
              <w:autoSpaceDN w:val="0"/>
              <w:adjustRightInd w:val="0"/>
            </w:pPr>
            <w:r w:rsidRPr="00873B64">
              <w:t>4.9.1.1</w:t>
            </w:r>
          </w:p>
        </w:tc>
        <w:tc>
          <w:tcPr>
            <w:tcW w:w="1000" w:type="pct"/>
          </w:tcPr>
          <w:p w:rsidR="00AE3954" w:rsidRPr="00FE4931" w:rsidRDefault="00AE3954" w:rsidP="00763FAD">
            <w:pPr>
              <w:autoSpaceDE w:val="0"/>
              <w:autoSpaceDN w:val="0"/>
              <w:adjustRightInd w:val="0"/>
            </w:pPr>
          </w:p>
        </w:tc>
      </w:tr>
      <w:tr w:rsidR="00AE3954" w:rsidRPr="00FE4931" w:rsidTr="003465FD">
        <w:tc>
          <w:tcPr>
            <w:tcW w:w="1051" w:type="pct"/>
          </w:tcPr>
          <w:p w:rsidR="00AE3954" w:rsidRPr="00FE4931" w:rsidRDefault="00AE3954" w:rsidP="00763FAD">
            <w:pPr>
              <w:autoSpaceDE w:val="0"/>
              <w:autoSpaceDN w:val="0"/>
              <w:adjustRightInd w:val="0"/>
            </w:pPr>
            <w:r w:rsidRPr="00873B64">
              <w:t xml:space="preserve">Автомобильные мойки </w:t>
            </w:r>
          </w:p>
        </w:tc>
        <w:tc>
          <w:tcPr>
            <w:tcW w:w="2014" w:type="pct"/>
          </w:tcPr>
          <w:p w:rsidR="00AE3954" w:rsidRPr="00FE4931" w:rsidRDefault="00AE3954" w:rsidP="00763FAD">
            <w:pPr>
              <w:autoSpaceDE w:val="0"/>
              <w:autoSpaceDN w:val="0"/>
              <w:adjustRightInd w:val="0"/>
              <w:jc w:val="both"/>
            </w:pPr>
            <w:r w:rsidRPr="00873B64">
              <w:t>Размещение автомобильных моек, а также размещение магазинов сопутствующей торговли</w:t>
            </w:r>
          </w:p>
        </w:tc>
        <w:tc>
          <w:tcPr>
            <w:tcW w:w="935" w:type="pct"/>
          </w:tcPr>
          <w:p w:rsidR="00AE3954" w:rsidRPr="00FE4931" w:rsidRDefault="00AE3954" w:rsidP="00763FAD">
            <w:pPr>
              <w:autoSpaceDE w:val="0"/>
              <w:autoSpaceDN w:val="0"/>
              <w:adjustRightInd w:val="0"/>
            </w:pPr>
            <w:r w:rsidRPr="00873B64">
              <w:t>4.9.1.3</w:t>
            </w:r>
          </w:p>
        </w:tc>
        <w:tc>
          <w:tcPr>
            <w:tcW w:w="1000" w:type="pct"/>
          </w:tcPr>
          <w:p w:rsidR="00AE3954" w:rsidRPr="00FE4931" w:rsidRDefault="00AE3954" w:rsidP="00763FAD">
            <w:pPr>
              <w:autoSpaceDE w:val="0"/>
              <w:autoSpaceDN w:val="0"/>
              <w:adjustRightInd w:val="0"/>
            </w:pPr>
          </w:p>
        </w:tc>
      </w:tr>
      <w:tr w:rsidR="00AE3954" w:rsidRPr="00FE4931" w:rsidTr="003465FD">
        <w:tc>
          <w:tcPr>
            <w:tcW w:w="1051" w:type="pct"/>
          </w:tcPr>
          <w:p w:rsidR="00AE3954" w:rsidRPr="00FE4931" w:rsidRDefault="00AE3954" w:rsidP="00763FAD">
            <w:pPr>
              <w:autoSpaceDE w:val="0"/>
              <w:autoSpaceDN w:val="0"/>
              <w:adjustRightInd w:val="0"/>
            </w:pPr>
            <w:r w:rsidRPr="00873B64">
              <w:t>Ремонт автомобилей</w:t>
            </w:r>
          </w:p>
        </w:tc>
        <w:tc>
          <w:tcPr>
            <w:tcW w:w="2014" w:type="pct"/>
          </w:tcPr>
          <w:p w:rsidR="00AE3954" w:rsidRPr="00FE4931" w:rsidRDefault="00AE3954" w:rsidP="00763FAD">
            <w:pPr>
              <w:autoSpaceDE w:val="0"/>
              <w:autoSpaceDN w:val="0"/>
              <w:adjustRightInd w:val="0"/>
              <w:jc w:val="both"/>
            </w:pPr>
            <w:r w:rsidRPr="00873B64">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935" w:type="pct"/>
          </w:tcPr>
          <w:p w:rsidR="00AE3954" w:rsidRPr="00FE4931" w:rsidRDefault="00AE3954" w:rsidP="00763FAD">
            <w:pPr>
              <w:autoSpaceDE w:val="0"/>
              <w:autoSpaceDN w:val="0"/>
              <w:adjustRightInd w:val="0"/>
            </w:pPr>
            <w:r w:rsidRPr="00873B64">
              <w:t>4.9.1.4</w:t>
            </w:r>
          </w:p>
        </w:tc>
        <w:tc>
          <w:tcPr>
            <w:tcW w:w="1000" w:type="pct"/>
          </w:tcPr>
          <w:p w:rsidR="00AE3954" w:rsidRPr="00FE4931" w:rsidRDefault="00AE3954" w:rsidP="00763FAD">
            <w:pPr>
              <w:autoSpaceDE w:val="0"/>
              <w:autoSpaceDN w:val="0"/>
              <w:adjustRightInd w:val="0"/>
            </w:pPr>
          </w:p>
        </w:tc>
      </w:tr>
      <w:tr w:rsidR="00AE3954" w:rsidRPr="00FE4931" w:rsidTr="003465FD">
        <w:tc>
          <w:tcPr>
            <w:tcW w:w="5000" w:type="pct"/>
            <w:gridSpan w:val="4"/>
          </w:tcPr>
          <w:p w:rsidR="00AE3954" w:rsidRPr="00FE4931" w:rsidRDefault="00AE3954" w:rsidP="003465FD">
            <w:pPr>
              <w:jc w:val="center"/>
            </w:pPr>
            <w:r w:rsidRPr="00FE4931">
              <w:t xml:space="preserve">ВСПОМОГАТЕЛЬНЫЕ ВИДЫ РАЗРЕШЕННОГО ИСПОЛЬЗОВАНИЯ: </w:t>
            </w:r>
          </w:p>
          <w:p w:rsidR="00AE3954" w:rsidRPr="00FE4931" w:rsidRDefault="00AE3954" w:rsidP="003465FD">
            <w:pPr>
              <w:jc w:val="center"/>
            </w:pPr>
            <w:r w:rsidRPr="00873B64">
              <w:t xml:space="preserve">Перечень объектов капитального строительства вспомогательных видов разрешенного использования  </w:t>
            </w:r>
          </w:p>
        </w:tc>
      </w:tr>
      <w:tr w:rsidR="00AE3954" w:rsidRPr="00FE4931" w:rsidTr="003465FD">
        <w:tc>
          <w:tcPr>
            <w:tcW w:w="5000" w:type="pct"/>
            <w:gridSpan w:val="4"/>
          </w:tcPr>
          <w:p w:rsidR="00AE3954" w:rsidRDefault="00AE3954" w:rsidP="003465FD">
            <w:pPr>
              <w:keepNext/>
              <w:jc w:val="both"/>
            </w:pPr>
            <w:r w:rsidRPr="00873B64">
              <w:t>- объекты инженерной инфраструктуры (электро-, тепл</w:t>
            </w:r>
            <w:proofErr w:type="gramStart"/>
            <w:r w:rsidRPr="00873B64">
              <w:t>о-</w:t>
            </w:r>
            <w:proofErr w:type="gramEnd"/>
            <w:r w:rsidRPr="00873B64">
              <w:t>, газо-, водоснабжения, водоотведения, связи), необходимые для инженерного обеспечения объектов основных видов разрешенного использования, условно разрешенных видов использования и иных вспомогательных видов разрешенного использования;</w:t>
            </w:r>
          </w:p>
          <w:p w:rsidR="00AE3954" w:rsidRDefault="00AE3954" w:rsidP="003465FD">
            <w:pPr>
              <w:keepNext/>
              <w:jc w:val="both"/>
            </w:pPr>
            <w:r w:rsidRPr="00873B64">
              <w:t xml:space="preserve"> - объекты транспортной инфраструктуры, включая проезды, автостоянки и гаражи для обслуживания посетителей объектов основных видов разрешенного использования, условно разрешенных видов использования; </w:t>
            </w:r>
          </w:p>
          <w:p w:rsidR="00AE3954" w:rsidRDefault="00AE3954" w:rsidP="003465FD">
            <w:pPr>
              <w:keepNext/>
              <w:jc w:val="both"/>
            </w:pPr>
            <w:r w:rsidRPr="00873B64">
              <w:t xml:space="preserve">- элементы </w:t>
            </w:r>
            <w:proofErr w:type="gramStart"/>
            <w:r w:rsidRPr="00873B64">
              <w:t>благоустройства территорий объектов основных видов разрешенного использования</w:t>
            </w:r>
            <w:proofErr w:type="gramEnd"/>
            <w:r w:rsidRPr="00873B64">
              <w:t xml:space="preserve"> и условно разрешенных видов использования, включая озеленение, хозяйственные площадки, малые архитектурные формы;</w:t>
            </w:r>
          </w:p>
          <w:p w:rsidR="00AE3954" w:rsidRPr="00FE4931" w:rsidRDefault="00AE3954" w:rsidP="003465FD">
            <w:pPr>
              <w:keepNext/>
              <w:jc w:val="both"/>
            </w:pPr>
            <w:r w:rsidRPr="00873B64">
              <w:t xml:space="preserve"> - объекты охраны общественного порядка, гражданской обороны и предотвращения чрезвычайных </w:t>
            </w:r>
            <w:proofErr w:type="gramStart"/>
            <w:r w:rsidRPr="00873B64">
              <w:t>ситуаций</w:t>
            </w:r>
            <w:proofErr w:type="gramEnd"/>
            <w:r w:rsidRPr="00873B64">
              <w:t xml:space="preserve"> на объектах основных видов разрешенного использования, условно разрешенных видов использования.</w:t>
            </w:r>
          </w:p>
        </w:tc>
      </w:tr>
    </w:tbl>
    <w:p w:rsidR="00936299" w:rsidRPr="006F31E7" w:rsidRDefault="00936299" w:rsidP="00936299">
      <w:pPr>
        <w:keepNext/>
        <w:rPr>
          <w:sz w:val="20"/>
          <w:szCs w:val="20"/>
        </w:rPr>
      </w:pPr>
    </w:p>
    <w:p w:rsidR="00936299" w:rsidRPr="006F31E7" w:rsidRDefault="00936299" w:rsidP="00FE4931">
      <w:pPr>
        <w:keepNext/>
        <w:jc w:val="both"/>
      </w:pPr>
      <w:r w:rsidRPr="00FE4931">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r w:rsidR="00A5736F" w:rsidRPr="00A5736F">
        <w:t>:</w:t>
      </w:r>
    </w:p>
    <w:p w:rsidR="00D70EE4" w:rsidRPr="006F31E7" w:rsidRDefault="00D70EE4" w:rsidP="00FE4931">
      <w:pPr>
        <w:keepNext/>
        <w:jc w:val="both"/>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
        <w:gridCol w:w="6834"/>
        <w:gridCol w:w="1230"/>
        <w:gridCol w:w="41"/>
        <w:gridCol w:w="1124"/>
      </w:tblGrid>
      <w:tr w:rsidR="00790485" w:rsidRPr="00FE4931" w:rsidTr="00B61305">
        <w:tc>
          <w:tcPr>
            <w:tcW w:w="693" w:type="dxa"/>
          </w:tcPr>
          <w:p w:rsidR="001140F5" w:rsidRPr="00FE4931" w:rsidRDefault="001140F5" w:rsidP="001140F5">
            <w:pPr>
              <w:jc w:val="both"/>
            </w:pPr>
            <w:r w:rsidRPr="00FE4931">
              <w:t>1.</w:t>
            </w:r>
          </w:p>
        </w:tc>
        <w:tc>
          <w:tcPr>
            <w:tcW w:w="6831" w:type="dxa"/>
          </w:tcPr>
          <w:p w:rsidR="001140F5" w:rsidRPr="00FE4931" w:rsidRDefault="001140F5" w:rsidP="001140F5">
            <w:pPr>
              <w:tabs>
                <w:tab w:val="left" w:pos="360"/>
              </w:tabs>
            </w:pPr>
            <w:r w:rsidRPr="00FE4931">
              <w:t>Класс опасности размещаемых промышленных объектов, производств и сооружений, складских зданий и сооружений</w:t>
            </w:r>
          </w:p>
        </w:tc>
        <w:tc>
          <w:tcPr>
            <w:tcW w:w="1271" w:type="dxa"/>
            <w:gridSpan w:val="2"/>
          </w:tcPr>
          <w:p w:rsidR="001140F5" w:rsidRPr="00FE4931" w:rsidRDefault="001140F5" w:rsidP="001140F5">
            <w:pPr>
              <w:jc w:val="center"/>
            </w:pPr>
            <w:r w:rsidRPr="00FE4931">
              <w:t>Класс</w:t>
            </w:r>
          </w:p>
          <w:p w:rsidR="001140F5" w:rsidRPr="00FE4931" w:rsidRDefault="001140F5" w:rsidP="001140F5">
            <w:pPr>
              <w:jc w:val="center"/>
            </w:pPr>
            <w:r w:rsidRPr="00FE4931">
              <w:t>опасности</w:t>
            </w:r>
          </w:p>
        </w:tc>
        <w:tc>
          <w:tcPr>
            <w:tcW w:w="1128" w:type="dxa"/>
          </w:tcPr>
          <w:p w:rsidR="001140F5" w:rsidRPr="008941B5" w:rsidRDefault="004227BD" w:rsidP="00B61305">
            <w:pPr>
              <w:jc w:val="center"/>
              <w:rPr>
                <w:lang w:val="en-US"/>
              </w:rPr>
            </w:pPr>
            <w:r w:rsidRPr="00FE4931">
              <w:rPr>
                <w:lang w:val="en-US"/>
              </w:rPr>
              <w:t>III</w:t>
            </w:r>
            <w:r w:rsidR="008941B5">
              <w:t>-</w:t>
            </w:r>
            <w:r w:rsidR="008941B5">
              <w:rPr>
                <w:lang w:val="en-US"/>
              </w:rPr>
              <w:t>V</w:t>
            </w:r>
          </w:p>
        </w:tc>
      </w:tr>
      <w:tr w:rsidR="00B61305" w:rsidRPr="00FE4931" w:rsidTr="006F31E7">
        <w:tc>
          <w:tcPr>
            <w:tcW w:w="696" w:type="dxa"/>
            <w:tcBorders>
              <w:top w:val="single" w:sz="4" w:space="0" w:color="auto"/>
              <w:left w:val="single" w:sz="4" w:space="0" w:color="auto"/>
              <w:bottom w:val="single" w:sz="4" w:space="0" w:color="auto"/>
              <w:right w:val="single" w:sz="4" w:space="0" w:color="auto"/>
            </w:tcBorders>
          </w:tcPr>
          <w:p w:rsidR="00B61305" w:rsidRPr="00FE4931" w:rsidRDefault="00B61305" w:rsidP="001140F5">
            <w:pPr>
              <w:tabs>
                <w:tab w:val="num" w:pos="720"/>
              </w:tabs>
            </w:pPr>
            <w:r w:rsidRPr="00FE4931">
              <w:t>2.</w:t>
            </w:r>
          </w:p>
        </w:tc>
        <w:tc>
          <w:tcPr>
            <w:tcW w:w="6877" w:type="dxa"/>
            <w:tcBorders>
              <w:top w:val="single" w:sz="4" w:space="0" w:color="auto"/>
              <w:left w:val="single" w:sz="4" w:space="0" w:color="auto"/>
              <w:bottom w:val="single" w:sz="4" w:space="0" w:color="auto"/>
              <w:right w:val="single" w:sz="4" w:space="0" w:color="auto"/>
            </w:tcBorders>
          </w:tcPr>
          <w:p w:rsidR="00B61305" w:rsidRPr="00FE4931" w:rsidRDefault="00B61305" w:rsidP="00307EC3">
            <w:pPr>
              <w:tabs>
                <w:tab w:val="left" w:pos="360"/>
                <w:tab w:val="right" w:pos="567"/>
              </w:tabs>
            </w:pPr>
            <w:r w:rsidRPr="00FE4931">
              <w:t>Минимальный размер земельного участка</w:t>
            </w:r>
            <w:r>
              <w:t xml:space="preserve"> </w:t>
            </w:r>
            <w:r w:rsidR="00307EC3">
              <w:t xml:space="preserve"> </w:t>
            </w:r>
            <w:r w:rsidRPr="00FE4931">
              <w:t xml:space="preserve">(включая площадь застройки, для строительства и эксплуатации) </w:t>
            </w:r>
          </w:p>
        </w:tc>
        <w:tc>
          <w:tcPr>
            <w:tcW w:w="2399" w:type="dxa"/>
            <w:gridSpan w:val="3"/>
            <w:tcBorders>
              <w:top w:val="single" w:sz="4" w:space="0" w:color="auto"/>
              <w:left w:val="single" w:sz="4" w:space="0" w:color="auto"/>
              <w:bottom w:val="single" w:sz="4" w:space="0" w:color="auto"/>
              <w:right w:val="single" w:sz="4" w:space="0" w:color="auto"/>
            </w:tcBorders>
          </w:tcPr>
          <w:p w:rsidR="00B61305" w:rsidRPr="00FE4931" w:rsidRDefault="003D780F" w:rsidP="004B2CF6">
            <w:pPr>
              <w:tabs>
                <w:tab w:val="right" w:pos="567"/>
              </w:tabs>
            </w:pPr>
            <w:r>
              <w:t>У</w:t>
            </w:r>
            <w:r w:rsidR="00B17905">
              <w:t>станавливается в соответствии со статьей 12.3 Правил</w:t>
            </w:r>
          </w:p>
        </w:tc>
      </w:tr>
      <w:tr w:rsidR="004227BD" w:rsidRPr="00FE4931" w:rsidTr="00B61305">
        <w:tc>
          <w:tcPr>
            <w:tcW w:w="693" w:type="dxa"/>
            <w:tcBorders>
              <w:top w:val="single" w:sz="4" w:space="0" w:color="auto"/>
              <w:left w:val="single" w:sz="4" w:space="0" w:color="auto"/>
              <w:bottom w:val="single" w:sz="4" w:space="0" w:color="auto"/>
              <w:right w:val="single" w:sz="4" w:space="0" w:color="auto"/>
            </w:tcBorders>
          </w:tcPr>
          <w:p w:rsidR="004227BD" w:rsidRPr="00FE4931" w:rsidRDefault="004227BD" w:rsidP="001140F5">
            <w:pPr>
              <w:tabs>
                <w:tab w:val="num" w:pos="720"/>
              </w:tabs>
            </w:pPr>
            <w:r w:rsidRPr="00FE4931">
              <w:t>3.</w:t>
            </w:r>
          </w:p>
        </w:tc>
        <w:tc>
          <w:tcPr>
            <w:tcW w:w="6831" w:type="dxa"/>
            <w:tcBorders>
              <w:top w:val="single" w:sz="4" w:space="0" w:color="auto"/>
              <w:left w:val="single" w:sz="4" w:space="0" w:color="auto"/>
              <w:bottom w:val="single" w:sz="4" w:space="0" w:color="auto"/>
              <w:right w:val="single" w:sz="4" w:space="0" w:color="auto"/>
            </w:tcBorders>
          </w:tcPr>
          <w:p w:rsidR="004227BD" w:rsidRPr="00FE4931" w:rsidRDefault="004227BD" w:rsidP="001140F5">
            <w:pPr>
              <w:tabs>
                <w:tab w:val="left" w:pos="360"/>
                <w:tab w:val="right" w:pos="567"/>
              </w:tabs>
            </w:pPr>
            <w:r w:rsidRPr="00FE4931">
              <w:t>Максимальный  размер земельного участка (включая площадь застройки, для строительства и эксплуатации)</w:t>
            </w:r>
          </w:p>
        </w:tc>
        <w:tc>
          <w:tcPr>
            <w:tcW w:w="2399" w:type="dxa"/>
            <w:gridSpan w:val="3"/>
            <w:tcBorders>
              <w:top w:val="single" w:sz="4" w:space="0" w:color="auto"/>
              <w:left w:val="single" w:sz="4" w:space="0" w:color="auto"/>
              <w:bottom w:val="single" w:sz="4" w:space="0" w:color="auto"/>
              <w:right w:val="single" w:sz="4" w:space="0" w:color="auto"/>
            </w:tcBorders>
          </w:tcPr>
          <w:p w:rsidR="004227BD" w:rsidRPr="00FE4931" w:rsidRDefault="003D780F" w:rsidP="004B2CF6">
            <w:pPr>
              <w:tabs>
                <w:tab w:val="right" w:pos="567"/>
              </w:tabs>
            </w:pPr>
            <w:r>
              <w:t>Н</w:t>
            </w:r>
            <w:r w:rsidR="004227BD" w:rsidRPr="00FE4931">
              <w:t>е подлежит установлению</w:t>
            </w:r>
          </w:p>
        </w:tc>
      </w:tr>
      <w:tr w:rsidR="00790485" w:rsidRPr="00FE4931" w:rsidTr="00B61305">
        <w:tc>
          <w:tcPr>
            <w:tcW w:w="693" w:type="dxa"/>
            <w:tcBorders>
              <w:top w:val="single" w:sz="4" w:space="0" w:color="auto"/>
              <w:left w:val="single" w:sz="4" w:space="0" w:color="auto"/>
              <w:bottom w:val="single" w:sz="4" w:space="0" w:color="auto"/>
              <w:right w:val="single" w:sz="4" w:space="0" w:color="auto"/>
            </w:tcBorders>
          </w:tcPr>
          <w:p w:rsidR="00936299" w:rsidRPr="00FE4931" w:rsidRDefault="00936299" w:rsidP="001140F5">
            <w:pPr>
              <w:tabs>
                <w:tab w:val="num" w:pos="720"/>
              </w:tabs>
            </w:pPr>
            <w:r w:rsidRPr="00FE4931">
              <w:t>4.</w:t>
            </w:r>
          </w:p>
        </w:tc>
        <w:tc>
          <w:tcPr>
            <w:tcW w:w="6831" w:type="dxa"/>
            <w:tcBorders>
              <w:top w:val="single" w:sz="4" w:space="0" w:color="auto"/>
              <w:left w:val="single" w:sz="4" w:space="0" w:color="auto"/>
              <w:bottom w:val="single" w:sz="4" w:space="0" w:color="auto"/>
              <w:right w:val="single" w:sz="4" w:space="0" w:color="auto"/>
            </w:tcBorders>
          </w:tcPr>
          <w:p w:rsidR="00936299" w:rsidRPr="00FE4931" w:rsidRDefault="00936299" w:rsidP="001140F5">
            <w:pPr>
              <w:pStyle w:val="Iniiaiieoaeno"/>
              <w:widowControl w:val="0"/>
              <w:autoSpaceDE w:val="0"/>
              <w:autoSpaceDN w:val="0"/>
              <w:adjustRightInd w:val="0"/>
              <w:rPr>
                <w:rFonts w:ascii="Times New Roman" w:hAnsi="Times New Roman"/>
                <w:sz w:val="24"/>
                <w:szCs w:val="24"/>
              </w:rPr>
            </w:pPr>
            <w:r w:rsidRPr="00FE4931">
              <w:rPr>
                <w:rFonts w:ascii="Times New Roman" w:hAnsi="Times New Roman"/>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Pr="00FE4931">
              <w:rPr>
                <w:rFonts w:ascii="Times New Roman" w:hAnsi="Times New Roman"/>
                <w:sz w:val="24"/>
                <w:szCs w:val="24"/>
              </w:rPr>
              <w:lastRenderedPageBreak/>
              <w:t>зданий, строений, сооружений</w:t>
            </w:r>
          </w:p>
        </w:tc>
        <w:tc>
          <w:tcPr>
            <w:tcW w:w="2399" w:type="dxa"/>
            <w:gridSpan w:val="3"/>
            <w:tcBorders>
              <w:top w:val="single" w:sz="4" w:space="0" w:color="auto"/>
              <w:left w:val="single" w:sz="4" w:space="0" w:color="auto"/>
              <w:bottom w:val="single" w:sz="4" w:space="0" w:color="auto"/>
              <w:right w:val="single" w:sz="4" w:space="0" w:color="auto"/>
            </w:tcBorders>
          </w:tcPr>
          <w:p w:rsidR="00936299" w:rsidRPr="00FE4931" w:rsidRDefault="003D780F" w:rsidP="004B2CF6">
            <w:pPr>
              <w:pStyle w:val="Iniiaiieoaeno"/>
              <w:widowControl w:val="0"/>
              <w:autoSpaceDE w:val="0"/>
              <w:autoSpaceDN w:val="0"/>
              <w:adjustRightInd w:val="0"/>
              <w:jc w:val="left"/>
              <w:rPr>
                <w:rFonts w:ascii="Times New Roman" w:hAnsi="Times New Roman"/>
                <w:sz w:val="24"/>
                <w:szCs w:val="24"/>
              </w:rPr>
            </w:pPr>
            <w:r>
              <w:rPr>
                <w:rFonts w:ascii="Times New Roman" w:hAnsi="Times New Roman"/>
                <w:sz w:val="24"/>
                <w:szCs w:val="24"/>
              </w:rPr>
              <w:lastRenderedPageBreak/>
              <w:t>Н</w:t>
            </w:r>
            <w:r w:rsidR="00936299" w:rsidRPr="00FE4931">
              <w:rPr>
                <w:rFonts w:ascii="Times New Roman" w:hAnsi="Times New Roman"/>
                <w:sz w:val="24"/>
                <w:szCs w:val="24"/>
              </w:rPr>
              <w:t>е подлеж</w:t>
            </w:r>
            <w:r w:rsidR="004227BD" w:rsidRPr="00FE4931">
              <w:rPr>
                <w:rFonts w:ascii="Times New Roman" w:hAnsi="Times New Roman"/>
                <w:sz w:val="24"/>
                <w:szCs w:val="24"/>
              </w:rPr>
              <w:t>и</w:t>
            </w:r>
            <w:r w:rsidR="00936299" w:rsidRPr="00FE4931">
              <w:rPr>
                <w:rFonts w:ascii="Times New Roman" w:hAnsi="Times New Roman"/>
                <w:sz w:val="24"/>
                <w:szCs w:val="24"/>
              </w:rPr>
              <w:t>т установлению</w:t>
            </w:r>
          </w:p>
        </w:tc>
      </w:tr>
      <w:tr w:rsidR="00976BE6" w:rsidRPr="00FE4931" w:rsidTr="00B61305">
        <w:tc>
          <w:tcPr>
            <w:tcW w:w="693" w:type="dxa"/>
            <w:tcBorders>
              <w:top w:val="single" w:sz="4" w:space="0" w:color="auto"/>
              <w:left w:val="single" w:sz="4" w:space="0" w:color="auto"/>
              <w:bottom w:val="single" w:sz="4" w:space="0" w:color="auto"/>
              <w:right w:val="single" w:sz="4" w:space="0" w:color="auto"/>
            </w:tcBorders>
          </w:tcPr>
          <w:p w:rsidR="00976BE6" w:rsidRPr="00FE4931" w:rsidRDefault="00976BE6" w:rsidP="001140F5">
            <w:pPr>
              <w:tabs>
                <w:tab w:val="num" w:pos="720"/>
              </w:tabs>
            </w:pPr>
            <w:r w:rsidRPr="00FE4931">
              <w:lastRenderedPageBreak/>
              <w:t>5.</w:t>
            </w:r>
          </w:p>
        </w:tc>
        <w:tc>
          <w:tcPr>
            <w:tcW w:w="6831" w:type="dxa"/>
            <w:tcBorders>
              <w:top w:val="single" w:sz="4" w:space="0" w:color="auto"/>
              <w:left w:val="single" w:sz="4" w:space="0" w:color="auto"/>
              <w:bottom w:val="single" w:sz="4" w:space="0" w:color="auto"/>
              <w:right w:val="single" w:sz="4" w:space="0" w:color="auto"/>
            </w:tcBorders>
          </w:tcPr>
          <w:p w:rsidR="00976BE6" w:rsidRPr="00FE4931" w:rsidRDefault="00976BE6" w:rsidP="001140F5">
            <w:pPr>
              <w:pStyle w:val="Iniiaiieoaeno"/>
              <w:widowControl w:val="0"/>
              <w:autoSpaceDE w:val="0"/>
              <w:autoSpaceDN w:val="0"/>
              <w:adjustRightInd w:val="0"/>
              <w:rPr>
                <w:rFonts w:ascii="Times New Roman" w:hAnsi="Times New Roman"/>
                <w:sz w:val="24"/>
                <w:szCs w:val="24"/>
              </w:rPr>
            </w:pPr>
            <w:r w:rsidRPr="00FE4931">
              <w:rPr>
                <w:rFonts w:ascii="Times New Roman" w:hAnsi="Times New Roman"/>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230" w:type="dxa"/>
            <w:tcBorders>
              <w:top w:val="single" w:sz="4" w:space="0" w:color="auto"/>
              <w:left w:val="single" w:sz="4" w:space="0" w:color="auto"/>
              <w:bottom w:val="single" w:sz="4" w:space="0" w:color="auto"/>
              <w:right w:val="single" w:sz="4" w:space="0" w:color="auto"/>
            </w:tcBorders>
          </w:tcPr>
          <w:p w:rsidR="00976BE6" w:rsidRPr="00FE4931" w:rsidRDefault="00976BE6" w:rsidP="004B2CF6">
            <w:pPr>
              <w:pStyle w:val="Iniiaiieoaeno"/>
              <w:widowControl w:val="0"/>
              <w:autoSpaceDE w:val="0"/>
              <w:autoSpaceDN w:val="0"/>
              <w:adjustRightInd w:val="0"/>
              <w:jc w:val="left"/>
              <w:rPr>
                <w:rFonts w:ascii="Times New Roman" w:hAnsi="Times New Roman"/>
                <w:sz w:val="24"/>
                <w:szCs w:val="24"/>
              </w:rPr>
            </w:pPr>
            <w:r w:rsidRPr="00FE4931">
              <w:rPr>
                <w:rFonts w:ascii="Times New Roman" w:hAnsi="Times New Roman"/>
                <w:sz w:val="24"/>
                <w:szCs w:val="24"/>
              </w:rPr>
              <w:t>%</w:t>
            </w:r>
          </w:p>
        </w:tc>
        <w:tc>
          <w:tcPr>
            <w:tcW w:w="1169" w:type="dxa"/>
            <w:gridSpan w:val="2"/>
            <w:tcBorders>
              <w:top w:val="single" w:sz="4" w:space="0" w:color="auto"/>
              <w:left w:val="single" w:sz="4" w:space="0" w:color="auto"/>
              <w:bottom w:val="single" w:sz="4" w:space="0" w:color="auto"/>
              <w:right w:val="single" w:sz="4" w:space="0" w:color="auto"/>
            </w:tcBorders>
          </w:tcPr>
          <w:p w:rsidR="00976BE6" w:rsidRPr="00FE4931" w:rsidRDefault="00976BE6" w:rsidP="004B2CF6">
            <w:pPr>
              <w:pStyle w:val="Iniiaiieoaeno"/>
              <w:widowControl w:val="0"/>
              <w:autoSpaceDE w:val="0"/>
              <w:autoSpaceDN w:val="0"/>
              <w:adjustRightInd w:val="0"/>
              <w:jc w:val="left"/>
              <w:rPr>
                <w:rFonts w:ascii="Times New Roman" w:hAnsi="Times New Roman"/>
                <w:sz w:val="24"/>
                <w:szCs w:val="24"/>
              </w:rPr>
            </w:pPr>
            <w:r w:rsidRPr="00FE4931">
              <w:rPr>
                <w:rFonts w:ascii="Times New Roman" w:hAnsi="Times New Roman"/>
                <w:sz w:val="24"/>
                <w:szCs w:val="24"/>
              </w:rPr>
              <w:t>75</w:t>
            </w:r>
          </w:p>
        </w:tc>
      </w:tr>
      <w:tr w:rsidR="00790485" w:rsidRPr="00FE4931" w:rsidTr="00B61305">
        <w:tc>
          <w:tcPr>
            <w:tcW w:w="693" w:type="dxa"/>
            <w:tcBorders>
              <w:top w:val="single" w:sz="4" w:space="0" w:color="auto"/>
              <w:left w:val="single" w:sz="4" w:space="0" w:color="auto"/>
              <w:bottom w:val="single" w:sz="4" w:space="0" w:color="auto"/>
              <w:right w:val="single" w:sz="4" w:space="0" w:color="auto"/>
            </w:tcBorders>
          </w:tcPr>
          <w:p w:rsidR="00936299" w:rsidRPr="00FE4931" w:rsidRDefault="00936299" w:rsidP="001140F5">
            <w:pPr>
              <w:tabs>
                <w:tab w:val="num" w:pos="720"/>
              </w:tabs>
            </w:pPr>
            <w:r w:rsidRPr="00FE4931">
              <w:t>6.</w:t>
            </w:r>
          </w:p>
        </w:tc>
        <w:tc>
          <w:tcPr>
            <w:tcW w:w="6831" w:type="dxa"/>
            <w:tcBorders>
              <w:top w:val="single" w:sz="4" w:space="0" w:color="auto"/>
              <w:left w:val="single" w:sz="4" w:space="0" w:color="auto"/>
              <w:bottom w:val="single" w:sz="4" w:space="0" w:color="auto"/>
              <w:right w:val="single" w:sz="4" w:space="0" w:color="auto"/>
            </w:tcBorders>
          </w:tcPr>
          <w:p w:rsidR="00936299" w:rsidRPr="00714E1B" w:rsidRDefault="00A57AE8" w:rsidP="00714E1B">
            <w:r>
              <w:t>Предельное количество этажей зданий, строений, сооружений</w:t>
            </w:r>
          </w:p>
        </w:tc>
        <w:tc>
          <w:tcPr>
            <w:tcW w:w="2399" w:type="dxa"/>
            <w:gridSpan w:val="3"/>
            <w:tcBorders>
              <w:top w:val="single" w:sz="4" w:space="0" w:color="auto"/>
              <w:left w:val="single" w:sz="4" w:space="0" w:color="auto"/>
              <w:bottom w:val="single" w:sz="4" w:space="0" w:color="auto"/>
              <w:right w:val="single" w:sz="4" w:space="0" w:color="auto"/>
            </w:tcBorders>
          </w:tcPr>
          <w:p w:rsidR="00936299" w:rsidRPr="00FE4931" w:rsidRDefault="005200AB" w:rsidP="004227BD">
            <w:pPr>
              <w:jc w:val="center"/>
            </w:pPr>
            <w:r>
              <w:t>3</w:t>
            </w:r>
          </w:p>
        </w:tc>
      </w:tr>
    </w:tbl>
    <w:p w:rsidR="00936299" w:rsidRPr="00790485" w:rsidRDefault="00936299" w:rsidP="00936299">
      <w:pPr>
        <w:tabs>
          <w:tab w:val="left" w:pos="360"/>
        </w:tabs>
      </w:pPr>
    </w:p>
    <w:p w:rsidR="00936299" w:rsidRPr="006C7D06" w:rsidRDefault="00936299" w:rsidP="00936299">
      <w:pPr>
        <w:keepNext/>
        <w:rPr>
          <w:b/>
          <w:color w:val="FF0000"/>
        </w:rPr>
      </w:pPr>
      <w:r w:rsidRPr="00790485">
        <w:rPr>
          <w:b/>
        </w:rPr>
        <w:t>П</w:t>
      </w:r>
      <w:r w:rsidRPr="004227BD">
        <w:rPr>
          <w:b/>
        </w:rPr>
        <w:t>-3</w:t>
      </w:r>
      <w:r w:rsidRPr="00790485">
        <w:rPr>
          <w:b/>
          <w:caps/>
        </w:rPr>
        <w:t>Производственная зона</w:t>
      </w:r>
      <w:r w:rsidR="00236ADC">
        <w:rPr>
          <w:b/>
          <w:caps/>
        </w:rPr>
        <w:t xml:space="preserve"> </w:t>
      </w:r>
      <w:r w:rsidR="004227BD" w:rsidRPr="004227BD">
        <w:rPr>
          <w:b/>
        </w:rPr>
        <w:t>(</w:t>
      </w:r>
      <w:r w:rsidR="004227BD" w:rsidRPr="004227BD">
        <w:rPr>
          <w:b/>
          <w:lang w:val="en-US"/>
        </w:rPr>
        <w:t>IV</w:t>
      </w:r>
      <w:r w:rsidR="004227BD" w:rsidRPr="004227BD">
        <w:rPr>
          <w:b/>
        </w:rPr>
        <w:t xml:space="preserve"> -</w:t>
      </w:r>
      <w:r w:rsidR="004227BD" w:rsidRPr="004227BD">
        <w:rPr>
          <w:b/>
          <w:lang w:val="en-US"/>
        </w:rPr>
        <w:t>V</w:t>
      </w:r>
      <w:r w:rsidR="004227BD" w:rsidRPr="004227BD">
        <w:rPr>
          <w:b/>
        </w:rPr>
        <w:t xml:space="preserve"> классов опасности)</w:t>
      </w:r>
    </w:p>
    <w:p w:rsidR="00936299" w:rsidRDefault="00936299" w:rsidP="00FE4931">
      <w:pPr>
        <w:keepNext/>
        <w:ind w:firstLine="709"/>
        <w:jc w:val="both"/>
      </w:pPr>
      <w:r w:rsidRPr="00790485">
        <w:t xml:space="preserve">Зона предназначена для размещения производственных объектов </w:t>
      </w:r>
      <w:r w:rsidRPr="00790485">
        <w:rPr>
          <w:lang w:val="en-US"/>
        </w:rPr>
        <w:t>IV</w:t>
      </w:r>
      <w:r w:rsidRPr="00790485">
        <w:t xml:space="preserve"> -</w:t>
      </w:r>
      <w:r w:rsidRPr="00790485">
        <w:rPr>
          <w:lang w:val="en-US"/>
        </w:rPr>
        <w:t>V</w:t>
      </w:r>
      <w:r w:rsidRPr="00790485">
        <w:t xml:space="preserve"> классов опасности, иных объектов, в соответствии с нижеприведенными видами использования недвижимости.</w:t>
      </w:r>
    </w:p>
    <w:tbl>
      <w:tblPr>
        <w:tblW w:w="52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76"/>
        <w:gridCol w:w="4169"/>
        <w:gridCol w:w="1936"/>
        <w:gridCol w:w="2070"/>
      </w:tblGrid>
      <w:tr w:rsidR="00B61305" w:rsidRPr="00FE4931" w:rsidTr="006F31E7">
        <w:trPr>
          <w:cantSplit/>
        </w:trPr>
        <w:tc>
          <w:tcPr>
            <w:tcW w:w="1051" w:type="pct"/>
            <w:vAlign w:val="center"/>
          </w:tcPr>
          <w:p w:rsidR="00B61305" w:rsidRPr="00720A33" w:rsidRDefault="00B61305" w:rsidP="006F31E7">
            <w:pPr>
              <w:autoSpaceDE w:val="0"/>
              <w:autoSpaceDN w:val="0"/>
              <w:adjustRightInd w:val="0"/>
              <w:jc w:val="center"/>
            </w:pPr>
            <w:r w:rsidRPr="00720A33">
              <w:t>Наименование вида разрешенного использования земельного участка</w:t>
            </w:r>
          </w:p>
        </w:tc>
        <w:tc>
          <w:tcPr>
            <w:tcW w:w="2014" w:type="pct"/>
            <w:vAlign w:val="center"/>
          </w:tcPr>
          <w:p w:rsidR="00B61305" w:rsidRPr="00720A33" w:rsidRDefault="00B61305" w:rsidP="006F31E7">
            <w:pPr>
              <w:autoSpaceDE w:val="0"/>
              <w:autoSpaceDN w:val="0"/>
              <w:adjustRightInd w:val="0"/>
              <w:jc w:val="center"/>
            </w:pPr>
            <w:r w:rsidRPr="00720A33">
              <w:t>Описание вида разрешенного использования земельного участка</w:t>
            </w:r>
          </w:p>
        </w:tc>
        <w:tc>
          <w:tcPr>
            <w:tcW w:w="935" w:type="pct"/>
            <w:vAlign w:val="center"/>
          </w:tcPr>
          <w:p w:rsidR="00B61305" w:rsidRPr="00720A33" w:rsidRDefault="00B61305" w:rsidP="006F31E7">
            <w:pPr>
              <w:autoSpaceDE w:val="0"/>
              <w:autoSpaceDN w:val="0"/>
              <w:adjustRightInd w:val="0"/>
              <w:jc w:val="center"/>
            </w:pPr>
            <w:r w:rsidRPr="00720A33">
              <w:t>Код (числовое обозначение) вида разрешенного использования земельного участка</w:t>
            </w:r>
          </w:p>
        </w:tc>
        <w:tc>
          <w:tcPr>
            <w:tcW w:w="1000" w:type="pct"/>
          </w:tcPr>
          <w:p w:rsidR="00B61305" w:rsidRPr="00720A33" w:rsidRDefault="00B61305" w:rsidP="006F31E7">
            <w:pPr>
              <w:autoSpaceDE w:val="0"/>
              <w:autoSpaceDN w:val="0"/>
              <w:adjustRightInd w:val="0"/>
              <w:jc w:val="center"/>
            </w:pPr>
          </w:p>
        </w:tc>
      </w:tr>
      <w:tr w:rsidR="00B61305" w:rsidRPr="00FE4931" w:rsidTr="006F31E7">
        <w:tc>
          <w:tcPr>
            <w:tcW w:w="4000" w:type="pct"/>
            <w:gridSpan w:val="3"/>
          </w:tcPr>
          <w:p w:rsidR="00B61305" w:rsidRPr="00FE4931" w:rsidRDefault="00B61305" w:rsidP="006F31E7">
            <w:pPr>
              <w:jc w:val="center"/>
            </w:pPr>
            <w:r w:rsidRPr="00FE4931">
              <w:t>ОСНОВНЫЕ ВИДЫ РАЗРЕШЕННОГО ИСПОЛЬЗОВАНИЯ</w:t>
            </w:r>
          </w:p>
        </w:tc>
        <w:tc>
          <w:tcPr>
            <w:tcW w:w="1000" w:type="pct"/>
          </w:tcPr>
          <w:p w:rsidR="00B61305" w:rsidRPr="00FE4931" w:rsidRDefault="00B61305" w:rsidP="006F31E7">
            <w:pPr>
              <w:jc w:val="center"/>
            </w:pPr>
          </w:p>
        </w:tc>
      </w:tr>
      <w:tr w:rsidR="00B61305" w:rsidRPr="00FE4931" w:rsidTr="006F31E7">
        <w:tc>
          <w:tcPr>
            <w:tcW w:w="1051" w:type="pct"/>
          </w:tcPr>
          <w:p w:rsidR="00B61305" w:rsidRDefault="00B61305" w:rsidP="006F31E7">
            <w:pPr>
              <w:autoSpaceDE w:val="0"/>
              <w:autoSpaceDN w:val="0"/>
              <w:adjustRightInd w:val="0"/>
            </w:pPr>
            <w:r>
              <w:t xml:space="preserve">Хранение автотранспорта </w:t>
            </w:r>
          </w:p>
          <w:p w:rsidR="00B61305" w:rsidRPr="006103D3" w:rsidRDefault="00B61305" w:rsidP="006F31E7">
            <w:pPr>
              <w:autoSpaceDE w:val="0"/>
              <w:autoSpaceDN w:val="0"/>
              <w:adjustRightInd w:val="0"/>
            </w:pPr>
          </w:p>
        </w:tc>
        <w:tc>
          <w:tcPr>
            <w:tcW w:w="2014" w:type="pct"/>
          </w:tcPr>
          <w:p w:rsidR="00B61305" w:rsidRPr="006103D3" w:rsidRDefault="00B61305" w:rsidP="006F31E7">
            <w:pPr>
              <w:autoSpaceDE w:val="0"/>
              <w:autoSpaceDN w:val="0"/>
              <w:adjustRightInd w:val="0"/>
              <w:jc w:val="both"/>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t>машино</w:t>
            </w:r>
            <w:proofErr w:type="spellEnd"/>
            <w:r>
              <w:t xml:space="preserve">-места, за исключением гаражей, размещение которых предусмотрено содержанием вида разрешенного использования с кодом 4.9  </w:t>
            </w:r>
          </w:p>
        </w:tc>
        <w:tc>
          <w:tcPr>
            <w:tcW w:w="935" w:type="pct"/>
          </w:tcPr>
          <w:p w:rsidR="00B61305" w:rsidRPr="00FE4931" w:rsidRDefault="00B61305" w:rsidP="006F31E7">
            <w:pPr>
              <w:autoSpaceDE w:val="0"/>
              <w:autoSpaceDN w:val="0"/>
              <w:adjustRightInd w:val="0"/>
            </w:pPr>
            <w:r>
              <w:t>2.7.1</w:t>
            </w:r>
          </w:p>
        </w:tc>
        <w:tc>
          <w:tcPr>
            <w:tcW w:w="1000" w:type="pct"/>
          </w:tcPr>
          <w:p w:rsidR="00B61305" w:rsidRPr="00FE4931" w:rsidRDefault="00B61305" w:rsidP="006F31E7">
            <w:pPr>
              <w:autoSpaceDE w:val="0"/>
              <w:autoSpaceDN w:val="0"/>
              <w:adjustRightInd w:val="0"/>
            </w:pPr>
          </w:p>
        </w:tc>
      </w:tr>
      <w:tr w:rsidR="00AE3954" w:rsidRPr="00FE4931" w:rsidTr="006F31E7">
        <w:tc>
          <w:tcPr>
            <w:tcW w:w="1051" w:type="pct"/>
          </w:tcPr>
          <w:p w:rsidR="00AE3954" w:rsidRPr="006103D3" w:rsidRDefault="00AE3954" w:rsidP="00763FAD">
            <w:pPr>
              <w:autoSpaceDE w:val="0"/>
              <w:autoSpaceDN w:val="0"/>
              <w:adjustRightInd w:val="0"/>
            </w:pPr>
            <w:r w:rsidRPr="00873B64">
              <w:t>Предоставление коммунальных услуг</w:t>
            </w:r>
          </w:p>
        </w:tc>
        <w:tc>
          <w:tcPr>
            <w:tcW w:w="2014" w:type="pct"/>
          </w:tcPr>
          <w:p w:rsidR="00AE3954" w:rsidRPr="006103D3" w:rsidRDefault="00AE3954" w:rsidP="00763FAD">
            <w:pPr>
              <w:autoSpaceDE w:val="0"/>
              <w:autoSpaceDN w:val="0"/>
              <w:adjustRightInd w:val="0"/>
              <w:jc w:val="both"/>
            </w:pPr>
            <w:proofErr w:type="gramStart"/>
            <w:r w:rsidRPr="00873B64">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935" w:type="pct"/>
          </w:tcPr>
          <w:p w:rsidR="00AE3954" w:rsidRPr="00FE4931" w:rsidRDefault="00AE3954" w:rsidP="00763FAD">
            <w:pPr>
              <w:autoSpaceDE w:val="0"/>
              <w:autoSpaceDN w:val="0"/>
              <w:adjustRightInd w:val="0"/>
            </w:pPr>
            <w:r w:rsidRPr="00873B64">
              <w:t>3.1.1</w:t>
            </w:r>
          </w:p>
        </w:tc>
        <w:tc>
          <w:tcPr>
            <w:tcW w:w="1000" w:type="pct"/>
          </w:tcPr>
          <w:p w:rsidR="00AE3954" w:rsidRPr="00FE4931" w:rsidRDefault="00AE3954" w:rsidP="00763FAD">
            <w:pPr>
              <w:autoSpaceDE w:val="0"/>
              <w:autoSpaceDN w:val="0"/>
              <w:adjustRightInd w:val="0"/>
            </w:pPr>
          </w:p>
        </w:tc>
      </w:tr>
      <w:tr w:rsidR="00AE3954" w:rsidRPr="00FE4931" w:rsidTr="006F31E7">
        <w:tc>
          <w:tcPr>
            <w:tcW w:w="1051" w:type="pct"/>
          </w:tcPr>
          <w:p w:rsidR="00AE3954" w:rsidRPr="006103D3" w:rsidRDefault="00AE3954" w:rsidP="00763FAD">
            <w:pPr>
              <w:autoSpaceDE w:val="0"/>
              <w:autoSpaceDN w:val="0"/>
              <w:adjustRightInd w:val="0"/>
            </w:pPr>
            <w:r w:rsidRPr="00873B64">
              <w:t>Деловое управление</w:t>
            </w:r>
          </w:p>
        </w:tc>
        <w:tc>
          <w:tcPr>
            <w:tcW w:w="2014" w:type="pct"/>
          </w:tcPr>
          <w:p w:rsidR="00AE3954" w:rsidRPr="006103D3" w:rsidRDefault="00AE3954" w:rsidP="00763FAD">
            <w:pPr>
              <w:autoSpaceDE w:val="0"/>
              <w:autoSpaceDN w:val="0"/>
              <w:adjustRightInd w:val="0"/>
              <w:jc w:val="both"/>
            </w:pPr>
            <w:proofErr w:type="gramStart"/>
            <w:r w:rsidRPr="00873B64">
              <w:t xml:space="preserve">Размещение объектов капитального строительства с целью: размещения органов управления производством, торговлей, банковской, страховой </w:t>
            </w:r>
            <w:r w:rsidRPr="00873B64">
              <w:lastRenderedPageBreak/>
              <w:t>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c>
          <w:tcPr>
            <w:tcW w:w="935" w:type="pct"/>
          </w:tcPr>
          <w:p w:rsidR="00AE3954" w:rsidRPr="00FE4931" w:rsidRDefault="00AE3954" w:rsidP="00763FAD">
            <w:pPr>
              <w:autoSpaceDE w:val="0"/>
              <w:autoSpaceDN w:val="0"/>
              <w:adjustRightInd w:val="0"/>
            </w:pPr>
            <w:r w:rsidRPr="00873B64">
              <w:lastRenderedPageBreak/>
              <w:t>4.1</w:t>
            </w:r>
          </w:p>
        </w:tc>
        <w:tc>
          <w:tcPr>
            <w:tcW w:w="1000" w:type="pct"/>
          </w:tcPr>
          <w:p w:rsidR="00AE3954" w:rsidRPr="00FE4931" w:rsidRDefault="00AE3954" w:rsidP="00763FAD">
            <w:pPr>
              <w:autoSpaceDE w:val="0"/>
              <w:autoSpaceDN w:val="0"/>
              <w:adjustRightInd w:val="0"/>
            </w:pPr>
          </w:p>
        </w:tc>
      </w:tr>
      <w:tr w:rsidR="00AE3954" w:rsidRPr="00FE4931" w:rsidTr="006F31E7">
        <w:tc>
          <w:tcPr>
            <w:tcW w:w="1051" w:type="pct"/>
          </w:tcPr>
          <w:p w:rsidR="00AE3954" w:rsidRPr="00FE4931" w:rsidRDefault="00AE3954" w:rsidP="00763FAD">
            <w:pPr>
              <w:autoSpaceDE w:val="0"/>
              <w:autoSpaceDN w:val="0"/>
              <w:adjustRightInd w:val="0"/>
            </w:pPr>
            <w:r w:rsidRPr="00873B64">
              <w:lastRenderedPageBreak/>
              <w:t>Производственная деятельност</w:t>
            </w:r>
            <w:r>
              <w:t>ь</w:t>
            </w:r>
          </w:p>
        </w:tc>
        <w:tc>
          <w:tcPr>
            <w:tcW w:w="2014" w:type="pct"/>
          </w:tcPr>
          <w:p w:rsidR="00AE3954" w:rsidRDefault="00AE3954" w:rsidP="00763FAD">
            <w:pPr>
              <w:autoSpaceDE w:val="0"/>
              <w:autoSpaceDN w:val="0"/>
              <w:adjustRightInd w:val="0"/>
              <w:jc w:val="both"/>
            </w:pPr>
            <w:r>
              <w:t xml:space="preserve">Размещение объектов капитального строительства в целях добычи полезных ископаемых, их переработки, изготовления вещей промышленным способом </w:t>
            </w:r>
          </w:p>
          <w:p w:rsidR="00AE3954" w:rsidRDefault="00AE3954" w:rsidP="00763FAD">
            <w:pPr>
              <w:autoSpaceDE w:val="0"/>
              <w:autoSpaceDN w:val="0"/>
              <w:adjustRightInd w:val="0"/>
              <w:jc w:val="both"/>
            </w:pPr>
          </w:p>
          <w:p w:rsidR="00AE3954" w:rsidRPr="00FE4931" w:rsidRDefault="00AE3954" w:rsidP="00763FAD">
            <w:pPr>
              <w:autoSpaceDE w:val="0"/>
              <w:autoSpaceDN w:val="0"/>
              <w:adjustRightInd w:val="0"/>
              <w:jc w:val="both"/>
            </w:pPr>
          </w:p>
        </w:tc>
        <w:tc>
          <w:tcPr>
            <w:tcW w:w="935" w:type="pct"/>
          </w:tcPr>
          <w:p w:rsidR="00AE3954" w:rsidRPr="00FE4931" w:rsidRDefault="00AE3954" w:rsidP="00763FAD">
            <w:pPr>
              <w:autoSpaceDE w:val="0"/>
              <w:autoSpaceDN w:val="0"/>
              <w:adjustRightInd w:val="0"/>
            </w:pPr>
            <w:r w:rsidRPr="00873B64">
              <w:t>6.0</w:t>
            </w:r>
          </w:p>
        </w:tc>
        <w:tc>
          <w:tcPr>
            <w:tcW w:w="1000" w:type="pct"/>
          </w:tcPr>
          <w:p w:rsidR="00AE3954" w:rsidRDefault="00AE3954" w:rsidP="00AE3954">
            <w:pPr>
              <w:autoSpaceDE w:val="0"/>
              <w:autoSpaceDN w:val="0"/>
              <w:adjustRightInd w:val="0"/>
              <w:jc w:val="both"/>
            </w:pPr>
            <w:r>
              <w:rPr>
                <w:lang w:val="en-US"/>
              </w:rPr>
              <w:t>IV</w:t>
            </w:r>
            <w:r w:rsidRPr="00C40519">
              <w:t>-</w:t>
            </w:r>
            <w:r>
              <w:rPr>
                <w:lang w:val="en-US"/>
              </w:rPr>
              <w:t>V</w:t>
            </w:r>
            <w:r>
              <w:t xml:space="preserve">классов опасности по </w:t>
            </w:r>
          </w:p>
          <w:p w:rsidR="00AE3954" w:rsidRPr="00FE4931" w:rsidRDefault="00AE3954" w:rsidP="00AE3954">
            <w:pPr>
              <w:autoSpaceDE w:val="0"/>
              <w:autoSpaceDN w:val="0"/>
              <w:adjustRightInd w:val="0"/>
            </w:pPr>
            <w:r>
              <w:t xml:space="preserve">классификации </w:t>
            </w:r>
            <w:r w:rsidRPr="00873B64">
              <w:t>СанПиН 2.2.1/2.1.1.1200-03</w:t>
            </w:r>
          </w:p>
        </w:tc>
      </w:tr>
      <w:tr w:rsidR="00AE3954" w:rsidRPr="00FE4931" w:rsidTr="006F31E7">
        <w:tc>
          <w:tcPr>
            <w:tcW w:w="1051" w:type="pct"/>
          </w:tcPr>
          <w:p w:rsidR="00AE3954" w:rsidRPr="00FE4931" w:rsidRDefault="00AE3954" w:rsidP="00763FAD">
            <w:pPr>
              <w:autoSpaceDE w:val="0"/>
              <w:autoSpaceDN w:val="0"/>
              <w:adjustRightInd w:val="0"/>
            </w:pPr>
            <w:r w:rsidRPr="00FE4931">
              <w:t>Тяжелая промышленность</w:t>
            </w:r>
          </w:p>
        </w:tc>
        <w:tc>
          <w:tcPr>
            <w:tcW w:w="2014" w:type="pct"/>
          </w:tcPr>
          <w:p w:rsidR="00AE3954" w:rsidRPr="00FE4931" w:rsidRDefault="00AE3954" w:rsidP="00763FAD">
            <w:pPr>
              <w:autoSpaceDE w:val="0"/>
              <w:autoSpaceDN w:val="0"/>
              <w:adjustRightInd w:val="0"/>
              <w:jc w:val="both"/>
            </w:pPr>
            <w: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935" w:type="pct"/>
          </w:tcPr>
          <w:p w:rsidR="00AE3954" w:rsidRPr="00FE4931" w:rsidRDefault="00AE3954" w:rsidP="00763FAD">
            <w:pPr>
              <w:autoSpaceDE w:val="0"/>
              <w:autoSpaceDN w:val="0"/>
              <w:adjustRightInd w:val="0"/>
            </w:pPr>
            <w:r w:rsidRPr="00FE4931">
              <w:t>6.2</w:t>
            </w:r>
          </w:p>
        </w:tc>
        <w:tc>
          <w:tcPr>
            <w:tcW w:w="1000" w:type="pct"/>
          </w:tcPr>
          <w:p w:rsidR="00AE3954" w:rsidRDefault="00AE3954" w:rsidP="00AE3954">
            <w:pPr>
              <w:autoSpaceDE w:val="0"/>
              <w:autoSpaceDN w:val="0"/>
              <w:adjustRightInd w:val="0"/>
              <w:jc w:val="both"/>
            </w:pPr>
            <w:r>
              <w:rPr>
                <w:lang w:val="en-US"/>
              </w:rPr>
              <w:t>IV</w:t>
            </w:r>
            <w:r w:rsidRPr="00C40519">
              <w:t>-</w:t>
            </w:r>
            <w:r>
              <w:rPr>
                <w:lang w:val="en-US"/>
              </w:rPr>
              <w:t>V</w:t>
            </w:r>
            <w:r>
              <w:t xml:space="preserve">классов опасности по </w:t>
            </w:r>
          </w:p>
          <w:p w:rsidR="00AE3954" w:rsidRPr="00FE4931" w:rsidRDefault="00AE3954" w:rsidP="00AE3954">
            <w:pPr>
              <w:autoSpaceDE w:val="0"/>
              <w:autoSpaceDN w:val="0"/>
              <w:adjustRightInd w:val="0"/>
            </w:pPr>
            <w:r>
              <w:t xml:space="preserve">классификации </w:t>
            </w:r>
            <w:r w:rsidRPr="00873B64">
              <w:t>СанПиН 2.2.1/2.1.1.1200-03</w:t>
            </w:r>
          </w:p>
        </w:tc>
      </w:tr>
      <w:tr w:rsidR="00AE3954" w:rsidRPr="00FE4931" w:rsidTr="006F31E7">
        <w:tc>
          <w:tcPr>
            <w:tcW w:w="1051" w:type="pct"/>
          </w:tcPr>
          <w:p w:rsidR="00AE3954" w:rsidRPr="004B2CF6" w:rsidRDefault="00AE3954" w:rsidP="00763FAD">
            <w:pPr>
              <w:autoSpaceDE w:val="0"/>
              <w:autoSpaceDN w:val="0"/>
              <w:adjustRightInd w:val="0"/>
            </w:pPr>
            <w:r w:rsidRPr="004B2CF6">
              <w:t>Легкая промышленность</w:t>
            </w:r>
          </w:p>
        </w:tc>
        <w:tc>
          <w:tcPr>
            <w:tcW w:w="2014" w:type="pct"/>
          </w:tcPr>
          <w:p w:rsidR="00AE3954" w:rsidRPr="004B2CF6" w:rsidRDefault="00AE3954" w:rsidP="004B2CF6">
            <w:pPr>
              <w:autoSpaceDE w:val="0"/>
              <w:autoSpaceDN w:val="0"/>
              <w:adjustRightInd w:val="0"/>
              <w:jc w:val="both"/>
            </w:pPr>
            <w:r w:rsidRPr="004B2CF6">
              <w:t xml:space="preserve">Размещение объектов капитального строительства, предназначенных для текстильной, </w:t>
            </w:r>
            <w:proofErr w:type="spellStart"/>
            <w:proofErr w:type="gramStart"/>
            <w:r w:rsidR="004B2CF6" w:rsidRPr="004B2CF6">
              <w:t>фарфоро</w:t>
            </w:r>
            <w:proofErr w:type="spellEnd"/>
            <w:r w:rsidRPr="004B2CF6">
              <w:t>-фаянсовой</w:t>
            </w:r>
            <w:proofErr w:type="gramEnd"/>
            <w:r w:rsidRPr="004B2CF6">
              <w:t>, электронной промышленности</w:t>
            </w:r>
          </w:p>
        </w:tc>
        <w:tc>
          <w:tcPr>
            <w:tcW w:w="935" w:type="pct"/>
          </w:tcPr>
          <w:p w:rsidR="00AE3954" w:rsidRPr="004B2CF6" w:rsidRDefault="00AE3954" w:rsidP="00763FAD">
            <w:pPr>
              <w:autoSpaceDE w:val="0"/>
              <w:autoSpaceDN w:val="0"/>
              <w:adjustRightInd w:val="0"/>
            </w:pPr>
            <w:r w:rsidRPr="004B2CF6">
              <w:t>6.3</w:t>
            </w:r>
          </w:p>
        </w:tc>
        <w:tc>
          <w:tcPr>
            <w:tcW w:w="1000" w:type="pct"/>
          </w:tcPr>
          <w:p w:rsidR="00AE3954" w:rsidRPr="004B2CF6" w:rsidRDefault="00AE3954" w:rsidP="00AE3954">
            <w:pPr>
              <w:autoSpaceDE w:val="0"/>
              <w:autoSpaceDN w:val="0"/>
              <w:adjustRightInd w:val="0"/>
              <w:jc w:val="both"/>
            </w:pPr>
            <w:r w:rsidRPr="004B2CF6">
              <w:rPr>
                <w:lang w:val="en-US"/>
              </w:rPr>
              <w:t>IV</w:t>
            </w:r>
            <w:r w:rsidRPr="004B2CF6">
              <w:t>-</w:t>
            </w:r>
            <w:r w:rsidRPr="004B2CF6">
              <w:rPr>
                <w:lang w:val="en-US"/>
              </w:rPr>
              <w:t>V</w:t>
            </w:r>
            <w:r w:rsidRPr="004B2CF6">
              <w:t xml:space="preserve">классов опасности по </w:t>
            </w:r>
          </w:p>
          <w:p w:rsidR="00AE3954" w:rsidRPr="004B2CF6" w:rsidRDefault="00AE3954" w:rsidP="00AE3954">
            <w:pPr>
              <w:autoSpaceDE w:val="0"/>
              <w:autoSpaceDN w:val="0"/>
              <w:adjustRightInd w:val="0"/>
            </w:pPr>
            <w:r w:rsidRPr="004B2CF6">
              <w:t>классификации СанПиН 2.2.1/2.1.1.1200-03</w:t>
            </w:r>
          </w:p>
        </w:tc>
      </w:tr>
      <w:tr w:rsidR="00AE3954" w:rsidRPr="00FE4931" w:rsidTr="006F31E7">
        <w:tc>
          <w:tcPr>
            <w:tcW w:w="1051" w:type="pct"/>
          </w:tcPr>
          <w:p w:rsidR="00AE3954" w:rsidRPr="00FE4931" w:rsidRDefault="00AE3954" w:rsidP="00763FAD">
            <w:pPr>
              <w:autoSpaceDE w:val="0"/>
              <w:autoSpaceDN w:val="0"/>
              <w:adjustRightInd w:val="0"/>
            </w:pPr>
            <w:r w:rsidRPr="00FE4931">
              <w:t>Фармацевтическая промышленность</w:t>
            </w:r>
          </w:p>
        </w:tc>
        <w:tc>
          <w:tcPr>
            <w:tcW w:w="2014" w:type="pct"/>
          </w:tcPr>
          <w:p w:rsidR="00AE3954" w:rsidRPr="00FE4931" w:rsidRDefault="00AE3954" w:rsidP="00763FAD">
            <w:pPr>
              <w:autoSpaceDE w:val="0"/>
              <w:autoSpaceDN w:val="0"/>
              <w:adjustRightInd w:val="0"/>
              <w:jc w:val="both"/>
            </w:pPr>
            <w:r w:rsidRPr="00FE4931">
              <w:t xml:space="preserve">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санитарно-защитных </w:t>
            </w:r>
            <w:r w:rsidRPr="00FE4931">
              <w:lastRenderedPageBreak/>
              <w:t>зон</w:t>
            </w:r>
          </w:p>
        </w:tc>
        <w:tc>
          <w:tcPr>
            <w:tcW w:w="935" w:type="pct"/>
          </w:tcPr>
          <w:p w:rsidR="00AE3954" w:rsidRPr="00FE4931" w:rsidRDefault="00AE3954" w:rsidP="00763FAD">
            <w:pPr>
              <w:autoSpaceDE w:val="0"/>
              <w:autoSpaceDN w:val="0"/>
              <w:adjustRightInd w:val="0"/>
            </w:pPr>
            <w:r w:rsidRPr="00FE4931">
              <w:lastRenderedPageBreak/>
              <w:t>6.3.1</w:t>
            </w:r>
          </w:p>
        </w:tc>
        <w:tc>
          <w:tcPr>
            <w:tcW w:w="1000" w:type="pct"/>
          </w:tcPr>
          <w:p w:rsidR="00AE3954" w:rsidRDefault="00AE3954" w:rsidP="00AE3954">
            <w:pPr>
              <w:autoSpaceDE w:val="0"/>
              <w:autoSpaceDN w:val="0"/>
              <w:adjustRightInd w:val="0"/>
              <w:jc w:val="both"/>
            </w:pPr>
            <w:r>
              <w:rPr>
                <w:lang w:val="en-US"/>
              </w:rPr>
              <w:t>IV</w:t>
            </w:r>
            <w:r w:rsidRPr="00C40519">
              <w:t>-</w:t>
            </w:r>
            <w:r>
              <w:rPr>
                <w:lang w:val="en-US"/>
              </w:rPr>
              <w:t>V</w:t>
            </w:r>
            <w:r>
              <w:t xml:space="preserve">классов опасности по </w:t>
            </w:r>
          </w:p>
          <w:p w:rsidR="00AE3954" w:rsidRPr="00FE4931" w:rsidRDefault="00AE3954" w:rsidP="00AE3954">
            <w:pPr>
              <w:autoSpaceDE w:val="0"/>
              <w:autoSpaceDN w:val="0"/>
              <w:adjustRightInd w:val="0"/>
            </w:pPr>
            <w:r>
              <w:t xml:space="preserve">классификации </w:t>
            </w:r>
            <w:r w:rsidRPr="00873B64">
              <w:t>СанПиН 2.2.1/2.1.1.1200-03</w:t>
            </w:r>
          </w:p>
        </w:tc>
      </w:tr>
      <w:tr w:rsidR="00AE3954" w:rsidRPr="00FE4931" w:rsidTr="006F31E7">
        <w:tc>
          <w:tcPr>
            <w:tcW w:w="1051" w:type="pct"/>
          </w:tcPr>
          <w:p w:rsidR="00AE3954" w:rsidRPr="00FE4931" w:rsidRDefault="00AE3954" w:rsidP="00763FAD">
            <w:pPr>
              <w:autoSpaceDE w:val="0"/>
              <w:autoSpaceDN w:val="0"/>
              <w:adjustRightInd w:val="0"/>
            </w:pPr>
            <w:r>
              <w:lastRenderedPageBreak/>
              <w:t>Пищевая промышленность</w:t>
            </w:r>
          </w:p>
        </w:tc>
        <w:tc>
          <w:tcPr>
            <w:tcW w:w="2014" w:type="pct"/>
          </w:tcPr>
          <w:p w:rsidR="00AE3954" w:rsidRPr="00FE4931" w:rsidRDefault="00AE3954" w:rsidP="00763FAD">
            <w:pPr>
              <w:autoSpaceDE w:val="0"/>
              <w:autoSpaceDN w:val="0"/>
              <w:adjustRightInd w:val="0"/>
              <w:jc w:val="both"/>
            </w:pPr>
            <w: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935" w:type="pct"/>
          </w:tcPr>
          <w:p w:rsidR="00AE3954" w:rsidRPr="009447CF" w:rsidRDefault="00AE3954" w:rsidP="00763FAD">
            <w:pPr>
              <w:autoSpaceDE w:val="0"/>
              <w:autoSpaceDN w:val="0"/>
              <w:adjustRightInd w:val="0"/>
            </w:pPr>
            <w:r>
              <w:rPr>
                <w:lang w:val="en-US"/>
              </w:rPr>
              <w:t>6</w:t>
            </w:r>
            <w:r>
              <w:t>.4</w:t>
            </w:r>
          </w:p>
        </w:tc>
        <w:tc>
          <w:tcPr>
            <w:tcW w:w="1000" w:type="pct"/>
          </w:tcPr>
          <w:p w:rsidR="00AE3954" w:rsidRDefault="00AE3954" w:rsidP="00AE3954">
            <w:pPr>
              <w:autoSpaceDE w:val="0"/>
              <w:autoSpaceDN w:val="0"/>
              <w:adjustRightInd w:val="0"/>
              <w:jc w:val="both"/>
            </w:pPr>
            <w:r>
              <w:rPr>
                <w:lang w:val="en-US"/>
              </w:rPr>
              <w:t>IV</w:t>
            </w:r>
            <w:r w:rsidRPr="00C40519">
              <w:t>-</w:t>
            </w:r>
            <w:r>
              <w:rPr>
                <w:lang w:val="en-US"/>
              </w:rPr>
              <w:t>V</w:t>
            </w:r>
            <w:r>
              <w:t xml:space="preserve">классов опасности по </w:t>
            </w:r>
          </w:p>
          <w:p w:rsidR="00AE3954" w:rsidRPr="00FE4931" w:rsidRDefault="00AE3954" w:rsidP="00AE3954">
            <w:pPr>
              <w:autoSpaceDE w:val="0"/>
              <w:autoSpaceDN w:val="0"/>
              <w:adjustRightInd w:val="0"/>
            </w:pPr>
            <w:r>
              <w:t xml:space="preserve">классификации </w:t>
            </w:r>
            <w:r w:rsidRPr="00873B64">
              <w:t>СанПиН 2.2.1/2.1.1.1200-03</w:t>
            </w:r>
          </w:p>
        </w:tc>
      </w:tr>
      <w:tr w:rsidR="00AE3954" w:rsidRPr="00FE4931" w:rsidTr="006F31E7">
        <w:tc>
          <w:tcPr>
            <w:tcW w:w="1051" w:type="pct"/>
          </w:tcPr>
          <w:p w:rsidR="00AE3954" w:rsidRPr="00FE4931" w:rsidRDefault="00AE3954" w:rsidP="00763FAD">
            <w:pPr>
              <w:autoSpaceDE w:val="0"/>
              <w:autoSpaceDN w:val="0"/>
              <w:adjustRightInd w:val="0"/>
            </w:pPr>
            <w:r w:rsidRPr="00FE4931">
              <w:t>Нефтехимическая промышленность</w:t>
            </w:r>
          </w:p>
        </w:tc>
        <w:tc>
          <w:tcPr>
            <w:tcW w:w="2014" w:type="pct"/>
          </w:tcPr>
          <w:p w:rsidR="00AE3954" w:rsidRPr="00FE4931" w:rsidRDefault="00AE3954" w:rsidP="00763FAD">
            <w:pPr>
              <w:autoSpaceDE w:val="0"/>
              <w:autoSpaceDN w:val="0"/>
              <w:adjustRightInd w:val="0"/>
              <w:jc w:val="both"/>
            </w:pPr>
            <w: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935" w:type="pct"/>
          </w:tcPr>
          <w:p w:rsidR="00AE3954" w:rsidRPr="00FE4931" w:rsidRDefault="00AE3954" w:rsidP="00763FAD">
            <w:pPr>
              <w:autoSpaceDE w:val="0"/>
              <w:autoSpaceDN w:val="0"/>
              <w:adjustRightInd w:val="0"/>
            </w:pPr>
            <w:r w:rsidRPr="00FE4931">
              <w:t>6.5</w:t>
            </w:r>
          </w:p>
        </w:tc>
        <w:tc>
          <w:tcPr>
            <w:tcW w:w="1000" w:type="pct"/>
          </w:tcPr>
          <w:p w:rsidR="00AE3954" w:rsidRDefault="00AE3954" w:rsidP="00AE3954">
            <w:pPr>
              <w:autoSpaceDE w:val="0"/>
              <w:autoSpaceDN w:val="0"/>
              <w:adjustRightInd w:val="0"/>
              <w:jc w:val="both"/>
            </w:pPr>
            <w:r>
              <w:rPr>
                <w:lang w:val="en-US"/>
              </w:rPr>
              <w:t>IV</w:t>
            </w:r>
            <w:r w:rsidRPr="00C40519">
              <w:t>-</w:t>
            </w:r>
            <w:r>
              <w:rPr>
                <w:lang w:val="en-US"/>
              </w:rPr>
              <w:t>V</w:t>
            </w:r>
            <w:r>
              <w:t xml:space="preserve">классов опасности по </w:t>
            </w:r>
          </w:p>
          <w:p w:rsidR="00AE3954" w:rsidRPr="00FE4931" w:rsidRDefault="00AE3954" w:rsidP="00AE3954">
            <w:pPr>
              <w:autoSpaceDE w:val="0"/>
              <w:autoSpaceDN w:val="0"/>
              <w:adjustRightInd w:val="0"/>
            </w:pPr>
            <w:r>
              <w:t xml:space="preserve">классификации </w:t>
            </w:r>
            <w:r w:rsidRPr="00873B64">
              <w:t>СанПиН 2.2.1/2.1.1.1200-03</w:t>
            </w:r>
          </w:p>
        </w:tc>
      </w:tr>
      <w:tr w:rsidR="00AE3954" w:rsidRPr="00FE4931" w:rsidTr="006F31E7">
        <w:tc>
          <w:tcPr>
            <w:tcW w:w="1051" w:type="pct"/>
          </w:tcPr>
          <w:p w:rsidR="00AE3954" w:rsidRPr="00FE4931" w:rsidRDefault="00AE3954" w:rsidP="00763FAD">
            <w:pPr>
              <w:autoSpaceDE w:val="0"/>
              <w:autoSpaceDN w:val="0"/>
              <w:adjustRightInd w:val="0"/>
            </w:pPr>
            <w:r w:rsidRPr="00FE4931">
              <w:t>Строительная промышленность</w:t>
            </w:r>
          </w:p>
        </w:tc>
        <w:tc>
          <w:tcPr>
            <w:tcW w:w="2014" w:type="pct"/>
          </w:tcPr>
          <w:p w:rsidR="00AE3954" w:rsidRPr="00FE4931" w:rsidRDefault="00AE3954" w:rsidP="00763FAD">
            <w:pPr>
              <w:autoSpaceDE w:val="0"/>
              <w:autoSpaceDN w:val="0"/>
              <w:adjustRightInd w:val="0"/>
              <w:jc w:val="both"/>
            </w:pPr>
            <w: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935" w:type="pct"/>
          </w:tcPr>
          <w:p w:rsidR="00AE3954" w:rsidRPr="00FE4931" w:rsidRDefault="00AE3954" w:rsidP="00763FAD">
            <w:pPr>
              <w:autoSpaceDE w:val="0"/>
              <w:autoSpaceDN w:val="0"/>
              <w:adjustRightInd w:val="0"/>
            </w:pPr>
            <w:r w:rsidRPr="00FE4931">
              <w:t>6.6</w:t>
            </w:r>
          </w:p>
        </w:tc>
        <w:tc>
          <w:tcPr>
            <w:tcW w:w="1000" w:type="pct"/>
          </w:tcPr>
          <w:p w:rsidR="00AE3954" w:rsidRDefault="00AE3954" w:rsidP="00AE3954">
            <w:pPr>
              <w:autoSpaceDE w:val="0"/>
              <w:autoSpaceDN w:val="0"/>
              <w:adjustRightInd w:val="0"/>
              <w:jc w:val="both"/>
            </w:pPr>
            <w:r>
              <w:rPr>
                <w:lang w:val="en-US"/>
              </w:rPr>
              <w:t>IV</w:t>
            </w:r>
            <w:r w:rsidRPr="00C40519">
              <w:t>-</w:t>
            </w:r>
            <w:r>
              <w:rPr>
                <w:lang w:val="en-US"/>
              </w:rPr>
              <w:t>V</w:t>
            </w:r>
            <w:r>
              <w:t xml:space="preserve">классов опасности по </w:t>
            </w:r>
          </w:p>
          <w:p w:rsidR="00AE3954" w:rsidRPr="00FE4931" w:rsidRDefault="00AE3954" w:rsidP="00AE3954">
            <w:pPr>
              <w:autoSpaceDE w:val="0"/>
              <w:autoSpaceDN w:val="0"/>
              <w:adjustRightInd w:val="0"/>
            </w:pPr>
            <w:r>
              <w:t xml:space="preserve">классификации </w:t>
            </w:r>
            <w:r w:rsidRPr="00873B64">
              <w:t>СанПиН 2.2.1/2.1.1.1200-03</w:t>
            </w:r>
          </w:p>
        </w:tc>
      </w:tr>
      <w:tr w:rsidR="00AE3954" w:rsidRPr="00FE4931" w:rsidTr="006F31E7">
        <w:tc>
          <w:tcPr>
            <w:tcW w:w="1051" w:type="pct"/>
          </w:tcPr>
          <w:p w:rsidR="00AE3954" w:rsidRPr="00FE4931" w:rsidRDefault="00AE3954" w:rsidP="00763FAD">
            <w:pPr>
              <w:autoSpaceDE w:val="0"/>
              <w:autoSpaceDN w:val="0"/>
              <w:adjustRightInd w:val="0"/>
            </w:pPr>
            <w:r>
              <w:t>Склады</w:t>
            </w:r>
          </w:p>
        </w:tc>
        <w:tc>
          <w:tcPr>
            <w:tcW w:w="2014" w:type="pct"/>
          </w:tcPr>
          <w:p w:rsidR="00AE3954" w:rsidRPr="00FE4931" w:rsidRDefault="00AE3954" w:rsidP="00763FAD">
            <w:pPr>
              <w:autoSpaceDE w:val="0"/>
              <w:autoSpaceDN w:val="0"/>
              <w:adjustRightInd w:val="0"/>
              <w:jc w:val="both"/>
            </w:pPr>
            <w:proofErr w:type="gramStart"/>
            <w: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935" w:type="pct"/>
          </w:tcPr>
          <w:p w:rsidR="00AE3954" w:rsidRPr="00FE4931" w:rsidRDefault="00AE3954" w:rsidP="00763FAD">
            <w:pPr>
              <w:autoSpaceDE w:val="0"/>
              <w:autoSpaceDN w:val="0"/>
              <w:adjustRightInd w:val="0"/>
            </w:pPr>
            <w:r>
              <w:t>6.9</w:t>
            </w:r>
          </w:p>
        </w:tc>
        <w:tc>
          <w:tcPr>
            <w:tcW w:w="1000" w:type="pct"/>
          </w:tcPr>
          <w:p w:rsidR="00AE3954" w:rsidRPr="00FE4931" w:rsidRDefault="00AE3954" w:rsidP="00763FAD">
            <w:pPr>
              <w:autoSpaceDE w:val="0"/>
              <w:autoSpaceDN w:val="0"/>
              <w:adjustRightInd w:val="0"/>
            </w:pPr>
          </w:p>
        </w:tc>
      </w:tr>
      <w:tr w:rsidR="00AE3954" w:rsidRPr="00FE4931" w:rsidTr="006F31E7">
        <w:tc>
          <w:tcPr>
            <w:tcW w:w="1051" w:type="pct"/>
          </w:tcPr>
          <w:p w:rsidR="00AE3954" w:rsidRPr="00FE4931" w:rsidRDefault="00AE3954" w:rsidP="00763FAD">
            <w:pPr>
              <w:autoSpaceDE w:val="0"/>
              <w:autoSpaceDN w:val="0"/>
              <w:adjustRightInd w:val="0"/>
            </w:pPr>
            <w:r>
              <w:t xml:space="preserve">Складские </w:t>
            </w:r>
            <w:r>
              <w:lastRenderedPageBreak/>
              <w:t>площадки</w:t>
            </w:r>
          </w:p>
        </w:tc>
        <w:tc>
          <w:tcPr>
            <w:tcW w:w="2014" w:type="pct"/>
          </w:tcPr>
          <w:p w:rsidR="00AE3954" w:rsidRPr="00FE4931" w:rsidRDefault="00AE3954" w:rsidP="00763FAD">
            <w:pPr>
              <w:autoSpaceDE w:val="0"/>
              <w:autoSpaceDN w:val="0"/>
              <w:adjustRightInd w:val="0"/>
              <w:jc w:val="both"/>
            </w:pPr>
            <w:r>
              <w:lastRenderedPageBreak/>
              <w:t xml:space="preserve">Временное хранение, распределение и </w:t>
            </w:r>
            <w:r>
              <w:lastRenderedPageBreak/>
              <w:t>перевалка грузов (за исключением хранения стратегических запасов) на открытом воздухе</w:t>
            </w:r>
          </w:p>
        </w:tc>
        <w:tc>
          <w:tcPr>
            <w:tcW w:w="935" w:type="pct"/>
          </w:tcPr>
          <w:p w:rsidR="00AE3954" w:rsidRPr="00FE4931" w:rsidRDefault="00AE3954" w:rsidP="00763FAD">
            <w:pPr>
              <w:autoSpaceDE w:val="0"/>
              <w:autoSpaceDN w:val="0"/>
              <w:adjustRightInd w:val="0"/>
            </w:pPr>
            <w:r>
              <w:lastRenderedPageBreak/>
              <w:t>6.9.1</w:t>
            </w:r>
          </w:p>
        </w:tc>
        <w:tc>
          <w:tcPr>
            <w:tcW w:w="1000" w:type="pct"/>
          </w:tcPr>
          <w:p w:rsidR="00AE3954" w:rsidRPr="00FE4931" w:rsidRDefault="00AE3954" w:rsidP="00763FAD">
            <w:pPr>
              <w:autoSpaceDE w:val="0"/>
              <w:autoSpaceDN w:val="0"/>
              <w:adjustRightInd w:val="0"/>
            </w:pPr>
          </w:p>
        </w:tc>
      </w:tr>
      <w:tr w:rsidR="00AE3954" w:rsidRPr="00FE4931" w:rsidTr="006F31E7">
        <w:tc>
          <w:tcPr>
            <w:tcW w:w="1051" w:type="pct"/>
          </w:tcPr>
          <w:p w:rsidR="00AE3954" w:rsidRPr="00FE4931" w:rsidRDefault="00AE3954" w:rsidP="00763FAD">
            <w:pPr>
              <w:autoSpaceDE w:val="0"/>
              <w:autoSpaceDN w:val="0"/>
              <w:adjustRightInd w:val="0"/>
            </w:pPr>
            <w:r>
              <w:lastRenderedPageBreak/>
              <w:t>Целлюлозно-бумажная промышленность</w:t>
            </w:r>
          </w:p>
        </w:tc>
        <w:tc>
          <w:tcPr>
            <w:tcW w:w="2014" w:type="pct"/>
          </w:tcPr>
          <w:p w:rsidR="00AE3954" w:rsidRPr="00FE4931" w:rsidRDefault="00AE3954" w:rsidP="00763FAD">
            <w:pPr>
              <w:autoSpaceDE w:val="0"/>
              <w:autoSpaceDN w:val="0"/>
              <w:adjustRightInd w:val="0"/>
              <w:jc w:val="both"/>
            </w:pPr>
            <w: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935" w:type="pct"/>
          </w:tcPr>
          <w:p w:rsidR="00AE3954" w:rsidRPr="00FE4931" w:rsidRDefault="00AE3954" w:rsidP="00763FAD">
            <w:pPr>
              <w:autoSpaceDE w:val="0"/>
              <w:autoSpaceDN w:val="0"/>
              <w:adjustRightInd w:val="0"/>
            </w:pPr>
            <w:r>
              <w:t>6.11</w:t>
            </w:r>
          </w:p>
        </w:tc>
        <w:tc>
          <w:tcPr>
            <w:tcW w:w="1000" w:type="pct"/>
          </w:tcPr>
          <w:p w:rsidR="00AE3954" w:rsidRDefault="00AE3954" w:rsidP="00AE3954">
            <w:pPr>
              <w:autoSpaceDE w:val="0"/>
              <w:autoSpaceDN w:val="0"/>
              <w:adjustRightInd w:val="0"/>
              <w:jc w:val="both"/>
            </w:pPr>
            <w:r>
              <w:rPr>
                <w:lang w:val="en-US"/>
              </w:rPr>
              <w:t>IV</w:t>
            </w:r>
            <w:r w:rsidRPr="00C40519">
              <w:t>-</w:t>
            </w:r>
            <w:r>
              <w:rPr>
                <w:lang w:val="en-US"/>
              </w:rPr>
              <w:t>V</w:t>
            </w:r>
            <w:r>
              <w:t xml:space="preserve">классов опасности по </w:t>
            </w:r>
          </w:p>
          <w:p w:rsidR="00AE3954" w:rsidRPr="00FE4931" w:rsidRDefault="00AE3954" w:rsidP="00AE3954">
            <w:pPr>
              <w:autoSpaceDE w:val="0"/>
              <w:autoSpaceDN w:val="0"/>
              <w:adjustRightInd w:val="0"/>
            </w:pPr>
            <w:r>
              <w:t xml:space="preserve">классификации </w:t>
            </w:r>
            <w:r w:rsidRPr="00873B64">
              <w:t>СанПиН 2.2.1/2.1.1.1200-03</w:t>
            </w:r>
          </w:p>
        </w:tc>
      </w:tr>
      <w:tr w:rsidR="00AE3954" w:rsidRPr="00FE4931" w:rsidTr="006F31E7">
        <w:tc>
          <w:tcPr>
            <w:tcW w:w="1051" w:type="pct"/>
          </w:tcPr>
          <w:p w:rsidR="00AE3954" w:rsidRDefault="00AE3954" w:rsidP="006F31E7">
            <w:pPr>
              <w:autoSpaceDE w:val="0"/>
              <w:autoSpaceDN w:val="0"/>
              <w:adjustRightInd w:val="0"/>
            </w:pPr>
            <w:r>
              <w:t xml:space="preserve">Научно-производственная деятельность </w:t>
            </w:r>
          </w:p>
          <w:p w:rsidR="00AE3954" w:rsidRPr="00FE4931" w:rsidRDefault="00AE3954" w:rsidP="006F31E7">
            <w:pPr>
              <w:autoSpaceDE w:val="0"/>
              <w:autoSpaceDN w:val="0"/>
              <w:adjustRightInd w:val="0"/>
            </w:pPr>
          </w:p>
        </w:tc>
        <w:tc>
          <w:tcPr>
            <w:tcW w:w="2014" w:type="pct"/>
          </w:tcPr>
          <w:p w:rsidR="00AE3954" w:rsidRPr="00FE4931" w:rsidRDefault="00AE3954" w:rsidP="006F31E7">
            <w:pPr>
              <w:autoSpaceDE w:val="0"/>
              <w:autoSpaceDN w:val="0"/>
              <w:adjustRightInd w:val="0"/>
              <w:jc w:val="both"/>
            </w:pPr>
            <w:r>
              <w:t xml:space="preserve">Размещение технологических, промышленных, агропромышленных парков, </w:t>
            </w:r>
            <w:proofErr w:type="gramStart"/>
            <w:r>
              <w:t>бизнес-инкубаторов</w:t>
            </w:r>
            <w:proofErr w:type="gramEnd"/>
          </w:p>
        </w:tc>
        <w:tc>
          <w:tcPr>
            <w:tcW w:w="935" w:type="pct"/>
          </w:tcPr>
          <w:p w:rsidR="00AE3954" w:rsidRPr="00FE4931" w:rsidRDefault="00AE3954" w:rsidP="006F31E7">
            <w:pPr>
              <w:autoSpaceDE w:val="0"/>
              <w:autoSpaceDN w:val="0"/>
              <w:adjustRightInd w:val="0"/>
            </w:pPr>
            <w:r>
              <w:t>6.12</w:t>
            </w:r>
          </w:p>
        </w:tc>
        <w:tc>
          <w:tcPr>
            <w:tcW w:w="1000" w:type="pct"/>
          </w:tcPr>
          <w:p w:rsidR="00AE3954" w:rsidRPr="00FE4931" w:rsidRDefault="00AE3954" w:rsidP="00AE3954">
            <w:pPr>
              <w:autoSpaceDE w:val="0"/>
              <w:autoSpaceDN w:val="0"/>
              <w:adjustRightInd w:val="0"/>
            </w:pPr>
          </w:p>
        </w:tc>
      </w:tr>
      <w:tr w:rsidR="00AE3954" w:rsidRPr="00FE4931" w:rsidTr="006F31E7">
        <w:tc>
          <w:tcPr>
            <w:tcW w:w="4000" w:type="pct"/>
            <w:gridSpan w:val="3"/>
          </w:tcPr>
          <w:p w:rsidR="00AE3954" w:rsidRPr="00FE4931" w:rsidRDefault="00AE3954" w:rsidP="006F31E7">
            <w:pPr>
              <w:jc w:val="center"/>
            </w:pPr>
            <w:r w:rsidRPr="00FE4931">
              <w:t>УСЛОВНО РАЗРЕШЕННЫЕ ВИДЫ ИСПОЛЬЗОВАНИЯ</w:t>
            </w:r>
          </w:p>
        </w:tc>
        <w:tc>
          <w:tcPr>
            <w:tcW w:w="1000" w:type="pct"/>
          </w:tcPr>
          <w:p w:rsidR="00AE3954" w:rsidRPr="00FE4931" w:rsidRDefault="00AE3954" w:rsidP="006F31E7">
            <w:pPr>
              <w:jc w:val="center"/>
            </w:pPr>
          </w:p>
        </w:tc>
      </w:tr>
      <w:tr w:rsidR="006B5045" w:rsidRPr="00FE4931" w:rsidTr="006F31E7">
        <w:tc>
          <w:tcPr>
            <w:tcW w:w="1051" w:type="pct"/>
          </w:tcPr>
          <w:p w:rsidR="006B5045" w:rsidRPr="00FE4931" w:rsidRDefault="006B5045" w:rsidP="00763FAD">
            <w:pPr>
              <w:spacing w:after="1" w:line="220" w:lineRule="atLeast"/>
              <w:jc w:val="both"/>
            </w:pPr>
            <w:r w:rsidRPr="00FE4931">
              <w:t>Общежития</w:t>
            </w:r>
          </w:p>
          <w:p w:rsidR="006B5045" w:rsidRPr="00FE4931" w:rsidRDefault="006B5045" w:rsidP="00763FAD">
            <w:pPr>
              <w:autoSpaceDE w:val="0"/>
              <w:autoSpaceDN w:val="0"/>
              <w:adjustRightInd w:val="0"/>
              <w:jc w:val="both"/>
            </w:pPr>
          </w:p>
        </w:tc>
        <w:tc>
          <w:tcPr>
            <w:tcW w:w="2014" w:type="pct"/>
          </w:tcPr>
          <w:p w:rsidR="006B5045" w:rsidRPr="00FE4931" w:rsidRDefault="006B5045" w:rsidP="00763FAD">
            <w:pPr>
              <w:autoSpaceDE w:val="0"/>
              <w:autoSpaceDN w:val="0"/>
              <w:adjustRightInd w:val="0"/>
              <w:jc w:val="both"/>
            </w:pPr>
            <w:r w:rsidRPr="00FE4931">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w:t>
            </w:r>
            <w:r>
              <w:t xml:space="preserve"> 4.7</w:t>
            </w:r>
          </w:p>
        </w:tc>
        <w:tc>
          <w:tcPr>
            <w:tcW w:w="935" w:type="pct"/>
          </w:tcPr>
          <w:p w:rsidR="006B5045" w:rsidRPr="00FE4931" w:rsidRDefault="006B5045" w:rsidP="00763FAD">
            <w:pPr>
              <w:autoSpaceDE w:val="0"/>
              <w:autoSpaceDN w:val="0"/>
              <w:adjustRightInd w:val="0"/>
              <w:jc w:val="both"/>
            </w:pPr>
            <w:r w:rsidRPr="00FE4931">
              <w:t>3.2.4</w:t>
            </w:r>
          </w:p>
        </w:tc>
        <w:tc>
          <w:tcPr>
            <w:tcW w:w="1000" w:type="pct"/>
          </w:tcPr>
          <w:p w:rsidR="006B5045" w:rsidRPr="00FE4931" w:rsidRDefault="006B5045" w:rsidP="00763FAD">
            <w:pPr>
              <w:spacing w:after="1" w:line="220" w:lineRule="atLeast"/>
              <w:jc w:val="both"/>
            </w:pPr>
          </w:p>
        </w:tc>
      </w:tr>
      <w:tr w:rsidR="006B5045" w:rsidRPr="00FE4931" w:rsidTr="006F31E7">
        <w:tc>
          <w:tcPr>
            <w:tcW w:w="1051" w:type="pct"/>
          </w:tcPr>
          <w:p w:rsidR="006B5045" w:rsidRPr="00FE4931" w:rsidRDefault="006B5045" w:rsidP="00763FAD">
            <w:pPr>
              <w:autoSpaceDE w:val="0"/>
              <w:autoSpaceDN w:val="0"/>
              <w:adjustRightInd w:val="0"/>
            </w:pPr>
            <w:r w:rsidRPr="00FE4931">
              <w:t>Амбулаторно-поликлиническое обслуживание</w:t>
            </w:r>
          </w:p>
        </w:tc>
        <w:tc>
          <w:tcPr>
            <w:tcW w:w="2014" w:type="pct"/>
          </w:tcPr>
          <w:p w:rsidR="006B5045" w:rsidRPr="00FE4931" w:rsidRDefault="006B5045" w:rsidP="00763FAD">
            <w:pPr>
              <w:autoSpaceDE w:val="0"/>
              <w:autoSpaceDN w:val="0"/>
              <w:adjustRightInd w:val="0"/>
              <w:jc w:val="both"/>
            </w:pPr>
            <w: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935" w:type="pct"/>
          </w:tcPr>
          <w:p w:rsidR="006B5045" w:rsidRPr="00FE4931" w:rsidRDefault="006B5045" w:rsidP="00763FAD">
            <w:pPr>
              <w:autoSpaceDE w:val="0"/>
              <w:autoSpaceDN w:val="0"/>
              <w:adjustRightInd w:val="0"/>
            </w:pPr>
            <w:r w:rsidRPr="00FE4931">
              <w:t>3.4.1</w:t>
            </w:r>
          </w:p>
        </w:tc>
        <w:tc>
          <w:tcPr>
            <w:tcW w:w="1000" w:type="pct"/>
          </w:tcPr>
          <w:p w:rsidR="006B5045" w:rsidRPr="00FE4931" w:rsidRDefault="006B5045" w:rsidP="00763FAD">
            <w:pPr>
              <w:autoSpaceDE w:val="0"/>
              <w:autoSpaceDN w:val="0"/>
              <w:adjustRightInd w:val="0"/>
            </w:pPr>
          </w:p>
        </w:tc>
      </w:tr>
      <w:tr w:rsidR="006B5045" w:rsidRPr="00FE4931" w:rsidTr="006F31E7">
        <w:tc>
          <w:tcPr>
            <w:tcW w:w="1051" w:type="pct"/>
          </w:tcPr>
          <w:p w:rsidR="006B5045" w:rsidRPr="00FE4931" w:rsidRDefault="006B5045" w:rsidP="00763FAD">
            <w:pPr>
              <w:autoSpaceDE w:val="0"/>
              <w:autoSpaceDN w:val="0"/>
              <w:adjustRightInd w:val="0"/>
            </w:pPr>
            <w:r w:rsidRPr="00FE4931">
              <w:t>Магазины</w:t>
            </w:r>
          </w:p>
        </w:tc>
        <w:tc>
          <w:tcPr>
            <w:tcW w:w="2014" w:type="pct"/>
          </w:tcPr>
          <w:p w:rsidR="006B5045" w:rsidRPr="00FE4931" w:rsidRDefault="006B5045" w:rsidP="00763FAD">
            <w:pPr>
              <w:autoSpaceDE w:val="0"/>
              <w:autoSpaceDN w:val="0"/>
              <w:adjustRightInd w:val="0"/>
              <w:jc w:val="both"/>
            </w:pPr>
            <w:r w:rsidRPr="00FE4931">
              <w:t>Размещение объектов капитального строительства, предназначенных для продажи товаров, торговая площадь которых составляет до 5000 кв. м</w:t>
            </w:r>
          </w:p>
        </w:tc>
        <w:tc>
          <w:tcPr>
            <w:tcW w:w="935" w:type="pct"/>
          </w:tcPr>
          <w:p w:rsidR="006B5045" w:rsidRPr="00FE4931" w:rsidRDefault="006B5045" w:rsidP="00763FAD">
            <w:pPr>
              <w:autoSpaceDE w:val="0"/>
              <w:autoSpaceDN w:val="0"/>
              <w:adjustRightInd w:val="0"/>
            </w:pPr>
            <w:r w:rsidRPr="00FE4931">
              <w:t>4.4</w:t>
            </w:r>
          </w:p>
        </w:tc>
        <w:tc>
          <w:tcPr>
            <w:tcW w:w="1000" w:type="pct"/>
          </w:tcPr>
          <w:p w:rsidR="006B5045" w:rsidRPr="00FE4931" w:rsidRDefault="006B5045" w:rsidP="00763FAD">
            <w:pPr>
              <w:autoSpaceDE w:val="0"/>
              <w:autoSpaceDN w:val="0"/>
              <w:adjustRightInd w:val="0"/>
            </w:pPr>
          </w:p>
        </w:tc>
      </w:tr>
      <w:tr w:rsidR="006B5045" w:rsidRPr="00FE4931" w:rsidTr="006F31E7">
        <w:tc>
          <w:tcPr>
            <w:tcW w:w="1051" w:type="pct"/>
          </w:tcPr>
          <w:p w:rsidR="006B5045" w:rsidRPr="00873B64" w:rsidRDefault="006B5045" w:rsidP="006F31E7">
            <w:pPr>
              <w:autoSpaceDE w:val="0"/>
              <w:autoSpaceDN w:val="0"/>
              <w:adjustRightInd w:val="0"/>
            </w:pPr>
            <w:r w:rsidRPr="00873B64">
              <w:t>Общественное питание</w:t>
            </w:r>
          </w:p>
        </w:tc>
        <w:tc>
          <w:tcPr>
            <w:tcW w:w="2014" w:type="pct"/>
          </w:tcPr>
          <w:p w:rsidR="006B5045" w:rsidRPr="00873B64" w:rsidRDefault="006B5045" w:rsidP="00CC5D8B">
            <w:pPr>
              <w:autoSpaceDE w:val="0"/>
              <w:autoSpaceDN w:val="0"/>
              <w:adjustRightInd w:val="0"/>
              <w:jc w:val="both"/>
            </w:pPr>
            <w:r w:rsidRPr="00873B64">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35" w:type="pct"/>
          </w:tcPr>
          <w:p w:rsidR="006B5045" w:rsidRPr="00873B64" w:rsidRDefault="006B5045" w:rsidP="006F31E7">
            <w:pPr>
              <w:autoSpaceDE w:val="0"/>
              <w:autoSpaceDN w:val="0"/>
              <w:adjustRightInd w:val="0"/>
            </w:pPr>
            <w:r w:rsidRPr="00873B64">
              <w:t>4.6</w:t>
            </w:r>
          </w:p>
        </w:tc>
        <w:tc>
          <w:tcPr>
            <w:tcW w:w="1000" w:type="pct"/>
          </w:tcPr>
          <w:p w:rsidR="006B5045" w:rsidRPr="00FE4931" w:rsidRDefault="006B5045" w:rsidP="006F31E7">
            <w:pPr>
              <w:autoSpaceDE w:val="0"/>
              <w:autoSpaceDN w:val="0"/>
              <w:adjustRightInd w:val="0"/>
            </w:pPr>
          </w:p>
        </w:tc>
      </w:tr>
      <w:tr w:rsidR="006B5045" w:rsidRPr="00FE4931" w:rsidTr="006F31E7">
        <w:tc>
          <w:tcPr>
            <w:tcW w:w="1051" w:type="pct"/>
          </w:tcPr>
          <w:p w:rsidR="006B5045" w:rsidRPr="00FE4931" w:rsidRDefault="006B5045" w:rsidP="00763FAD">
            <w:pPr>
              <w:autoSpaceDE w:val="0"/>
              <w:autoSpaceDN w:val="0"/>
              <w:adjustRightInd w:val="0"/>
            </w:pPr>
            <w:r w:rsidRPr="00873B64">
              <w:t>Служебные гаражи</w:t>
            </w:r>
          </w:p>
        </w:tc>
        <w:tc>
          <w:tcPr>
            <w:tcW w:w="2014" w:type="pct"/>
          </w:tcPr>
          <w:p w:rsidR="006B5045" w:rsidRPr="00FE4931" w:rsidRDefault="006B5045" w:rsidP="00763FAD">
            <w:pPr>
              <w:autoSpaceDE w:val="0"/>
              <w:autoSpaceDN w:val="0"/>
              <w:adjustRightInd w:val="0"/>
              <w:jc w:val="both"/>
            </w:pPr>
            <w:r w:rsidRPr="00873B64">
              <w:t xml:space="preserve">Размещение постоянных или временных гаражей, стоянок для хранения служебного автотранспорта, используемого в целях </w:t>
            </w:r>
            <w:r w:rsidRPr="00873B64">
              <w:lastRenderedPageBreak/>
              <w:t>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935" w:type="pct"/>
          </w:tcPr>
          <w:p w:rsidR="006B5045" w:rsidRPr="00FE4931" w:rsidRDefault="006B5045" w:rsidP="00763FAD">
            <w:pPr>
              <w:autoSpaceDE w:val="0"/>
              <w:autoSpaceDN w:val="0"/>
              <w:adjustRightInd w:val="0"/>
            </w:pPr>
            <w:r>
              <w:lastRenderedPageBreak/>
              <w:t>4.9</w:t>
            </w:r>
          </w:p>
        </w:tc>
        <w:tc>
          <w:tcPr>
            <w:tcW w:w="1000" w:type="pct"/>
          </w:tcPr>
          <w:p w:rsidR="006B5045" w:rsidRPr="00FE4931" w:rsidRDefault="006B5045" w:rsidP="00763FAD">
            <w:pPr>
              <w:autoSpaceDE w:val="0"/>
              <w:autoSpaceDN w:val="0"/>
              <w:adjustRightInd w:val="0"/>
            </w:pPr>
          </w:p>
        </w:tc>
      </w:tr>
      <w:tr w:rsidR="006B5045" w:rsidRPr="00FE4931" w:rsidTr="006F31E7">
        <w:tc>
          <w:tcPr>
            <w:tcW w:w="1051" w:type="pct"/>
          </w:tcPr>
          <w:p w:rsidR="006B5045" w:rsidRPr="00FE4931" w:rsidRDefault="006B5045" w:rsidP="00763FAD">
            <w:pPr>
              <w:autoSpaceDE w:val="0"/>
              <w:autoSpaceDN w:val="0"/>
              <w:adjustRightInd w:val="0"/>
            </w:pPr>
            <w:r w:rsidRPr="00873B64">
              <w:lastRenderedPageBreak/>
              <w:t>Заправка транспортных средств</w:t>
            </w:r>
          </w:p>
        </w:tc>
        <w:tc>
          <w:tcPr>
            <w:tcW w:w="2014" w:type="pct"/>
          </w:tcPr>
          <w:p w:rsidR="006B5045" w:rsidRPr="00FE4931" w:rsidRDefault="006B5045" w:rsidP="00763FAD">
            <w:pPr>
              <w:autoSpaceDE w:val="0"/>
              <w:autoSpaceDN w:val="0"/>
              <w:adjustRightInd w:val="0"/>
              <w:jc w:val="both"/>
            </w:pPr>
            <w:r w:rsidRPr="00873B64">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935" w:type="pct"/>
          </w:tcPr>
          <w:p w:rsidR="006B5045" w:rsidRPr="00FE4931" w:rsidRDefault="006B5045" w:rsidP="00763FAD">
            <w:pPr>
              <w:autoSpaceDE w:val="0"/>
              <w:autoSpaceDN w:val="0"/>
              <w:adjustRightInd w:val="0"/>
            </w:pPr>
            <w:r w:rsidRPr="00873B64">
              <w:t>4.9.1.1</w:t>
            </w:r>
          </w:p>
        </w:tc>
        <w:tc>
          <w:tcPr>
            <w:tcW w:w="1000" w:type="pct"/>
          </w:tcPr>
          <w:p w:rsidR="006B5045" w:rsidRPr="00FE4931" w:rsidRDefault="006B5045" w:rsidP="00763FAD">
            <w:pPr>
              <w:autoSpaceDE w:val="0"/>
              <w:autoSpaceDN w:val="0"/>
              <w:adjustRightInd w:val="0"/>
            </w:pPr>
          </w:p>
        </w:tc>
      </w:tr>
      <w:tr w:rsidR="006B5045" w:rsidRPr="00FE4931" w:rsidTr="006F31E7">
        <w:tc>
          <w:tcPr>
            <w:tcW w:w="1051" w:type="pct"/>
          </w:tcPr>
          <w:p w:rsidR="006B5045" w:rsidRPr="00FE4931" w:rsidRDefault="006B5045" w:rsidP="00763FAD">
            <w:pPr>
              <w:autoSpaceDE w:val="0"/>
              <w:autoSpaceDN w:val="0"/>
              <w:adjustRightInd w:val="0"/>
            </w:pPr>
            <w:r w:rsidRPr="00873B64">
              <w:t xml:space="preserve">Автомобильные мойки </w:t>
            </w:r>
          </w:p>
        </w:tc>
        <w:tc>
          <w:tcPr>
            <w:tcW w:w="2014" w:type="pct"/>
          </w:tcPr>
          <w:p w:rsidR="006B5045" w:rsidRPr="00FE4931" w:rsidRDefault="006B5045" w:rsidP="00763FAD">
            <w:pPr>
              <w:autoSpaceDE w:val="0"/>
              <w:autoSpaceDN w:val="0"/>
              <w:adjustRightInd w:val="0"/>
              <w:jc w:val="both"/>
            </w:pPr>
            <w:r w:rsidRPr="00873B64">
              <w:t>Размещение автомобильных моек, а также размещение магазинов сопутствующей торговли</w:t>
            </w:r>
          </w:p>
        </w:tc>
        <w:tc>
          <w:tcPr>
            <w:tcW w:w="935" w:type="pct"/>
          </w:tcPr>
          <w:p w:rsidR="006B5045" w:rsidRPr="00FE4931" w:rsidRDefault="006B5045" w:rsidP="00763FAD">
            <w:pPr>
              <w:autoSpaceDE w:val="0"/>
              <w:autoSpaceDN w:val="0"/>
              <w:adjustRightInd w:val="0"/>
            </w:pPr>
            <w:r w:rsidRPr="00873B64">
              <w:t>4.9.1.3</w:t>
            </w:r>
          </w:p>
        </w:tc>
        <w:tc>
          <w:tcPr>
            <w:tcW w:w="1000" w:type="pct"/>
          </w:tcPr>
          <w:p w:rsidR="006B5045" w:rsidRPr="00FE4931" w:rsidRDefault="006B5045" w:rsidP="00763FAD">
            <w:pPr>
              <w:autoSpaceDE w:val="0"/>
              <w:autoSpaceDN w:val="0"/>
              <w:adjustRightInd w:val="0"/>
            </w:pPr>
          </w:p>
        </w:tc>
      </w:tr>
      <w:tr w:rsidR="006B5045" w:rsidRPr="00FE4931" w:rsidTr="006F31E7">
        <w:tc>
          <w:tcPr>
            <w:tcW w:w="1051" w:type="pct"/>
          </w:tcPr>
          <w:p w:rsidR="006B5045" w:rsidRPr="00FE4931" w:rsidRDefault="006B5045" w:rsidP="00763FAD">
            <w:pPr>
              <w:autoSpaceDE w:val="0"/>
              <w:autoSpaceDN w:val="0"/>
              <w:adjustRightInd w:val="0"/>
            </w:pPr>
            <w:r w:rsidRPr="00873B64">
              <w:t>Ремонт автомобилей</w:t>
            </w:r>
          </w:p>
        </w:tc>
        <w:tc>
          <w:tcPr>
            <w:tcW w:w="2014" w:type="pct"/>
          </w:tcPr>
          <w:p w:rsidR="006B5045" w:rsidRPr="00FE4931" w:rsidRDefault="006B5045" w:rsidP="00763FAD">
            <w:pPr>
              <w:autoSpaceDE w:val="0"/>
              <w:autoSpaceDN w:val="0"/>
              <w:adjustRightInd w:val="0"/>
              <w:jc w:val="both"/>
            </w:pPr>
            <w:r w:rsidRPr="00873B64">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935" w:type="pct"/>
          </w:tcPr>
          <w:p w:rsidR="006B5045" w:rsidRPr="00FE4931" w:rsidRDefault="006B5045" w:rsidP="00763FAD">
            <w:pPr>
              <w:autoSpaceDE w:val="0"/>
              <w:autoSpaceDN w:val="0"/>
              <w:adjustRightInd w:val="0"/>
            </w:pPr>
            <w:r w:rsidRPr="00873B64">
              <w:t>4.9.1.4</w:t>
            </w:r>
          </w:p>
        </w:tc>
        <w:tc>
          <w:tcPr>
            <w:tcW w:w="1000" w:type="pct"/>
          </w:tcPr>
          <w:p w:rsidR="006B5045" w:rsidRPr="00FE4931" w:rsidRDefault="006B5045" w:rsidP="00763FAD">
            <w:pPr>
              <w:autoSpaceDE w:val="0"/>
              <w:autoSpaceDN w:val="0"/>
              <w:adjustRightInd w:val="0"/>
            </w:pPr>
          </w:p>
        </w:tc>
      </w:tr>
      <w:tr w:rsidR="006B5045" w:rsidRPr="00FE4931" w:rsidTr="006F31E7">
        <w:tc>
          <w:tcPr>
            <w:tcW w:w="5000" w:type="pct"/>
            <w:gridSpan w:val="4"/>
          </w:tcPr>
          <w:p w:rsidR="006B5045" w:rsidRPr="00FE4931" w:rsidRDefault="006B5045" w:rsidP="006F31E7">
            <w:pPr>
              <w:jc w:val="center"/>
            </w:pPr>
            <w:r w:rsidRPr="00FE4931">
              <w:t xml:space="preserve">ВСПОМОГАТЕЛЬНЫЕ ВИДЫ РАЗРЕШЕННОГО ИСПОЛЬЗОВАНИЯ: </w:t>
            </w:r>
          </w:p>
          <w:p w:rsidR="006B5045" w:rsidRPr="00FE4931" w:rsidRDefault="006B5045" w:rsidP="006F31E7">
            <w:pPr>
              <w:jc w:val="center"/>
            </w:pPr>
            <w:r w:rsidRPr="00873B64">
              <w:t xml:space="preserve">Перечень объектов капитального строительства вспомогательных видов разрешенного использования  </w:t>
            </w:r>
          </w:p>
        </w:tc>
      </w:tr>
      <w:tr w:rsidR="006B5045" w:rsidRPr="00FE4931" w:rsidTr="006F31E7">
        <w:tc>
          <w:tcPr>
            <w:tcW w:w="5000" w:type="pct"/>
            <w:gridSpan w:val="4"/>
          </w:tcPr>
          <w:p w:rsidR="006B5045" w:rsidRDefault="006B5045" w:rsidP="006F31E7">
            <w:pPr>
              <w:keepNext/>
              <w:jc w:val="both"/>
            </w:pPr>
            <w:r w:rsidRPr="00873B64">
              <w:t>- объекты инженерной инфраструктуры (электро-, тепл</w:t>
            </w:r>
            <w:proofErr w:type="gramStart"/>
            <w:r w:rsidRPr="00873B64">
              <w:t>о-</w:t>
            </w:r>
            <w:proofErr w:type="gramEnd"/>
            <w:r w:rsidRPr="00873B64">
              <w:t>, газо-, водоснабжения, водоотведения, связи), необходимые для инженерного обеспечения объектов основных видов разрешенного использования, условно разрешенных видов использования и иных вспомогательных видов разрешенного использования;</w:t>
            </w:r>
          </w:p>
          <w:p w:rsidR="006B5045" w:rsidRDefault="006B5045" w:rsidP="006F31E7">
            <w:pPr>
              <w:keepNext/>
              <w:jc w:val="both"/>
            </w:pPr>
            <w:r w:rsidRPr="00873B64">
              <w:t xml:space="preserve"> - объекты транспортной инфраструктуры, включая проезды, автостоянки и гаражи для обслуживания посетителей объектов основных видов разрешенного использования, условно разрешенных видов использования; </w:t>
            </w:r>
          </w:p>
          <w:p w:rsidR="006B5045" w:rsidRDefault="006B5045" w:rsidP="006F31E7">
            <w:pPr>
              <w:keepNext/>
              <w:jc w:val="both"/>
            </w:pPr>
            <w:r w:rsidRPr="00873B64">
              <w:t xml:space="preserve">- элементы </w:t>
            </w:r>
            <w:proofErr w:type="gramStart"/>
            <w:r w:rsidRPr="00873B64">
              <w:t>благоустройства территорий объектов основных видов разрешенного использования</w:t>
            </w:r>
            <w:proofErr w:type="gramEnd"/>
            <w:r w:rsidRPr="00873B64">
              <w:t xml:space="preserve"> и условно разрешенных видов использования, включая озеленение, хозяйственные площадки, малые архитектурные формы;</w:t>
            </w:r>
          </w:p>
          <w:p w:rsidR="006B5045" w:rsidRPr="00FE4931" w:rsidRDefault="006B5045" w:rsidP="006F31E7">
            <w:pPr>
              <w:keepNext/>
              <w:jc w:val="both"/>
            </w:pPr>
            <w:r w:rsidRPr="00873B64">
              <w:t xml:space="preserve"> - объекты охраны общественного порядка, гражданской обороны и предотвращения чрезвычайных </w:t>
            </w:r>
            <w:proofErr w:type="gramStart"/>
            <w:r w:rsidRPr="00873B64">
              <w:t>ситуаций</w:t>
            </w:r>
            <w:proofErr w:type="gramEnd"/>
            <w:r w:rsidRPr="00873B64">
              <w:t xml:space="preserve"> на объектах основных видов разрешенного использования, условно разрешенных видов использования.</w:t>
            </w:r>
          </w:p>
        </w:tc>
      </w:tr>
    </w:tbl>
    <w:p w:rsidR="00936299" w:rsidRPr="00790485" w:rsidRDefault="00936299" w:rsidP="00936299">
      <w:pPr>
        <w:keepNext/>
      </w:pPr>
    </w:p>
    <w:p w:rsidR="00FE4931" w:rsidRDefault="00936299" w:rsidP="00936299">
      <w:pPr>
        <w:keepNext/>
      </w:pPr>
      <w:r w:rsidRPr="00790485">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r w:rsidR="00A5736F" w:rsidRPr="00A5736F">
        <w:t>:</w:t>
      </w:r>
    </w:p>
    <w:p w:rsidR="003465FD" w:rsidRPr="00790485" w:rsidRDefault="003465FD" w:rsidP="00936299">
      <w:pPr>
        <w:keepNext/>
      </w:pPr>
    </w:p>
    <w:tbl>
      <w:tblPr>
        <w:tblW w:w="95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7"/>
        <w:gridCol w:w="6720"/>
        <w:gridCol w:w="1070"/>
        <w:gridCol w:w="196"/>
        <w:gridCol w:w="875"/>
      </w:tblGrid>
      <w:tr w:rsidR="00790485" w:rsidRPr="00FE4931" w:rsidTr="002B24E3">
        <w:tc>
          <w:tcPr>
            <w:tcW w:w="687" w:type="dxa"/>
          </w:tcPr>
          <w:p w:rsidR="001140F5" w:rsidRPr="00FE4931" w:rsidRDefault="001140F5" w:rsidP="001140F5">
            <w:pPr>
              <w:jc w:val="both"/>
            </w:pPr>
            <w:r w:rsidRPr="00FE4931">
              <w:t>1.</w:t>
            </w:r>
          </w:p>
        </w:tc>
        <w:tc>
          <w:tcPr>
            <w:tcW w:w="6720" w:type="dxa"/>
          </w:tcPr>
          <w:p w:rsidR="001140F5" w:rsidRPr="00FE4931" w:rsidRDefault="001140F5" w:rsidP="001140F5">
            <w:pPr>
              <w:tabs>
                <w:tab w:val="left" w:pos="360"/>
              </w:tabs>
            </w:pPr>
            <w:r w:rsidRPr="00FE4931">
              <w:t>Класс опасности размещаемых промышленных объектов, производств и сооружений, складских зданий и сооружений</w:t>
            </w:r>
          </w:p>
        </w:tc>
        <w:tc>
          <w:tcPr>
            <w:tcW w:w="1266" w:type="dxa"/>
            <w:gridSpan w:val="2"/>
          </w:tcPr>
          <w:p w:rsidR="001140F5" w:rsidRPr="00FE4931" w:rsidRDefault="001140F5" w:rsidP="001140F5">
            <w:pPr>
              <w:jc w:val="center"/>
            </w:pPr>
            <w:r w:rsidRPr="00FE4931">
              <w:t>Класс</w:t>
            </w:r>
          </w:p>
          <w:p w:rsidR="001140F5" w:rsidRPr="00FE4931" w:rsidRDefault="001140F5" w:rsidP="001140F5">
            <w:pPr>
              <w:jc w:val="center"/>
            </w:pPr>
            <w:r w:rsidRPr="00FE4931">
              <w:t>опасности</w:t>
            </w:r>
          </w:p>
        </w:tc>
        <w:tc>
          <w:tcPr>
            <w:tcW w:w="875" w:type="dxa"/>
          </w:tcPr>
          <w:p w:rsidR="001140F5" w:rsidRPr="00FE4931" w:rsidRDefault="001140F5" w:rsidP="001140F5">
            <w:pPr>
              <w:jc w:val="center"/>
              <w:rPr>
                <w:lang w:val="en-US"/>
              </w:rPr>
            </w:pPr>
            <w:r w:rsidRPr="00FE4931">
              <w:rPr>
                <w:lang w:val="en-US"/>
              </w:rPr>
              <w:t>IV-V</w:t>
            </w:r>
          </w:p>
        </w:tc>
      </w:tr>
      <w:tr w:rsidR="003465FD" w:rsidRPr="00FE4931" w:rsidTr="003465FD">
        <w:tc>
          <w:tcPr>
            <w:tcW w:w="687" w:type="dxa"/>
            <w:tcBorders>
              <w:top w:val="single" w:sz="4" w:space="0" w:color="auto"/>
              <w:left w:val="single" w:sz="4" w:space="0" w:color="auto"/>
              <w:bottom w:val="single" w:sz="4" w:space="0" w:color="auto"/>
              <w:right w:val="single" w:sz="4" w:space="0" w:color="auto"/>
            </w:tcBorders>
          </w:tcPr>
          <w:p w:rsidR="003465FD" w:rsidRPr="00FE4931" w:rsidRDefault="003465FD" w:rsidP="001140F5">
            <w:pPr>
              <w:tabs>
                <w:tab w:val="num" w:pos="720"/>
              </w:tabs>
            </w:pPr>
            <w:r w:rsidRPr="00FE4931">
              <w:t>2.</w:t>
            </w:r>
          </w:p>
        </w:tc>
        <w:tc>
          <w:tcPr>
            <w:tcW w:w="6720" w:type="dxa"/>
            <w:tcBorders>
              <w:top w:val="single" w:sz="4" w:space="0" w:color="auto"/>
              <w:left w:val="single" w:sz="4" w:space="0" w:color="auto"/>
              <w:bottom w:val="single" w:sz="4" w:space="0" w:color="auto"/>
              <w:right w:val="single" w:sz="4" w:space="0" w:color="auto"/>
            </w:tcBorders>
          </w:tcPr>
          <w:p w:rsidR="003465FD" w:rsidRPr="00FE4931" w:rsidRDefault="003465FD" w:rsidP="004227BD">
            <w:pPr>
              <w:tabs>
                <w:tab w:val="left" w:pos="360"/>
                <w:tab w:val="right" w:pos="567"/>
              </w:tabs>
            </w:pPr>
            <w:r w:rsidRPr="00FE4931">
              <w:t xml:space="preserve">Минимальный размер земельного участка (включая площадь застройки, для строительства и эксплуатации) </w:t>
            </w:r>
          </w:p>
        </w:tc>
        <w:tc>
          <w:tcPr>
            <w:tcW w:w="2141" w:type="dxa"/>
            <w:gridSpan w:val="3"/>
            <w:tcBorders>
              <w:top w:val="single" w:sz="4" w:space="0" w:color="auto"/>
              <w:left w:val="single" w:sz="4" w:space="0" w:color="auto"/>
              <w:bottom w:val="single" w:sz="4" w:space="0" w:color="auto"/>
              <w:right w:val="single" w:sz="4" w:space="0" w:color="auto"/>
            </w:tcBorders>
          </w:tcPr>
          <w:p w:rsidR="003465FD" w:rsidRPr="00FE4931" w:rsidRDefault="003D780F" w:rsidP="004B2CF6">
            <w:pPr>
              <w:tabs>
                <w:tab w:val="right" w:pos="567"/>
              </w:tabs>
            </w:pPr>
            <w:r>
              <w:t>У</w:t>
            </w:r>
            <w:r w:rsidR="00B17905">
              <w:t xml:space="preserve">станавливается в соответствии со статьей 12.3 </w:t>
            </w:r>
            <w:r w:rsidR="00B17905">
              <w:lastRenderedPageBreak/>
              <w:t>Правил</w:t>
            </w:r>
          </w:p>
        </w:tc>
      </w:tr>
      <w:tr w:rsidR="00790485" w:rsidRPr="00FE4931" w:rsidTr="002B24E3">
        <w:tc>
          <w:tcPr>
            <w:tcW w:w="687" w:type="dxa"/>
            <w:tcBorders>
              <w:top w:val="single" w:sz="4" w:space="0" w:color="auto"/>
              <w:left w:val="single" w:sz="4" w:space="0" w:color="auto"/>
              <w:bottom w:val="single" w:sz="4" w:space="0" w:color="auto"/>
              <w:right w:val="single" w:sz="4" w:space="0" w:color="auto"/>
            </w:tcBorders>
          </w:tcPr>
          <w:p w:rsidR="002B24E3" w:rsidRPr="00FE4931" w:rsidRDefault="002B24E3" w:rsidP="001140F5">
            <w:pPr>
              <w:tabs>
                <w:tab w:val="num" w:pos="720"/>
              </w:tabs>
            </w:pPr>
            <w:r w:rsidRPr="00FE4931">
              <w:lastRenderedPageBreak/>
              <w:t>3.</w:t>
            </w:r>
          </w:p>
        </w:tc>
        <w:tc>
          <w:tcPr>
            <w:tcW w:w="6720" w:type="dxa"/>
            <w:tcBorders>
              <w:top w:val="single" w:sz="4" w:space="0" w:color="auto"/>
              <w:left w:val="single" w:sz="4" w:space="0" w:color="auto"/>
              <w:bottom w:val="single" w:sz="4" w:space="0" w:color="auto"/>
              <w:right w:val="single" w:sz="4" w:space="0" w:color="auto"/>
            </w:tcBorders>
          </w:tcPr>
          <w:p w:rsidR="002B24E3" w:rsidRPr="00FE4931" w:rsidRDefault="002B24E3" w:rsidP="001140F5">
            <w:pPr>
              <w:tabs>
                <w:tab w:val="left" w:pos="360"/>
                <w:tab w:val="right" w:pos="567"/>
              </w:tabs>
            </w:pPr>
            <w:r w:rsidRPr="00FE4931">
              <w:t>Максимальный  размер земельного участка (включая площадь застройки, для строительства и эксплуатации)</w:t>
            </w:r>
          </w:p>
        </w:tc>
        <w:tc>
          <w:tcPr>
            <w:tcW w:w="2141" w:type="dxa"/>
            <w:gridSpan w:val="3"/>
            <w:tcBorders>
              <w:top w:val="single" w:sz="4" w:space="0" w:color="auto"/>
              <w:left w:val="single" w:sz="4" w:space="0" w:color="auto"/>
              <w:bottom w:val="single" w:sz="4" w:space="0" w:color="auto"/>
              <w:right w:val="single" w:sz="4" w:space="0" w:color="auto"/>
            </w:tcBorders>
          </w:tcPr>
          <w:p w:rsidR="002B24E3" w:rsidRPr="00FE4931" w:rsidRDefault="003D780F" w:rsidP="004B2CF6">
            <w:pPr>
              <w:tabs>
                <w:tab w:val="right" w:pos="567"/>
              </w:tabs>
            </w:pPr>
            <w:r>
              <w:t>Н</w:t>
            </w:r>
            <w:r w:rsidR="004227BD" w:rsidRPr="00FE4931">
              <w:t>е подлежи</w:t>
            </w:r>
            <w:r w:rsidR="002B24E3" w:rsidRPr="00FE4931">
              <w:t>т установлению</w:t>
            </w:r>
          </w:p>
        </w:tc>
      </w:tr>
      <w:tr w:rsidR="00301F9F" w:rsidRPr="00FE4931" w:rsidTr="009618E5">
        <w:tc>
          <w:tcPr>
            <w:tcW w:w="687" w:type="dxa"/>
            <w:tcBorders>
              <w:top w:val="single" w:sz="4" w:space="0" w:color="auto"/>
              <w:left w:val="single" w:sz="4" w:space="0" w:color="auto"/>
              <w:bottom w:val="single" w:sz="4" w:space="0" w:color="auto"/>
              <w:right w:val="single" w:sz="4" w:space="0" w:color="auto"/>
            </w:tcBorders>
          </w:tcPr>
          <w:p w:rsidR="00301F9F" w:rsidRPr="00FE4931" w:rsidRDefault="00301F9F" w:rsidP="003465FD">
            <w:pPr>
              <w:tabs>
                <w:tab w:val="num" w:pos="720"/>
              </w:tabs>
            </w:pPr>
            <w:r w:rsidRPr="00FE4931">
              <w:t>4.</w:t>
            </w:r>
          </w:p>
        </w:tc>
        <w:tc>
          <w:tcPr>
            <w:tcW w:w="6720" w:type="dxa"/>
            <w:tcBorders>
              <w:top w:val="single" w:sz="4" w:space="0" w:color="auto"/>
              <w:left w:val="single" w:sz="4" w:space="0" w:color="auto"/>
              <w:bottom w:val="single" w:sz="4" w:space="0" w:color="auto"/>
              <w:right w:val="single" w:sz="4" w:space="0" w:color="auto"/>
            </w:tcBorders>
          </w:tcPr>
          <w:p w:rsidR="00301F9F" w:rsidRPr="00FE4931" w:rsidRDefault="00301F9F" w:rsidP="003465FD">
            <w:pPr>
              <w:pStyle w:val="Iniiaiieoaeno"/>
              <w:widowControl w:val="0"/>
              <w:autoSpaceDE w:val="0"/>
              <w:autoSpaceDN w:val="0"/>
              <w:adjustRightInd w:val="0"/>
              <w:rPr>
                <w:rFonts w:ascii="Times New Roman" w:hAnsi="Times New Roman"/>
                <w:sz w:val="24"/>
                <w:szCs w:val="24"/>
              </w:rPr>
            </w:pPr>
            <w:r w:rsidRPr="00FE4931">
              <w:rPr>
                <w:rFonts w:ascii="Times New Roman" w:hAnsi="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070" w:type="dxa"/>
            <w:tcBorders>
              <w:top w:val="single" w:sz="4" w:space="0" w:color="auto"/>
              <w:left w:val="single" w:sz="4" w:space="0" w:color="auto"/>
              <w:bottom w:val="single" w:sz="4" w:space="0" w:color="auto"/>
              <w:right w:val="single" w:sz="4" w:space="0" w:color="auto"/>
            </w:tcBorders>
          </w:tcPr>
          <w:p w:rsidR="00301F9F" w:rsidRPr="003465FD" w:rsidRDefault="003465FD" w:rsidP="004B2CF6">
            <w:pPr>
              <w:pStyle w:val="Iniiaiieoaeno"/>
              <w:widowControl w:val="0"/>
              <w:autoSpaceDE w:val="0"/>
              <w:autoSpaceDN w:val="0"/>
              <w:adjustRightInd w:val="0"/>
              <w:jc w:val="left"/>
              <w:rPr>
                <w:rFonts w:ascii="Times New Roman" w:hAnsi="Times New Roman"/>
                <w:sz w:val="24"/>
                <w:szCs w:val="24"/>
              </w:rPr>
            </w:pPr>
            <w:r>
              <w:rPr>
                <w:rFonts w:ascii="Times New Roman" w:hAnsi="Times New Roman"/>
                <w:sz w:val="24"/>
                <w:szCs w:val="24"/>
              </w:rPr>
              <w:t>м</w:t>
            </w:r>
          </w:p>
        </w:tc>
        <w:tc>
          <w:tcPr>
            <w:tcW w:w="1071" w:type="dxa"/>
            <w:gridSpan w:val="2"/>
            <w:tcBorders>
              <w:top w:val="single" w:sz="4" w:space="0" w:color="auto"/>
              <w:left w:val="single" w:sz="4" w:space="0" w:color="auto"/>
              <w:bottom w:val="single" w:sz="4" w:space="0" w:color="auto"/>
              <w:right w:val="single" w:sz="4" w:space="0" w:color="auto"/>
            </w:tcBorders>
          </w:tcPr>
          <w:p w:rsidR="00301F9F" w:rsidRPr="003465FD" w:rsidRDefault="003465FD" w:rsidP="004B2CF6">
            <w:pPr>
              <w:pStyle w:val="Iniiaiieoaeno"/>
              <w:widowControl w:val="0"/>
              <w:autoSpaceDE w:val="0"/>
              <w:autoSpaceDN w:val="0"/>
              <w:adjustRightInd w:val="0"/>
              <w:jc w:val="left"/>
              <w:rPr>
                <w:rFonts w:ascii="Times New Roman" w:hAnsi="Times New Roman"/>
                <w:sz w:val="24"/>
                <w:szCs w:val="24"/>
                <w:lang w:val="en-US"/>
              </w:rPr>
            </w:pPr>
            <w:r>
              <w:rPr>
                <w:rFonts w:ascii="Times New Roman" w:hAnsi="Times New Roman"/>
                <w:sz w:val="24"/>
                <w:szCs w:val="24"/>
                <w:lang w:val="en-US"/>
              </w:rPr>
              <w:t>3</w:t>
            </w:r>
          </w:p>
        </w:tc>
      </w:tr>
      <w:tr w:rsidR="00301F9F" w:rsidRPr="00FE4931" w:rsidTr="009618E5">
        <w:tc>
          <w:tcPr>
            <w:tcW w:w="687" w:type="dxa"/>
            <w:tcBorders>
              <w:top w:val="single" w:sz="4" w:space="0" w:color="auto"/>
              <w:left w:val="single" w:sz="4" w:space="0" w:color="auto"/>
              <w:bottom w:val="single" w:sz="4" w:space="0" w:color="auto"/>
              <w:right w:val="single" w:sz="4" w:space="0" w:color="auto"/>
            </w:tcBorders>
          </w:tcPr>
          <w:p w:rsidR="00301F9F" w:rsidRPr="00FE4931" w:rsidRDefault="00301F9F" w:rsidP="001140F5">
            <w:pPr>
              <w:tabs>
                <w:tab w:val="num" w:pos="720"/>
              </w:tabs>
            </w:pPr>
            <w:r w:rsidRPr="00FE4931">
              <w:t>5.</w:t>
            </w:r>
          </w:p>
        </w:tc>
        <w:tc>
          <w:tcPr>
            <w:tcW w:w="6720" w:type="dxa"/>
            <w:tcBorders>
              <w:top w:val="single" w:sz="4" w:space="0" w:color="auto"/>
              <w:left w:val="single" w:sz="4" w:space="0" w:color="auto"/>
              <w:bottom w:val="single" w:sz="4" w:space="0" w:color="auto"/>
              <w:right w:val="single" w:sz="4" w:space="0" w:color="auto"/>
            </w:tcBorders>
          </w:tcPr>
          <w:p w:rsidR="00301F9F" w:rsidRPr="00FE4931" w:rsidRDefault="00301F9F" w:rsidP="001140F5">
            <w:pPr>
              <w:pStyle w:val="Iniiaiieoaeno"/>
              <w:widowControl w:val="0"/>
              <w:autoSpaceDE w:val="0"/>
              <w:autoSpaceDN w:val="0"/>
              <w:adjustRightInd w:val="0"/>
              <w:rPr>
                <w:rFonts w:ascii="Times New Roman" w:hAnsi="Times New Roman"/>
                <w:sz w:val="24"/>
                <w:szCs w:val="24"/>
              </w:rPr>
            </w:pPr>
            <w:r w:rsidRPr="00FE4931">
              <w:rPr>
                <w:rFonts w:ascii="Times New Roman" w:hAnsi="Times New Roman"/>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070" w:type="dxa"/>
            <w:tcBorders>
              <w:top w:val="single" w:sz="4" w:space="0" w:color="auto"/>
              <w:left w:val="single" w:sz="4" w:space="0" w:color="auto"/>
              <w:bottom w:val="single" w:sz="4" w:space="0" w:color="auto"/>
              <w:right w:val="single" w:sz="4" w:space="0" w:color="auto"/>
            </w:tcBorders>
          </w:tcPr>
          <w:p w:rsidR="00301F9F" w:rsidRPr="00FE4931" w:rsidRDefault="00301F9F" w:rsidP="004B2CF6">
            <w:pPr>
              <w:pStyle w:val="Iniiaiieoaeno"/>
              <w:widowControl w:val="0"/>
              <w:autoSpaceDE w:val="0"/>
              <w:autoSpaceDN w:val="0"/>
              <w:adjustRightInd w:val="0"/>
              <w:jc w:val="left"/>
              <w:rPr>
                <w:rFonts w:ascii="Times New Roman" w:hAnsi="Times New Roman"/>
                <w:sz w:val="24"/>
                <w:szCs w:val="24"/>
              </w:rPr>
            </w:pPr>
            <w:r w:rsidRPr="00FE4931">
              <w:rPr>
                <w:rFonts w:ascii="Times New Roman" w:hAnsi="Times New Roman"/>
                <w:sz w:val="24"/>
                <w:szCs w:val="24"/>
              </w:rPr>
              <w:t>%</w:t>
            </w:r>
          </w:p>
        </w:tc>
        <w:tc>
          <w:tcPr>
            <w:tcW w:w="1071" w:type="dxa"/>
            <w:gridSpan w:val="2"/>
            <w:tcBorders>
              <w:top w:val="single" w:sz="4" w:space="0" w:color="auto"/>
              <w:left w:val="single" w:sz="4" w:space="0" w:color="auto"/>
              <w:bottom w:val="single" w:sz="4" w:space="0" w:color="auto"/>
              <w:right w:val="single" w:sz="4" w:space="0" w:color="auto"/>
            </w:tcBorders>
          </w:tcPr>
          <w:p w:rsidR="00301F9F" w:rsidRPr="00FE4931" w:rsidRDefault="00301F9F" w:rsidP="004B2CF6">
            <w:pPr>
              <w:pStyle w:val="Iniiaiieoaeno"/>
              <w:widowControl w:val="0"/>
              <w:autoSpaceDE w:val="0"/>
              <w:autoSpaceDN w:val="0"/>
              <w:adjustRightInd w:val="0"/>
              <w:jc w:val="left"/>
              <w:rPr>
                <w:rFonts w:ascii="Times New Roman" w:hAnsi="Times New Roman"/>
                <w:sz w:val="24"/>
                <w:szCs w:val="24"/>
              </w:rPr>
            </w:pPr>
            <w:r w:rsidRPr="00FE4931">
              <w:rPr>
                <w:rFonts w:ascii="Times New Roman" w:hAnsi="Times New Roman"/>
                <w:sz w:val="24"/>
                <w:szCs w:val="24"/>
              </w:rPr>
              <w:t>75</w:t>
            </w:r>
          </w:p>
        </w:tc>
      </w:tr>
      <w:tr w:rsidR="00301F9F" w:rsidRPr="00FE4931" w:rsidTr="002B24E3">
        <w:tc>
          <w:tcPr>
            <w:tcW w:w="687" w:type="dxa"/>
            <w:tcBorders>
              <w:top w:val="single" w:sz="4" w:space="0" w:color="auto"/>
              <w:left w:val="single" w:sz="4" w:space="0" w:color="auto"/>
              <w:bottom w:val="single" w:sz="4" w:space="0" w:color="auto"/>
              <w:right w:val="single" w:sz="4" w:space="0" w:color="auto"/>
            </w:tcBorders>
          </w:tcPr>
          <w:p w:rsidR="00301F9F" w:rsidRPr="00FE4931" w:rsidRDefault="00301F9F" w:rsidP="001140F5">
            <w:pPr>
              <w:tabs>
                <w:tab w:val="num" w:pos="720"/>
              </w:tabs>
            </w:pPr>
            <w:r w:rsidRPr="00FE4931">
              <w:t>6.</w:t>
            </w:r>
          </w:p>
        </w:tc>
        <w:tc>
          <w:tcPr>
            <w:tcW w:w="6720" w:type="dxa"/>
            <w:tcBorders>
              <w:top w:val="single" w:sz="4" w:space="0" w:color="auto"/>
              <w:left w:val="single" w:sz="4" w:space="0" w:color="auto"/>
              <w:bottom w:val="single" w:sz="4" w:space="0" w:color="auto"/>
              <w:right w:val="single" w:sz="4" w:space="0" w:color="auto"/>
            </w:tcBorders>
          </w:tcPr>
          <w:p w:rsidR="00301F9F" w:rsidRPr="001F60E9" w:rsidRDefault="00A57AE8" w:rsidP="001F60E9">
            <w:pPr>
              <w:pStyle w:val="Iniiaiieoaeno"/>
              <w:widowControl w:val="0"/>
              <w:autoSpaceDE w:val="0"/>
              <w:autoSpaceDN w:val="0"/>
              <w:adjustRightInd w:val="0"/>
              <w:rPr>
                <w:rFonts w:ascii="Times New Roman" w:hAnsi="Times New Roman"/>
                <w:sz w:val="24"/>
                <w:szCs w:val="24"/>
              </w:rPr>
            </w:pPr>
            <w:r w:rsidRPr="00A57AE8">
              <w:rPr>
                <w:rFonts w:ascii="Times New Roman" w:hAnsi="Times New Roman"/>
                <w:sz w:val="24"/>
                <w:szCs w:val="24"/>
              </w:rPr>
              <w:t>Предельное количество этажей зданий, строений, сооружений</w:t>
            </w:r>
          </w:p>
        </w:tc>
        <w:tc>
          <w:tcPr>
            <w:tcW w:w="2141" w:type="dxa"/>
            <w:gridSpan w:val="3"/>
            <w:tcBorders>
              <w:top w:val="single" w:sz="4" w:space="0" w:color="auto"/>
              <w:left w:val="single" w:sz="4" w:space="0" w:color="auto"/>
              <w:bottom w:val="single" w:sz="4" w:space="0" w:color="auto"/>
              <w:right w:val="single" w:sz="4" w:space="0" w:color="auto"/>
            </w:tcBorders>
          </w:tcPr>
          <w:p w:rsidR="00301F9F" w:rsidRPr="00FE4931" w:rsidRDefault="005200AB" w:rsidP="001140F5">
            <w:pPr>
              <w:pStyle w:val="Iniiaiieoaeno"/>
              <w:widowControl w:val="0"/>
              <w:autoSpaceDE w:val="0"/>
              <w:autoSpaceDN w:val="0"/>
              <w:adjustRightInd w:val="0"/>
              <w:jc w:val="center"/>
              <w:rPr>
                <w:rFonts w:ascii="Times New Roman" w:hAnsi="Times New Roman"/>
                <w:sz w:val="24"/>
                <w:szCs w:val="24"/>
              </w:rPr>
            </w:pPr>
            <w:r>
              <w:rPr>
                <w:rFonts w:ascii="Times New Roman" w:hAnsi="Times New Roman"/>
                <w:sz w:val="24"/>
                <w:szCs w:val="24"/>
              </w:rPr>
              <w:t>3</w:t>
            </w:r>
          </w:p>
        </w:tc>
      </w:tr>
    </w:tbl>
    <w:p w:rsidR="004157EA" w:rsidRPr="00790485" w:rsidRDefault="004157EA" w:rsidP="004157EA">
      <w:pPr>
        <w:tabs>
          <w:tab w:val="left" w:pos="360"/>
        </w:tabs>
      </w:pPr>
    </w:p>
    <w:p w:rsidR="004157EA" w:rsidRPr="00790485" w:rsidRDefault="004157EA" w:rsidP="004157EA">
      <w:pPr>
        <w:keepNext/>
        <w:rPr>
          <w:b/>
        </w:rPr>
      </w:pPr>
      <w:r w:rsidRPr="00790485">
        <w:rPr>
          <w:b/>
        </w:rPr>
        <w:t xml:space="preserve">К </w:t>
      </w:r>
      <w:r w:rsidRPr="00790485">
        <w:rPr>
          <w:b/>
          <w:caps/>
        </w:rPr>
        <w:t>коммунально-складск</w:t>
      </w:r>
      <w:r w:rsidR="00A91173">
        <w:rPr>
          <w:b/>
          <w:caps/>
        </w:rPr>
        <w:t>АЯ</w:t>
      </w:r>
      <w:r w:rsidR="00A91173" w:rsidRPr="00790485">
        <w:rPr>
          <w:b/>
          <w:caps/>
        </w:rPr>
        <w:t>Зона</w:t>
      </w:r>
    </w:p>
    <w:p w:rsidR="004157EA" w:rsidRDefault="004157EA" w:rsidP="00FE4931">
      <w:pPr>
        <w:ind w:firstLine="709"/>
        <w:jc w:val="both"/>
      </w:pPr>
      <w:r w:rsidRPr="00790485">
        <w:t xml:space="preserve">Зона предназначена для размещения коммунально-складских объектов </w:t>
      </w:r>
      <w:r w:rsidR="00D10783">
        <w:rPr>
          <w:lang w:val="en-US"/>
        </w:rPr>
        <w:t>III</w:t>
      </w:r>
      <w:r w:rsidR="00D10783">
        <w:t>-</w:t>
      </w:r>
      <w:r w:rsidRPr="00790485">
        <w:rPr>
          <w:lang w:val="en-US"/>
        </w:rPr>
        <w:t>V</w:t>
      </w:r>
      <w:r w:rsidRPr="00790485">
        <w:t xml:space="preserve"> класс</w:t>
      </w:r>
      <w:r w:rsidR="00D10783">
        <w:t xml:space="preserve">ов </w:t>
      </w:r>
      <w:r w:rsidRPr="00790485">
        <w:t>опасности, иных объектов, в соответствии с нижеприведенными видами использования недвижимости.</w:t>
      </w:r>
    </w:p>
    <w:tbl>
      <w:tblPr>
        <w:tblW w:w="5065"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54"/>
        <w:gridCol w:w="6249"/>
        <w:gridCol w:w="1731"/>
      </w:tblGrid>
      <w:tr w:rsidR="00FE4931" w:rsidRPr="00FE4931" w:rsidTr="00A5736F">
        <w:tc>
          <w:tcPr>
            <w:tcW w:w="1024" w:type="pct"/>
            <w:vAlign w:val="center"/>
          </w:tcPr>
          <w:p w:rsidR="00FE4931" w:rsidRPr="00FE4931" w:rsidRDefault="00FE4931" w:rsidP="00FE4931">
            <w:pPr>
              <w:autoSpaceDE w:val="0"/>
              <w:autoSpaceDN w:val="0"/>
              <w:adjustRightInd w:val="0"/>
              <w:jc w:val="center"/>
            </w:pPr>
            <w:r w:rsidRPr="00FE4931">
              <w:t>Наименование вида разрешенного использования земельного участка</w:t>
            </w:r>
          </w:p>
        </w:tc>
        <w:tc>
          <w:tcPr>
            <w:tcW w:w="3114" w:type="pct"/>
            <w:vAlign w:val="center"/>
          </w:tcPr>
          <w:p w:rsidR="00FE4931" w:rsidRPr="00FE4931" w:rsidRDefault="00FE4931" w:rsidP="00FE4931">
            <w:pPr>
              <w:autoSpaceDE w:val="0"/>
              <w:autoSpaceDN w:val="0"/>
              <w:adjustRightInd w:val="0"/>
              <w:jc w:val="center"/>
            </w:pPr>
            <w:r w:rsidRPr="00FE4931">
              <w:t>Описание вида разрешенного использования земельного участка</w:t>
            </w:r>
          </w:p>
        </w:tc>
        <w:tc>
          <w:tcPr>
            <w:tcW w:w="863" w:type="pct"/>
            <w:vAlign w:val="center"/>
          </w:tcPr>
          <w:p w:rsidR="00FE4931" w:rsidRPr="00FE4931" w:rsidRDefault="00FE4931" w:rsidP="00FE4931">
            <w:pPr>
              <w:autoSpaceDE w:val="0"/>
              <w:autoSpaceDN w:val="0"/>
              <w:adjustRightInd w:val="0"/>
              <w:jc w:val="center"/>
            </w:pPr>
            <w:r w:rsidRPr="00FE4931">
              <w:t>Код (числовое обозначение) вида разрешенного использования земельного участка</w:t>
            </w:r>
          </w:p>
        </w:tc>
      </w:tr>
      <w:tr w:rsidR="00790485" w:rsidRPr="00FE4931" w:rsidTr="00F263E5">
        <w:tc>
          <w:tcPr>
            <w:tcW w:w="5000" w:type="pct"/>
            <w:gridSpan w:val="3"/>
          </w:tcPr>
          <w:p w:rsidR="004157EA" w:rsidRPr="00FE4931" w:rsidRDefault="004157EA" w:rsidP="004157EA">
            <w:pPr>
              <w:jc w:val="center"/>
            </w:pPr>
            <w:r w:rsidRPr="00FE4931">
              <w:t>ОСНОВНЫЕ ВИДЫ РАЗРЕШЕННОГО ИСПОЛЬЗОВАНИЯ</w:t>
            </w:r>
          </w:p>
        </w:tc>
      </w:tr>
      <w:tr w:rsidR="00F263E5" w:rsidRPr="00FE4931" w:rsidTr="00A5736F">
        <w:tc>
          <w:tcPr>
            <w:tcW w:w="1024" w:type="pct"/>
          </w:tcPr>
          <w:p w:rsidR="00F263E5" w:rsidRPr="00FE4931" w:rsidRDefault="00F263E5" w:rsidP="00B92081">
            <w:pPr>
              <w:spacing w:after="1" w:line="220" w:lineRule="atLeast"/>
              <w:jc w:val="both"/>
            </w:pPr>
            <w:r w:rsidRPr="00FE4931">
              <w:t>Хранение автотранспорта</w:t>
            </w:r>
          </w:p>
        </w:tc>
        <w:tc>
          <w:tcPr>
            <w:tcW w:w="3114" w:type="pct"/>
          </w:tcPr>
          <w:p w:rsidR="00F263E5" w:rsidRPr="00FE4931" w:rsidRDefault="00F263E5" w:rsidP="00B92081">
            <w:pPr>
              <w:autoSpaceDE w:val="0"/>
              <w:autoSpaceDN w:val="0"/>
              <w:adjustRightInd w:val="0"/>
              <w:jc w:val="both"/>
            </w:pPr>
            <w:r w:rsidRPr="00FE4931">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FE4931">
              <w:t>машино</w:t>
            </w:r>
            <w:proofErr w:type="spellEnd"/>
            <w:r w:rsidRPr="00FE4931">
              <w:t>-места, за исключением гаражей, размещение которых предусмотрено содержанием вида разрешенного использования с кодом 4.9</w:t>
            </w:r>
          </w:p>
        </w:tc>
        <w:tc>
          <w:tcPr>
            <w:tcW w:w="863" w:type="pct"/>
          </w:tcPr>
          <w:p w:rsidR="00F263E5" w:rsidRPr="00FE4931" w:rsidRDefault="00F263E5" w:rsidP="00B92081">
            <w:pPr>
              <w:autoSpaceDE w:val="0"/>
              <w:autoSpaceDN w:val="0"/>
              <w:adjustRightInd w:val="0"/>
              <w:jc w:val="both"/>
            </w:pPr>
            <w:r w:rsidRPr="00FE4931">
              <w:t>2.7.1</w:t>
            </w:r>
          </w:p>
        </w:tc>
      </w:tr>
      <w:tr w:rsidR="0050265A" w:rsidRPr="00FE4931" w:rsidTr="00A5736F">
        <w:tc>
          <w:tcPr>
            <w:tcW w:w="1024" w:type="pct"/>
          </w:tcPr>
          <w:p w:rsidR="0050265A" w:rsidRPr="00FE4931" w:rsidRDefault="0050265A" w:rsidP="0050265A">
            <w:pPr>
              <w:autoSpaceDE w:val="0"/>
              <w:autoSpaceDN w:val="0"/>
              <w:adjustRightInd w:val="0"/>
            </w:pPr>
            <w:r w:rsidRPr="00FE4931">
              <w:t>Коммунальное обслуживание</w:t>
            </w:r>
          </w:p>
        </w:tc>
        <w:tc>
          <w:tcPr>
            <w:tcW w:w="3114" w:type="pct"/>
          </w:tcPr>
          <w:p w:rsidR="0050265A" w:rsidRPr="00FE4931" w:rsidRDefault="0050265A" w:rsidP="00BA0332">
            <w:pPr>
              <w:autoSpaceDE w:val="0"/>
              <w:autoSpaceDN w:val="0"/>
              <w:adjustRightInd w:val="0"/>
              <w:jc w:val="both"/>
            </w:pPr>
            <w:r w:rsidRPr="00FE4931">
              <w:t xml:space="preserve">Размещение зданий и сооружений в целях обеспечения физических и юридических лиц коммунальными услугами. </w:t>
            </w:r>
          </w:p>
        </w:tc>
        <w:tc>
          <w:tcPr>
            <w:tcW w:w="863" w:type="pct"/>
          </w:tcPr>
          <w:p w:rsidR="0050265A" w:rsidRPr="00FE4931" w:rsidRDefault="0050265A" w:rsidP="0050265A">
            <w:pPr>
              <w:autoSpaceDE w:val="0"/>
              <w:autoSpaceDN w:val="0"/>
              <w:adjustRightInd w:val="0"/>
            </w:pPr>
            <w:r w:rsidRPr="00FE4931">
              <w:t>3.1</w:t>
            </w:r>
          </w:p>
        </w:tc>
      </w:tr>
      <w:tr w:rsidR="007756F7" w:rsidRPr="00FE4931" w:rsidTr="00A5736F">
        <w:tc>
          <w:tcPr>
            <w:tcW w:w="1024" w:type="pct"/>
          </w:tcPr>
          <w:p w:rsidR="007756F7" w:rsidRPr="006103D3" w:rsidRDefault="007756F7" w:rsidP="00763FAD">
            <w:pPr>
              <w:autoSpaceDE w:val="0"/>
              <w:autoSpaceDN w:val="0"/>
              <w:adjustRightInd w:val="0"/>
            </w:pPr>
            <w:r w:rsidRPr="00873B64">
              <w:t>Предоставление коммунальных услуг</w:t>
            </w:r>
          </w:p>
        </w:tc>
        <w:tc>
          <w:tcPr>
            <w:tcW w:w="3114" w:type="pct"/>
          </w:tcPr>
          <w:p w:rsidR="007756F7" w:rsidRPr="006103D3" w:rsidRDefault="007756F7" w:rsidP="00763FAD">
            <w:pPr>
              <w:autoSpaceDE w:val="0"/>
              <w:autoSpaceDN w:val="0"/>
              <w:adjustRightInd w:val="0"/>
              <w:jc w:val="both"/>
            </w:pPr>
            <w:proofErr w:type="gramStart"/>
            <w:r w:rsidRPr="00873B64">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863" w:type="pct"/>
          </w:tcPr>
          <w:p w:rsidR="007756F7" w:rsidRPr="00FE4931" w:rsidRDefault="007756F7" w:rsidP="00763FAD">
            <w:pPr>
              <w:autoSpaceDE w:val="0"/>
              <w:autoSpaceDN w:val="0"/>
              <w:adjustRightInd w:val="0"/>
            </w:pPr>
            <w:r w:rsidRPr="00873B64">
              <w:t>3.1.1</w:t>
            </w:r>
          </w:p>
        </w:tc>
      </w:tr>
      <w:tr w:rsidR="00D10783" w:rsidRPr="00FE4931" w:rsidTr="00A5736F">
        <w:tc>
          <w:tcPr>
            <w:tcW w:w="1024" w:type="pct"/>
          </w:tcPr>
          <w:p w:rsidR="00D10783" w:rsidRPr="00FE4931" w:rsidRDefault="00D10783" w:rsidP="00307EC3">
            <w:pPr>
              <w:autoSpaceDE w:val="0"/>
              <w:autoSpaceDN w:val="0"/>
              <w:adjustRightInd w:val="0"/>
            </w:pPr>
            <w:r w:rsidRPr="00FE4931">
              <w:t>Приюты для животных</w:t>
            </w:r>
          </w:p>
        </w:tc>
        <w:tc>
          <w:tcPr>
            <w:tcW w:w="3114" w:type="pct"/>
          </w:tcPr>
          <w:p w:rsidR="00D10783" w:rsidRPr="00FE4931" w:rsidRDefault="00D10783" w:rsidP="00307EC3">
            <w:pPr>
              <w:autoSpaceDE w:val="0"/>
              <w:autoSpaceDN w:val="0"/>
              <w:adjustRightInd w:val="0"/>
              <w:jc w:val="both"/>
            </w:pPr>
            <w:r w:rsidRPr="00FE4931">
              <w:t>Размещение объектов капитального строительства, предназначенных для оказания ветеринарных услуг в стационаре;</w:t>
            </w:r>
          </w:p>
          <w:p w:rsidR="00D10783" w:rsidRPr="00FE4931" w:rsidRDefault="00D10783" w:rsidP="00307EC3">
            <w:pPr>
              <w:autoSpaceDE w:val="0"/>
              <w:autoSpaceDN w:val="0"/>
              <w:adjustRightInd w:val="0"/>
              <w:jc w:val="both"/>
            </w:pPr>
            <w:r w:rsidRPr="00FE4931">
              <w:t xml:space="preserve">размещение объектов капитального строительства, </w:t>
            </w:r>
            <w:r w:rsidRPr="00FE4931">
              <w:lastRenderedPageBreak/>
              <w:t>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D10783" w:rsidRPr="00FE4931" w:rsidRDefault="00D10783" w:rsidP="00307EC3">
            <w:pPr>
              <w:autoSpaceDE w:val="0"/>
              <w:autoSpaceDN w:val="0"/>
              <w:adjustRightInd w:val="0"/>
              <w:jc w:val="both"/>
            </w:pPr>
            <w:r w:rsidRPr="00FE4931">
              <w:t>размещение объектов капитального строительства, предназначенных для организации гостиниц для животных</w:t>
            </w:r>
          </w:p>
        </w:tc>
        <w:tc>
          <w:tcPr>
            <w:tcW w:w="863" w:type="pct"/>
          </w:tcPr>
          <w:p w:rsidR="00D10783" w:rsidRPr="00FE4931" w:rsidRDefault="00D10783" w:rsidP="00307EC3">
            <w:pPr>
              <w:autoSpaceDE w:val="0"/>
              <w:autoSpaceDN w:val="0"/>
              <w:adjustRightInd w:val="0"/>
            </w:pPr>
            <w:r w:rsidRPr="00FE4931">
              <w:lastRenderedPageBreak/>
              <w:t>3.10.2</w:t>
            </w:r>
          </w:p>
        </w:tc>
      </w:tr>
      <w:tr w:rsidR="00D10783" w:rsidRPr="00FE4931" w:rsidTr="00A5736F">
        <w:tc>
          <w:tcPr>
            <w:tcW w:w="1024" w:type="pct"/>
          </w:tcPr>
          <w:p w:rsidR="00D10783" w:rsidRPr="00FE4931" w:rsidRDefault="00D10783" w:rsidP="0050265A">
            <w:pPr>
              <w:spacing w:after="1" w:line="220" w:lineRule="atLeast"/>
            </w:pPr>
            <w:r w:rsidRPr="00FE4931">
              <w:lastRenderedPageBreak/>
              <w:t>Служебные гаражи</w:t>
            </w:r>
          </w:p>
        </w:tc>
        <w:tc>
          <w:tcPr>
            <w:tcW w:w="3114" w:type="pct"/>
          </w:tcPr>
          <w:p w:rsidR="00D10783" w:rsidRPr="00FE4931" w:rsidRDefault="00D10783" w:rsidP="0050265A">
            <w:pPr>
              <w:spacing w:after="1" w:line="220" w:lineRule="atLeast"/>
              <w:jc w:val="both"/>
            </w:pPr>
            <w:r w:rsidRPr="00FE4931">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863" w:type="pct"/>
          </w:tcPr>
          <w:p w:rsidR="00D10783" w:rsidRPr="00FE4931" w:rsidRDefault="00D10783" w:rsidP="0050265A">
            <w:pPr>
              <w:autoSpaceDE w:val="0"/>
              <w:autoSpaceDN w:val="0"/>
              <w:adjustRightInd w:val="0"/>
            </w:pPr>
            <w:r w:rsidRPr="00FE4931">
              <w:t>4.9</w:t>
            </w:r>
          </w:p>
        </w:tc>
      </w:tr>
      <w:tr w:rsidR="00D10783" w:rsidRPr="00FE4931" w:rsidTr="00A5736F">
        <w:tc>
          <w:tcPr>
            <w:tcW w:w="1024" w:type="pct"/>
          </w:tcPr>
          <w:p w:rsidR="00D10783" w:rsidRPr="00FE4931" w:rsidRDefault="00D10783" w:rsidP="00616F4B">
            <w:pPr>
              <w:autoSpaceDE w:val="0"/>
              <w:autoSpaceDN w:val="0"/>
              <w:adjustRightInd w:val="0"/>
            </w:pPr>
            <w:r w:rsidRPr="00FE4931">
              <w:t>Склады</w:t>
            </w:r>
          </w:p>
        </w:tc>
        <w:tc>
          <w:tcPr>
            <w:tcW w:w="3114" w:type="pct"/>
          </w:tcPr>
          <w:p w:rsidR="00D10783" w:rsidRPr="00FE4931" w:rsidRDefault="00D10783" w:rsidP="00616F4B">
            <w:pPr>
              <w:autoSpaceDE w:val="0"/>
              <w:autoSpaceDN w:val="0"/>
              <w:adjustRightInd w:val="0"/>
              <w:jc w:val="both"/>
            </w:pPr>
            <w:r w:rsidRPr="00FE4931">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элеваторы и продовольственные склады, за исключением железнодорожных перевалочных складов</w:t>
            </w:r>
          </w:p>
        </w:tc>
        <w:tc>
          <w:tcPr>
            <w:tcW w:w="863" w:type="pct"/>
          </w:tcPr>
          <w:p w:rsidR="00D10783" w:rsidRPr="00FE4931" w:rsidRDefault="00D10783" w:rsidP="004157EA">
            <w:pPr>
              <w:autoSpaceDE w:val="0"/>
              <w:autoSpaceDN w:val="0"/>
              <w:adjustRightInd w:val="0"/>
            </w:pPr>
            <w:r w:rsidRPr="00FE4931">
              <w:t>6.9</w:t>
            </w:r>
          </w:p>
        </w:tc>
      </w:tr>
      <w:tr w:rsidR="00D10783" w:rsidRPr="00FE4931" w:rsidTr="00A5736F">
        <w:tc>
          <w:tcPr>
            <w:tcW w:w="1024" w:type="pct"/>
          </w:tcPr>
          <w:p w:rsidR="00D10783" w:rsidRPr="00FE4931" w:rsidRDefault="00D10783" w:rsidP="00616F4B">
            <w:pPr>
              <w:spacing w:after="1" w:line="220" w:lineRule="atLeast"/>
            </w:pPr>
            <w:r w:rsidRPr="00FE4931">
              <w:t>Складские площадки</w:t>
            </w:r>
          </w:p>
          <w:p w:rsidR="00D10783" w:rsidRPr="00FE4931" w:rsidRDefault="00D10783" w:rsidP="00616F4B">
            <w:pPr>
              <w:spacing w:after="1" w:line="220" w:lineRule="atLeast"/>
            </w:pPr>
          </w:p>
        </w:tc>
        <w:tc>
          <w:tcPr>
            <w:tcW w:w="3114" w:type="pct"/>
          </w:tcPr>
          <w:p w:rsidR="00D10783" w:rsidRPr="00FE4931" w:rsidRDefault="00D10783" w:rsidP="00616F4B">
            <w:pPr>
              <w:spacing w:after="1" w:line="220" w:lineRule="atLeast"/>
              <w:jc w:val="both"/>
            </w:pPr>
            <w:r w:rsidRPr="00FE4931">
              <w:t>Временное хранение, распределение и перевалка грузов (за исключением хранения стратегических запасов) на открытом воздухе</w:t>
            </w:r>
          </w:p>
        </w:tc>
        <w:tc>
          <w:tcPr>
            <w:tcW w:w="863" w:type="pct"/>
          </w:tcPr>
          <w:p w:rsidR="00D10783" w:rsidRPr="00FE4931" w:rsidRDefault="00D10783" w:rsidP="00296AAF">
            <w:pPr>
              <w:spacing w:after="1" w:line="220" w:lineRule="atLeast"/>
            </w:pPr>
            <w:r w:rsidRPr="00FE4931">
              <w:t>6.9.1</w:t>
            </w:r>
          </w:p>
        </w:tc>
      </w:tr>
      <w:tr w:rsidR="00D10783" w:rsidRPr="00FE4931" w:rsidTr="00F263E5">
        <w:tc>
          <w:tcPr>
            <w:tcW w:w="5000" w:type="pct"/>
            <w:gridSpan w:val="3"/>
          </w:tcPr>
          <w:p w:rsidR="00D10783" w:rsidRPr="00FE4931" w:rsidRDefault="00D10783" w:rsidP="0050265A">
            <w:pPr>
              <w:jc w:val="center"/>
            </w:pPr>
            <w:r w:rsidRPr="00FE4931">
              <w:t xml:space="preserve">УСЛОВНО РАЗРЕШЕННЫЕ ВИДЫ ИСПОЛЬЗОВАНИЯ </w:t>
            </w:r>
          </w:p>
        </w:tc>
      </w:tr>
      <w:tr w:rsidR="00D10783" w:rsidRPr="00FE4931" w:rsidTr="00A5736F">
        <w:tc>
          <w:tcPr>
            <w:tcW w:w="1024" w:type="pct"/>
          </w:tcPr>
          <w:p w:rsidR="00D10783" w:rsidRPr="00FE4931" w:rsidRDefault="00D10783" w:rsidP="0050265A">
            <w:pPr>
              <w:autoSpaceDE w:val="0"/>
              <w:autoSpaceDN w:val="0"/>
              <w:adjustRightInd w:val="0"/>
            </w:pPr>
            <w:r w:rsidRPr="00FE4931">
              <w:t>Деловое управление</w:t>
            </w:r>
          </w:p>
        </w:tc>
        <w:tc>
          <w:tcPr>
            <w:tcW w:w="3114" w:type="pct"/>
          </w:tcPr>
          <w:p w:rsidR="00D10783" w:rsidRPr="00FE4931" w:rsidRDefault="00D10783" w:rsidP="0050265A">
            <w:pPr>
              <w:autoSpaceDE w:val="0"/>
              <w:autoSpaceDN w:val="0"/>
              <w:adjustRightInd w:val="0"/>
              <w:jc w:val="both"/>
            </w:pPr>
            <w:r w:rsidRPr="00FE4931">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63" w:type="pct"/>
          </w:tcPr>
          <w:p w:rsidR="00D10783" w:rsidRPr="00FE4931" w:rsidRDefault="00D10783" w:rsidP="0050265A">
            <w:pPr>
              <w:autoSpaceDE w:val="0"/>
              <w:autoSpaceDN w:val="0"/>
              <w:adjustRightInd w:val="0"/>
            </w:pPr>
            <w:r w:rsidRPr="00FE4931">
              <w:t>4.1</w:t>
            </w:r>
          </w:p>
        </w:tc>
      </w:tr>
      <w:tr w:rsidR="00D10783" w:rsidRPr="00FE4931" w:rsidTr="00A5736F">
        <w:tc>
          <w:tcPr>
            <w:tcW w:w="1024" w:type="pct"/>
          </w:tcPr>
          <w:p w:rsidR="00D10783" w:rsidRPr="00FE4931" w:rsidRDefault="00D10783" w:rsidP="0050265A">
            <w:pPr>
              <w:autoSpaceDE w:val="0"/>
              <w:autoSpaceDN w:val="0"/>
              <w:adjustRightInd w:val="0"/>
            </w:pPr>
            <w:r w:rsidRPr="00FE4931">
              <w:t>Магазины</w:t>
            </w:r>
          </w:p>
        </w:tc>
        <w:tc>
          <w:tcPr>
            <w:tcW w:w="3114" w:type="pct"/>
          </w:tcPr>
          <w:p w:rsidR="00D10783" w:rsidRPr="00FE4931" w:rsidRDefault="00D10783" w:rsidP="0050265A">
            <w:pPr>
              <w:autoSpaceDE w:val="0"/>
              <w:autoSpaceDN w:val="0"/>
              <w:adjustRightInd w:val="0"/>
              <w:jc w:val="both"/>
            </w:pPr>
            <w:r w:rsidRPr="00FE4931">
              <w:t>Размещение объектов капитального строительства, предназначенных для продажи товаров, торговая площадь которых составляет до 5000 кв. м</w:t>
            </w:r>
          </w:p>
        </w:tc>
        <w:tc>
          <w:tcPr>
            <w:tcW w:w="863" w:type="pct"/>
          </w:tcPr>
          <w:p w:rsidR="00D10783" w:rsidRPr="00FE4931" w:rsidRDefault="00D10783" w:rsidP="0050265A">
            <w:pPr>
              <w:autoSpaceDE w:val="0"/>
              <w:autoSpaceDN w:val="0"/>
              <w:adjustRightInd w:val="0"/>
            </w:pPr>
            <w:r w:rsidRPr="00FE4931">
              <w:t>4.4</w:t>
            </w:r>
          </w:p>
        </w:tc>
      </w:tr>
      <w:tr w:rsidR="00D10783" w:rsidRPr="00FE4931" w:rsidTr="00A5736F">
        <w:tc>
          <w:tcPr>
            <w:tcW w:w="1024" w:type="pct"/>
          </w:tcPr>
          <w:p w:rsidR="00D10783" w:rsidRPr="00FE4931" w:rsidRDefault="00D10783" w:rsidP="0050265A">
            <w:pPr>
              <w:autoSpaceDE w:val="0"/>
              <w:autoSpaceDN w:val="0"/>
              <w:adjustRightInd w:val="0"/>
            </w:pPr>
            <w:r w:rsidRPr="00FE4931">
              <w:t>Общественное питание</w:t>
            </w:r>
          </w:p>
        </w:tc>
        <w:tc>
          <w:tcPr>
            <w:tcW w:w="3114" w:type="pct"/>
          </w:tcPr>
          <w:p w:rsidR="00D10783" w:rsidRPr="00FE4931" w:rsidRDefault="00D10783" w:rsidP="0050265A">
            <w:pPr>
              <w:autoSpaceDE w:val="0"/>
              <w:autoSpaceDN w:val="0"/>
              <w:adjustRightInd w:val="0"/>
              <w:jc w:val="both"/>
            </w:pPr>
            <w:r w:rsidRPr="00FE4931">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63" w:type="pct"/>
          </w:tcPr>
          <w:p w:rsidR="00D10783" w:rsidRPr="00FE4931" w:rsidRDefault="00D10783" w:rsidP="0050265A">
            <w:pPr>
              <w:autoSpaceDE w:val="0"/>
              <w:autoSpaceDN w:val="0"/>
              <w:adjustRightInd w:val="0"/>
            </w:pPr>
            <w:r w:rsidRPr="00FE4931">
              <w:t>4.6</w:t>
            </w:r>
          </w:p>
        </w:tc>
      </w:tr>
      <w:tr w:rsidR="00D10783" w:rsidRPr="00FE4931" w:rsidTr="00A5736F">
        <w:tc>
          <w:tcPr>
            <w:tcW w:w="1024" w:type="pct"/>
          </w:tcPr>
          <w:p w:rsidR="00D10783" w:rsidRPr="00FE4931" w:rsidRDefault="00D10783" w:rsidP="00763FAD">
            <w:pPr>
              <w:autoSpaceDE w:val="0"/>
              <w:autoSpaceDN w:val="0"/>
              <w:adjustRightInd w:val="0"/>
            </w:pPr>
            <w:r w:rsidRPr="00FE4931">
              <w:t>Энергетика</w:t>
            </w:r>
          </w:p>
        </w:tc>
        <w:tc>
          <w:tcPr>
            <w:tcW w:w="3114" w:type="pct"/>
          </w:tcPr>
          <w:p w:rsidR="00D10783" w:rsidRPr="00FE4931" w:rsidRDefault="00D10783" w:rsidP="00763FAD">
            <w:pPr>
              <w:autoSpaceDE w:val="0"/>
              <w:autoSpaceDN w:val="0"/>
              <w:adjustRightInd w:val="0"/>
              <w:jc w:val="both"/>
            </w:pPr>
            <w:r w:rsidRPr="00FE4931">
              <w:t>Размещение объектов тепловых станций и других электростанций, размещение обслуживающих и вспомогательных для электростанций сооружений;</w:t>
            </w:r>
          </w:p>
          <w:p w:rsidR="00D10783" w:rsidRPr="00FE4931" w:rsidRDefault="00D10783" w:rsidP="00763FAD">
            <w:pPr>
              <w:autoSpaceDE w:val="0"/>
              <w:autoSpaceDN w:val="0"/>
              <w:adjustRightInd w:val="0"/>
              <w:jc w:val="both"/>
            </w:pPr>
            <w:r w:rsidRPr="00FE4931">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863" w:type="pct"/>
          </w:tcPr>
          <w:p w:rsidR="00D10783" w:rsidRPr="00FE4931" w:rsidRDefault="00D10783" w:rsidP="00763FAD">
            <w:pPr>
              <w:autoSpaceDE w:val="0"/>
              <w:autoSpaceDN w:val="0"/>
              <w:adjustRightInd w:val="0"/>
            </w:pPr>
            <w:r w:rsidRPr="00FE4931">
              <w:t>6.7</w:t>
            </w:r>
          </w:p>
        </w:tc>
      </w:tr>
      <w:tr w:rsidR="00D10783" w:rsidRPr="00FE4931" w:rsidTr="00A5736F">
        <w:tc>
          <w:tcPr>
            <w:tcW w:w="1024" w:type="pct"/>
          </w:tcPr>
          <w:p w:rsidR="00D10783" w:rsidRPr="00FE4931" w:rsidRDefault="00D10783" w:rsidP="00763FAD">
            <w:pPr>
              <w:autoSpaceDE w:val="0"/>
              <w:autoSpaceDN w:val="0"/>
              <w:adjustRightInd w:val="0"/>
            </w:pPr>
            <w:r w:rsidRPr="00FE4931">
              <w:t>Связь</w:t>
            </w:r>
          </w:p>
        </w:tc>
        <w:tc>
          <w:tcPr>
            <w:tcW w:w="3114" w:type="pct"/>
          </w:tcPr>
          <w:p w:rsidR="00D10783" w:rsidRPr="00FE4931" w:rsidRDefault="00D10783" w:rsidP="00763FAD">
            <w:pPr>
              <w:autoSpaceDE w:val="0"/>
              <w:autoSpaceDN w:val="0"/>
              <w:adjustRightInd w:val="0"/>
              <w:jc w:val="both"/>
            </w:pPr>
            <w:r w:rsidRPr="00FE4931">
              <w:t xml:space="preserve">Размещение объектов связи, радиовещания, телевидения, </w:t>
            </w:r>
            <w:r w:rsidRPr="00FE4931">
              <w:lastRenderedPageBreak/>
              <w:t xml:space="preserve">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80" w:tooltip="Коммунальное обслуживание" w:history="1">
              <w:r w:rsidRPr="00FE4931">
                <w:t>кодом 3.1</w:t>
              </w:r>
            </w:hyperlink>
          </w:p>
        </w:tc>
        <w:tc>
          <w:tcPr>
            <w:tcW w:w="863" w:type="pct"/>
          </w:tcPr>
          <w:p w:rsidR="00D10783" w:rsidRPr="00FE4931" w:rsidRDefault="00D10783" w:rsidP="00763FAD">
            <w:pPr>
              <w:autoSpaceDE w:val="0"/>
              <w:autoSpaceDN w:val="0"/>
              <w:adjustRightInd w:val="0"/>
            </w:pPr>
            <w:r w:rsidRPr="00FE4931">
              <w:lastRenderedPageBreak/>
              <w:t>6.8</w:t>
            </w:r>
          </w:p>
        </w:tc>
      </w:tr>
      <w:tr w:rsidR="00D10783" w:rsidRPr="00FE4931" w:rsidTr="00A5736F">
        <w:tc>
          <w:tcPr>
            <w:tcW w:w="1024" w:type="pct"/>
          </w:tcPr>
          <w:p w:rsidR="00D10783" w:rsidRPr="00FE4931" w:rsidRDefault="00D10783" w:rsidP="00763FAD">
            <w:pPr>
              <w:autoSpaceDE w:val="0"/>
              <w:autoSpaceDN w:val="0"/>
              <w:adjustRightInd w:val="0"/>
            </w:pPr>
            <w:r w:rsidRPr="00FE4931">
              <w:lastRenderedPageBreak/>
              <w:t>Трубопроводный транспорт</w:t>
            </w:r>
          </w:p>
        </w:tc>
        <w:tc>
          <w:tcPr>
            <w:tcW w:w="3114" w:type="pct"/>
          </w:tcPr>
          <w:p w:rsidR="00D10783" w:rsidRPr="00FE4931" w:rsidRDefault="00D10783" w:rsidP="00763FAD">
            <w:pPr>
              <w:autoSpaceDE w:val="0"/>
              <w:autoSpaceDN w:val="0"/>
              <w:adjustRightInd w:val="0"/>
              <w:jc w:val="both"/>
            </w:pPr>
            <w:r w:rsidRPr="00FE4931">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63" w:type="pct"/>
          </w:tcPr>
          <w:p w:rsidR="00D10783" w:rsidRPr="00FE4931" w:rsidRDefault="00D10783" w:rsidP="00763FAD">
            <w:pPr>
              <w:autoSpaceDE w:val="0"/>
              <w:autoSpaceDN w:val="0"/>
              <w:adjustRightInd w:val="0"/>
            </w:pPr>
            <w:r w:rsidRPr="00FE4931">
              <w:t>7.5</w:t>
            </w:r>
          </w:p>
        </w:tc>
      </w:tr>
      <w:tr w:rsidR="00D10783" w:rsidRPr="00FE4931" w:rsidTr="00F263E5">
        <w:tc>
          <w:tcPr>
            <w:tcW w:w="5000" w:type="pct"/>
            <w:gridSpan w:val="3"/>
          </w:tcPr>
          <w:p w:rsidR="00D10783" w:rsidRPr="00FE4931" w:rsidRDefault="00D10783" w:rsidP="00763FAD">
            <w:pPr>
              <w:jc w:val="center"/>
            </w:pPr>
            <w:r w:rsidRPr="00FE4931">
              <w:t xml:space="preserve">ВСПОМОГАТЕЛЬНЫЕ ВИДЫ РАЗРЕШЕННОГО ИСПОЛЬЗОВАНИЯ: </w:t>
            </w:r>
          </w:p>
          <w:p w:rsidR="00D10783" w:rsidRPr="00FE4931" w:rsidRDefault="00D10783" w:rsidP="00763FAD">
            <w:pPr>
              <w:jc w:val="center"/>
            </w:pPr>
            <w:r w:rsidRPr="00873B64">
              <w:t xml:space="preserve">Перечень объектов капитального строительства вспомогательных видов разрешенного использования  </w:t>
            </w:r>
          </w:p>
        </w:tc>
      </w:tr>
      <w:tr w:rsidR="00D10783" w:rsidRPr="00FE4931" w:rsidTr="00F263E5">
        <w:tc>
          <w:tcPr>
            <w:tcW w:w="5000" w:type="pct"/>
            <w:gridSpan w:val="3"/>
          </w:tcPr>
          <w:p w:rsidR="00D10783" w:rsidRDefault="00D10783" w:rsidP="00763FAD">
            <w:pPr>
              <w:keepNext/>
              <w:jc w:val="both"/>
            </w:pPr>
            <w:r w:rsidRPr="00873B64">
              <w:t>- объекты инженерной инфраструктуры (электро-, тепл</w:t>
            </w:r>
            <w:proofErr w:type="gramStart"/>
            <w:r w:rsidRPr="00873B64">
              <w:t>о-</w:t>
            </w:r>
            <w:proofErr w:type="gramEnd"/>
            <w:r w:rsidRPr="00873B64">
              <w:t>, газо-, водоснабжения, водоотведения, связи), необходимые для инженерного обеспечения объектов основных видов разрешенного использования, условно разрешенных видов использования и иных вспомогательных видов разрешенного использования;</w:t>
            </w:r>
          </w:p>
          <w:p w:rsidR="00D10783" w:rsidRDefault="00D10783" w:rsidP="00763FAD">
            <w:pPr>
              <w:keepNext/>
              <w:jc w:val="both"/>
            </w:pPr>
            <w:r w:rsidRPr="00873B64">
              <w:t xml:space="preserve"> - объекты транспортной инфраструктуры, включая проезды, автостоянки и гаражи для обслуживания посетителей объектов основных видов разрешенного использования, условно разрешенных видов использования; </w:t>
            </w:r>
          </w:p>
          <w:p w:rsidR="00D10783" w:rsidRDefault="00D10783" w:rsidP="00763FAD">
            <w:pPr>
              <w:keepNext/>
              <w:jc w:val="both"/>
            </w:pPr>
            <w:r w:rsidRPr="00873B64">
              <w:t xml:space="preserve">- элементы </w:t>
            </w:r>
            <w:proofErr w:type="gramStart"/>
            <w:r w:rsidRPr="00873B64">
              <w:t>благоустройства территорий объектов основных видов разрешенного использования</w:t>
            </w:r>
            <w:proofErr w:type="gramEnd"/>
            <w:r w:rsidRPr="00873B64">
              <w:t xml:space="preserve"> и условно разрешенных видов использования, включая озеленение, хозяйственные площадки, малые архитектурные формы;</w:t>
            </w:r>
          </w:p>
          <w:p w:rsidR="00D10783" w:rsidRPr="00FE4931" w:rsidRDefault="00D10783" w:rsidP="00763FAD">
            <w:pPr>
              <w:keepNext/>
              <w:jc w:val="both"/>
            </w:pPr>
            <w:r w:rsidRPr="00873B64">
              <w:t xml:space="preserve"> - объекты охраны общественного порядка, гражданской обороны и предотвращения чрезвычайных </w:t>
            </w:r>
            <w:proofErr w:type="gramStart"/>
            <w:r w:rsidRPr="00873B64">
              <w:t>ситуаций</w:t>
            </w:r>
            <w:proofErr w:type="gramEnd"/>
            <w:r w:rsidRPr="00873B64">
              <w:t xml:space="preserve"> на объектах основных видов разрешенного использования, условно разрешенных видов использования.</w:t>
            </w:r>
          </w:p>
        </w:tc>
      </w:tr>
    </w:tbl>
    <w:p w:rsidR="004157EA" w:rsidRPr="00FE4931" w:rsidRDefault="004157EA" w:rsidP="004157EA"/>
    <w:p w:rsidR="004157EA" w:rsidRPr="00A5736F" w:rsidRDefault="004157EA" w:rsidP="003306FE">
      <w:pPr>
        <w:keepNext/>
        <w:jc w:val="both"/>
      </w:pPr>
      <w:r w:rsidRPr="00FE4931">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r w:rsidR="00A5736F" w:rsidRPr="00A5736F">
        <w:t>:</w:t>
      </w:r>
    </w:p>
    <w:tbl>
      <w:tblPr>
        <w:tblW w:w="95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4"/>
        <w:gridCol w:w="6711"/>
        <w:gridCol w:w="1176"/>
        <w:gridCol w:w="103"/>
        <w:gridCol w:w="874"/>
      </w:tblGrid>
      <w:tr w:rsidR="00790485" w:rsidRPr="00FE4931" w:rsidTr="003078A8">
        <w:tc>
          <w:tcPr>
            <w:tcW w:w="695" w:type="dxa"/>
          </w:tcPr>
          <w:p w:rsidR="001140F5" w:rsidRPr="00FE4931" w:rsidRDefault="001140F5" w:rsidP="004157EA">
            <w:r w:rsidRPr="00FE4931">
              <w:t>1.</w:t>
            </w:r>
          </w:p>
        </w:tc>
        <w:tc>
          <w:tcPr>
            <w:tcW w:w="6877" w:type="dxa"/>
          </w:tcPr>
          <w:p w:rsidR="001140F5" w:rsidRPr="00FE4931" w:rsidRDefault="001140F5" w:rsidP="004157EA">
            <w:pPr>
              <w:tabs>
                <w:tab w:val="left" w:pos="360"/>
              </w:tabs>
            </w:pPr>
            <w:r w:rsidRPr="00FE4931">
              <w:t>Класс опасности размещаемых промышленных объектов, производств и сооружений, складских зданий и сооружений</w:t>
            </w:r>
          </w:p>
        </w:tc>
        <w:tc>
          <w:tcPr>
            <w:tcW w:w="1091" w:type="dxa"/>
            <w:gridSpan w:val="2"/>
          </w:tcPr>
          <w:p w:rsidR="001140F5" w:rsidRPr="00FE4931" w:rsidRDefault="001140F5" w:rsidP="001140F5">
            <w:pPr>
              <w:jc w:val="center"/>
            </w:pPr>
            <w:r w:rsidRPr="00FE4931">
              <w:t>Класс</w:t>
            </w:r>
          </w:p>
          <w:p w:rsidR="001140F5" w:rsidRPr="00FE4931" w:rsidRDefault="001140F5" w:rsidP="001140F5">
            <w:pPr>
              <w:jc w:val="center"/>
            </w:pPr>
            <w:r w:rsidRPr="00FE4931">
              <w:t>опасности</w:t>
            </w:r>
          </w:p>
        </w:tc>
        <w:tc>
          <w:tcPr>
            <w:tcW w:w="885" w:type="dxa"/>
          </w:tcPr>
          <w:p w:rsidR="001140F5" w:rsidRPr="00FE4931" w:rsidRDefault="001140F5" w:rsidP="004157EA">
            <w:pPr>
              <w:jc w:val="center"/>
            </w:pPr>
            <w:r w:rsidRPr="00FE4931">
              <w:rPr>
                <w:lang w:val="en-US"/>
              </w:rPr>
              <w:t>IV-V</w:t>
            </w:r>
          </w:p>
        </w:tc>
      </w:tr>
      <w:tr w:rsidR="00790485" w:rsidRPr="00FE4931" w:rsidTr="003078A8">
        <w:tc>
          <w:tcPr>
            <w:tcW w:w="695" w:type="dxa"/>
            <w:tcBorders>
              <w:top w:val="single" w:sz="4" w:space="0" w:color="auto"/>
              <w:left w:val="single" w:sz="4" w:space="0" w:color="auto"/>
              <w:bottom w:val="single" w:sz="4" w:space="0" w:color="auto"/>
              <w:right w:val="single" w:sz="4" w:space="0" w:color="auto"/>
            </w:tcBorders>
          </w:tcPr>
          <w:p w:rsidR="001140F5" w:rsidRPr="00FE4931" w:rsidRDefault="001140F5" w:rsidP="004157EA">
            <w:pPr>
              <w:tabs>
                <w:tab w:val="num" w:pos="720"/>
              </w:tabs>
            </w:pPr>
            <w:r w:rsidRPr="00FE4931">
              <w:t>2.</w:t>
            </w:r>
          </w:p>
        </w:tc>
        <w:tc>
          <w:tcPr>
            <w:tcW w:w="6877" w:type="dxa"/>
            <w:tcBorders>
              <w:top w:val="single" w:sz="4" w:space="0" w:color="auto"/>
              <w:left w:val="single" w:sz="4" w:space="0" w:color="auto"/>
              <w:bottom w:val="single" w:sz="4" w:space="0" w:color="auto"/>
              <w:right w:val="single" w:sz="4" w:space="0" w:color="auto"/>
            </w:tcBorders>
          </w:tcPr>
          <w:p w:rsidR="001140F5" w:rsidRPr="00FE4931" w:rsidRDefault="001140F5" w:rsidP="004157EA">
            <w:pPr>
              <w:tabs>
                <w:tab w:val="left" w:pos="360"/>
                <w:tab w:val="right" w:pos="567"/>
              </w:tabs>
            </w:pPr>
            <w:r w:rsidRPr="00FE4931">
              <w:t>Минимальный размер земельного участка (включая площадь застройки, для строительства и эксплуатации) (за исключением земельных участков, занятых объектами, относящимся к вспомогательным видам использования)</w:t>
            </w:r>
          </w:p>
        </w:tc>
        <w:tc>
          <w:tcPr>
            <w:tcW w:w="1091" w:type="dxa"/>
            <w:gridSpan w:val="2"/>
            <w:tcBorders>
              <w:top w:val="single" w:sz="4" w:space="0" w:color="auto"/>
              <w:left w:val="single" w:sz="4" w:space="0" w:color="auto"/>
              <w:bottom w:val="single" w:sz="4" w:space="0" w:color="auto"/>
              <w:right w:val="single" w:sz="4" w:space="0" w:color="auto"/>
            </w:tcBorders>
          </w:tcPr>
          <w:p w:rsidR="001140F5" w:rsidRPr="00FE4931" w:rsidRDefault="001140F5" w:rsidP="004B2CF6">
            <w:pPr>
              <w:tabs>
                <w:tab w:val="right" w:pos="567"/>
              </w:tabs>
            </w:pPr>
            <w:r w:rsidRPr="00FE4931">
              <w:t>га</w:t>
            </w:r>
          </w:p>
        </w:tc>
        <w:tc>
          <w:tcPr>
            <w:tcW w:w="885" w:type="dxa"/>
            <w:tcBorders>
              <w:top w:val="single" w:sz="4" w:space="0" w:color="auto"/>
              <w:left w:val="single" w:sz="4" w:space="0" w:color="auto"/>
              <w:bottom w:val="single" w:sz="4" w:space="0" w:color="auto"/>
              <w:right w:val="single" w:sz="4" w:space="0" w:color="auto"/>
            </w:tcBorders>
          </w:tcPr>
          <w:p w:rsidR="001140F5" w:rsidRPr="00FE4931" w:rsidRDefault="001140F5" w:rsidP="004B2CF6">
            <w:pPr>
              <w:tabs>
                <w:tab w:val="right" w:pos="567"/>
              </w:tabs>
            </w:pPr>
            <w:r w:rsidRPr="00FE4931">
              <w:t>0,1</w:t>
            </w:r>
          </w:p>
        </w:tc>
      </w:tr>
      <w:tr w:rsidR="00790485" w:rsidRPr="00FE4931" w:rsidTr="003078A8">
        <w:tc>
          <w:tcPr>
            <w:tcW w:w="695" w:type="dxa"/>
            <w:tcBorders>
              <w:top w:val="single" w:sz="4" w:space="0" w:color="auto"/>
              <w:left w:val="single" w:sz="4" w:space="0" w:color="auto"/>
              <w:bottom w:val="single" w:sz="4" w:space="0" w:color="auto"/>
              <w:right w:val="single" w:sz="4" w:space="0" w:color="auto"/>
            </w:tcBorders>
          </w:tcPr>
          <w:p w:rsidR="001140F5" w:rsidRPr="00FE4931" w:rsidRDefault="001140F5" w:rsidP="004157EA">
            <w:pPr>
              <w:tabs>
                <w:tab w:val="num" w:pos="720"/>
              </w:tabs>
            </w:pPr>
            <w:r w:rsidRPr="00FE4931">
              <w:t>3.</w:t>
            </w:r>
          </w:p>
        </w:tc>
        <w:tc>
          <w:tcPr>
            <w:tcW w:w="6877" w:type="dxa"/>
            <w:tcBorders>
              <w:top w:val="single" w:sz="4" w:space="0" w:color="auto"/>
              <w:left w:val="single" w:sz="4" w:space="0" w:color="auto"/>
              <w:bottom w:val="single" w:sz="4" w:space="0" w:color="auto"/>
              <w:right w:val="single" w:sz="4" w:space="0" w:color="auto"/>
            </w:tcBorders>
          </w:tcPr>
          <w:p w:rsidR="001140F5" w:rsidRPr="00FE4931" w:rsidRDefault="001140F5" w:rsidP="004157EA">
            <w:pPr>
              <w:tabs>
                <w:tab w:val="left" w:pos="360"/>
                <w:tab w:val="right" w:pos="567"/>
              </w:tabs>
            </w:pPr>
            <w:r w:rsidRPr="00FE4931">
              <w:t>Максимальный  размер земельного участка (включая площадь застройки, для строительства и эксплуатации)</w:t>
            </w:r>
          </w:p>
        </w:tc>
        <w:tc>
          <w:tcPr>
            <w:tcW w:w="1091" w:type="dxa"/>
            <w:gridSpan w:val="2"/>
            <w:tcBorders>
              <w:top w:val="single" w:sz="4" w:space="0" w:color="auto"/>
              <w:left w:val="single" w:sz="4" w:space="0" w:color="auto"/>
              <w:bottom w:val="single" w:sz="4" w:space="0" w:color="auto"/>
              <w:right w:val="single" w:sz="4" w:space="0" w:color="auto"/>
            </w:tcBorders>
          </w:tcPr>
          <w:p w:rsidR="001140F5" w:rsidRPr="00FE4931" w:rsidRDefault="001140F5" w:rsidP="004B2CF6">
            <w:pPr>
              <w:tabs>
                <w:tab w:val="right" w:pos="567"/>
              </w:tabs>
            </w:pPr>
            <w:r w:rsidRPr="00FE4931">
              <w:t>га</w:t>
            </w:r>
          </w:p>
        </w:tc>
        <w:tc>
          <w:tcPr>
            <w:tcW w:w="885" w:type="dxa"/>
            <w:tcBorders>
              <w:top w:val="single" w:sz="4" w:space="0" w:color="auto"/>
              <w:left w:val="single" w:sz="4" w:space="0" w:color="auto"/>
              <w:bottom w:val="single" w:sz="4" w:space="0" w:color="auto"/>
              <w:right w:val="single" w:sz="4" w:space="0" w:color="auto"/>
            </w:tcBorders>
          </w:tcPr>
          <w:p w:rsidR="001140F5" w:rsidRPr="00FE4931" w:rsidRDefault="001140F5" w:rsidP="004B2CF6">
            <w:pPr>
              <w:tabs>
                <w:tab w:val="right" w:pos="567"/>
              </w:tabs>
            </w:pPr>
            <w:r w:rsidRPr="00FE4931">
              <w:t>7</w:t>
            </w:r>
          </w:p>
        </w:tc>
      </w:tr>
      <w:tr w:rsidR="00790485" w:rsidRPr="00FE4931" w:rsidTr="003078A8">
        <w:tc>
          <w:tcPr>
            <w:tcW w:w="695" w:type="dxa"/>
            <w:tcBorders>
              <w:top w:val="single" w:sz="4" w:space="0" w:color="auto"/>
              <w:left w:val="single" w:sz="4" w:space="0" w:color="auto"/>
              <w:bottom w:val="single" w:sz="4" w:space="0" w:color="auto"/>
              <w:right w:val="single" w:sz="4" w:space="0" w:color="auto"/>
            </w:tcBorders>
          </w:tcPr>
          <w:p w:rsidR="004157EA" w:rsidRPr="00FE4931" w:rsidRDefault="004157EA" w:rsidP="004157EA">
            <w:pPr>
              <w:tabs>
                <w:tab w:val="num" w:pos="720"/>
              </w:tabs>
            </w:pPr>
            <w:r w:rsidRPr="00FE4931">
              <w:t>4.</w:t>
            </w:r>
          </w:p>
        </w:tc>
        <w:tc>
          <w:tcPr>
            <w:tcW w:w="6877" w:type="dxa"/>
            <w:tcBorders>
              <w:top w:val="single" w:sz="4" w:space="0" w:color="auto"/>
              <w:left w:val="single" w:sz="4" w:space="0" w:color="auto"/>
              <w:bottom w:val="single" w:sz="4" w:space="0" w:color="auto"/>
              <w:right w:val="single" w:sz="4" w:space="0" w:color="auto"/>
            </w:tcBorders>
          </w:tcPr>
          <w:p w:rsidR="004157EA" w:rsidRPr="00FE4931" w:rsidRDefault="004157EA" w:rsidP="004157EA">
            <w:pPr>
              <w:pStyle w:val="Iniiaiieoaeno"/>
              <w:widowControl w:val="0"/>
              <w:autoSpaceDE w:val="0"/>
              <w:autoSpaceDN w:val="0"/>
              <w:adjustRightInd w:val="0"/>
              <w:rPr>
                <w:rFonts w:ascii="Times New Roman" w:hAnsi="Times New Roman" w:cs="Times New Roman"/>
                <w:sz w:val="24"/>
                <w:szCs w:val="24"/>
              </w:rPr>
            </w:pPr>
            <w:r w:rsidRPr="00FE4931">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976" w:type="dxa"/>
            <w:gridSpan w:val="3"/>
            <w:tcBorders>
              <w:top w:val="single" w:sz="4" w:space="0" w:color="auto"/>
              <w:left w:val="single" w:sz="4" w:space="0" w:color="auto"/>
              <w:bottom w:val="single" w:sz="4" w:space="0" w:color="auto"/>
              <w:right w:val="single" w:sz="4" w:space="0" w:color="auto"/>
            </w:tcBorders>
          </w:tcPr>
          <w:p w:rsidR="004157EA" w:rsidRPr="00FE4931" w:rsidRDefault="003D780F" w:rsidP="004B2CF6">
            <w:pPr>
              <w:pStyle w:val="Iniiaiieoaeno"/>
              <w:widowControl w:val="0"/>
              <w:autoSpaceDE w:val="0"/>
              <w:autoSpaceDN w:val="0"/>
              <w:adjustRightInd w:val="0"/>
              <w:jc w:val="left"/>
              <w:rPr>
                <w:rFonts w:ascii="Times New Roman" w:hAnsi="Times New Roman" w:cs="Times New Roman"/>
                <w:sz w:val="24"/>
                <w:szCs w:val="24"/>
              </w:rPr>
            </w:pPr>
            <w:r>
              <w:rPr>
                <w:rFonts w:ascii="Times New Roman" w:hAnsi="Times New Roman" w:cs="Times New Roman"/>
                <w:sz w:val="24"/>
                <w:szCs w:val="24"/>
              </w:rPr>
              <w:t>Н</w:t>
            </w:r>
            <w:r w:rsidR="004157EA" w:rsidRPr="00FE4931">
              <w:rPr>
                <w:rFonts w:ascii="Times New Roman" w:hAnsi="Times New Roman" w:cs="Times New Roman"/>
                <w:sz w:val="24"/>
                <w:szCs w:val="24"/>
              </w:rPr>
              <w:t>е подлеж</w:t>
            </w:r>
            <w:r w:rsidR="00B92081" w:rsidRPr="00FE4931">
              <w:rPr>
                <w:rFonts w:ascii="Times New Roman" w:hAnsi="Times New Roman" w:cs="Times New Roman"/>
                <w:sz w:val="24"/>
                <w:szCs w:val="24"/>
              </w:rPr>
              <w:t>и</w:t>
            </w:r>
            <w:r w:rsidR="004157EA" w:rsidRPr="00FE4931">
              <w:rPr>
                <w:rFonts w:ascii="Times New Roman" w:hAnsi="Times New Roman" w:cs="Times New Roman"/>
                <w:sz w:val="24"/>
                <w:szCs w:val="24"/>
              </w:rPr>
              <w:t>т установлению</w:t>
            </w:r>
          </w:p>
        </w:tc>
      </w:tr>
      <w:tr w:rsidR="003078A8" w:rsidRPr="00FE4931" w:rsidTr="003078A8">
        <w:tc>
          <w:tcPr>
            <w:tcW w:w="695" w:type="dxa"/>
            <w:tcBorders>
              <w:top w:val="single" w:sz="4" w:space="0" w:color="auto"/>
              <w:left w:val="single" w:sz="4" w:space="0" w:color="auto"/>
              <w:bottom w:val="single" w:sz="4" w:space="0" w:color="auto"/>
              <w:right w:val="single" w:sz="4" w:space="0" w:color="auto"/>
            </w:tcBorders>
          </w:tcPr>
          <w:p w:rsidR="003078A8" w:rsidRPr="00FE4931" w:rsidRDefault="003078A8" w:rsidP="001140F5">
            <w:pPr>
              <w:pStyle w:val="Iniiaiieoaeno"/>
              <w:widowControl w:val="0"/>
              <w:autoSpaceDE w:val="0"/>
              <w:autoSpaceDN w:val="0"/>
              <w:adjustRightInd w:val="0"/>
              <w:rPr>
                <w:rFonts w:ascii="Times New Roman" w:hAnsi="Times New Roman" w:cs="Times New Roman"/>
                <w:sz w:val="24"/>
                <w:szCs w:val="24"/>
              </w:rPr>
            </w:pPr>
            <w:r w:rsidRPr="00FE4931">
              <w:rPr>
                <w:rFonts w:ascii="Times New Roman" w:hAnsi="Times New Roman" w:cs="Times New Roman"/>
                <w:sz w:val="24"/>
                <w:szCs w:val="24"/>
              </w:rPr>
              <w:t>5.</w:t>
            </w:r>
          </w:p>
        </w:tc>
        <w:tc>
          <w:tcPr>
            <w:tcW w:w="6877" w:type="dxa"/>
            <w:tcBorders>
              <w:top w:val="single" w:sz="4" w:space="0" w:color="auto"/>
              <w:left w:val="single" w:sz="4" w:space="0" w:color="auto"/>
              <w:bottom w:val="single" w:sz="4" w:space="0" w:color="auto"/>
              <w:right w:val="single" w:sz="4" w:space="0" w:color="auto"/>
            </w:tcBorders>
          </w:tcPr>
          <w:p w:rsidR="003078A8" w:rsidRPr="00FE4931" w:rsidRDefault="003078A8" w:rsidP="001140F5">
            <w:pPr>
              <w:pStyle w:val="Iniiaiieoaeno"/>
              <w:widowControl w:val="0"/>
              <w:autoSpaceDE w:val="0"/>
              <w:autoSpaceDN w:val="0"/>
              <w:adjustRightInd w:val="0"/>
              <w:rPr>
                <w:rFonts w:ascii="Times New Roman" w:hAnsi="Times New Roman" w:cs="Times New Roman"/>
                <w:sz w:val="24"/>
                <w:szCs w:val="24"/>
              </w:rPr>
            </w:pPr>
            <w:r w:rsidRPr="00FE4931">
              <w:rPr>
                <w:rFonts w:ascii="Times New Roman" w:hAnsi="Times New Roman" w:cs="Times New Roman"/>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988" w:type="dxa"/>
            <w:tcBorders>
              <w:top w:val="single" w:sz="4" w:space="0" w:color="auto"/>
              <w:left w:val="single" w:sz="4" w:space="0" w:color="auto"/>
              <w:bottom w:val="single" w:sz="4" w:space="0" w:color="auto"/>
              <w:right w:val="single" w:sz="4" w:space="0" w:color="auto"/>
            </w:tcBorders>
          </w:tcPr>
          <w:p w:rsidR="003078A8" w:rsidRPr="00FE4931" w:rsidRDefault="003078A8" w:rsidP="004B2CF6">
            <w:pPr>
              <w:pStyle w:val="Iniiaiieoaeno"/>
              <w:widowControl w:val="0"/>
              <w:autoSpaceDE w:val="0"/>
              <w:autoSpaceDN w:val="0"/>
              <w:adjustRightInd w:val="0"/>
              <w:jc w:val="left"/>
              <w:rPr>
                <w:rFonts w:ascii="Times New Roman" w:hAnsi="Times New Roman" w:cs="Times New Roman"/>
                <w:sz w:val="24"/>
                <w:szCs w:val="24"/>
              </w:rPr>
            </w:pPr>
            <w:r w:rsidRPr="00FE4931">
              <w:rPr>
                <w:rFonts w:ascii="Times New Roman" w:hAnsi="Times New Roman" w:cs="Times New Roman"/>
                <w:sz w:val="24"/>
                <w:szCs w:val="24"/>
              </w:rPr>
              <w:t>%</w:t>
            </w:r>
          </w:p>
        </w:tc>
        <w:tc>
          <w:tcPr>
            <w:tcW w:w="988" w:type="dxa"/>
            <w:gridSpan w:val="2"/>
            <w:tcBorders>
              <w:top w:val="single" w:sz="4" w:space="0" w:color="auto"/>
              <w:left w:val="single" w:sz="4" w:space="0" w:color="auto"/>
              <w:bottom w:val="single" w:sz="4" w:space="0" w:color="auto"/>
              <w:right w:val="single" w:sz="4" w:space="0" w:color="auto"/>
            </w:tcBorders>
          </w:tcPr>
          <w:p w:rsidR="003078A8" w:rsidRPr="00FE4931" w:rsidRDefault="003078A8" w:rsidP="004B2CF6">
            <w:pPr>
              <w:pStyle w:val="Iniiaiieoaeno"/>
              <w:widowControl w:val="0"/>
              <w:autoSpaceDE w:val="0"/>
              <w:autoSpaceDN w:val="0"/>
              <w:adjustRightInd w:val="0"/>
              <w:jc w:val="left"/>
              <w:rPr>
                <w:rFonts w:ascii="Times New Roman" w:hAnsi="Times New Roman" w:cs="Times New Roman"/>
                <w:sz w:val="24"/>
                <w:szCs w:val="24"/>
              </w:rPr>
            </w:pPr>
            <w:r w:rsidRPr="00FE4931">
              <w:rPr>
                <w:rFonts w:ascii="Times New Roman" w:hAnsi="Times New Roman" w:cs="Times New Roman"/>
                <w:sz w:val="24"/>
                <w:szCs w:val="24"/>
              </w:rPr>
              <w:t>75</w:t>
            </w:r>
          </w:p>
        </w:tc>
      </w:tr>
      <w:tr w:rsidR="00790485" w:rsidRPr="00FE4931" w:rsidTr="003078A8">
        <w:tc>
          <w:tcPr>
            <w:tcW w:w="695" w:type="dxa"/>
            <w:tcBorders>
              <w:top w:val="single" w:sz="4" w:space="0" w:color="auto"/>
              <w:left w:val="single" w:sz="4" w:space="0" w:color="auto"/>
              <w:bottom w:val="single" w:sz="4" w:space="0" w:color="auto"/>
              <w:right w:val="single" w:sz="4" w:space="0" w:color="auto"/>
            </w:tcBorders>
          </w:tcPr>
          <w:p w:rsidR="004157EA" w:rsidRPr="00FE4931" w:rsidRDefault="004157EA" w:rsidP="001140F5">
            <w:pPr>
              <w:pStyle w:val="Iniiaiieoaeno"/>
              <w:widowControl w:val="0"/>
              <w:autoSpaceDE w:val="0"/>
              <w:autoSpaceDN w:val="0"/>
              <w:adjustRightInd w:val="0"/>
              <w:rPr>
                <w:rFonts w:ascii="Times New Roman" w:hAnsi="Times New Roman" w:cs="Times New Roman"/>
                <w:sz w:val="24"/>
                <w:szCs w:val="24"/>
              </w:rPr>
            </w:pPr>
            <w:r w:rsidRPr="00FE4931">
              <w:rPr>
                <w:rFonts w:ascii="Times New Roman" w:hAnsi="Times New Roman" w:cs="Times New Roman"/>
                <w:sz w:val="24"/>
                <w:szCs w:val="24"/>
              </w:rPr>
              <w:t>6.</w:t>
            </w:r>
          </w:p>
        </w:tc>
        <w:tc>
          <w:tcPr>
            <w:tcW w:w="6877" w:type="dxa"/>
            <w:tcBorders>
              <w:top w:val="single" w:sz="4" w:space="0" w:color="auto"/>
              <w:left w:val="single" w:sz="4" w:space="0" w:color="auto"/>
              <w:bottom w:val="single" w:sz="4" w:space="0" w:color="auto"/>
              <w:right w:val="single" w:sz="4" w:space="0" w:color="auto"/>
            </w:tcBorders>
          </w:tcPr>
          <w:p w:rsidR="004157EA" w:rsidRPr="006957EA" w:rsidRDefault="00A50D27" w:rsidP="001F60E9">
            <w:pPr>
              <w:pStyle w:val="Iniiaiieoaeno"/>
              <w:widowControl w:val="0"/>
              <w:autoSpaceDE w:val="0"/>
              <w:autoSpaceDN w:val="0"/>
              <w:adjustRightInd w:val="0"/>
              <w:rPr>
                <w:rFonts w:ascii="Times New Roman" w:hAnsi="Times New Roman" w:cs="Times New Roman"/>
                <w:color w:val="FF0000"/>
                <w:sz w:val="24"/>
                <w:szCs w:val="24"/>
              </w:rPr>
            </w:pPr>
            <w:r w:rsidRPr="006957EA">
              <w:rPr>
                <w:rFonts w:ascii="Times New Roman" w:hAnsi="Times New Roman" w:cs="Times New Roman"/>
                <w:sz w:val="24"/>
                <w:szCs w:val="24"/>
              </w:rPr>
              <w:t>П</w:t>
            </w:r>
            <w:r w:rsidR="004157EA" w:rsidRPr="006957EA">
              <w:rPr>
                <w:rFonts w:ascii="Times New Roman" w:hAnsi="Times New Roman" w:cs="Times New Roman"/>
                <w:sz w:val="24"/>
                <w:szCs w:val="24"/>
              </w:rPr>
              <w:t xml:space="preserve">редельное количество этажей </w:t>
            </w:r>
          </w:p>
        </w:tc>
        <w:tc>
          <w:tcPr>
            <w:tcW w:w="1976" w:type="dxa"/>
            <w:gridSpan w:val="3"/>
            <w:tcBorders>
              <w:top w:val="single" w:sz="4" w:space="0" w:color="auto"/>
              <w:left w:val="single" w:sz="4" w:space="0" w:color="auto"/>
              <w:bottom w:val="single" w:sz="4" w:space="0" w:color="auto"/>
              <w:right w:val="single" w:sz="4" w:space="0" w:color="auto"/>
            </w:tcBorders>
          </w:tcPr>
          <w:p w:rsidR="00675FE4" w:rsidRPr="001F60E9" w:rsidRDefault="00F92699" w:rsidP="001140F5">
            <w:pPr>
              <w:pStyle w:val="Iniiaiieoaeno"/>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w:t>
            </w:r>
          </w:p>
        </w:tc>
      </w:tr>
    </w:tbl>
    <w:p w:rsidR="004157EA" w:rsidRPr="00790485" w:rsidRDefault="004157EA" w:rsidP="004157EA">
      <w:pPr>
        <w:rPr>
          <w:b/>
        </w:rPr>
      </w:pPr>
    </w:p>
    <w:p w:rsidR="004157EA" w:rsidRPr="00A4492F" w:rsidRDefault="004157EA" w:rsidP="004157EA">
      <w:pPr>
        <w:keepNext/>
        <w:rPr>
          <w:b/>
          <w:color w:val="FF0000"/>
        </w:rPr>
      </w:pPr>
      <w:r w:rsidRPr="00790485">
        <w:rPr>
          <w:b/>
        </w:rPr>
        <w:t>И ЗОНА НЖЕНЕРНОЙ ИНФРАСТРУКТУРЫ</w:t>
      </w:r>
    </w:p>
    <w:p w:rsidR="004157EA" w:rsidRPr="00790485" w:rsidRDefault="004157EA" w:rsidP="00FE4931">
      <w:pPr>
        <w:keepNext/>
        <w:ind w:firstLine="709"/>
        <w:jc w:val="both"/>
      </w:pPr>
      <w:r w:rsidRPr="00790485">
        <w:t xml:space="preserve">Зона предназначена для размещения </w:t>
      </w:r>
      <w:r w:rsidR="00C40519" w:rsidRPr="00C40519">
        <w:t>объектов инженерной инфраструктуры, в зоне допускается размещение объектов складского назначения, объектов транспортной инфраструктуры, объектов общественно</w:t>
      </w:r>
      <w:r w:rsidR="00C40519">
        <w:t>-</w:t>
      </w:r>
      <w:r w:rsidR="00C40519" w:rsidRPr="00C40519">
        <w:t>деловой застройки в объемах, не препятствующих реализации основной функции.</w:t>
      </w:r>
    </w:p>
    <w:tbl>
      <w:tblPr>
        <w:tblW w:w="53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0"/>
        <w:gridCol w:w="5458"/>
        <w:gridCol w:w="1700"/>
        <w:gridCol w:w="1588"/>
      </w:tblGrid>
      <w:tr w:rsidR="0071572B" w:rsidRPr="00FE4931" w:rsidTr="004B2CF6">
        <w:tc>
          <w:tcPr>
            <w:tcW w:w="885" w:type="pct"/>
            <w:vAlign w:val="center"/>
          </w:tcPr>
          <w:p w:rsidR="0071572B" w:rsidRPr="00720A33" w:rsidRDefault="0071572B" w:rsidP="00FE4931">
            <w:pPr>
              <w:autoSpaceDE w:val="0"/>
              <w:autoSpaceDN w:val="0"/>
              <w:adjustRightInd w:val="0"/>
              <w:jc w:val="center"/>
            </w:pPr>
            <w:r w:rsidRPr="00720A33">
              <w:t>Наименование вида разрешенного использования земельного участка</w:t>
            </w:r>
          </w:p>
        </w:tc>
        <w:tc>
          <w:tcPr>
            <w:tcW w:w="2568" w:type="pct"/>
            <w:vAlign w:val="center"/>
          </w:tcPr>
          <w:p w:rsidR="0071572B" w:rsidRPr="00720A33" w:rsidRDefault="0071572B" w:rsidP="00FE4931">
            <w:pPr>
              <w:autoSpaceDE w:val="0"/>
              <w:autoSpaceDN w:val="0"/>
              <w:adjustRightInd w:val="0"/>
              <w:jc w:val="center"/>
            </w:pPr>
            <w:r w:rsidRPr="00720A33">
              <w:t>Описание вида разрешенного использования земельного участка</w:t>
            </w:r>
          </w:p>
        </w:tc>
        <w:tc>
          <w:tcPr>
            <w:tcW w:w="800" w:type="pct"/>
            <w:vAlign w:val="center"/>
          </w:tcPr>
          <w:p w:rsidR="0071572B" w:rsidRPr="00720A33" w:rsidRDefault="0071572B" w:rsidP="00FE4931">
            <w:pPr>
              <w:autoSpaceDE w:val="0"/>
              <w:autoSpaceDN w:val="0"/>
              <w:adjustRightInd w:val="0"/>
              <w:jc w:val="center"/>
            </w:pPr>
            <w:r w:rsidRPr="00720A33">
              <w:t>Код (числовое обозначение) вида разрешенного использования земельного участка</w:t>
            </w:r>
          </w:p>
        </w:tc>
        <w:tc>
          <w:tcPr>
            <w:tcW w:w="747" w:type="pct"/>
          </w:tcPr>
          <w:p w:rsidR="0071572B" w:rsidRPr="00720A33" w:rsidRDefault="0071572B" w:rsidP="00FE4931">
            <w:pPr>
              <w:autoSpaceDE w:val="0"/>
              <w:autoSpaceDN w:val="0"/>
              <w:adjustRightInd w:val="0"/>
              <w:jc w:val="center"/>
            </w:pPr>
          </w:p>
        </w:tc>
      </w:tr>
      <w:tr w:rsidR="0071572B" w:rsidRPr="00FE4931" w:rsidTr="004B2CF6">
        <w:tc>
          <w:tcPr>
            <w:tcW w:w="4253" w:type="pct"/>
            <w:gridSpan w:val="3"/>
          </w:tcPr>
          <w:p w:rsidR="0071572B" w:rsidRPr="00FE4931" w:rsidRDefault="0071572B" w:rsidP="004157EA">
            <w:pPr>
              <w:jc w:val="center"/>
            </w:pPr>
            <w:r w:rsidRPr="00FE4931">
              <w:t>ОСНОВНЫЕ ВИДЫ РАЗРЕШЕННОГО ИСПОЛЬЗОВАНИЯ</w:t>
            </w:r>
          </w:p>
        </w:tc>
        <w:tc>
          <w:tcPr>
            <w:tcW w:w="747" w:type="pct"/>
          </w:tcPr>
          <w:p w:rsidR="0071572B" w:rsidRPr="00FE4931" w:rsidRDefault="0071572B" w:rsidP="004157EA">
            <w:pPr>
              <w:jc w:val="center"/>
            </w:pPr>
          </w:p>
        </w:tc>
      </w:tr>
      <w:tr w:rsidR="0071572B" w:rsidRPr="00FE4931" w:rsidTr="004B2CF6">
        <w:tc>
          <w:tcPr>
            <w:tcW w:w="885" w:type="pct"/>
          </w:tcPr>
          <w:p w:rsidR="0071572B" w:rsidRPr="00FE4931" w:rsidRDefault="0071572B" w:rsidP="00176629">
            <w:pPr>
              <w:autoSpaceDE w:val="0"/>
              <w:autoSpaceDN w:val="0"/>
              <w:adjustRightInd w:val="0"/>
            </w:pPr>
            <w:r w:rsidRPr="0071572B">
              <w:t>Предоставление коммунальных услуг</w:t>
            </w:r>
          </w:p>
        </w:tc>
        <w:tc>
          <w:tcPr>
            <w:tcW w:w="2568" w:type="pct"/>
          </w:tcPr>
          <w:p w:rsidR="0071572B" w:rsidRDefault="0071572B" w:rsidP="0071572B">
            <w:pPr>
              <w:autoSpaceDE w:val="0"/>
              <w:autoSpaceDN w:val="0"/>
              <w:adjustRightInd w:val="0"/>
              <w:jc w:val="both"/>
            </w:pPr>
            <w:proofErr w:type="gramStart"/>
            <w: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 </w:t>
            </w:r>
            <w:proofErr w:type="gramEnd"/>
          </w:p>
          <w:p w:rsidR="0071572B" w:rsidRPr="00FE4931" w:rsidRDefault="0071572B" w:rsidP="00BA0332">
            <w:pPr>
              <w:autoSpaceDE w:val="0"/>
              <w:autoSpaceDN w:val="0"/>
              <w:adjustRightInd w:val="0"/>
              <w:jc w:val="both"/>
            </w:pPr>
          </w:p>
        </w:tc>
        <w:tc>
          <w:tcPr>
            <w:tcW w:w="800" w:type="pct"/>
          </w:tcPr>
          <w:p w:rsidR="0071572B" w:rsidRPr="00FE4931" w:rsidRDefault="0071572B" w:rsidP="003F74AF">
            <w:pPr>
              <w:autoSpaceDE w:val="0"/>
              <w:autoSpaceDN w:val="0"/>
              <w:adjustRightInd w:val="0"/>
              <w:jc w:val="center"/>
            </w:pPr>
            <w:r w:rsidRPr="00FE4931">
              <w:t>3.1</w:t>
            </w:r>
            <w:r>
              <w:t>.1</w:t>
            </w:r>
          </w:p>
        </w:tc>
        <w:tc>
          <w:tcPr>
            <w:tcW w:w="747" w:type="pct"/>
          </w:tcPr>
          <w:p w:rsidR="0071572B" w:rsidRPr="00FE4931" w:rsidRDefault="0071572B" w:rsidP="003F74AF">
            <w:pPr>
              <w:autoSpaceDE w:val="0"/>
              <w:autoSpaceDN w:val="0"/>
              <w:adjustRightInd w:val="0"/>
              <w:jc w:val="center"/>
            </w:pPr>
          </w:p>
        </w:tc>
      </w:tr>
      <w:tr w:rsidR="0071572B" w:rsidRPr="00FE4931" w:rsidTr="004B2CF6">
        <w:tc>
          <w:tcPr>
            <w:tcW w:w="885" w:type="pct"/>
          </w:tcPr>
          <w:p w:rsidR="0071572B" w:rsidRPr="00FE4931" w:rsidRDefault="0071572B" w:rsidP="004157EA">
            <w:pPr>
              <w:autoSpaceDE w:val="0"/>
              <w:autoSpaceDN w:val="0"/>
              <w:adjustRightInd w:val="0"/>
            </w:pPr>
            <w:r w:rsidRPr="00FE4931">
              <w:t>Энергетика</w:t>
            </w:r>
          </w:p>
        </w:tc>
        <w:tc>
          <w:tcPr>
            <w:tcW w:w="2568" w:type="pct"/>
          </w:tcPr>
          <w:p w:rsidR="0071572B" w:rsidRPr="00FE4931" w:rsidRDefault="0071572B" w:rsidP="004157EA">
            <w:pPr>
              <w:autoSpaceDE w:val="0"/>
              <w:autoSpaceDN w:val="0"/>
              <w:adjustRightInd w:val="0"/>
              <w:jc w:val="both"/>
            </w:pPr>
            <w:r w:rsidRPr="00FE4931">
              <w:t>Размещение объектов тепловых станций и других электростанций, размещение обслуживающих и вспомогательных для электростанций сооружений;</w:t>
            </w:r>
          </w:p>
          <w:p w:rsidR="0071572B" w:rsidRPr="00FE4931" w:rsidRDefault="0071572B" w:rsidP="004157EA">
            <w:pPr>
              <w:autoSpaceDE w:val="0"/>
              <w:autoSpaceDN w:val="0"/>
              <w:adjustRightInd w:val="0"/>
              <w:jc w:val="both"/>
            </w:pPr>
            <w:r w:rsidRPr="00FE4931">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800" w:type="pct"/>
          </w:tcPr>
          <w:p w:rsidR="0071572B" w:rsidRPr="00FE4931" w:rsidRDefault="0071572B" w:rsidP="003F74AF">
            <w:pPr>
              <w:autoSpaceDE w:val="0"/>
              <w:autoSpaceDN w:val="0"/>
              <w:adjustRightInd w:val="0"/>
              <w:jc w:val="center"/>
            </w:pPr>
            <w:r w:rsidRPr="00FE4931">
              <w:t>6.7</w:t>
            </w:r>
          </w:p>
        </w:tc>
        <w:tc>
          <w:tcPr>
            <w:tcW w:w="747" w:type="pct"/>
          </w:tcPr>
          <w:p w:rsidR="0071572B" w:rsidRPr="00FE4931" w:rsidRDefault="0071572B" w:rsidP="003F74AF">
            <w:pPr>
              <w:autoSpaceDE w:val="0"/>
              <w:autoSpaceDN w:val="0"/>
              <w:adjustRightInd w:val="0"/>
              <w:jc w:val="center"/>
            </w:pPr>
          </w:p>
        </w:tc>
      </w:tr>
      <w:tr w:rsidR="0071572B" w:rsidRPr="00FE4931" w:rsidTr="004B2CF6">
        <w:tc>
          <w:tcPr>
            <w:tcW w:w="885" w:type="pct"/>
          </w:tcPr>
          <w:p w:rsidR="0071572B" w:rsidRPr="00FE4931" w:rsidRDefault="0071572B" w:rsidP="004157EA">
            <w:pPr>
              <w:autoSpaceDE w:val="0"/>
              <w:autoSpaceDN w:val="0"/>
              <w:adjustRightInd w:val="0"/>
            </w:pPr>
            <w:r w:rsidRPr="00FE4931">
              <w:t>Связь</w:t>
            </w:r>
          </w:p>
        </w:tc>
        <w:tc>
          <w:tcPr>
            <w:tcW w:w="2568" w:type="pct"/>
          </w:tcPr>
          <w:p w:rsidR="0071572B" w:rsidRPr="00FE4931" w:rsidRDefault="0071572B" w:rsidP="004157EA">
            <w:pPr>
              <w:autoSpaceDE w:val="0"/>
              <w:autoSpaceDN w:val="0"/>
              <w:adjustRightInd w:val="0"/>
              <w:jc w:val="both"/>
            </w:pPr>
            <w:r w:rsidRPr="00FE4931">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80" w:tooltip="Коммунальное обслуживание" w:history="1">
              <w:r w:rsidRPr="00FE4931">
                <w:t>кодом 3.1</w:t>
              </w:r>
            </w:hyperlink>
          </w:p>
        </w:tc>
        <w:tc>
          <w:tcPr>
            <w:tcW w:w="800" w:type="pct"/>
          </w:tcPr>
          <w:p w:rsidR="0071572B" w:rsidRPr="00FE4931" w:rsidRDefault="0071572B" w:rsidP="003F74AF">
            <w:pPr>
              <w:autoSpaceDE w:val="0"/>
              <w:autoSpaceDN w:val="0"/>
              <w:adjustRightInd w:val="0"/>
              <w:jc w:val="center"/>
            </w:pPr>
            <w:r w:rsidRPr="00FE4931">
              <w:t>6.8</w:t>
            </w:r>
          </w:p>
        </w:tc>
        <w:tc>
          <w:tcPr>
            <w:tcW w:w="747" w:type="pct"/>
          </w:tcPr>
          <w:p w:rsidR="0071572B" w:rsidRPr="00FE4931" w:rsidRDefault="0071572B" w:rsidP="003F74AF">
            <w:pPr>
              <w:autoSpaceDE w:val="0"/>
              <w:autoSpaceDN w:val="0"/>
              <w:adjustRightInd w:val="0"/>
              <w:jc w:val="center"/>
            </w:pPr>
          </w:p>
        </w:tc>
      </w:tr>
      <w:tr w:rsidR="0071572B" w:rsidRPr="00FE4931" w:rsidTr="004B2CF6">
        <w:tc>
          <w:tcPr>
            <w:tcW w:w="4253" w:type="pct"/>
            <w:gridSpan w:val="3"/>
          </w:tcPr>
          <w:p w:rsidR="0071572B" w:rsidRPr="00FE4931" w:rsidRDefault="0071572B" w:rsidP="004157EA">
            <w:pPr>
              <w:jc w:val="center"/>
            </w:pPr>
            <w:r w:rsidRPr="00FE4931">
              <w:t>УСЛОВНО РАЗРЕШЕННЫЕ ВИДЫ ИСПОЛЬЗОВАНИЯ: не подлежит установлению</w:t>
            </w:r>
          </w:p>
        </w:tc>
        <w:tc>
          <w:tcPr>
            <w:tcW w:w="747" w:type="pct"/>
          </w:tcPr>
          <w:p w:rsidR="0071572B" w:rsidRPr="00FE4931" w:rsidRDefault="0071572B" w:rsidP="004157EA">
            <w:pPr>
              <w:jc w:val="center"/>
            </w:pPr>
          </w:p>
        </w:tc>
      </w:tr>
      <w:tr w:rsidR="009033CB" w:rsidRPr="00FE4931" w:rsidTr="009033CB">
        <w:tc>
          <w:tcPr>
            <w:tcW w:w="5000" w:type="pct"/>
            <w:gridSpan w:val="4"/>
          </w:tcPr>
          <w:p w:rsidR="009033CB" w:rsidRDefault="009033CB" w:rsidP="009033CB">
            <w:pPr>
              <w:jc w:val="center"/>
            </w:pPr>
            <w:r w:rsidRPr="00FE4931">
              <w:t>ВСПОМОГАТЕЛЬНЫЕ ВИДЫ РАЗРЕШЕННОГО ИСПОЛЬЗОВАНИЯ</w:t>
            </w:r>
          </w:p>
          <w:p w:rsidR="009033CB" w:rsidRPr="00FE4931" w:rsidRDefault="009033CB" w:rsidP="004157EA">
            <w:pPr>
              <w:jc w:val="center"/>
            </w:pPr>
            <w:r w:rsidRPr="009033CB">
              <w:lastRenderedPageBreak/>
              <w:t xml:space="preserve">Перечень объектов капитального строительства вспомогательных видов разрешенного использования  </w:t>
            </w:r>
          </w:p>
        </w:tc>
      </w:tr>
      <w:tr w:rsidR="009033CB" w:rsidRPr="00FE4931" w:rsidTr="009033CB">
        <w:tc>
          <w:tcPr>
            <w:tcW w:w="5000" w:type="pct"/>
            <w:gridSpan w:val="4"/>
          </w:tcPr>
          <w:p w:rsidR="009033CB" w:rsidRDefault="009033CB" w:rsidP="009033CB">
            <w:pPr>
              <w:keepNext/>
            </w:pPr>
            <w:r w:rsidRPr="009033CB">
              <w:lastRenderedPageBreak/>
              <w:t>- объекты инженерной инфраструктуры (электро-, тепл</w:t>
            </w:r>
            <w:proofErr w:type="gramStart"/>
            <w:r w:rsidRPr="009033CB">
              <w:t>о-</w:t>
            </w:r>
            <w:proofErr w:type="gramEnd"/>
            <w:r w:rsidRPr="009033CB">
              <w:t xml:space="preserve">, газо-, водоснабжения, водоотведения, связи), необходимые для инженерного обеспечения объектов основных видов разрешенного использования, условно разрешенных видов использования и иных вспомогательных видов разрешенного использования; </w:t>
            </w:r>
          </w:p>
          <w:p w:rsidR="009033CB" w:rsidRDefault="009033CB" w:rsidP="009033CB">
            <w:pPr>
              <w:keepNext/>
            </w:pPr>
            <w:r w:rsidRPr="009033CB">
              <w:t>- объекты транспортной инфраструктуры, включая проезды, автостоянки и гаражи для обслуживания жителей и посетителей объектов основных видов разрешенного использования, условно разрешенных видов использования и иных вспомогательных видов разрешенного использования;</w:t>
            </w:r>
          </w:p>
          <w:p w:rsidR="009033CB" w:rsidRDefault="009033CB" w:rsidP="009033CB">
            <w:pPr>
              <w:keepNext/>
            </w:pPr>
            <w:r w:rsidRPr="009033CB">
              <w:t xml:space="preserve"> - элементы </w:t>
            </w:r>
            <w:proofErr w:type="gramStart"/>
            <w:r w:rsidRPr="009033CB">
              <w:t>благоустройства территорий объектов основных видов разрешенного использования</w:t>
            </w:r>
            <w:proofErr w:type="gramEnd"/>
            <w:r w:rsidRPr="009033CB">
              <w:t xml:space="preserve"> и условно разрешенных видов использования, включая озеленение, хозяйственные площадки, малые архитектурные формы;</w:t>
            </w:r>
          </w:p>
          <w:p w:rsidR="009033CB" w:rsidRPr="00FE4931" w:rsidRDefault="009033CB" w:rsidP="009033CB">
            <w:pPr>
              <w:keepNext/>
            </w:pPr>
            <w:r w:rsidRPr="009033CB">
              <w:t xml:space="preserve">- объекты охраны общественного порядка, гражданской обороны и предотвращения чрезвычайных </w:t>
            </w:r>
            <w:proofErr w:type="gramStart"/>
            <w:r w:rsidRPr="009033CB">
              <w:t>ситуаций</w:t>
            </w:r>
            <w:proofErr w:type="gramEnd"/>
            <w:r w:rsidRPr="009033CB">
              <w:t xml:space="preserve"> на объектах основных видов разрешенного использования, условно разрешенных видов использования и иных вспомогательных видов разрешенного использования.</w:t>
            </w:r>
          </w:p>
        </w:tc>
      </w:tr>
    </w:tbl>
    <w:p w:rsidR="004157EA" w:rsidRPr="00790485" w:rsidRDefault="004157EA" w:rsidP="004157EA"/>
    <w:p w:rsidR="004157EA" w:rsidRPr="00A5736F" w:rsidRDefault="004157EA" w:rsidP="004157EA">
      <w:pPr>
        <w:keepNext/>
      </w:pPr>
      <w:r w:rsidRPr="00790485">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r w:rsidR="00A5736F" w:rsidRPr="00A5736F">
        <w:t>:</w:t>
      </w:r>
    </w:p>
    <w:tbl>
      <w:tblPr>
        <w:tblW w:w="95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6023"/>
        <w:gridCol w:w="893"/>
        <w:gridCol w:w="1986"/>
      </w:tblGrid>
      <w:tr w:rsidR="0039038B" w:rsidRPr="0065426F" w:rsidTr="0039038B">
        <w:tc>
          <w:tcPr>
            <w:tcW w:w="646" w:type="dxa"/>
          </w:tcPr>
          <w:p w:rsidR="0039038B" w:rsidRPr="0065426F" w:rsidRDefault="0039038B" w:rsidP="004157EA">
            <w:r w:rsidRPr="0065426F">
              <w:t>1.</w:t>
            </w:r>
          </w:p>
        </w:tc>
        <w:tc>
          <w:tcPr>
            <w:tcW w:w="6023" w:type="dxa"/>
          </w:tcPr>
          <w:p w:rsidR="0039038B" w:rsidRPr="0065426F" w:rsidRDefault="0039038B" w:rsidP="004157EA">
            <w:pPr>
              <w:tabs>
                <w:tab w:val="left" w:pos="360"/>
              </w:tabs>
            </w:pPr>
            <w:r w:rsidRPr="0039038B">
              <w:t>Минимальный размер (минимальная площадь) земельного участка</w:t>
            </w:r>
          </w:p>
        </w:tc>
        <w:tc>
          <w:tcPr>
            <w:tcW w:w="2879" w:type="dxa"/>
            <w:gridSpan w:val="2"/>
          </w:tcPr>
          <w:p w:rsidR="0039038B" w:rsidRPr="0065426F" w:rsidRDefault="003D780F" w:rsidP="004B2CF6">
            <w:r>
              <w:t>У</w:t>
            </w:r>
            <w:r w:rsidR="00B17905">
              <w:t>станавливается в соответствии со статьей 12.3 Правил</w:t>
            </w:r>
          </w:p>
        </w:tc>
      </w:tr>
      <w:tr w:rsidR="00790485" w:rsidRPr="0065426F" w:rsidTr="0039038B">
        <w:tc>
          <w:tcPr>
            <w:tcW w:w="646" w:type="dxa"/>
          </w:tcPr>
          <w:p w:rsidR="004157EA" w:rsidRPr="0065426F" w:rsidRDefault="004157EA" w:rsidP="004157EA">
            <w:r w:rsidRPr="0065426F">
              <w:t>2.</w:t>
            </w:r>
          </w:p>
        </w:tc>
        <w:tc>
          <w:tcPr>
            <w:tcW w:w="6023" w:type="dxa"/>
          </w:tcPr>
          <w:p w:rsidR="004157EA" w:rsidRPr="0065426F" w:rsidRDefault="0039038B" w:rsidP="0039038B">
            <w:r>
              <w:t>максимальный размер</w:t>
            </w:r>
            <w:r w:rsidR="004157EA" w:rsidRPr="0065426F">
              <w:t xml:space="preserve"> земельн</w:t>
            </w:r>
            <w:r>
              <w:t>ого</w:t>
            </w:r>
            <w:r w:rsidR="004157EA" w:rsidRPr="0065426F">
              <w:t xml:space="preserve"> участк</w:t>
            </w:r>
            <w:r>
              <w:t>а</w:t>
            </w:r>
          </w:p>
        </w:tc>
        <w:tc>
          <w:tcPr>
            <w:tcW w:w="2879" w:type="dxa"/>
            <w:gridSpan w:val="2"/>
          </w:tcPr>
          <w:p w:rsidR="004157EA" w:rsidRPr="0065426F" w:rsidRDefault="003D780F" w:rsidP="004B2CF6">
            <w:r>
              <w:t>Н</w:t>
            </w:r>
            <w:r w:rsidR="004157EA" w:rsidRPr="0065426F">
              <w:t>е подлежит установлению</w:t>
            </w:r>
          </w:p>
        </w:tc>
      </w:tr>
      <w:tr w:rsidR="00790485" w:rsidRPr="0065426F" w:rsidTr="0039038B">
        <w:tc>
          <w:tcPr>
            <w:tcW w:w="646" w:type="dxa"/>
          </w:tcPr>
          <w:p w:rsidR="004157EA" w:rsidRPr="0065426F" w:rsidRDefault="004157EA" w:rsidP="004157EA">
            <w:r w:rsidRPr="0065426F">
              <w:t>3.</w:t>
            </w:r>
          </w:p>
        </w:tc>
        <w:tc>
          <w:tcPr>
            <w:tcW w:w="6023" w:type="dxa"/>
          </w:tcPr>
          <w:p w:rsidR="004157EA" w:rsidRPr="0065426F" w:rsidRDefault="004157EA" w:rsidP="004157EA">
            <w:r w:rsidRPr="0065426F">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879" w:type="dxa"/>
            <w:gridSpan w:val="2"/>
          </w:tcPr>
          <w:p w:rsidR="004157EA" w:rsidRPr="0065426F" w:rsidRDefault="003D780F" w:rsidP="004B2CF6">
            <w:r>
              <w:t>Н</w:t>
            </w:r>
            <w:r w:rsidR="004157EA" w:rsidRPr="0065426F">
              <w:t>е подлежит установлению</w:t>
            </w:r>
          </w:p>
        </w:tc>
      </w:tr>
      <w:tr w:rsidR="00790485" w:rsidRPr="0065426F" w:rsidTr="0039038B">
        <w:tc>
          <w:tcPr>
            <w:tcW w:w="646" w:type="dxa"/>
          </w:tcPr>
          <w:p w:rsidR="004157EA" w:rsidRPr="0065426F" w:rsidRDefault="004157EA" w:rsidP="004157EA">
            <w:r w:rsidRPr="0065426F">
              <w:t>4.</w:t>
            </w:r>
          </w:p>
        </w:tc>
        <w:tc>
          <w:tcPr>
            <w:tcW w:w="6023" w:type="dxa"/>
          </w:tcPr>
          <w:p w:rsidR="004157EA" w:rsidRPr="00A4492F" w:rsidRDefault="00A57AE8" w:rsidP="001F60E9">
            <w:r>
              <w:t>Предельное количество этажей зданий, строений, сооружений</w:t>
            </w:r>
          </w:p>
        </w:tc>
        <w:tc>
          <w:tcPr>
            <w:tcW w:w="2879" w:type="dxa"/>
            <w:gridSpan w:val="2"/>
          </w:tcPr>
          <w:p w:rsidR="004157EA" w:rsidRPr="0065426F" w:rsidRDefault="003078A8" w:rsidP="001140F5">
            <w:pPr>
              <w:jc w:val="center"/>
            </w:pPr>
            <w:r w:rsidRPr="0065426F">
              <w:t>4</w:t>
            </w:r>
          </w:p>
        </w:tc>
      </w:tr>
      <w:tr w:rsidR="003078A8" w:rsidRPr="0065426F" w:rsidTr="0039038B">
        <w:tc>
          <w:tcPr>
            <w:tcW w:w="646" w:type="dxa"/>
          </w:tcPr>
          <w:p w:rsidR="003078A8" w:rsidRPr="0065426F" w:rsidRDefault="003078A8" w:rsidP="004157EA">
            <w:r w:rsidRPr="0065426F">
              <w:t>5.</w:t>
            </w:r>
          </w:p>
        </w:tc>
        <w:tc>
          <w:tcPr>
            <w:tcW w:w="6023" w:type="dxa"/>
          </w:tcPr>
          <w:p w:rsidR="003078A8" w:rsidRPr="0065426F" w:rsidRDefault="003078A8" w:rsidP="004157EA">
            <w:r w:rsidRPr="0065426F">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893" w:type="dxa"/>
          </w:tcPr>
          <w:p w:rsidR="003078A8" w:rsidRPr="0065426F" w:rsidRDefault="003078A8" w:rsidP="004B2CF6">
            <w:r w:rsidRPr="0065426F">
              <w:t>%</w:t>
            </w:r>
          </w:p>
        </w:tc>
        <w:tc>
          <w:tcPr>
            <w:tcW w:w="1986" w:type="dxa"/>
          </w:tcPr>
          <w:p w:rsidR="003078A8" w:rsidRPr="0065426F" w:rsidRDefault="003078A8" w:rsidP="004B2CF6">
            <w:r w:rsidRPr="0065426F">
              <w:t>75</w:t>
            </w:r>
          </w:p>
        </w:tc>
      </w:tr>
    </w:tbl>
    <w:p w:rsidR="004157EA" w:rsidRPr="00790485" w:rsidRDefault="004157EA" w:rsidP="004157EA">
      <w:pPr>
        <w:keepNext/>
      </w:pPr>
    </w:p>
    <w:p w:rsidR="004157EA" w:rsidRPr="00D64847" w:rsidRDefault="004157EA" w:rsidP="004157EA">
      <w:pPr>
        <w:rPr>
          <w:b/>
          <w:color w:val="FF0000"/>
        </w:rPr>
      </w:pPr>
      <w:r w:rsidRPr="00790485">
        <w:rPr>
          <w:b/>
        </w:rPr>
        <w:t xml:space="preserve">Т </w:t>
      </w:r>
      <w:r w:rsidRPr="00790485">
        <w:rPr>
          <w:b/>
          <w:caps/>
        </w:rPr>
        <w:t>Зона транспортной инфраструктуры</w:t>
      </w:r>
    </w:p>
    <w:p w:rsidR="004157EA" w:rsidRDefault="004157EA" w:rsidP="0065426F">
      <w:pPr>
        <w:ind w:firstLine="709"/>
        <w:jc w:val="both"/>
      </w:pPr>
      <w:r w:rsidRPr="00790485">
        <w:t xml:space="preserve">Зона выделяется для размещения </w:t>
      </w:r>
      <w:r w:rsidR="00FF6D83" w:rsidRPr="00FF6D83">
        <w:t>объектов транспортной инфраструктуры</w:t>
      </w:r>
      <w:r w:rsidRPr="00790485">
        <w:t>; режим использования территории определяется в соответствии с назначением объекта согласно требованиям специальных нормативов и правил.</w:t>
      </w:r>
    </w:p>
    <w:p w:rsidR="00FF6D83" w:rsidRPr="00790485" w:rsidRDefault="00FF6D83" w:rsidP="0065426F">
      <w:pPr>
        <w:ind w:firstLine="709"/>
        <w:jc w:val="both"/>
      </w:pPr>
    </w:p>
    <w:tbl>
      <w:tblPr>
        <w:tblW w:w="5383"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5249"/>
        <w:gridCol w:w="1732"/>
        <w:gridCol w:w="1732"/>
      </w:tblGrid>
      <w:tr w:rsidR="00066708" w:rsidRPr="003E4A46" w:rsidTr="00066708">
        <w:tc>
          <w:tcPr>
            <w:tcW w:w="915" w:type="pct"/>
            <w:vAlign w:val="center"/>
          </w:tcPr>
          <w:p w:rsidR="00066708" w:rsidRPr="003E4A46" w:rsidRDefault="00066708" w:rsidP="003E4A46">
            <w:pPr>
              <w:autoSpaceDE w:val="0"/>
              <w:autoSpaceDN w:val="0"/>
              <w:adjustRightInd w:val="0"/>
              <w:jc w:val="center"/>
            </w:pPr>
            <w:r w:rsidRPr="003E4A46">
              <w:t>Наименование вида разрешенного использования земельного участка</w:t>
            </w:r>
          </w:p>
        </w:tc>
        <w:tc>
          <w:tcPr>
            <w:tcW w:w="2461" w:type="pct"/>
            <w:vAlign w:val="center"/>
          </w:tcPr>
          <w:p w:rsidR="00066708" w:rsidRPr="003E4A46" w:rsidRDefault="00066708" w:rsidP="003E4A46">
            <w:pPr>
              <w:autoSpaceDE w:val="0"/>
              <w:autoSpaceDN w:val="0"/>
              <w:adjustRightInd w:val="0"/>
              <w:jc w:val="center"/>
            </w:pPr>
            <w:r w:rsidRPr="003E4A46">
              <w:t>Описание вида разрешенного использования земельного участка</w:t>
            </w:r>
          </w:p>
        </w:tc>
        <w:tc>
          <w:tcPr>
            <w:tcW w:w="812" w:type="pct"/>
            <w:vAlign w:val="center"/>
          </w:tcPr>
          <w:p w:rsidR="00066708" w:rsidRPr="003E4A46" w:rsidRDefault="00066708" w:rsidP="003E4A46">
            <w:pPr>
              <w:autoSpaceDE w:val="0"/>
              <w:autoSpaceDN w:val="0"/>
              <w:adjustRightInd w:val="0"/>
              <w:jc w:val="center"/>
            </w:pPr>
            <w:r w:rsidRPr="003E4A46">
              <w:t xml:space="preserve">Код (числовое обозначение) вида разрешенного использования земельного </w:t>
            </w:r>
            <w:r w:rsidRPr="003E4A46">
              <w:lastRenderedPageBreak/>
              <w:t>участка</w:t>
            </w:r>
          </w:p>
        </w:tc>
        <w:tc>
          <w:tcPr>
            <w:tcW w:w="812" w:type="pct"/>
          </w:tcPr>
          <w:p w:rsidR="00066708" w:rsidRPr="003E4A46" w:rsidRDefault="00066708" w:rsidP="003E4A46">
            <w:pPr>
              <w:autoSpaceDE w:val="0"/>
              <w:autoSpaceDN w:val="0"/>
              <w:adjustRightInd w:val="0"/>
              <w:jc w:val="center"/>
            </w:pPr>
          </w:p>
        </w:tc>
      </w:tr>
      <w:tr w:rsidR="00066708" w:rsidRPr="003E4A46" w:rsidTr="00066708">
        <w:tc>
          <w:tcPr>
            <w:tcW w:w="4188" w:type="pct"/>
            <w:gridSpan w:val="3"/>
          </w:tcPr>
          <w:p w:rsidR="00066708" w:rsidRPr="003E4A46" w:rsidRDefault="00066708" w:rsidP="003F74AF">
            <w:pPr>
              <w:jc w:val="center"/>
            </w:pPr>
            <w:r w:rsidRPr="003E4A46">
              <w:lastRenderedPageBreak/>
              <w:t>ОСНОВНЫЕ ВИДЫ РАЗРЕШЕННОГО ИСПОЛЬЗОВАНИЯ</w:t>
            </w:r>
          </w:p>
        </w:tc>
        <w:tc>
          <w:tcPr>
            <w:tcW w:w="812" w:type="pct"/>
          </w:tcPr>
          <w:p w:rsidR="00066708" w:rsidRPr="003E4A46" w:rsidRDefault="00066708" w:rsidP="003F74AF">
            <w:pPr>
              <w:jc w:val="center"/>
            </w:pPr>
          </w:p>
        </w:tc>
      </w:tr>
      <w:tr w:rsidR="00066708" w:rsidRPr="003E4A46" w:rsidTr="00066708">
        <w:tc>
          <w:tcPr>
            <w:tcW w:w="915" w:type="pct"/>
          </w:tcPr>
          <w:p w:rsidR="00066708" w:rsidRPr="003E4A46" w:rsidRDefault="00066708" w:rsidP="0050265A">
            <w:pPr>
              <w:spacing w:after="1" w:line="220" w:lineRule="atLeast"/>
              <w:jc w:val="both"/>
            </w:pPr>
            <w:r w:rsidRPr="003E4A46">
              <w:t>Хранение автотранспорта</w:t>
            </w:r>
          </w:p>
        </w:tc>
        <w:tc>
          <w:tcPr>
            <w:tcW w:w="2461" w:type="pct"/>
          </w:tcPr>
          <w:p w:rsidR="00066708" w:rsidRPr="003E4A46" w:rsidRDefault="00066708" w:rsidP="0050265A">
            <w:pPr>
              <w:spacing w:after="1" w:line="220" w:lineRule="atLeast"/>
              <w:jc w:val="both"/>
            </w:pPr>
            <w:r w:rsidRPr="003E4A46">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3E4A46">
              <w:t>машино</w:t>
            </w:r>
            <w:proofErr w:type="spellEnd"/>
            <w:r w:rsidRPr="003E4A46">
              <w:t>-места, за исключением гаражей, размещение которых предусмотрено содержанием вида разрешенного использования с кодом 4.9</w:t>
            </w:r>
          </w:p>
        </w:tc>
        <w:tc>
          <w:tcPr>
            <w:tcW w:w="812" w:type="pct"/>
          </w:tcPr>
          <w:p w:rsidR="00066708" w:rsidRPr="003E4A46" w:rsidRDefault="00066708" w:rsidP="0050265A">
            <w:pPr>
              <w:spacing w:after="1" w:line="220" w:lineRule="atLeast"/>
              <w:jc w:val="both"/>
            </w:pPr>
            <w:r w:rsidRPr="003E4A46">
              <w:t>2.7.1</w:t>
            </w:r>
          </w:p>
        </w:tc>
        <w:tc>
          <w:tcPr>
            <w:tcW w:w="812" w:type="pct"/>
          </w:tcPr>
          <w:p w:rsidR="00066708" w:rsidRPr="003E4A46" w:rsidRDefault="00066708" w:rsidP="0050265A">
            <w:pPr>
              <w:spacing w:after="1" w:line="220" w:lineRule="atLeast"/>
              <w:jc w:val="both"/>
            </w:pPr>
          </w:p>
        </w:tc>
      </w:tr>
      <w:tr w:rsidR="00066708" w:rsidRPr="003E4A46" w:rsidTr="00066708">
        <w:tc>
          <w:tcPr>
            <w:tcW w:w="915" w:type="pct"/>
          </w:tcPr>
          <w:p w:rsidR="00066708" w:rsidRPr="003E4A46" w:rsidRDefault="00066708" w:rsidP="0050265A">
            <w:pPr>
              <w:autoSpaceDE w:val="0"/>
              <w:autoSpaceDN w:val="0"/>
              <w:adjustRightInd w:val="0"/>
            </w:pPr>
            <w:r w:rsidRPr="00FF6D83">
              <w:t>Предоставление коммунальных услуг</w:t>
            </w:r>
          </w:p>
        </w:tc>
        <w:tc>
          <w:tcPr>
            <w:tcW w:w="2461" w:type="pct"/>
          </w:tcPr>
          <w:p w:rsidR="00066708" w:rsidRPr="003E4A46" w:rsidRDefault="00066708" w:rsidP="00FF6D83">
            <w:pPr>
              <w:autoSpaceDE w:val="0"/>
              <w:autoSpaceDN w:val="0"/>
              <w:adjustRightInd w:val="0"/>
              <w:jc w:val="both"/>
            </w:pPr>
            <w:proofErr w:type="gramStart"/>
            <w: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 2</w:t>
            </w:r>
            <w:proofErr w:type="gramEnd"/>
          </w:p>
        </w:tc>
        <w:tc>
          <w:tcPr>
            <w:tcW w:w="812" w:type="pct"/>
          </w:tcPr>
          <w:p w:rsidR="00066708" w:rsidRPr="003E4A46" w:rsidRDefault="00066708" w:rsidP="003E4A46">
            <w:pPr>
              <w:autoSpaceDE w:val="0"/>
              <w:autoSpaceDN w:val="0"/>
              <w:adjustRightInd w:val="0"/>
            </w:pPr>
            <w:r w:rsidRPr="003E4A46">
              <w:t>3.1</w:t>
            </w:r>
            <w:r>
              <w:t>.1</w:t>
            </w:r>
          </w:p>
        </w:tc>
        <w:tc>
          <w:tcPr>
            <w:tcW w:w="812" w:type="pct"/>
          </w:tcPr>
          <w:p w:rsidR="00066708" w:rsidRPr="003E4A46" w:rsidRDefault="00066708" w:rsidP="003E4A46">
            <w:pPr>
              <w:autoSpaceDE w:val="0"/>
              <w:autoSpaceDN w:val="0"/>
              <w:adjustRightInd w:val="0"/>
            </w:pPr>
          </w:p>
        </w:tc>
      </w:tr>
      <w:tr w:rsidR="00066708" w:rsidRPr="003E4A46" w:rsidTr="00066708">
        <w:tc>
          <w:tcPr>
            <w:tcW w:w="915" w:type="pct"/>
          </w:tcPr>
          <w:p w:rsidR="00066708" w:rsidRPr="003E4A46" w:rsidRDefault="00066708" w:rsidP="0050265A">
            <w:pPr>
              <w:spacing w:after="1" w:line="220" w:lineRule="atLeast"/>
            </w:pPr>
            <w:r w:rsidRPr="003E4A46">
              <w:t>Служебные гаражи</w:t>
            </w:r>
          </w:p>
        </w:tc>
        <w:tc>
          <w:tcPr>
            <w:tcW w:w="2461" w:type="pct"/>
          </w:tcPr>
          <w:p w:rsidR="00066708" w:rsidRPr="003E4A46" w:rsidRDefault="00066708" w:rsidP="0050265A">
            <w:pPr>
              <w:spacing w:after="1" w:line="220" w:lineRule="atLeast"/>
              <w:jc w:val="both"/>
            </w:pPr>
            <w:r w:rsidRPr="003E4A46">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812" w:type="pct"/>
          </w:tcPr>
          <w:p w:rsidR="00066708" w:rsidRPr="003E4A46" w:rsidRDefault="00066708" w:rsidP="003E4A46">
            <w:pPr>
              <w:autoSpaceDE w:val="0"/>
              <w:autoSpaceDN w:val="0"/>
              <w:adjustRightInd w:val="0"/>
            </w:pPr>
            <w:r w:rsidRPr="003E4A46">
              <w:t>4.9</w:t>
            </w:r>
          </w:p>
        </w:tc>
        <w:tc>
          <w:tcPr>
            <w:tcW w:w="812" w:type="pct"/>
          </w:tcPr>
          <w:p w:rsidR="00066708" w:rsidRPr="003E4A46" w:rsidRDefault="00066708" w:rsidP="003E4A46">
            <w:pPr>
              <w:autoSpaceDE w:val="0"/>
              <w:autoSpaceDN w:val="0"/>
              <w:adjustRightInd w:val="0"/>
            </w:pPr>
          </w:p>
        </w:tc>
      </w:tr>
      <w:tr w:rsidR="00066708" w:rsidRPr="003E4A46" w:rsidTr="00066708">
        <w:tc>
          <w:tcPr>
            <w:tcW w:w="915" w:type="pct"/>
          </w:tcPr>
          <w:p w:rsidR="00066708" w:rsidRPr="003E4A46" w:rsidRDefault="00066708" w:rsidP="0050265A">
            <w:pPr>
              <w:autoSpaceDE w:val="0"/>
              <w:autoSpaceDN w:val="0"/>
              <w:adjustRightInd w:val="0"/>
            </w:pPr>
            <w:r w:rsidRPr="003E4A46">
              <w:t>Объекты дорожного сервиса</w:t>
            </w:r>
          </w:p>
        </w:tc>
        <w:tc>
          <w:tcPr>
            <w:tcW w:w="2461" w:type="pct"/>
          </w:tcPr>
          <w:p w:rsidR="00066708" w:rsidRPr="003E4A46" w:rsidRDefault="00066708" w:rsidP="00BA0332">
            <w:pPr>
              <w:autoSpaceDE w:val="0"/>
              <w:autoSpaceDN w:val="0"/>
              <w:adjustRightInd w:val="0"/>
              <w:jc w:val="both"/>
            </w:pPr>
            <w:r w:rsidRPr="003E4A46">
              <w:t xml:space="preserve">Размещение зданий и сооружений дорожного сервиса. </w:t>
            </w:r>
          </w:p>
        </w:tc>
        <w:tc>
          <w:tcPr>
            <w:tcW w:w="812" w:type="pct"/>
          </w:tcPr>
          <w:p w:rsidR="00066708" w:rsidRPr="003E4A46" w:rsidRDefault="00066708" w:rsidP="003E4A46">
            <w:pPr>
              <w:autoSpaceDE w:val="0"/>
              <w:autoSpaceDN w:val="0"/>
              <w:adjustRightInd w:val="0"/>
            </w:pPr>
            <w:r w:rsidRPr="003E4A46">
              <w:t>4.9.1</w:t>
            </w:r>
          </w:p>
        </w:tc>
        <w:tc>
          <w:tcPr>
            <w:tcW w:w="812" w:type="pct"/>
          </w:tcPr>
          <w:p w:rsidR="00066708" w:rsidRPr="003E4A46" w:rsidRDefault="00066708" w:rsidP="003E4A46">
            <w:pPr>
              <w:autoSpaceDE w:val="0"/>
              <w:autoSpaceDN w:val="0"/>
              <w:adjustRightInd w:val="0"/>
            </w:pPr>
          </w:p>
        </w:tc>
      </w:tr>
      <w:tr w:rsidR="00066708" w:rsidRPr="003E4A46" w:rsidTr="00066708">
        <w:tc>
          <w:tcPr>
            <w:tcW w:w="915" w:type="pct"/>
          </w:tcPr>
          <w:p w:rsidR="00066708" w:rsidRPr="003E4A46" w:rsidRDefault="00066708" w:rsidP="0050265A">
            <w:pPr>
              <w:autoSpaceDE w:val="0"/>
              <w:autoSpaceDN w:val="0"/>
              <w:adjustRightInd w:val="0"/>
            </w:pPr>
            <w:r w:rsidRPr="00DC6D42">
              <w:t>Заправка транспортных средств</w:t>
            </w:r>
          </w:p>
        </w:tc>
        <w:tc>
          <w:tcPr>
            <w:tcW w:w="2461" w:type="pct"/>
          </w:tcPr>
          <w:p w:rsidR="00066708" w:rsidRPr="003E4A46" w:rsidRDefault="00066708" w:rsidP="00BA0332">
            <w:pPr>
              <w:autoSpaceDE w:val="0"/>
              <w:autoSpaceDN w:val="0"/>
              <w:adjustRightInd w:val="0"/>
              <w:jc w:val="both"/>
            </w:pPr>
            <w:r w:rsidRPr="00DC6D42">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812" w:type="pct"/>
          </w:tcPr>
          <w:p w:rsidR="00066708" w:rsidRPr="003E4A46" w:rsidRDefault="00066708" w:rsidP="003E4A46">
            <w:pPr>
              <w:autoSpaceDE w:val="0"/>
              <w:autoSpaceDN w:val="0"/>
              <w:adjustRightInd w:val="0"/>
            </w:pPr>
            <w:r w:rsidRPr="00DC6D42">
              <w:t>4.9.1.1</w:t>
            </w:r>
          </w:p>
        </w:tc>
        <w:tc>
          <w:tcPr>
            <w:tcW w:w="812" w:type="pct"/>
          </w:tcPr>
          <w:p w:rsidR="00066708" w:rsidRPr="00DC6D42" w:rsidRDefault="00066708" w:rsidP="003E4A46">
            <w:pPr>
              <w:autoSpaceDE w:val="0"/>
              <w:autoSpaceDN w:val="0"/>
              <w:adjustRightInd w:val="0"/>
            </w:pPr>
          </w:p>
        </w:tc>
      </w:tr>
      <w:tr w:rsidR="00BA1179" w:rsidRPr="003E4A46" w:rsidTr="00066708">
        <w:tc>
          <w:tcPr>
            <w:tcW w:w="915" w:type="pct"/>
          </w:tcPr>
          <w:p w:rsidR="00BA1179" w:rsidRPr="00DC6D42" w:rsidRDefault="00BA1179" w:rsidP="0050265A">
            <w:pPr>
              <w:autoSpaceDE w:val="0"/>
              <w:autoSpaceDN w:val="0"/>
              <w:adjustRightInd w:val="0"/>
            </w:pPr>
            <w:r>
              <w:t>Обеспечение дорожного отдыха</w:t>
            </w:r>
          </w:p>
        </w:tc>
        <w:tc>
          <w:tcPr>
            <w:tcW w:w="2461" w:type="pct"/>
          </w:tcPr>
          <w:p w:rsidR="00BA1179" w:rsidRPr="00DC6D42" w:rsidRDefault="00BA1179" w:rsidP="00BA0332">
            <w:pPr>
              <w:autoSpaceDE w:val="0"/>
              <w:autoSpaceDN w:val="0"/>
              <w:adjustRightInd w:val="0"/>
              <w:jc w:val="both"/>
            </w:pPr>
            <w: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812" w:type="pct"/>
          </w:tcPr>
          <w:p w:rsidR="00BA1179" w:rsidRPr="00DC6D42" w:rsidRDefault="00BA1179" w:rsidP="003E4A46">
            <w:pPr>
              <w:autoSpaceDE w:val="0"/>
              <w:autoSpaceDN w:val="0"/>
              <w:adjustRightInd w:val="0"/>
            </w:pPr>
            <w:r>
              <w:t>4.9.1.2</w:t>
            </w:r>
          </w:p>
        </w:tc>
        <w:tc>
          <w:tcPr>
            <w:tcW w:w="812" w:type="pct"/>
          </w:tcPr>
          <w:p w:rsidR="00BA1179" w:rsidRPr="00DC6D42" w:rsidRDefault="00BA1179" w:rsidP="003E4A46">
            <w:pPr>
              <w:autoSpaceDE w:val="0"/>
              <w:autoSpaceDN w:val="0"/>
              <w:adjustRightInd w:val="0"/>
            </w:pPr>
          </w:p>
        </w:tc>
      </w:tr>
      <w:tr w:rsidR="00066708" w:rsidRPr="003E4A46" w:rsidTr="00066708">
        <w:tc>
          <w:tcPr>
            <w:tcW w:w="915" w:type="pct"/>
          </w:tcPr>
          <w:p w:rsidR="00066708" w:rsidRPr="003E4A46" w:rsidRDefault="00066708" w:rsidP="0050265A">
            <w:pPr>
              <w:autoSpaceDE w:val="0"/>
              <w:autoSpaceDN w:val="0"/>
              <w:adjustRightInd w:val="0"/>
            </w:pPr>
            <w:r w:rsidRPr="00DC6D42">
              <w:t>Автомобильные мойки</w:t>
            </w:r>
          </w:p>
        </w:tc>
        <w:tc>
          <w:tcPr>
            <w:tcW w:w="2461" w:type="pct"/>
          </w:tcPr>
          <w:p w:rsidR="00066708" w:rsidRPr="003E4A46" w:rsidRDefault="00066708" w:rsidP="00BA0332">
            <w:pPr>
              <w:autoSpaceDE w:val="0"/>
              <w:autoSpaceDN w:val="0"/>
              <w:adjustRightInd w:val="0"/>
              <w:jc w:val="both"/>
            </w:pPr>
            <w:r w:rsidRPr="00DC6D42">
              <w:t xml:space="preserve">Размещение автомобильных моек, а также размещение магазинов </w:t>
            </w:r>
            <w:proofErr w:type="gramStart"/>
            <w:r w:rsidRPr="00DC6D42">
              <w:t>сопутствующей</w:t>
            </w:r>
            <w:proofErr w:type="gramEnd"/>
            <w:r w:rsidRPr="00DC6D42">
              <w:t xml:space="preserve"> </w:t>
            </w:r>
            <w:proofErr w:type="spellStart"/>
            <w:r w:rsidRPr="00DC6D42">
              <w:t>торговл</w:t>
            </w:r>
            <w:proofErr w:type="spellEnd"/>
          </w:p>
        </w:tc>
        <w:tc>
          <w:tcPr>
            <w:tcW w:w="812" w:type="pct"/>
          </w:tcPr>
          <w:p w:rsidR="00066708" w:rsidRPr="003E4A46" w:rsidRDefault="00066708" w:rsidP="003E4A46">
            <w:pPr>
              <w:autoSpaceDE w:val="0"/>
              <w:autoSpaceDN w:val="0"/>
              <w:adjustRightInd w:val="0"/>
            </w:pPr>
            <w:r w:rsidRPr="00DC6D42">
              <w:t>4.9.1.3</w:t>
            </w:r>
          </w:p>
        </w:tc>
        <w:tc>
          <w:tcPr>
            <w:tcW w:w="812" w:type="pct"/>
          </w:tcPr>
          <w:p w:rsidR="00066708" w:rsidRPr="00DC6D42" w:rsidRDefault="00066708" w:rsidP="003E4A46">
            <w:pPr>
              <w:autoSpaceDE w:val="0"/>
              <w:autoSpaceDN w:val="0"/>
              <w:adjustRightInd w:val="0"/>
            </w:pPr>
          </w:p>
        </w:tc>
      </w:tr>
      <w:tr w:rsidR="00066708" w:rsidRPr="003E4A46" w:rsidTr="00066708">
        <w:tc>
          <w:tcPr>
            <w:tcW w:w="915" w:type="pct"/>
          </w:tcPr>
          <w:p w:rsidR="00066708" w:rsidRPr="00DC6D42" w:rsidRDefault="00066708" w:rsidP="0050265A">
            <w:pPr>
              <w:autoSpaceDE w:val="0"/>
              <w:autoSpaceDN w:val="0"/>
              <w:adjustRightInd w:val="0"/>
            </w:pPr>
            <w:r w:rsidRPr="00DC6D42">
              <w:t>Ремонт автомобилей</w:t>
            </w:r>
          </w:p>
        </w:tc>
        <w:tc>
          <w:tcPr>
            <w:tcW w:w="2461" w:type="pct"/>
          </w:tcPr>
          <w:p w:rsidR="00066708" w:rsidRPr="003E4A46" w:rsidRDefault="00066708" w:rsidP="00BA0332">
            <w:pPr>
              <w:autoSpaceDE w:val="0"/>
              <w:autoSpaceDN w:val="0"/>
              <w:adjustRightInd w:val="0"/>
              <w:jc w:val="both"/>
            </w:pPr>
            <w:r w:rsidRPr="00DC6D42">
              <w:t xml:space="preserve">Размещение мастерских, предназначенных для ремонта и обслуживания автомобилей, и прочих </w:t>
            </w:r>
            <w:r w:rsidRPr="00DC6D42">
              <w:lastRenderedPageBreak/>
              <w:t>объектов дорожного сервиса, а также размещение магазинов сопутствующей торговли</w:t>
            </w:r>
          </w:p>
        </w:tc>
        <w:tc>
          <w:tcPr>
            <w:tcW w:w="812" w:type="pct"/>
          </w:tcPr>
          <w:p w:rsidR="00066708" w:rsidRPr="003E4A46" w:rsidRDefault="00066708" w:rsidP="003E4A46">
            <w:pPr>
              <w:autoSpaceDE w:val="0"/>
              <w:autoSpaceDN w:val="0"/>
              <w:adjustRightInd w:val="0"/>
            </w:pPr>
            <w:r w:rsidRPr="00DC6D42">
              <w:lastRenderedPageBreak/>
              <w:t>4.9.1.4</w:t>
            </w:r>
          </w:p>
        </w:tc>
        <w:tc>
          <w:tcPr>
            <w:tcW w:w="812" w:type="pct"/>
          </w:tcPr>
          <w:p w:rsidR="00066708" w:rsidRPr="00DC6D42" w:rsidRDefault="00066708" w:rsidP="003E4A46">
            <w:pPr>
              <w:autoSpaceDE w:val="0"/>
              <w:autoSpaceDN w:val="0"/>
              <w:adjustRightInd w:val="0"/>
            </w:pPr>
          </w:p>
        </w:tc>
      </w:tr>
      <w:tr w:rsidR="00066708" w:rsidRPr="003E4A46" w:rsidTr="00066708">
        <w:tc>
          <w:tcPr>
            <w:tcW w:w="915" w:type="pct"/>
          </w:tcPr>
          <w:p w:rsidR="00066708" w:rsidRPr="003E4A46" w:rsidRDefault="00066708" w:rsidP="00176629">
            <w:pPr>
              <w:spacing w:after="1" w:line="220" w:lineRule="atLeast"/>
            </w:pPr>
            <w:r w:rsidRPr="003E4A46">
              <w:lastRenderedPageBreak/>
              <w:t>Железнодорожный транспорт</w:t>
            </w:r>
          </w:p>
        </w:tc>
        <w:tc>
          <w:tcPr>
            <w:tcW w:w="2461" w:type="pct"/>
          </w:tcPr>
          <w:p w:rsidR="00066708" w:rsidRPr="003E4A46" w:rsidRDefault="00066708" w:rsidP="00BA0332">
            <w:pPr>
              <w:spacing w:after="1" w:line="220" w:lineRule="atLeast"/>
              <w:jc w:val="both"/>
            </w:pPr>
            <w:r w:rsidRPr="003E4A46">
              <w:t xml:space="preserve">Размещение объектов капитального строительства железнодорожного транспорта. </w:t>
            </w:r>
          </w:p>
        </w:tc>
        <w:tc>
          <w:tcPr>
            <w:tcW w:w="812" w:type="pct"/>
          </w:tcPr>
          <w:p w:rsidR="00066708" w:rsidRPr="003E4A46" w:rsidRDefault="00066708" w:rsidP="003E4A46">
            <w:pPr>
              <w:spacing w:after="1" w:line="220" w:lineRule="atLeast"/>
            </w:pPr>
            <w:r w:rsidRPr="003E4A46">
              <w:t>7.1.</w:t>
            </w:r>
          </w:p>
        </w:tc>
        <w:tc>
          <w:tcPr>
            <w:tcW w:w="812" w:type="pct"/>
          </w:tcPr>
          <w:p w:rsidR="00066708" w:rsidRPr="003E4A46" w:rsidRDefault="00066708" w:rsidP="003E4A46">
            <w:pPr>
              <w:spacing w:after="1" w:line="220" w:lineRule="atLeast"/>
            </w:pPr>
            <w:r>
              <w:t>Содержание данного вида разрешенного использования включает в себя содержание видов разрешенного использования с кодами 7.1.1 - 7.1.2</w:t>
            </w:r>
          </w:p>
        </w:tc>
      </w:tr>
      <w:tr w:rsidR="00BA1179" w:rsidRPr="003E4A46" w:rsidTr="00066708">
        <w:tc>
          <w:tcPr>
            <w:tcW w:w="915" w:type="pct"/>
          </w:tcPr>
          <w:p w:rsidR="00BA1179" w:rsidRPr="003E4A46" w:rsidRDefault="00CC5D8B" w:rsidP="00176629">
            <w:pPr>
              <w:spacing w:after="1" w:line="220" w:lineRule="atLeast"/>
            </w:pPr>
            <w:r>
              <w:t>Автомобильный транспорт</w:t>
            </w:r>
          </w:p>
        </w:tc>
        <w:tc>
          <w:tcPr>
            <w:tcW w:w="2461" w:type="pct"/>
          </w:tcPr>
          <w:p w:rsidR="00BA1179" w:rsidRPr="003E4A46" w:rsidRDefault="00CC5D8B" w:rsidP="00CC5D8B">
            <w:pPr>
              <w:spacing w:after="1" w:line="220" w:lineRule="atLeast"/>
              <w:jc w:val="both"/>
            </w:pPr>
            <w:r>
              <w:t xml:space="preserve">Размещение зданий и сооружений автомобильного транспорта. </w:t>
            </w:r>
          </w:p>
        </w:tc>
        <w:tc>
          <w:tcPr>
            <w:tcW w:w="812" w:type="pct"/>
          </w:tcPr>
          <w:p w:rsidR="00BA1179" w:rsidRPr="003E4A46" w:rsidRDefault="00CC5D8B" w:rsidP="003E4A46">
            <w:pPr>
              <w:spacing w:after="1" w:line="220" w:lineRule="atLeast"/>
            </w:pPr>
            <w:r>
              <w:t>7.2</w:t>
            </w:r>
          </w:p>
        </w:tc>
        <w:tc>
          <w:tcPr>
            <w:tcW w:w="812" w:type="pct"/>
          </w:tcPr>
          <w:p w:rsidR="00BA1179" w:rsidRDefault="00CC5D8B" w:rsidP="003E4A46">
            <w:pPr>
              <w:spacing w:after="1" w:line="220" w:lineRule="atLeast"/>
            </w:pPr>
            <w:r>
              <w:t>Содержание данного вида разрешенного использования включает в себя содержание видов разрешенного использования с кодами 7.2.1 - 7.2.3</w:t>
            </w:r>
          </w:p>
        </w:tc>
      </w:tr>
      <w:tr w:rsidR="00CC5D8B" w:rsidRPr="003E4A46" w:rsidTr="00066708">
        <w:tc>
          <w:tcPr>
            <w:tcW w:w="915" w:type="pct"/>
          </w:tcPr>
          <w:p w:rsidR="00CC5D8B" w:rsidRPr="003E4A46" w:rsidRDefault="00CC5D8B" w:rsidP="00763FAD">
            <w:pPr>
              <w:spacing w:after="1" w:line="220" w:lineRule="atLeast"/>
            </w:pPr>
            <w:r w:rsidRPr="00066708">
              <w:t>Размещение автомобильных дорог</w:t>
            </w:r>
          </w:p>
        </w:tc>
        <w:tc>
          <w:tcPr>
            <w:tcW w:w="2461" w:type="pct"/>
          </w:tcPr>
          <w:p w:rsidR="00CC5D8B" w:rsidRPr="003E4A46" w:rsidRDefault="00CC5D8B" w:rsidP="00763FAD">
            <w:pPr>
              <w:spacing w:after="1" w:line="220" w:lineRule="atLeast"/>
              <w:jc w:val="both"/>
            </w:pPr>
            <w:proofErr w:type="gramStart"/>
            <w:r w:rsidRPr="00066708">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roofErr w:type="gramEnd"/>
          </w:p>
        </w:tc>
        <w:tc>
          <w:tcPr>
            <w:tcW w:w="812" w:type="pct"/>
          </w:tcPr>
          <w:p w:rsidR="00CC5D8B" w:rsidRPr="003E4A46" w:rsidRDefault="00CC5D8B" w:rsidP="00763FAD">
            <w:pPr>
              <w:spacing w:after="1" w:line="220" w:lineRule="atLeast"/>
            </w:pPr>
            <w:r w:rsidRPr="00066708">
              <w:t>7.2.1</w:t>
            </w:r>
          </w:p>
        </w:tc>
        <w:tc>
          <w:tcPr>
            <w:tcW w:w="812" w:type="pct"/>
          </w:tcPr>
          <w:p w:rsidR="00CC5D8B" w:rsidRDefault="00CC5D8B" w:rsidP="003E4A46">
            <w:pPr>
              <w:spacing w:after="1" w:line="220" w:lineRule="atLeast"/>
            </w:pPr>
          </w:p>
        </w:tc>
      </w:tr>
      <w:tr w:rsidR="00CC5D8B" w:rsidRPr="003E4A46" w:rsidTr="00066708">
        <w:tc>
          <w:tcPr>
            <w:tcW w:w="915" w:type="pct"/>
          </w:tcPr>
          <w:p w:rsidR="00CC5D8B" w:rsidRPr="003E4A46" w:rsidRDefault="00CC5D8B" w:rsidP="00176629">
            <w:pPr>
              <w:spacing w:after="1" w:line="220" w:lineRule="atLeast"/>
            </w:pPr>
            <w:r>
              <w:t>Обслуживание перевозок пассажиров</w:t>
            </w:r>
          </w:p>
        </w:tc>
        <w:tc>
          <w:tcPr>
            <w:tcW w:w="2461" w:type="pct"/>
          </w:tcPr>
          <w:p w:rsidR="00CC5D8B" w:rsidRPr="003E4A46" w:rsidRDefault="00CC5D8B" w:rsidP="00176629">
            <w:pPr>
              <w:spacing w:after="1" w:line="220" w:lineRule="atLeast"/>
              <w:jc w:val="both"/>
            </w:pPr>
            <w: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812" w:type="pct"/>
          </w:tcPr>
          <w:p w:rsidR="00CC5D8B" w:rsidRPr="003E4A46" w:rsidRDefault="00CC5D8B" w:rsidP="003E4A46">
            <w:pPr>
              <w:spacing w:after="1" w:line="220" w:lineRule="atLeast"/>
            </w:pPr>
            <w:r>
              <w:t>7.2.2</w:t>
            </w:r>
          </w:p>
        </w:tc>
        <w:tc>
          <w:tcPr>
            <w:tcW w:w="812" w:type="pct"/>
          </w:tcPr>
          <w:p w:rsidR="00CC5D8B" w:rsidRPr="00066708" w:rsidRDefault="00CC5D8B" w:rsidP="003E4A46">
            <w:pPr>
              <w:spacing w:after="1" w:line="220" w:lineRule="atLeast"/>
            </w:pPr>
          </w:p>
        </w:tc>
      </w:tr>
      <w:tr w:rsidR="00CC5D8B" w:rsidRPr="003E4A46" w:rsidTr="00066708">
        <w:tc>
          <w:tcPr>
            <w:tcW w:w="915" w:type="pct"/>
            <w:tcBorders>
              <w:top w:val="single" w:sz="4" w:space="0" w:color="auto"/>
              <w:left w:val="single" w:sz="4" w:space="0" w:color="auto"/>
              <w:bottom w:val="single" w:sz="4" w:space="0" w:color="auto"/>
              <w:right w:val="single" w:sz="4" w:space="0" w:color="auto"/>
            </w:tcBorders>
          </w:tcPr>
          <w:p w:rsidR="00CC5D8B" w:rsidRPr="00DC6D42" w:rsidRDefault="00CC5D8B" w:rsidP="00296AAF">
            <w:pPr>
              <w:spacing w:after="1" w:line="220" w:lineRule="atLeast"/>
              <w:jc w:val="both"/>
            </w:pPr>
            <w:r w:rsidRPr="00066708">
              <w:t>Стоянки транспорта общего пользования</w:t>
            </w:r>
          </w:p>
        </w:tc>
        <w:tc>
          <w:tcPr>
            <w:tcW w:w="2461" w:type="pct"/>
            <w:tcBorders>
              <w:top w:val="single" w:sz="4" w:space="0" w:color="auto"/>
              <w:left w:val="single" w:sz="4" w:space="0" w:color="auto"/>
              <w:bottom w:val="single" w:sz="4" w:space="0" w:color="auto"/>
              <w:right w:val="single" w:sz="4" w:space="0" w:color="auto"/>
            </w:tcBorders>
          </w:tcPr>
          <w:p w:rsidR="00CC5D8B" w:rsidRDefault="00CC5D8B" w:rsidP="00DC6D42">
            <w:pPr>
              <w:spacing w:after="1" w:line="220" w:lineRule="atLeast"/>
              <w:jc w:val="both"/>
            </w:pPr>
            <w:r w:rsidRPr="00066708">
              <w:t xml:space="preserve">Размещение стоянок транспортных средств, осуществляющих перевозки людей по </w:t>
            </w:r>
            <w:proofErr w:type="gramStart"/>
            <w:r w:rsidRPr="00066708">
              <w:t>установленному</w:t>
            </w:r>
            <w:proofErr w:type="gramEnd"/>
            <w:r w:rsidRPr="00066708">
              <w:t xml:space="preserve"> маршрут</w:t>
            </w:r>
          </w:p>
        </w:tc>
        <w:tc>
          <w:tcPr>
            <w:tcW w:w="812" w:type="pct"/>
            <w:tcBorders>
              <w:top w:val="single" w:sz="4" w:space="0" w:color="auto"/>
              <w:left w:val="single" w:sz="4" w:space="0" w:color="auto"/>
              <w:bottom w:val="single" w:sz="4" w:space="0" w:color="auto"/>
              <w:right w:val="single" w:sz="4" w:space="0" w:color="auto"/>
            </w:tcBorders>
          </w:tcPr>
          <w:p w:rsidR="00CC5D8B" w:rsidRPr="00DC6D42" w:rsidRDefault="00CC5D8B" w:rsidP="00296AAF">
            <w:pPr>
              <w:spacing w:after="1" w:line="220" w:lineRule="atLeast"/>
              <w:jc w:val="both"/>
            </w:pPr>
            <w:r w:rsidRPr="00066708">
              <w:t>7.2.3</w:t>
            </w:r>
          </w:p>
        </w:tc>
        <w:tc>
          <w:tcPr>
            <w:tcW w:w="812" w:type="pct"/>
            <w:tcBorders>
              <w:top w:val="single" w:sz="4" w:space="0" w:color="auto"/>
              <w:left w:val="single" w:sz="4" w:space="0" w:color="auto"/>
              <w:bottom w:val="single" w:sz="4" w:space="0" w:color="auto"/>
              <w:right w:val="single" w:sz="4" w:space="0" w:color="auto"/>
            </w:tcBorders>
          </w:tcPr>
          <w:p w:rsidR="00CC5D8B" w:rsidRPr="00066708" w:rsidRDefault="00CC5D8B" w:rsidP="00296AAF">
            <w:pPr>
              <w:spacing w:after="1" w:line="220" w:lineRule="atLeast"/>
              <w:jc w:val="both"/>
            </w:pPr>
          </w:p>
        </w:tc>
      </w:tr>
      <w:tr w:rsidR="00CC5D8B" w:rsidRPr="003E4A46" w:rsidTr="00066708">
        <w:tc>
          <w:tcPr>
            <w:tcW w:w="915" w:type="pct"/>
            <w:tcBorders>
              <w:top w:val="single" w:sz="4" w:space="0" w:color="auto"/>
              <w:left w:val="single" w:sz="4" w:space="0" w:color="auto"/>
              <w:bottom w:val="single" w:sz="4" w:space="0" w:color="auto"/>
              <w:right w:val="single" w:sz="4" w:space="0" w:color="auto"/>
            </w:tcBorders>
          </w:tcPr>
          <w:p w:rsidR="00CC5D8B" w:rsidRPr="00BA0332" w:rsidRDefault="00CC5D8B" w:rsidP="00066708">
            <w:pPr>
              <w:spacing w:after="1" w:line="220" w:lineRule="atLeast"/>
              <w:jc w:val="both"/>
            </w:pPr>
            <w:r w:rsidRPr="00DC6D42">
              <w:lastRenderedPageBreak/>
              <w:t>Улично-дорожная сеть</w:t>
            </w:r>
          </w:p>
        </w:tc>
        <w:tc>
          <w:tcPr>
            <w:tcW w:w="2461" w:type="pct"/>
            <w:tcBorders>
              <w:top w:val="single" w:sz="4" w:space="0" w:color="auto"/>
              <w:left w:val="single" w:sz="4" w:space="0" w:color="auto"/>
              <w:bottom w:val="single" w:sz="4" w:space="0" w:color="auto"/>
              <w:right w:val="single" w:sz="4" w:space="0" w:color="auto"/>
            </w:tcBorders>
          </w:tcPr>
          <w:p w:rsidR="00CC5D8B" w:rsidRPr="00BA0332" w:rsidRDefault="00CC5D8B" w:rsidP="00DC6D42">
            <w:pPr>
              <w:spacing w:after="1" w:line="220" w:lineRule="atLeast"/>
              <w:jc w:val="both"/>
            </w:pPr>
            <w:proofErr w:type="gramStart"/>
            <w: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t>велотранспортной</w:t>
            </w:r>
            <w:proofErr w:type="spellEnd"/>
            <w: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roofErr w:type="gramEnd"/>
          </w:p>
        </w:tc>
        <w:tc>
          <w:tcPr>
            <w:tcW w:w="812" w:type="pct"/>
            <w:tcBorders>
              <w:top w:val="single" w:sz="4" w:space="0" w:color="auto"/>
              <w:left w:val="single" w:sz="4" w:space="0" w:color="auto"/>
              <w:bottom w:val="single" w:sz="4" w:space="0" w:color="auto"/>
              <w:right w:val="single" w:sz="4" w:space="0" w:color="auto"/>
            </w:tcBorders>
          </w:tcPr>
          <w:p w:rsidR="00CC5D8B" w:rsidRPr="00BA0332" w:rsidRDefault="00CC5D8B" w:rsidP="00296AAF">
            <w:pPr>
              <w:spacing w:after="1" w:line="220" w:lineRule="atLeast"/>
              <w:jc w:val="both"/>
            </w:pPr>
            <w:r w:rsidRPr="00DC6D42">
              <w:t>12.0.1</w:t>
            </w:r>
          </w:p>
        </w:tc>
        <w:tc>
          <w:tcPr>
            <w:tcW w:w="812" w:type="pct"/>
            <w:tcBorders>
              <w:top w:val="single" w:sz="4" w:space="0" w:color="auto"/>
              <w:left w:val="single" w:sz="4" w:space="0" w:color="auto"/>
              <w:bottom w:val="single" w:sz="4" w:space="0" w:color="auto"/>
              <w:right w:val="single" w:sz="4" w:space="0" w:color="auto"/>
            </w:tcBorders>
          </w:tcPr>
          <w:p w:rsidR="00CC5D8B" w:rsidRPr="00DC6D42" w:rsidRDefault="00CC5D8B" w:rsidP="00296AAF">
            <w:pPr>
              <w:spacing w:after="1" w:line="220" w:lineRule="atLeast"/>
              <w:jc w:val="both"/>
            </w:pPr>
          </w:p>
        </w:tc>
      </w:tr>
      <w:tr w:rsidR="00CC5D8B" w:rsidRPr="003E4A46" w:rsidTr="00066708">
        <w:tc>
          <w:tcPr>
            <w:tcW w:w="915" w:type="pct"/>
          </w:tcPr>
          <w:p w:rsidR="00CC5D8B" w:rsidRPr="003E4A46" w:rsidRDefault="00CC5D8B" w:rsidP="00296AAF">
            <w:pPr>
              <w:autoSpaceDE w:val="0"/>
              <w:autoSpaceDN w:val="0"/>
              <w:adjustRightInd w:val="0"/>
            </w:pPr>
            <w:r w:rsidRPr="00DC6D42">
              <w:t>Благоустройство территории</w:t>
            </w:r>
          </w:p>
        </w:tc>
        <w:tc>
          <w:tcPr>
            <w:tcW w:w="2461" w:type="pct"/>
          </w:tcPr>
          <w:p w:rsidR="00CC5D8B" w:rsidRPr="003E4A46" w:rsidRDefault="00CC5D8B" w:rsidP="00DC6D42">
            <w:pPr>
              <w:autoSpaceDE w:val="0"/>
              <w:autoSpaceDN w:val="0"/>
              <w:adjustRightInd w:val="0"/>
              <w:jc w:val="both"/>
            </w:pPr>
            <w: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12" w:type="pct"/>
          </w:tcPr>
          <w:p w:rsidR="00CC5D8B" w:rsidRPr="003E4A46" w:rsidRDefault="00CC5D8B" w:rsidP="004B2CF6">
            <w:pPr>
              <w:autoSpaceDE w:val="0"/>
              <w:autoSpaceDN w:val="0"/>
              <w:adjustRightInd w:val="0"/>
            </w:pPr>
            <w:r w:rsidRPr="00DC6D42">
              <w:t>12.0.2</w:t>
            </w:r>
          </w:p>
        </w:tc>
        <w:tc>
          <w:tcPr>
            <w:tcW w:w="812" w:type="pct"/>
          </w:tcPr>
          <w:p w:rsidR="00CC5D8B" w:rsidRPr="00DC6D42" w:rsidRDefault="00CC5D8B" w:rsidP="00296AAF">
            <w:pPr>
              <w:autoSpaceDE w:val="0"/>
              <w:autoSpaceDN w:val="0"/>
              <w:adjustRightInd w:val="0"/>
              <w:jc w:val="center"/>
            </w:pPr>
          </w:p>
        </w:tc>
      </w:tr>
      <w:tr w:rsidR="00CC5D8B" w:rsidRPr="003E4A46" w:rsidTr="00066708">
        <w:tc>
          <w:tcPr>
            <w:tcW w:w="4188" w:type="pct"/>
            <w:gridSpan w:val="3"/>
          </w:tcPr>
          <w:p w:rsidR="00CC5D8B" w:rsidRPr="003E4A46" w:rsidRDefault="00CC5D8B" w:rsidP="00E34874">
            <w:pPr>
              <w:jc w:val="center"/>
            </w:pPr>
            <w:r w:rsidRPr="003E4A46">
              <w:t>УСЛОВНО РАЗРЕШЕННЫЕ ВИДЫ ИСПОЛЬЗОВАНИЯ</w:t>
            </w:r>
          </w:p>
        </w:tc>
        <w:tc>
          <w:tcPr>
            <w:tcW w:w="812" w:type="pct"/>
          </w:tcPr>
          <w:p w:rsidR="00CC5D8B" w:rsidRPr="003E4A46" w:rsidRDefault="00CC5D8B" w:rsidP="00E34874">
            <w:pPr>
              <w:jc w:val="center"/>
            </w:pPr>
          </w:p>
        </w:tc>
      </w:tr>
      <w:tr w:rsidR="00CC5D8B" w:rsidRPr="003E4A46" w:rsidTr="00066708">
        <w:tc>
          <w:tcPr>
            <w:tcW w:w="915" w:type="pct"/>
          </w:tcPr>
          <w:p w:rsidR="00CC5D8B" w:rsidRPr="003E4A46" w:rsidRDefault="00CC5D8B" w:rsidP="004157EA">
            <w:pPr>
              <w:autoSpaceDE w:val="0"/>
              <w:autoSpaceDN w:val="0"/>
              <w:adjustRightInd w:val="0"/>
            </w:pPr>
            <w:r w:rsidRPr="003E4A46">
              <w:t>Общественное питание</w:t>
            </w:r>
          </w:p>
        </w:tc>
        <w:tc>
          <w:tcPr>
            <w:tcW w:w="2461" w:type="pct"/>
          </w:tcPr>
          <w:p w:rsidR="00CC5D8B" w:rsidRPr="003E4A46" w:rsidRDefault="00CC5D8B" w:rsidP="004157EA">
            <w:pPr>
              <w:autoSpaceDE w:val="0"/>
              <w:autoSpaceDN w:val="0"/>
              <w:adjustRightInd w:val="0"/>
              <w:jc w:val="both"/>
            </w:pPr>
            <w:r w:rsidRPr="003E4A46">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12" w:type="pct"/>
          </w:tcPr>
          <w:p w:rsidR="00CC5D8B" w:rsidRPr="003E4A46" w:rsidRDefault="00CC5D8B" w:rsidP="003E4A46">
            <w:pPr>
              <w:autoSpaceDE w:val="0"/>
              <w:autoSpaceDN w:val="0"/>
              <w:adjustRightInd w:val="0"/>
            </w:pPr>
            <w:r w:rsidRPr="003E4A46">
              <w:t>4.6</w:t>
            </w:r>
          </w:p>
        </w:tc>
        <w:tc>
          <w:tcPr>
            <w:tcW w:w="812" w:type="pct"/>
          </w:tcPr>
          <w:p w:rsidR="00CC5D8B" w:rsidRPr="003E4A46" w:rsidRDefault="00CC5D8B" w:rsidP="003E4A46">
            <w:pPr>
              <w:autoSpaceDE w:val="0"/>
              <w:autoSpaceDN w:val="0"/>
              <w:adjustRightInd w:val="0"/>
            </w:pPr>
          </w:p>
        </w:tc>
      </w:tr>
      <w:tr w:rsidR="00CC5D8B" w:rsidRPr="003E4A46" w:rsidTr="00066708">
        <w:tc>
          <w:tcPr>
            <w:tcW w:w="915" w:type="pct"/>
          </w:tcPr>
          <w:p w:rsidR="00CC5D8B" w:rsidRPr="003E4A46" w:rsidRDefault="00CC5D8B" w:rsidP="004157EA">
            <w:pPr>
              <w:autoSpaceDE w:val="0"/>
              <w:autoSpaceDN w:val="0"/>
              <w:adjustRightInd w:val="0"/>
            </w:pPr>
            <w:r w:rsidRPr="003E4A46">
              <w:t>Магазины</w:t>
            </w:r>
          </w:p>
        </w:tc>
        <w:tc>
          <w:tcPr>
            <w:tcW w:w="2461" w:type="pct"/>
          </w:tcPr>
          <w:p w:rsidR="00CC5D8B" w:rsidRPr="003E4A46" w:rsidRDefault="00CC5D8B" w:rsidP="004157EA">
            <w:pPr>
              <w:autoSpaceDE w:val="0"/>
              <w:autoSpaceDN w:val="0"/>
              <w:adjustRightInd w:val="0"/>
              <w:jc w:val="both"/>
            </w:pPr>
            <w:r w:rsidRPr="003E4A46">
              <w:t>Размещение объектов капитального строительства, предназначенных для продажи товаров, торговая площадь которых составляет до 5000 кв. м</w:t>
            </w:r>
          </w:p>
        </w:tc>
        <w:tc>
          <w:tcPr>
            <w:tcW w:w="812" w:type="pct"/>
          </w:tcPr>
          <w:p w:rsidR="00CC5D8B" w:rsidRPr="003E4A46" w:rsidRDefault="00CC5D8B" w:rsidP="003E4A46">
            <w:pPr>
              <w:autoSpaceDE w:val="0"/>
              <w:autoSpaceDN w:val="0"/>
              <w:adjustRightInd w:val="0"/>
            </w:pPr>
            <w:r w:rsidRPr="003E4A46">
              <w:t>4.4</w:t>
            </w:r>
          </w:p>
        </w:tc>
        <w:tc>
          <w:tcPr>
            <w:tcW w:w="812" w:type="pct"/>
          </w:tcPr>
          <w:p w:rsidR="00CC5D8B" w:rsidRPr="003E4A46" w:rsidRDefault="00CC5D8B" w:rsidP="003E4A46">
            <w:pPr>
              <w:autoSpaceDE w:val="0"/>
              <w:autoSpaceDN w:val="0"/>
              <w:adjustRightInd w:val="0"/>
            </w:pPr>
          </w:p>
        </w:tc>
      </w:tr>
      <w:tr w:rsidR="00CC5D8B" w:rsidRPr="003E4A46" w:rsidTr="00066708">
        <w:tc>
          <w:tcPr>
            <w:tcW w:w="915" w:type="pct"/>
          </w:tcPr>
          <w:p w:rsidR="00CC5D8B" w:rsidRPr="003E4A46" w:rsidRDefault="00CC5D8B" w:rsidP="004157EA">
            <w:pPr>
              <w:autoSpaceDE w:val="0"/>
              <w:autoSpaceDN w:val="0"/>
              <w:adjustRightInd w:val="0"/>
            </w:pPr>
            <w:r w:rsidRPr="003E4A46">
              <w:t>Склады</w:t>
            </w:r>
          </w:p>
        </w:tc>
        <w:tc>
          <w:tcPr>
            <w:tcW w:w="2461" w:type="pct"/>
          </w:tcPr>
          <w:p w:rsidR="00CC5D8B" w:rsidRPr="003E4A46" w:rsidRDefault="00CC5D8B" w:rsidP="004157EA">
            <w:pPr>
              <w:autoSpaceDE w:val="0"/>
              <w:autoSpaceDN w:val="0"/>
              <w:adjustRightInd w:val="0"/>
              <w:jc w:val="both"/>
            </w:pPr>
            <w:r w:rsidRPr="003E4A46">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за исключением железнодорожных перевалочных складов</w:t>
            </w:r>
          </w:p>
        </w:tc>
        <w:tc>
          <w:tcPr>
            <w:tcW w:w="812" w:type="pct"/>
          </w:tcPr>
          <w:p w:rsidR="00CC5D8B" w:rsidRPr="003E4A46" w:rsidRDefault="00CC5D8B" w:rsidP="003E4A46">
            <w:pPr>
              <w:autoSpaceDE w:val="0"/>
              <w:autoSpaceDN w:val="0"/>
              <w:adjustRightInd w:val="0"/>
            </w:pPr>
            <w:r w:rsidRPr="003E4A46">
              <w:t>6.9</w:t>
            </w:r>
          </w:p>
        </w:tc>
        <w:tc>
          <w:tcPr>
            <w:tcW w:w="812" w:type="pct"/>
          </w:tcPr>
          <w:p w:rsidR="00CC5D8B" w:rsidRPr="003E4A46" w:rsidRDefault="00CC5D8B" w:rsidP="003E4A46">
            <w:pPr>
              <w:autoSpaceDE w:val="0"/>
              <w:autoSpaceDN w:val="0"/>
              <w:adjustRightInd w:val="0"/>
            </w:pPr>
          </w:p>
        </w:tc>
      </w:tr>
      <w:tr w:rsidR="00CC5D8B" w:rsidRPr="003E4A46" w:rsidTr="00CC5D8B">
        <w:tc>
          <w:tcPr>
            <w:tcW w:w="5000" w:type="pct"/>
            <w:gridSpan w:val="4"/>
          </w:tcPr>
          <w:p w:rsidR="00CC5D8B" w:rsidRDefault="00CC5D8B" w:rsidP="003F74AF">
            <w:pPr>
              <w:jc w:val="center"/>
            </w:pPr>
            <w:r w:rsidRPr="003E4A46">
              <w:t xml:space="preserve">ВСПОМОГАТЕЛЬНЫЕ ВИДЫ ИСПОЛЬЗОВАНИЯ: </w:t>
            </w:r>
          </w:p>
          <w:p w:rsidR="00CC5D8B" w:rsidRPr="003E4A46" w:rsidRDefault="00CC5D8B" w:rsidP="003F74AF">
            <w:pPr>
              <w:jc w:val="center"/>
            </w:pPr>
            <w:r w:rsidRPr="00B6450C">
              <w:t xml:space="preserve">Перечень объектов капитального строительства вспомогательных видов разрешенного использования </w:t>
            </w:r>
          </w:p>
        </w:tc>
      </w:tr>
      <w:tr w:rsidR="00CC5D8B" w:rsidRPr="003E4A46" w:rsidTr="00CC5D8B">
        <w:tc>
          <w:tcPr>
            <w:tcW w:w="5000" w:type="pct"/>
            <w:gridSpan w:val="4"/>
          </w:tcPr>
          <w:p w:rsidR="00CC5D8B" w:rsidRDefault="00CC5D8B" w:rsidP="00B6450C">
            <w:pPr>
              <w:keepNext/>
            </w:pPr>
            <w:r w:rsidRPr="00B6450C">
              <w:lastRenderedPageBreak/>
              <w:t>- объекты инженерной инфраструктуры (электро-, тепл</w:t>
            </w:r>
            <w:proofErr w:type="gramStart"/>
            <w:r w:rsidRPr="00B6450C">
              <w:t>о-</w:t>
            </w:r>
            <w:proofErr w:type="gramEnd"/>
            <w:r w:rsidRPr="00B6450C">
              <w:t>, газо-, водоснабжения, водоотведения, связи), необходимые для инженерного обеспечения объектов основных видов разрешенного использования, условно разрешенных видов использования;</w:t>
            </w:r>
          </w:p>
          <w:p w:rsidR="00CC5D8B" w:rsidRDefault="00CC5D8B" w:rsidP="00B6450C">
            <w:pPr>
              <w:keepNext/>
            </w:pPr>
            <w:r w:rsidRPr="00B6450C">
              <w:t xml:space="preserve"> - объекты транспортной инфраструктуры, включая проезды, автостоянки и гаражи для обслуживания жителей и посетителей объектов основных видов разрешенного использования, условно разрешенных видов использования;</w:t>
            </w:r>
          </w:p>
          <w:p w:rsidR="00CC5D8B" w:rsidRDefault="00CC5D8B" w:rsidP="00B6450C">
            <w:pPr>
              <w:keepNext/>
            </w:pPr>
            <w:r w:rsidRPr="00B6450C">
              <w:t xml:space="preserve"> - элементы </w:t>
            </w:r>
            <w:proofErr w:type="gramStart"/>
            <w:r w:rsidRPr="00B6450C">
              <w:t>благоустройства территорий объектов основных видов разрешенного использования</w:t>
            </w:r>
            <w:proofErr w:type="gramEnd"/>
            <w:r w:rsidRPr="00B6450C">
              <w:t xml:space="preserve"> и условно разрешенных видов использования, включая озеленение, хозяйственные площадки, малые архитектурные формы;</w:t>
            </w:r>
          </w:p>
          <w:p w:rsidR="00CC5D8B" w:rsidRDefault="00CC5D8B" w:rsidP="00B6450C">
            <w:pPr>
              <w:keepNext/>
            </w:pPr>
            <w:r w:rsidRPr="00B6450C">
              <w:t xml:space="preserve"> - объекты торговли, общественного питания и бытового обслуживания, необходимые для обслуживания посетителей объектов основных видов разрешенного использования и условно разрешенных видов использования;</w:t>
            </w:r>
          </w:p>
          <w:p w:rsidR="00CC5D8B" w:rsidRPr="00B6450C" w:rsidRDefault="00CC5D8B" w:rsidP="00B6450C">
            <w:pPr>
              <w:keepNext/>
            </w:pPr>
            <w:r w:rsidRPr="00B6450C">
              <w:t xml:space="preserve"> - объекты охраны общественного порядка, гражданской обороны и предотвращения чрезвычайных </w:t>
            </w:r>
            <w:proofErr w:type="gramStart"/>
            <w:r w:rsidRPr="00B6450C">
              <w:t>ситуаций</w:t>
            </w:r>
            <w:proofErr w:type="gramEnd"/>
            <w:r w:rsidRPr="00B6450C">
              <w:t xml:space="preserve"> на объектах основных видов разрешенного использования, условно разрешенных видов использования.</w:t>
            </w:r>
          </w:p>
        </w:tc>
      </w:tr>
    </w:tbl>
    <w:p w:rsidR="004157EA" w:rsidRPr="00790485" w:rsidRDefault="004157EA" w:rsidP="004157EA">
      <w:pPr>
        <w:rPr>
          <w:b/>
        </w:rPr>
      </w:pPr>
    </w:p>
    <w:p w:rsidR="00A50D27" w:rsidRDefault="004157EA" w:rsidP="004157EA">
      <w:pPr>
        <w:keepNext/>
      </w:pPr>
      <w:r w:rsidRPr="00790485">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r w:rsidR="00A5736F" w:rsidRPr="00A5736F">
        <w:t>:</w:t>
      </w:r>
    </w:p>
    <w:p w:rsidR="00B6450C" w:rsidRPr="00A5736F" w:rsidRDefault="00B6450C" w:rsidP="004157EA">
      <w:pPr>
        <w:keepNext/>
      </w:pPr>
    </w:p>
    <w:tbl>
      <w:tblPr>
        <w:tblW w:w="95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
        <w:gridCol w:w="6820"/>
        <w:gridCol w:w="986"/>
        <w:gridCol w:w="986"/>
      </w:tblGrid>
      <w:tr w:rsidR="00296AAF" w:rsidRPr="003E4A46" w:rsidTr="00466924">
        <w:tc>
          <w:tcPr>
            <w:tcW w:w="756" w:type="dxa"/>
            <w:tcBorders>
              <w:top w:val="single" w:sz="4" w:space="0" w:color="auto"/>
              <w:left w:val="single" w:sz="4" w:space="0" w:color="auto"/>
              <w:bottom w:val="single" w:sz="4" w:space="0" w:color="auto"/>
              <w:right w:val="single" w:sz="4" w:space="0" w:color="auto"/>
            </w:tcBorders>
          </w:tcPr>
          <w:p w:rsidR="00296AAF" w:rsidRPr="003E4A46" w:rsidRDefault="00296AAF" w:rsidP="00296AAF">
            <w:pPr>
              <w:ind w:left="360"/>
            </w:pPr>
            <w:r w:rsidRPr="003E4A46">
              <w:t>1.</w:t>
            </w:r>
          </w:p>
        </w:tc>
        <w:tc>
          <w:tcPr>
            <w:tcW w:w="6819" w:type="dxa"/>
            <w:tcBorders>
              <w:top w:val="single" w:sz="4" w:space="0" w:color="auto"/>
              <w:left w:val="single" w:sz="4" w:space="0" w:color="auto"/>
              <w:bottom w:val="single" w:sz="4" w:space="0" w:color="auto"/>
              <w:right w:val="single" w:sz="4" w:space="0" w:color="auto"/>
            </w:tcBorders>
          </w:tcPr>
          <w:p w:rsidR="00296AAF" w:rsidRPr="003E4A46" w:rsidRDefault="00296AAF" w:rsidP="006A0AA2">
            <w:pPr>
              <w:tabs>
                <w:tab w:val="left" w:pos="360"/>
                <w:tab w:val="right" w:pos="567"/>
              </w:tabs>
            </w:pPr>
            <w:r w:rsidRPr="003E4A46">
              <w:t xml:space="preserve">Минимальный размер земельного участка </w:t>
            </w:r>
          </w:p>
        </w:tc>
        <w:tc>
          <w:tcPr>
            <w:tcW w:w="1973" w:type="dxa"/>
            <w:gridSpan w:val="2"/>
            <w:tcBorders>
              <w:top w:val="single" w:sz="4" w:space="0" w:color="auto"/>
              <w:left w:val="single" w:sz="4" w:space="0" w:color="auto"/>
              <w:bottom w:val="single" w:sz="4" w:space="0" w:color="auto"/>
              <w:right w:val="single" w:sz="4" w:space="0" w:color="auto"/>
            </w:tcBorders>
          </w:tcPr>
          <w:p w:rsidR="00296AAF" w:rsidRPr="003D780F" w:rsidRDefault="003D780F" w:rsidP="004B2CF6">
            <w:r w:rsidRPr="003D780F">
              <w:t>Н</w:t>
            </w:r>
            <w:r w:rsidR="00CC5D8B" w:rsidRPr="003D780F">
              <w:t>е подлежит установлению</w:t>
            </w:r>
          </w:p>
        </w:tc>
      </w:tr>
      <w:tr w:rsidR="00296AAF" w:rsidRPr="003E4A46" w:rsidTr="00296AAF">
        <w:tc>
          <w:tcPr>
            <w:tcW w:w="726" w:type="dxa"/>
            <w:tcBorders>
              <w:top w:val="single" w:sz="4" w:space="0" w:color="auto"/>
              <w:left w:val="single" w:sz="4" w:space="0" w:color="auto"/>
              <w:bottom w:val="single" w:sz="4" w:space="0" w:color="auto"/>
              <w:right w:val="single" w:sz="4" w:space="0" w:color="auto"/>
            </w:tcBorders>
          </w:tcPr>
          <w:p w:rsidR="00296AAF" w:rsidRPr="003E4A46" w:rsidRDefault="00296AAF" w:rsidP="00296AAF">
            <w:pPr>
              <w:ind w:left="360"/>
            </w:pPr>
            <w:r w:rsidRPr="003E4A46">
              <w:t>2.</w:t>
            </w:r>
          </w:p>
        </w:tc>
        <w:tc>
          <w:tcPr>
            <w:tcW w:w="6849" w:type="dxa"/>
            <w:tcBorders>
              <w:top w:val="single" w:sz="4" w:space="0" w:color="auto"/>
              <w:left w:val="single" w:sz="4" w:space="0" w:color="auto"/>
              <w:bottom w:val="single" w:sz="4" w:space="0" w:color="auto"/>
              <w:right w:val="single" w:sz="4" w:space="0" w:color="auto"/>
            </w:tcBorders>
          </w:tcPr>
          <w:p w:rsidR="00296AAF" w:rsidRPr="003E4A46" w:rsidRDefault="00296AAF" w:rsidP="00CC5D8B">
            <w:pPr>
              <w:tabs>
                <w:tab w:val="left" w:pos="360"/>
                <w:tab w:val="right" w:pos="567"/>
              </w:tabs>
            </w:pPr>
            <w:r w:rsidRPr="003E4A46">
              <w:t xml:space="preserve">Максимальный  размер земельного участка </w:t>
            </w:r>
          </w:p>
        </w:tc>
        <w:tc>
          <w:tcPr>
            <w:tcW w:w="1973" w:type="dxa"/>
            <w:gridSpan w:val="2"/>
            <w:tcBorders>
              <w:top w:val="single" w:sz="4" w:space="0" w:color="auto"/>
              <w:left w:val="single" w:sz="4" w:space="0" w:color="auto"/>
              <w:bottom w:val="single" w:sz="4" w:space="0" w:color="auto"/>
              <w:right w:val="single" w:sz="4" w:space="0" w:color="auto"/>
            </w:tcBorders>
          </w:tcPr>
          <w:p w:rsidR="00296AAF" w:rsidRPr="003D780F" w:rsidRDefault="003D780F" w:rsidP="004B2CF6">
            <w:r w:rsidRPr="003D780F">
              <w:t>Не подлежит установлению</w:t>
            </w:r>
          </w:p>
        </w:tc>
      </w:tr>
      <w:tr w:rsidR="00790485" w:rsidRPr="003E4A46" w:rsidTr="00296AAF">
        <w:tc>
          <w:tcPr>
            <w:tcW w:w="726" w:type="dxa"/>
            <w:tcBorders>
              <w:top w:val="single" w:sz="4" w:space="0" w:color="auto"/>
              <w:left w:val="single" w:sz="4" w:space="0" w:color="auto"/>
              <w:bottom w:val="single" w:sz="4" w:space="0" w:color="auto"/>
              <w:right w:val="single" w:sz="4" w:space="0" w:color="auto"/>
            </w:tcBorders>
          </w:tcPr>
          <w:p w:rsidR="004157EA" w:rsidRPr="003E4A46" w:rsidRDefault="00296AAF" w:rsidP="00296AAF">
            <w:pPr>
              <w:ind w:left="360"/>
            </w:pPr>
            <w:r w:rsidRPr="003E4A46">
              <w:t>3</w:t>
            </w:r>
            <w:r w:rsidR="004157EA" w:rsidRPr="003E4A46">
              <w:t>.</w:t>
            </w:r>
          </w:p>
        </w:tc>
        <w:tc>
          <w:tcPr>
            <w:tcW w:w="6849" w:type="dxa"/>
            <w:tcBorders>
              <w:top w:val="single" w:sz="4" w:space="0" w:color="auto"/>
              <w:left w:val="single" w:sz="4" w:space="0" w:color="auto"/>
              <w:bottom w:val="single" w:sz="4" w:space="0" w:color="auto"/>
              <w:right w:val="single" w:sz="4" w:space="0" w:color="auto"/>
            </w:tcBorders>
          </w:tcPr>
          <w:p w:rsidR="004157EA" w:rsidRPr="003E4A46" w:rsidRDefault="004157EA" w:rsidP="004157EA">
            <w:pPr>
              <w:pStyle w:val="Iniiaiieoaeno"/>
              <w:widowControl w:val="0"/>
              <w:autoSpaceDE w:val="0"/>
              <w:autoSpaceDN w:val="0"/>
              <w:adjustRightInd w:val="0"/>
              <w:rPr>
                <w:rFonts w:ascii="Times New Roman" w:hAnsi="Times New Roman"/>
                <w:sz w:val="24"/>
                <w:szCs w:val="24"/>
              </w:rPr>
            </w:pPr>
            <w:r w:rsidRPr="003E4A46">
              <w:rPr>
                <w:rFonts w:ascii="Times New Roman" w:hAnsi="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973" w:type="dxa"/>
            <w:gridSpan w:val="2"/>
            <w:tcBorders>
              <w:top w:val="single" w:sz="4" w:space="0" w:color="auto"/>
              <w:left w:val="single" w:sz="4" w:space="0" w:color="auto"/>
              <w:bottom w:val="single" w:sz="4" w:space="0" w:color="auto"/>
              <w:right w:val="single" w:sz="4" w:space="0" w:color="auto"/>
            </w:tcBorders>
          </w:tcPr>
          <w:p w:rsidR="004157EA" w:rsidRPr="003D780F" w:rsidRDefault="003D780F" w:rsidP="004B2CF6">
            <w:pPr>
              <w:pStyle w:val="Iniiaiieoaeno"/>
              <w:widowControl w:val="0"/>
              <w:autoSpaceDE w:val="0"/>
              <w:autoSpaceDN w:val="0"/>
              <w:adjustRightInd w:val="0"/>
              <w:jc w:val="left"/>
              <w:rPr>
                <w:rFonts w:ascii="Times New Roman" w:hAnsi="Times New Roman"/>
                <w:sz w:val="24"/>
                <w:szCs w:val="24"/>
              </w:rPr>
            </w:pPr>
            <w:r w:rsidRPr="003D780F">
              <w:rPr>
                <w:sz w:val="24"/>
                <w:szCs w:val="24"/>
              </w:rPr>
              <w:t>Не подлежит установлению</w:t>
            </w:r>
          </w:p>
        </w:tc>
      </w:tr>
      <w:tr w:rsidR="00DE4305" w:rsidRPr="003E4A46" w:rsidTr="009618E5">
        <w:tc>
          <w:tcPr>
            <w:tcW w:w="726" w:type="dxa"/>
            <w:tcBorders>
              <w:top w:val="single" w:sz="4" w:space="0" w:color="auto"/>
              <w:left w:val="single" w:sz="4" w:space="0" w:color="auto"/>
              <w:bottom w:val="single" w:sz="4" w:space="0" w:color="auto"/>
              <w:right w:val="single" w:sz="4" w:space="0" w:color="auto"/>
            </w:tcBorders>
          </w:tcPr>
          <w:p w:rsidR="00DE4305" w:rsidRPr="003E4A46" w:rsidRDefault="00DE4305" w:rsidP="00296AAF">
            <w:pPr>
              <w:ind w:left="360"/>
            </w:pPr>
            <w:r w:rsidRPr="003E4A46">
              <w:t>4.</w:t>
            </w:r>
          </w:p>
        </w:tc>
        <w:tc>
          <w:tcPr>
            <w:tcW w:w="6849" w:type="dxa"/>
            <w:tcBorders>
              <w:top w:val="single" w:sz="4" w:space="0" w:color="auto"/>
              <w:left w:val="single" w:sz="4" w:space="0" w:color="auto"/>
              <w:bottom w:val="single" w:sz="4" w:space="0" w:color="auto"/>
              <w:right w:val="single" w:sz="4" w:space="0" w:color="auto"/>
            </w:tcBorders>
          </w:tcPr>
          <w:p w:rsidR="00DE4305" w:rsidRPr="003E4A46" w:rsidRDefault="00DE4305" w:rsidP="004157EA">
            <w:pPr>
              <w:pStyle w:val="Iniiaiieoaeno"/>
              <w:widowControl w:val="0"/>
              <w:autoSpaceDE w:val="0"/>
              <w:autoSpaceDN w:val="0"/>
              <w:adjustRightInd w:val="0"/>
              <w:rPr>
                <w:rFonts w:ascii="Times New Roman" w:hAnsi="Times New Roman"/>
                <w:sz w:val="24"/>
                <w:szCs w:val="24"/>
              </w:rPr>
            </w:pPr>
            <w:r w:rsidRPr="003E4A46">
              <w:rPr>
                <w:rFonts w:ascii="Times New Roman" w:hAnsi="Times New Roman"/>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986" w:type="dxa"/>
            <w:tcBorders>
              <w:top w:val="single" w:sz="4" w:space="0" w:color="auto"/>
              <w:left w:val="single" w:sz="4" w:space="0" w:color="auto"/>
              <w:bottom w:val="single" w:sz="4" w:space="0" w:color="auto"/>
              <w:right w:val="single" w:sz="4" w:space="0" w:color="auto"/>
            </w:tcBorders>
          </w:tcPr>
          <w:p w:rsidR="00DE4305" w:rsidRPr="003E4A46" w:rsidRDefault="00DE4305" w:rsidP="004B2CF6">
            <w:pPr>
              <w:pStyle w:val="Iniiaiieoaeno"/>
              <w:widowControl w:val="0"/>
              <w:autoSpaceDE w:val="0"/>
              <w:autoSpaceDN w:val="0"/>
              <w:adjustRightInd w:val="0"/>
              <w:jc w:val="left"/>
              <w:rPr>
                <w:rFonts w:ascii="Times New Roman" w:hAnsi="Times New Roman"/>
                <w:sz w:val="24"/>
                <w:szCs w:val="24"/>
              </w:rPr>
            </w:pPr>
            <w:r w:rsidRPr="003E4A46">
              <w:rPr>
                <w:rFonts w:ascii="Times New Roman" w:hAnsi="Times New Roman"/>
                <w:sz w:val="24"/>
                <w:szCs w:val="24"/>
              </w:rPr>
              <w:t>%</w:t>
            </w:r>
          </w:p>
        </w:tc>
        <w:tc>
          <w:tcPr>
            <w:tcW w:w="987" w:type="dxa"/>
            <w:tcBorders>
              <w:top w:val="single" w:sz="4" w:space="0" w:color="auto"/>
              <w:left w:val="single" w:sz="4" w:space="0" w:color="auto"/>
              <w:bottom w:val="single" w:sz="4" w:space="0" w:color="auto"/>
              <w:right w:val="single" w:sz="4" w:space="0" w:color="auto"/>
            </w:tcBorders>
          </w:tcPr>
          <w:p w:rsidR="00DE4305" w:rsidRPr="003E4A46" w:rsidRDefault="00DE4305" w:rsidP="004B2CF6">
            <w:pPr>
              <w:pStyle w:val="Iniiaiieoaeno"/>
              <w:widowControl w:val="0"/>
              <w:autoSpaceDE w:val="0"/>
              <w:autoSpaceDN w:val="0"/>
              <w:adjustRightInd w:val="0"/>
              <w:jc w:val="left"/>
              <w:rPr>
                <w:rFonts w:ascii="Times New Roman" w:hAnsi="Times New Roman"/>
                <w:sz w:val="24"/>
                <w:szCs w:val="24"/>
              </w:rPr>
            </w:pPr>
            <w:r w:rsidRPr="003E4A46">
              <w:rPr>
                <w:rFonts w:ascii="Times New Roman" w:hAnsi="Times New Roman"/>
                <w:sz w:val="24"/>
                <w:szCs w:val="24"/>
              </w:rPr>
              <w:t>75</w:t>
            </w:r>
          </w:p>
        </w:tc>
      </w:tr>
      <w:tr w:rsidR="00466924" w:rsidRPr="003E4A46" w:rsidTr="00763FAD">
        <w:tc>
          <w:tcPr>
            <w:tcW w:w="726" w:type="dxa"/>
            <w:tcBorders>
              <w:top w:val="single" w:sz="4" w:space="0" w:color="auto"/>
              <w:left w:val="single" w:sz="4" w:space="0" w:color="auto"/>
              <w:bottom w:val="single" w:sz="4" w:space="0" w:color="auto"/>
              <w:right w:val="single" w:sz="4" w:space="0" w:color="auto"/>
            </w:tcBorders>
          </w:tcPr>
          <w:p w:rsidR="00466924" w:rsidRPr="003E4A46" w:rsidRDefault="00466924" w:rsidP="00296AAF">
            <w:pPr>
              <w:pStyle w:val="Iniiaiieoaeno"/>
              <w:widowControl w:val="0"/>
              <w:autoSpaceDE w:val="0"/>
              <w:autoSpaceDN w:val="0"/>
              <w:adjustRightInd w:val="0"/>
              <w:ind w:left="360"/>
              <w:rPr>
                <w:rFonts w:ascii="Times New Roman" w:hAnsi="Times New Roman"/>
                <w:sz w:val="24"/>
                <w:szCs w:val="24"/>
              </w:rPr>
            </w:pPr>
            <w:r w:rsidRPr="003E4A46">
              <w:rPr>
                <w:rFonts w:ascii="Times New Roman" w:hAnsi="Times New Roman"/>
                <w:sz w:val="24"/>
                <w:szCs w:val="24"/>
              </w:rPr>
              <w:t>5.</w:t>
            </w:r>
          </w:p>
        </w:tc>
        <w:tc>
          <w:tcPr>
            <w:tcW w:w="6849" w:type="dxa"/>
            <w:tcBorders>
              <w:top w:val="single" w:sz="4" w:space="0" w:color="auto"/>
              <w:left w:val="single" w:sz="4" w:space="0" w:color="auto"/>
              <w:bottom w:val="single" w:sz="4" w:space="0" w:color="auto"/>
              <w:right w:val="single" w:sz="4" w:space="0" w:color="auto"/>
            </w:tcBorders>
          </w:tcPr>
          <w:p w:rsidR="00466924" w:rsidRPr="006103D3" w:rsidRDefault="00A57AE8" w:rsidP="00456B75">
            <w:pPr>
              <w:pStyle w:val="Iniiaiieoaeno"/>
              <w:widowControl w:val="0"/>
              <w:autoSpaceDE w:val="0"/>
              <w:autoSpaceDN w:val="0"/>
              <w:adjustRightInd w:val="0"/>
              <w:rPr>
                <w:rFonts w:ascii="Times New Roman" w:hAnsi="Times New Roman"/>
                <w:sz w:val="24"/>
                <w:szCs w:val="24"/>
              </w:rPr>
            </w:pPr>
            <w:r w:rsidRPr="00A57AE8">
              <w:rPr>
                <w:rFonts w:ascii="Times New Roman" w:hAnsi="Times New Roman"/>
                <w:sz w:val="24"/>
                <w:szCs w:val="24"/>
              </w:rPr>
              <w:t>Предельное количество этажей зданий, строений, сооружений</w:t>
            </w:r>
          </w:p>
        </w:tc>
        <w:tc>
          <w:tcPr>
            <w:tcW w:w="1973" w:type="dxa"/>
            <w:gridSpan w:val="2"/>
            <w:tcBorders>
              <w:top w:val="single" w:sz="4" w:space="0" w:color="auto"/>
              <w:left w:val="single" w:sz="4" w:space="0" w:color="auto"/>
              <w:bottom w:val="single" w:sz="4" w:space="0" w:color="auto"/>
              <w:right w:val="single" w:sz="4" w:space="0" w:color="auto"/>
            </w:tcBorders>
          </w:tcPr>
          <w:p w:rsidR="00466924" w:rsidRPr="003E4A46" w:rsidRDefault="00466924" w:rsidP="00466924">
            <w:pPr>
              <w:pStyle w:val="Iniiaiieoaeno"/>
              <w:widowControl w:val="0"/>
              <w:autoSpaceDE w:val="0"/>
              <w:autoSpaceDN w:val="0"/>
              <w:adjustRightInd w:val="0"/>
              <w:jc w:val="center"/>
              <w:rPr>
                <w:rFonts w:ascii="Times New Roman" w:hAnsi="Times New Roman"/>
                <w:sz w:val="24"/>
                <w:szCs w:val="24"/>
              </w:rPr>
            </w:pPr>
            <w:r w:rsidRPr="003E4A46">
              <w:rPr>
                <w:rFonts w:ascii="Times New Roman" w:hAnsi="Times New Roman"/>
                <w:sz w:val="24"/>
                <w:szCs w:val="24"/>
              </w:rPr>
              <w:t xml:space="preserve">4 </w:t>
            </w:r>
          </w:p>
          <w:p w:rsidR="00466924" w:rsidRPr="003E4A46" w:rsidRDefault="00466924" w:rsidP="001140F5">
            <w:pPr>
              <w:pStyle w:val="Iniiaiieoaeno"/>
              <w:widowControl w:val="0"/>
              <w:autoSpaceDE w:val="0"/>
              <w:autoSpaceDN w:val="0"/>
              <w:adjustRightInd w:val="0"/>
              <w:jc w:val="center"/>
              <w:rPr>
                <w:rFonts w:ascii="Times New Roman" w:hAnsi="Times New Roman"/>
                <w:sz w:val="24"/>
                <w:szCs w:val="24"/>
              </w:rPr>
            </w:pPr>
          </w:p>
        </w:tc>
      </w:tr>
    </w:tbl>
    <w:p w:rsidR="004157EA" w:rsidRPr="00790485" w:rsidRDefault="004157EA" w:rsidP="004157EA">
      <w:pPr>
        <w:keepNext/>
      </w:pPr>
    </w:p>
    <w:p w:rsidR="004157EA" w:rsidRPr="00176629" w:rsidRDefault="004157EA" w:rsidP="00176629">
      <w:pPr>
        <w:pStyle w:val="2"/>
        <w:numPr>
          <w:ilvl w:val="1"/>
          <w:numId w:val="1"/>
        </w:numPr>
        <w:tabs>
          <w:tab w:val="clear" w:pos="0"/>
        </w:tabs>
        <w:spacing w:before="0" w:after="0"/>
        <w:ind w:left="0" w:firstLine="0"/>
        <w:jc w:val="both"/>
        <w:rPr>
          <w:rFonts w:ascii="Times New Roman" w:hAnsi="Times New Roman" w:cs="Times New Roman"/>
          <w:i w:val="0"/>
          <w:kern w:val="28"/>
          <w:sz w:val="24"/>
          <w:szCs w:val="24"/>
        </w:rPr>
      </w:pPr>
      <w:bookmarkStart w:id="113" w:name="_Toc46249128"/>
      <w:r w:rsidRPr="00176629">
        <w:rPr>
          <w:rFonts w:ascii="Times New Roman" w:hAnsi="Times New Roman" w:cs="Times New Roman"/>
          <w:i w:val="0"/>
          <w:kern w:val="28"/>
          <w:sz w:val="24"/>
          <w:szCs w:val="24"/>
        </w:rPr>
        <w:t xml:space="preserve">Статья </w:t>
      </w:r>
      <w:r w:rsidR="000D40C0">
        <w:rPr>
          <w:rFonts w:ascii="Times New Roman" w:hAnsi="Times New Roman" w:cs="Times New Roman"/>
          <w:i w:val="0"/>
          <w:kern w:val="28"/>
          <w:sz w:val="24"/>
          <w:szCs w:val="24"/>
        </w:rPr>
        <w:t>13.</w:t>
      </w:r>
      <w:r w:rsidR="00E52749">
        <w:rPr>
          <w:rFonts w:ascii="Times New Roman" w:hAnsi="Times New Roman" w:cs="Times New Roman"/>
          <w:i w:val="0"/>
          <w:kern w:val="28"/>
          <w:sz w:val="24"/>
          <w:szCs w:val="24"/>
        </w:rPr>
        <w:t>4</w:t>
      </w:r>
      <w:r w:rsidRPr="00176629">
        <w:rPr>
          <w:rFonts w:ascii="Times New Roman" w:hAnsi="Times New Roman" w:cs="Times New Roman"/>
          <w:i w:val="0"/>
          <w:kern w:val="28"/>
          <w:sz w:val="24"/>
          <w:szCs w:val="24"/>
        </w:rPr>
        <w:t xml:space="preserve"> Зоны сельскохозяйственного использования</w:t>
      </w:r>
      <w:bookmarkEnd w:id="113"/>
    </w:p>
    <w:p w:rsidR="002173A1" w:rsidRPr="004A0C65" w:rsidRDefault="002173A1" w:rsidP="005A6E52">
      <w:pPr>
        <w:spacing w:before="120"/>
        <w:jc w:val="both"/>
        <w:rPr>
          <w:rFonts w:eastAsia="Courier New"/>
          <w:color w:val="000000"/>
        </w:rPr>
      </w:pPr>
    </w:p>
    <w:p w:rsidR="006C618F" w:rsidRPr="003F2866" w:rsidRDefault="004157EA" w:rsidP="006C618F">
      <w:pPr>
        <w:keepNext/>
        <w:jc w:val="both"/>
        <w:rPr>
          <w:b/>
          <w:caps/>
          <w:color w:val="FF0000"/>
        </w:rPr>
      </w:pPr>
      <w:r w:rsidRPr="00790485">
        <w:rPr>
          <w:b/>
        </w:rPr>
        <w:t xml:space="preserve">СХ-1 </w:t>
      </w:r>
      <w:r w:rsidRPr="00790485">
        <w:rPr>
          <w:b/>
          <w:caps/>
        </w:rPr>
        <w:t>Зона садоводческих</w:t>
      </w:r>
      <w:r w:rsidR="006C618F">
        <w:rPr>
          <w:b/>
          <w:caps/>
        </w:rPr>
        <w:t xml:space="preserve"> </w:t>
      </w:r>
      <w:r w:rsidRPr="00790485">
        <w:rPr>
          <w:b/>
          <w:caps/>
        </w:rPr>
        <w:t xml:space="preserve">объединений </w:t>
      </w:r>
    </w:p>
    <w:p w:rsidR="004157EA" w:rsidRPr="003F2866" w:rsidRDefault="004157EA" w:rsidP="004157EA">
      <w:pPr>
        <w:keepNext/>
        <w:jc w:val="both"/>
        <w:rPr>
          <w:b/>
          <w:caps/>
          <w:color w:val="FF0000"/>
        </w:rPr>
      </w:pPr>
    </w:p>
    <w:p w:rsidR="003E4A46" w:rsidRDefault="004157EA" w:rsidP="00443E63">
      <w:pPr>
        <w:ind w:firstLine="709"/>
        <w:jc w:val="both"/>
      </w:pPr>
      <w:r w:rsidRPr="00790485">
        <w:t xml:space="preserve">Зона предназначена для размещения садовых участков с правом возведения жилого строения используемых населением в целях отдыха и выращивания сельскохозяйственных </w:t>
      </w:r>
      <w:r w:rsidR="003E4A46" w:rsidRPr="00790485">
        <w:t>культур и</w:t>
      </w:r>
      <w:r w:rsidR="00F67399" w:rsidRPr="00790485">
        <w:t xml:space="preserve"> ведения огородничества</w:t>
      </w:r>
      <w:r w:rsidRPr="00790485">
        <w:t>.</w:t>
      </w:r>
    </w:p>
    <w:p w:rsidR="00DD5EF5" w:rsidRPr="00790485" w:rsidRDefault="00DD5EF5" w:rsidP="00443E63">
      <w:pPr>
        <w:ind w:firstLine="709"/>
        <w:jc w:val="both"/>
      </w:pPr>
    </w:p>
    <w:tbl>
      <w:tblPr>
        <w:tblW w:w="54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5673"/>
        <w:gridCol w:w="1562"/>
        <w:gridCol w:w="1555"/>
      </w:tblGrid>
      <w:tr w:rsidR="00DD5EF5" w:rsidRPr="003E4A46" w:rsidTr="003616FD">
        <w:trPr>
          <w:cantSplit/>
        </w:trPr>
        <w:tc>
          <w:tcPr>
            <w:tcW w:w="908" w:type="pct"/>
            <w:vAlign w:val="center"/>
          </w:tcPr>
          <w:p w:rsidR="00DD5EF5" w:rsidRPr="00720A33" w:rsidRDefault="00DD5EF5" w:rsidP="003E4A46">
            <w:pPr>
              <w:autoSpaceDE w:val="0"/>
              <w:autoSpaceDN w:val="0"/>
              <w:adjustRightInd w:val="0"/>
              <w:jc w:val="center"/>
            </w:pPr>
            <w:r w:rsidRPr="00720A33">
              <w:lastRenderedPageBreak/>
              <w:t>Наименование вида разрешенного использования земельного участка</w:t>
            </w:r>
          </w:p>
        </w:tc>
        <w:tc>
          <w:tcPr>
            <w:tcW w:w="2641" w:type="pct"/>
            <w:vAlign w:val="center"/>
          </w:tcPr>
          <w:p w:rsidR="00DD5EF5" w:rsidRPr="00720A33" w:rsidRDefault="00DD5EF5" w:rsidP="003E4A46">
            <w:pPr>
              <w:autoSpaceDE w:val="0"/>
              <w:autoSpaceDN w:val="0"/>
              <w:adjustRightInd w:val="0"/>
              <w:jc w:val="center"/>
            </w:pPr>
            <w:r w:rsidRPr="00720A33">
              <w:t>Описание вида разрешенного использования земельного участка</w:t>
            </w:r>
          </w:p>
        </w:tc>
        <w:tc>
          <w:tcPr>
            <w:tcW w:w="727" w:type="pct"/>
            <w:vAlign w:val="center"/>
          </w:tcPr>
          <w:p w:rsidR="00DD5EF5" w:rsidRPr="00720A33" w:rsidRDefault="00DD5EF5" w:rsidP="003E4A46">
            <w:pPr>
              <w:autoSpaceDE w:val="0"/>
              <w:autoSpaceDN w:val="0"/>
              <w:adjustRightInd w:val="0"/>
              <w:jc w:val="center"/>
            </w:pPr>
            <w:r w:rsidRPr="00720A33">
              <w:t>Код (числовое обозначение) вида разрешенного использования земельного участка</w:t>
            </w:r>
          </w:p>
        </w:tc>
        <w:tc>
          <w:tcPr>
            <w:tcW w:w="724" w:type="pct"/>
          </w:tcPr>
          <w:p w:rsidR="00DD5EF5" w:rsidRPr="00720A33" w:rsidRDefault="00DD5EF5" w:rsidP="003E4A46">
            <w:pPr>
              <w:autoSpaceDE w:val="0"/>
              <w:autoSpaceDN w:val="0"/>
              <w:adjustRightInd w:val="0"/>
              <w:jc w:val="center"/>
            </w:pPr>
          </w:p>
        </w:tc>
      </w:tr>
      <w:tr w:rsidR="00DD5EF5" w:rsidRPr="003E4A46" w:rsidTr="003616FD">
        <w:tc>
          <w:tcPr>
            <w:tcW w:w="4276" w:type="pct"/>
            <w:gridSpan w:val="3"/>
          </w:tcPr>
          <w:p w:rsidR="00DD5EF5" w:rsidRPr="003E4A46" w:rsidRDefault="00DD5EF5" w:rsidP="003F74AF">
            <w:pPr>
              <w:jc w:val="center"/>
            </w:pPr>
            <w:r w:rsidRPr="003E4A46">
              <w:t>ОСНОВНЫЕ ВИДЫ РАЗРЕШЕННОГО ИСПОЛЬЗОВАНИЯ</w:t>
            </w:r>
          </w:p>
        </w:tc>
        <w:tc>
          <w:tcPr>
            <w:tcW w:w="724" w:type="pct"/>
          </w:tcPr>
          <w:p w:rsidR="00DD5EF5" w:rsidRPr="003E4A46" w:rsidRDefault="00DD5EF5" w:rsidP="003F74AF">
            <w:pPr>
              <w:jc w:val="center"/>
            </w:pPr>
          </w:p>
        </w:tc>
      </w:tr>
      <w:tr w:rsidR="00DD5EF5" w:rsidRPr="003E4A46" w:rsidTr="003616FD">
        <w:tc>
          <w:tcPr>
            <w:tcW w:w="908" w:type="pct"/>
          </w:tcPr>
          <w:p w:rsidR="00DD5EF5" w:rsidRPr="003E4A46" w:rsidRDefault="00DD5EF5" w:rsidP="003D780F">
            <w:pPr>
              <w:autoSpaceDE w:val="0"/>
              <w:autoSpaceDN w:val="0"/>
              <w:adjustRightInd w:val="0"/>
            </w:pPr>
            <w:r w:rsidRPr="003E4A46">
              <w:t>Ведение огородничества</w:t>
            </w:r>
          </w:p>
        </w:tc>
        <w:tc>
          <w:tcPr>
            <w:tcW w:w="2641" w:type="pct"/>
          </w:tcPr>
          <w:p w:rsidR="00DD5EF5" w:rsidRPr="003E4A46" w:rsidRDefault="00DD5EF5" w:rsidP="003D780F">
            <w:pPr>
              <w:autoSpaceDE w:val="0"/>
              <w:autoSpaceDN w:val="0"/>
              <w:adjustRightInd w:val="0"/>
            </w:pPr>
            <w: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727" w:type="pct"/>
          </w:tcPr>
          <w:p w:rsidR="00DD5EF5" w:rsidRPr="003E4A46" w:rsidRDefault="00DD5EF5" w:rsidP="003D780F">
            <w:pPr>
              <w:autoSpaceDE w:val="0"/>
              <w:autoSpaceDN w:val="0"/>
              <w:adjustRightInd w:val="0"/>
            </w:pPr>
            <w:r w:rsidRPr="003E4A46">
              <w:t>13.1</w:t>
            </w:r>
          </w:p>
        </w:tc>
        <w:tc>
          <w:tcPr>
            <w:tcW w:w="724" w:type="pct"/>
          </w:tcPr>
          <w:p w:rsidR="00DD5EF5" w:rsidRPr="003E4A46" w:rsidRDefault="00DD5EF5" w:rsidP="003F74AF">
            <w:pPr>
              <w:autoSpaceDE w:val="0"/>
              <w:autoSpaceDN w:val="0"/>
              <w:adjustRightInd w:val="0"/>
              <w:jc w:val="center"/>
            </w:pPr>
          </w:p>
        </w:tc>
      </w:tr>
      <w:tr w:rsidR="00DD5EF5" w:rsidRPr="003E4A46" w:rsidTr="003616FD">
        <w:tc>
          <w:tcPr>
            <w:tcW w:w="908" w:type="pct"/>
          </w:tcPr>
          <w:p w:rsidR="00DD5EF5" w:rsidRPr="003E4A46" w:rsidRDefault="00DD5EF5" w:rsidP="003D780F">
            <w:pPr>
              <w:autoSpaceDE w:val="0"/>
              <w:autoSpaceDN w:val="0"/>
              <w:adjustRightInd w:val="0"/>
            </w:pPr>
            <w:r w:rsidRPr="003E4A46">
              <w:t>Ведение садоводства</w:t>
            </w:r>
          </w:p>
        </w:tc>
        <w:tc>
          <w:tcPr>
            <w:tcW w:w="2641" w:type="pct"/>
          </w:tcPr>
          <w:p w:rsidR="00DD5EF5" w:rsidRPr="003E4A46" w:rsidRDefault="00DD5EF5" w:rsidP="003D780F">
            <w:pPr>
              <w:autoSpaceDE w:val="0"/>
              <w:autoSpaceDN w:val="0"/>
              <w:adjustRightInd w:val="0"/>
            </w:pPr>
            <w: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32" w:anchor="block_1021" w:history="1">
              <w:r w:rsidRPr="00F27E5E">
                <w:rPr>
                  <w:rStyle w:val="a5"/>
                  <w:color w:val="auto"/>
                  <w:u w:val="none"/>
                </w:rPr>
                <w:t>кодом 2.1</w:t>
              </w:r>
            </w:hyperlink>
            <w:r>
              <w:t>, хозяйственных построек и гаражей.</w:t>
            </w:r>
          </w:p>
        </w:tc>
        <w:tc>
          <w:tcPr>
            <w:tcW w:w="727" w:type="pct"/>
          </w:tcPr>
          <w:p w:rsidR="00DD5EF5" w:rsidRPr="003E4A46" w:rsidRDefault="00DD5EF5" w:rsidP="003D780F">
            <w:pPr>
              <w:autoSpaceDE w:val="0"/>
              <w:autoSpaceDN w:val="0"/>
              <w:adjustRightInd w:val="0"/>
            </w:pPr>
            <w:r w:rsidRPr="003E4A46">
              <w:t>13.2</w:t>
            </w:r>
          </w:p>
        </w:tc>
        <w:tc>
          <w:tcPr>
            <w:tcW w:w="724" w:type="pct"/>
          </w:tcPr>
          <w:p w:rsidR="00DD5EF5" w:rsidRPr="003E4A46" w:rsidRDefault="00DD5EF5" w:rsidP="003F74AF">
            <w:pPr>
              <w:autoSpaceDE w:val="0"/>
              <w:autoSpaceDN w:val="0"/>
              <w:adjustRightInd w:val="0"/>
              <w:jc w:val="center"/>
            </w:pPr>
          </w:p>
        </w:tc>
      </w:tr>
      <w:tr w:rsidR="003E5CB3" w:rsidRPr="003E4A46" w:rsidTr="003616FD">
        <w:tc>
          <w:tcPr>
            <w:tcW w:w="908" w:type="pct"/>
          </w:tcPr>
          <w:p w:rsidR="004A457B" w:rsidRDefault="004A457B" w:rsidP="003D780F">
            <w:pPr>
              <w:autoSpaceDE w:val="0"/>
              <w:autoSpaceDN w:val="0"/>
              <w:adjustRightInd w:val="0"/>
            </w:pPr>
            <w:r>
              <w:t xml:space="preserve">Земельные участки общего назначения </w:t>
            </w:r>
          </w:p>
          <w:p w:rsidR="003E5CB3" w:rsidRPr="003E4A46" w:rsidRDefault="003E5CB3" w:rsidP="003D780F">
            <w:pPr>
              <w:autoSpaceDE w:val="0"/>
              <w:autoSpaceDN w:val="0"/>
              <w:adjustRightInd w:val="0"/>
            </w:pPr>
          </w:p>
        </w:tc>
        <w:tc>
          <w:tcPr>
            <w:tcW w:w="2641" w:type="pct"/>
          </w:tcPr>
          <w:p w:rsidR="003E5CB3" w:rsidRDefault="004A457B" w:rsidP="003D780F">
            <w:pPr>
              <w:autoSpaceDE w:val="0"/>
              <w:autoSpaceDN w:val="0"/>
              <w:adjustRightInd w:val="0"/>
            </w:pPr>
            <w: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727" w:type="pct"/>
          </w:tcPr>
          <w:p w:rsidR="003E5CB3" w:rsidRPr="003E4A46" w:rsidRDefault="004A457B" w:rsidP="003D780F">
            <w:pPr>
              <w:autoSpaceDE w:val="0"/>
              <w:autoSpaceDN w:val="0"/>
              <w:adjustRightInd w:val="0"/>
            </w:pPr>
            <w:r>
              <w:t>13.0</w:t>
            </w:r>
          </w:p>
        </w:tc>
        <w:tc>
          <w:tcPr>
            <w:tcW w:w="724" w:type="pct"/>
          </w:tcPr>
          <w:p w:rsidR="003E5CB3" w:rsidRPr="003E4A46" w:rsidRDefault="003E5CB3" w:rsidP="003F74AF">
            <w:pPr>
              <w:autoSpaceDE w:val="0"/>
              <w:autoSpaceDN w:val="0"/>
              <w:adjustRightInd w:val="0"/>
              <w:jc w:val="center"/>
            </w:pPr>
          </w:p>
        </w:tc>
      </w:tr>
      <w:tr w:rsidR="00DD5EF5" w:rsidRPr="003E4A46" w:rsidTr="003616FD">
        <w:tc>
          <w:tcPr>
            <w:tcW w:w="4276" w:type="pct"/>
            <w:gridSpan w:val="3"/>
          </w:tcPr>
          <w:p w:rsidR="00DD5EF5" w:rsidRPr="003E4A46" w:rsidRDefault="00DD5EF5" w:rsidP="003D780F">
            <w:r w:rsidRPr="003E4A46">
              <w:t>УСЛОВНО РАЗРЕШЕННЫЕ ВИДЫ ИСПОЛЬЗОВАНИЯ</w:t>
            </w:r>
          </w:p>
        </w:tc>
        <w:tc>
          <w:tcPr>
            <w:tcW w:w="724" w:type="pct"/>
          </w:tcPr>
          <w:p w:rsidR="00DD5EF5" w:rsidRPr="003E4A46" w:rsidRDefault="00DD5EF5" w:rsidP="003F74AF">
            <w:pPr>
              <w:jc w:val="center"/>
            </w:pPr>
          </w:p>
        </w:tc>
      </w:tr>
      <w:tr w:rsidR="00DD5EF5" w:rsidRPr="003E4A46" w:rsidTr="003616FD">
        <w:tc>
          <w:tcPr>
            <w:tcW w:w="908" w:type="pct"/>
          </w:tcPr>
          <w:p w:rsidR="00DD5EF5" w:rsidRPr="003D4D0E" w:rsidRDefault="00DD5EF5" w:rsidP="003D780F">
            <w:pPr>
              <w:autoSpaceDE w:val="0"/>
              <w:autoSpaceDN w:val="0"/>
              <w:adjustRightInd w:val="0"/>
            </w:pPr>
            <w:r w:rsidRPr="003D4D0E">
              <w:t>Магазины</w:t>
            </w:r>
          </w:p>
        </w:tc>
        <w:tc>
          <w:tcPr>
            <w:tcW w:w="2641" w:type="pct"/>
          </w:tcPr>
          <w:p w:rsidR="00DD5EF5" w:rsidRPr="003E4A46" w:rsidRDefault="00DD5EF5" w:rsidP="003D780F">
            <w:pPr>
              <w:tabs>
                <w:tab w:val="left" w:pos="2025"/>
              </w:tabs>
              <w:autoSpaceDE w:val="0"/>
              <w:autoSpaceDN w:val="0"/>
              <w:adjustRightInd w:val="0"/>
            </w:pPr>
            <w:r w:rsidRPr="003E4A46">
              <w:t>Размещение объектов капитального строительства, предназначенных для продажи товаров, торговая площадь которых составляет до 5000 кв. м</w:t>
            </w:r>
          </w:p>
        </w:tc>
        <w:tc>
          <w:tcPr>
            <w:tcW w:w="727" w:type="pct"/>
          </w:tcPr>
          <w:p w:rsidR="00DD5EF5" w:rsidRPr="003E4A46" w:rsidRDefault="00DD5EF5" w:rsidP="003D780F">
            <w:pPr>
              <w:autoSpaceDE w:val="0"/>
              <w:autoSpaceDN w:val="0"/>
              <w:adjustRightInd w:val="0"/>
            </w:pPr>
            <w:r w:rsidRPr="003E4A46">
              <w:t>4.4</w:t>
            </w:r>
          </w:p>
        </w:tc>
        <w:tc>
          <w:tcPr>
            <w:tcW w:w="724" w:type="pct"/>
          </w:tcPr>
          <w:p w:rsidR="00DD5EF5" w:rsidRPr="003E4A46" w:rsidRDefault="00DD5EF5" w:rsidP="003F74AF">
            <w:pPr>
              <w:autoSpaceDE w:val="0"/>
              <w:autoSpaceDN w:val="0"/>
              <w:adjustRightInd w:val="0"/>
              <w:jc w:val="center"/>
            </w:pPr>
          </w:p>
        </w:tc>
      </w:tr>
      <w:tr w:rsidR="00DD5EF5" w:rsidRPr="003E4A46" w:rsidTr="003616FD">
        <w:tc>
          <w:tcPr>
            <w:tcW w:w="908" w:type="pct"/>
          </w:tcPr>
          <w:p w:rsidR="001C2D7C" w:rsidRDefault="001C2D7C" w:rsidP="003D780F">
            <w:pPr>
              <w:tabs>
                <w:tab w:val="left" w:pos="2025"/>
              </w:tabs>
              <w:autoSpaceDE w:val="0"/>
              <w:autoSpaceDN w:val="0"/>
              <w:adjustRightInd w:val="0"/>
            </w:pPr>
            <w:r>
              <w:t xml:space="preserve">Предоставление коммунальных услуг </w:t>
            </w:r>
          </w:p>
          <w:p w:rsidR="00DD5EF5" w:rsidRPr="003D4D0E" w:rsidRDefault="00DD5EF5" w:rsidP="003D780F">
            <w:pPr>
              <w:autoSpaceDE w:val="0"/>
              <w:autoSpaceDN w:val="0"/>
              <w:adjustRightInd w:val="0"/>
            </w:pPr>
          </w:p>
        </w:tc>
        <w:tc>
          <w:tcPr>
            <w:tcW w:w="2641" w:type="pct"/>
          </w:tcPr>
          <w:p w:rsidR="00DD5EF5" w:rsidRPr="003E4A46" w:rsidRDefault="001C2D7C" w:rsidP="003D780F">
            <w:pPr>
              <w:tabs>
                <w:tab w:val="left" w:pos="2025"/>
              </w:tabs>
              <w:autoSpaceDE w:val="0"/>
              <w:autoSpaceDN w:val="0"/>
              <w:adjustRightInd w:val="0"/>
            </w:pPr>
            <w:proofErr w:type="gramStart"/>
            <w: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727" w:type="pct"/>
          </w:tcPr>
          <w:p w:rsidR="00DD5EF5" w:rsidRPr="003E4A46" w:rsidRDefault="001C2D7C" w:rsidP="003D780F">
            <w:pPr>
              <w:autoSpaceDE w:val="0"/>
              <w:autoSpaceDN w:val="0"/>
              <w:adjustRightInd w:val="0"/>
            </w:pPr>
            <w:r>
              <w:t>3.1.1</w:t>
            </w:r>
          </w:p>
        </w:tc>
        <w:tc>
          <w:tcPr>
            <w:tcW w:w="724" w:type="pct"/>
          </w:tcPr>
          <w:p w:rsidR="00DD5EF5" w:rsidRPr="003E4A46" w:rsidRDefault="00DD5EF5" w:rsidP="003F74AF">
            <w:pPr>
              <w:autoSpaceDE w:val="0"/>
              <w:autoSpaceDN w:val="0"/>
              <w:adjustRightInd w:val="0"/>
              <w:jc w:val="center"/>
            </w:pPr>
          </w:p>
        </w:tc>
      </w:tr>
      <w:tr w:rsidR="000A36AD" w:rsidRPr="003E4A46" w:rsidTr="003616FD">
        <w:tc>
          <w:tcPr>
            <w:tcW w:w="5000" w:type="pct"/>
            <w:gridSpan w:val="4"/>
          </w:tcPr>
          <w:p w:rsidR="000A36AD" w:rsidRDefault="000A36AD" w:rsidP="000A36AD">
            <w:pPr>
              <w:jc w:val="center"/>
            </w:pPr>
            <w:r w:rsidRPr="003E4A46">
              <w:t>ВСПОМОГАТЕЛЬНЫЕ ВИДЫ ИСПОЛЬЗОВАНИЯ</w:t>
            </w:r>
          </w:p>
          <w:p w:rsidR="000A36AD" w:rsidRPr="003E4A46" w:rsidRDefault="000A36AD" w:rsidP="000A36AD">
            <w:pPr>
              <w:jc w:val="center"/>
            </w:pPr>
            <w:r w:rsidRPr="000A36AD">
              <w:lastRenderedPageBreak/>
              <w:t>Перечень объектов капитального строительства вспомогательных видов разрешенного использования</w:t>
            </w:r>
          </w:p>
        </w:tc>
      </w:tr>
      <w:tr w:rsidR="000A36AD" w:rsidRPr="003E4A46" w:rsidTr="003616FD">
        <w:tc>
          <w:tcPr>
            <w:tcW w:w="5000" w:type="pct"/>
            <w:gridSpan w:val="4"/>
          </w:tcPr>
          <w:p w:rsidR="000A36AD" w:rsidRDefault="000A36AD" w:rsidP="000A36AD">
            <w:pPr>
              <w:keepNext/>
              <w:ind w:firstLine="709"/>
              <w:jc w:val="both"/>
            </w:pPr>
            <w:r w:rsidRPr="000A36AD">
              <w:lastRenderedPageBreak/>
              <w:t xml:space="preserve">  - объекты инженерной инфраструктуры (электро-, тепл</w:t>
            </w:r>
            <w:proofErr w:type="gramStart"/>
            <w:r w:rsidRPr="000A36AD">
              <w:t>о-</w:t>
            </w:r>
            <w:proofErr w:type="gramEnd"/>
            <w:r w:rsidRPr="000A36AD">
              <w:t>, газо-, водоснабжения, водоотведения, связи), необходимые для инженерного обеспечения объектов основных видов разрешенного использования, условно разрешенных видов использования;</w:t>
            </w:r>
          </w:p>
          <w:p w:rsidR="000A36AD" w:rsidRDefault="000A36AD" w:rsidP="000A36AD">
            <w:pPr>
              <w:keepNext/>
              <w:ind w:firstLine="709"/>
              <w:jc w:val="both"/>
            </w:pPr>
            <w:r w:rsidRPr="000A36AD">
              <w:t xml:space="preserve"> - объекты транспортной инфраструктуры, включая проезды, автостоянки и гаражи для обслуживания жителей и посетителей объектов основных видов разрешенного использования, условно разрешенных видов использования; </w:t>
            </w:r>
          </w:p>
          <w:p w:rsidR="000A36AD" w:rsidRDefault="000A36AD" w:rsidP="000A36AD">
            <w:pPr>
              <w:keepNext/>
              <w:ind w:firstLine="709"/>
              <w:jc w:val="both"/>
            </w:pPr>
            <w:r w:rsidRPr="000A36AD">
              <w:t xml:space="preserve">- элементы </w:t>
            </w:r>
            <w:proofErr w:type="gramStart"/>
            <w:r w:rsidRPr="000A36AD">
              <w:t>благоустройства территорий объектов основных видов разрешенного использования</w:t>
            </w:r>
            <w:proofErr w:type="gramEnd"/>
            <w:r w:rsidRPr="000A36AD">
              <w:t xml:space="preserve"> и условно разрешенных видов использования, включая озеленение, детские площадки, площадки для отдыха,</w:t>
            </w:r>
            <w:r w:rsidR="00307EC3" w:rsidRPr="006F294F">
              <w:t xml:space="preserve"> площадки для занятия физкультурой и спортом</w:t>
            </w:r>
            <w:r w:rsidR="00307EC3">
              <w:t xml:space="preserve"> </w:t>
            </w:r>
            <w:r w:rsidR="00307EC3" w:rsidRPr="00720A33">
              <w:t>на открытом воздухе</w:t>
            </w:r>
            <w:r w:rsidR="00307EC3">
              <w:t xml:space="preserve">, </w:t>
            </w:r>
            <w:r w:rsidRPr="000A36AD">
              <w:t xml:space="preserve"> хозяйственные площадки, малые архитектурные формы;</w:t>
            </w:r>
          </w:p>
          <w:p w:rsidR="000A36AD" w:rsidRPr="003E4A46" w:rsidRDefault="000A36AD" w:rsidP="000A36AD">
            <w:pPr>
              <w:keepNext/>
              <w:ind w:firstLine="709"/>
              <w:jc w:val="both"/>
            </w:pPr>
            <w:r w:rsidRPr="000A36AD">
              <w:t xml:space="preserve"> - объекты охраны общественного порядка, гражданской обороны и предотвращения чрезвычайных </w:t>
            </w:r>
            <w:proofErr w:type="gramStart"/>
            <w:r w:rsidRPr="000A36AD">
              <w:t>ситуаций</w:t>
            </w:r>
            <w:proofErr w:type="gramEnd"/>
            <w:r w:rsidRPr="000A36AD">
              <w:t xml:space="preserve"> на объектах основных видов разрешенного использования, условно разрешенных видов использования</w:t>
            </w:r>
          </w:p>
        </w:tc>
      </w:tr>
    </w:tbl>
    <w:p w:rsidR="00A5736F" w:rsidRDefault="00A5736F" w:rsidP="003E4A46">
      <w:pPr>
        <w:keepNext/>
        <w:ind w:firstLine="709"/>
        <w:jc w:val="both"/>
      </w:pPr>
    </w:p>
    <w:p w:rsidR="00080CA0" w:rsidRDefault="004157EA" w:rsidP="00CD3F5A">
      <w:pPr>
        <w:keepNext/>
        <w:ind w:firstLine="709"/>
        <w:jc w:val="both"/>
      </w:pPr>
      <w:r w:rsidRPr="00790485">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r w:rsidR="00A5736F" w:rsidRPr="00A5736F">
        <w:t>:</w:t>
      </w:r>
    </w:p>
    <w:p w:rsidR="00080CA0" w:rsidRPr="00A5736F" w:rsidRDefault="00080CA0" w:rsidP="003E4A46">
      <w:pPr>
        <w:keepNext/>
        <w:ind w:firstLine="709"/>
        <w:jc w:val="both"/>
      </w:pPr>
    </w:p>
    <w:tbl>
      <w:tblPr>
        <w:tblW w:w="97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5"/>
        <w:gridCol w:w="5782"/>
        <w:gridCol w:w="1380"/>
        <w:gridCol w:w="1949"/>
      </w:tblGrid>
      <w:tr w:rsidR="00080CA0" w:rsidRPr="003E4A46" w:rsidTr="00307EC3">
        <w:trPr>
          <w:trHeight w:val="300"/>
        </w:trPr>
        <w:tc>
          <w:tcPr>
            <w:tcW w:w="635" w:type="dxa"/>
          </w:tcPr>
          <w:p w:rsidR="00080CA0" w:rsidRPr="003E4A46" w:rsidRDefault="00080CA0" w:rsidP="004157EA"/>
        </w:tc>
        <w:tc>
          <w:tcPr>
            <w:tcW w:w="5782" w:type="dxa"/>
          </w:tcPr>
          <w:p w:rsidR="00080CA0" w:rsidRPr="003E4A46" w:rsidRDefault="00080CA0" w:rsidP="004157EA">
            <w:r w:rsidRPr="00080CA0">
              <w:t>Наименование показателя</w:t>
            </w:r>
          </w:p>
        </w:tc>
        <w:tc>
          <w:tcPr>
            <w:tcW w:w="1380" w:type="dxa"/>
          </w:tcPr>
          <w:p w:rsidR="00080CA0" w:rsidRDefault="00307EC3" w:rsidP="00080CA0">
            <w:pPr>
              <w:jc w:val="center"/>
            </w:pPr>
            <w:r>
              <w:t>Единица измерени</w:t>
            </w:r>
            <w:r w:rsidR="00080CA0">
              <w:t xml:space="preserve">я </w:t>
            </w:r>
          </w:p>
          <w:p w:rsidR="00080CA0" w:rsidRPr="003E4A46" w:rsidRDefault="00080CA0" w:rsidP="00080CA0">
            <w:pPr>
              <w:jc w:val="center"/>
            </w:pPr>
          </w:p>
        </w:tc>
        <w:tc>
          <w:tcPr>
            <w:tcW w:w="1949" w:type="dxa"/>
          </w:tcPr>
          <w:p w:rsidR="00080CA0" w:rsidRPr="003E4A46" w:rsidRDefault="00080CA0" w:rsidP="004157EA">
            <w:pPr>
              <w:jc w:val="center"/>
            </w:pPr>
            <w:r>
              <w:t>Величина</w:t>
            </w:r>
          </w:p>
        </w:tc>
      </w:tr>
      <w:tr w:rsidR="00790485" w:rsidRPr="003E4A46" w:rsidTr="00307EC3">
        <w:trPr>
          <w:trHeight w:val="294"/>
        </w:trPr>
        <w:tc>
          <w:tcPr>
            <w:tcW w:w="635" w:type="dxa"/>
          </w:tcPr>
          <w:p w:rsidR="004157EA" w:rsidRPr="003E4A46" w:rsidRDefault="00C96860" w:rsidP="004157EA">
            <w:r>
              <w:t>1</w:t>
            </w:r>
          </w:p>
        </w:tc>
        <w:tc>
          <w:tcPr>
            <w:tcW w:w="5782" w:type="dxa"/>
          </w:tcPr>
          <w:p w:rsidR="00C96860" w:rsidRDefault="00E70D7D" w:rsidP="004157EA">
            <w:r>
              <w:t>Минимальный размер (минимальная площадь) земельных участков</w:t>
            </w:r>
            <w:r w:rsidR="00846C0C">
              <w:t>:</w:t>
            </w:r>
            <w:r>
              <w:t xml:space="preserve"> </w:t>
            </w:r>
          </w:p>
          <w:p w:rsidR="00C96860" w:rsidRDefault="00E70D7D" w:rsidP="004157EA">
            <w:r>
              <w:t xml:space="preserve"> - для ведения садоводства</w:t>
            </w:r>
          </w:p>
          <w:p w:rsidR="00E70D7D" w:rsidRPr="003E4A46" w:rsidRDefault="00E70D7D" w:rsidP="004157EA">
            <w:r>
              <w:t xml:space="preserve"> - для ведения огородничества </w:t>
            </w:r>
          </w:p>
        </w:tc>
        <w:tc>
          <w:tcPr>
            <w:tcW w:w="1380" w:type="dxa"/>
          </w:tcPr>
          <w:p w:rsidR="004157EA" w:rsidRPr="003E4A46" w:rsidRDefault="003D780F" w:rsidP="00E70D7D">
            <w:pPr>
              <w:jc w:val="center"/>
            </w:pPr>
            <w:proofErr w:type="spellStart"/>
            <w:r>
              <w:t>к</w:t>
            </w:r>
            <w:r w:rsidR="00E70D7D">
              <w:t>в</w:t>
            </w:r>
            <w:proofErr w:type="gramStart"/>
            <w:r w:rsidR="00E70D7D">
              <w:t>.м</w:t>
            </w:r>
            <w:proofErr w:type="spellEnd"/>
            <w:proofErr w:type="gramEnd"/>
            <w:r w:rsidR="00E70D7D">
              <w:t xml:space="preserve">  </w:t>
            </w:r>
          </w:p>
        </w:tc>
        <w:tc>
          <w:tcPr>
            <w:tcW w:w="1949" w:type="dxa"/>
          </w:tcPr>
          <w:p w:rsidR="00C96860" w:rsidRDefault="00C96860" w:rsidP="004157EA">
            <w:pPr>
              <w:jc w:val="center"/>
            </w:pPr>
          </w:p>
          <w:p w:rsidR="00C96860" w:rsidRDefault="00C96860" w:rsidP="004157EA">
            <w:pPr>
              <w:jc w:val="center"/>
            </w:pPr>
          </w:p>
          <w:p w:rsidR="00E70D7D" w:rsidRDefault="00E70D7D" w:rsidP="004157EA">
            <w:pPr>
              <w:jc w:val="center"/>
            </w:pPr>
            <w:r>
              <w:t xml:space="preserve">600 </w:t>
            </w:r>
          </w:p>
          <w:p w:rsidR="004157EA" w:rsidRPr="003E4A46" w:rsidRDefault="00E70D7D" w:rsidP="004157EA">
            <w:pPr>
              <w:jc w:val="center"/>
            </w:pPr>
            <w:r>
              <w:t>100</w:t>
            </w:r>
          </w:p>
        </w:tc>
      </w:tr>
      <w:tr w:rsidR="00E70D7D" w:rsidRPr="003E4A46" w:rsidTr="00307EC3">
        <w:tc>
          <w:tcPr>
            <w:tcW w:w="635" w:type="dxa"/>
          </w:tcPr>
          <w:p w:rsidR="00E70D7D" w:rsidRPr="003E4A46" w:rsidRDefault="00C96860" w:rsidP="004157EA">
            <w:r>
              <w:t>2</w:t>
            </w:r>
          </w:p>
        </w:tc>
        <w:tc>
          <w:tcPr>
            <w:tcW w:w="5782" w:type="dxa"/>
          </w:tcPr>
          <w:p w:rsidR="007132F1" w:rsidRDefault="000C04EF" w:rsidP="007132F1">
            <w:r>
              <w:t>Минимальный размер земельн</w:t>
            </w:r>
            <w:r w:rsidR="007132F1">
              <w:t>ых</w:t>
            </w:r>
            <w:r>
              <w:t xml:space="preserve"> участк</w:t>
            </w:r>
            <w:r w:rsidR="007132F1">
              <w:t xml:space="preserve">ов, за исключением участков </w:t>
            </w:r>
            <w:r w:rsidR="007132F1" w:rsidRPr="008436A5">
              <w:rPr>
                <w:spacing w:val="-1"/>
              </w:rPr>
              <w:t>для</w:t>
            </w:r>
            <w:r w:rsidR="007132F1">
              <w:rPr>
                <w:spacing w:val="-1"/>
              </w:rPr>
              <w:t xml:space="preserve"> </w:t>
            </w:r>
            <w:r w:rsidR="007132F1">
              <w:t>ведения садоводства</w:t>
            </w:r>
          </w:p>
          <w:p w:rsidR="00E70D7D" w:rsidRPr="003E4A46" w:rsidRDefault="007132F1" w:rsidP="007132F1">
            <w:pPr>
              <w:rPr>
                <w:spacing w:val="-1"/>
              </w:rPr>
            </w:pPr>
            <w:r>
              <w:t>и для ведения огородничества</w:t>
            </w:r>
          </w:p>
        </w:tc>
        <w:tc>
          <w:tcPr>
            <w:tcW w:w="1380" w:type="dxa"/>
          </w:tcPr>
          <w:p w:rsidR="000C04EF" w:rsidRDefault="003D780F" w:rsidP="000C04EF">
            <w:pPr>
              <w:jc w:val="center"/>
            </w:pPr>
            <w:proofErr w:type="spellStart"/>
            <w:r>
              <w:t>к</w:t>
            </w:r>
            <w:r w:rsidR="000C04EF">
              <w:t>в</w:t>
            </w:r>
            <w:proofErr w:type="gramStart"/>
            <w:r w:rsidR="000C04EF">
              <w:t>.м</w:t>
            </w:r>
            <w:proofErr w:type="spellEnd"/>
            <w:proofErr w:type="gramEnd"/>
          </w:p>
          <w:p w:rsidR="00E70D7D" w:rsidRPr="003E4A46" w:rsidRDefault="00E70D7D" w:rsidP="000C04EF">
            <w:pPr>
              <w:jc w:val="center"/>
            </w:pPr>
          </w:p>
        </w:tc>
        <w:tc>
          <w:tcPr>
            <w:tcW w:w="1949" w:type="dxa"/>
          </w:tcPr>
          <w:p w:rsidR="00E70D7D" w:rsidRPr="000C04EF" w:rsidRDefault="003D780F" w:rsidP="000C04EF">
            <w:pPr>
              <w:jc w:val="center"/>
            </w:pPr>
            <w:r>
              <w:t>У</w:t>
            </w:r>
            <w:r w:rsidR="00B17905">
              <w:t>станавливается в соответствии со статьей 12.3 Правил</w:t>
            </w:r>
          </w:p>
        </w:tc>
      </w:tr>
      <w:tr w:rsidR="00F04D3C" w:rsidRPr="003E4A46" w:rsidTr="00307EC3">
        <w:tc>
          <w:tcPr>
            <w:tcW w:w="635" w:type="dxa"/>
          </w:tcPr>
          <w:p w:rsidR="00F04D3C" w:rsidRPr="003E4A46" w:rsidRDefault="00C96860" w:rsidP="006F31E7">
            <w:r>
              <w:t>3</w:t>
            </w:r>
          </w:p>
        </w:tc>
        <w:tc>
          <w:tcPr>
            <w:tcW w:w="5782" w:type="dxa"/>
          </w:tcPr>
          <w:p w:rsidR="00F04D3C" w:rsidRDefault="00F04D3C" w:rsidP="006F31E7">
            <w:r>
              <w:t xml:space="preserve">Максимальный размер (максимальная площадь) </w:t>
            </w:r>
            <w:r w:rsidR="009C5B22">
              <w:t>земельных участков:</w:t>
            </w:r>
          </w:p>
          <w:p w:rsidR="00F04D3C" w:rsidRDefault="00F04D3C" w:rsidP="006F31E7">
            <w:r>
              <w:t xml:space="preserve"> - для ведения садоводства</w:t>
            </w:r>
          </w:p>
          <w:p w:rsidR="00F04D3C" w:rsidRPr="00F04D3C" w:rsidRDefault="00F04D3C" w:rsidP="006F31E7">
            <w:r>
              <w:t xml:space="preserve"> - для ведения огородничества </w:t>
            </w:r>
          </w:p>
        </w:tc>
        <w:tc>
          <w:tcPr>
            <w:tcW w:w="1380" w:type="dxa"/>
          </w:tcPr>
          <w:p w:rsidR="00F04D3C" w:rsidRDefault="003D780F" w:rsidP="000C04EF">
            <w:pPr>
              <w:jc w:val="center"/>
            </w:pPr>
            <w:proofErr w:type="spellStart"/>
            <w:r>
              <w:t>к</w:t>
            </w:r>
            <w:r w:rsidR="00F04D3C">
              <w:t>в</w:t>
            </w:r>
            <w:proofErr w:type="gramStart"/>
            <w:r w:rsidR="00F04D3C">
              <w:t>.м</w:t>
            </w:r>
            <w:proofErr w:type="spellEnd"/>
            <w:proofErr w:type="gramEnd"/>
          </w:p>
          <w:p w:rsidR="00F04D3C" w:rsidRPr="003E4A46" w:rsidRDefault="00F04D3C" w:rsidP="000C04EF">
            <w:pPr>
              <w:jc w:val="center"/>
            </w:pPr>
          </w:p>
        </w:tc>
        <w:tc>
          <w:tcPr>
            <w:tcW w:w="1949" w:type="dxa"/>
          </w:tcPr>
          <w:p w:rsidR="009C5B22" w:rsidRDefault="009C5B22" w:rsidP="009C5B22">
            <w:r>
              <w:t xml:space="preserve">         </w:t>
            </w:r>
          </w:p>
          <w:p w:rsidR="009C5B22" w:rsidRDefault="009C5B22" w:rsidP="009C5B22"/>
          <w:p w:rsidR="00F04D3C" w:rsidRDefault="008941B5" w:rsidP="009C5B22">
            <w:pPr>
              <w:jc w:val="center"/>
            </w:pPr>
            <w:r>
              <w:t>15</w:t>
            </w:r>
            <w:r w:rsidR="00F04D3C">
              <w:t>00</w:t>
            </w:r>
          </w:p>
          <w:p w:rsidR="00F04D3C" w:rsidRPr="00F04D3C" w:rsidRDefault="008941B5" w:rsidP="000C04EF">
            <w:pPr>
              <w:jc w:val="center"/>
            </w:pPr>
            <w:r>
              <w:t>15</w:t>
            </w:r>
            <w:r w:rsidR="00F04D3C">
              <w:t xml:space="preserve">00 </w:t>
            </w:r>
          </w:p>
        </w:tc>
      </w:tr>
      <w:tr w:rsidR="00F04D3C" w:rsidRPr="003E4A46" w:rsidTr="00307EC3">
        <w:tc>
          <w:tcPr>
            <w:tcW w:w="635" w:type="dxa"/>
          </w:tcPr>
          <w:p w:rsidR="00F04D3C" w:rsidRPr="003E4A46" w:rsidRDefault="00C96860" w:rsidP="006F31E7">
            <w:r>
              <w:t>4</w:t>
            </w:r>
          </w:p>
        </w:tc>
        <w:tc>
          <w:tcPr>
            <w:tcW w:w="5782" w:type="dxa"/>
          </w:tcPr>
          <w:p w:rsidR="007132F1" w:rsidRDefault="00F04D3C" w:rsidP="007132F1">
            <w:r>
              <w:t xml:space="preserve">Максимальный </w:t>
            </w:r>
            <w:r w:rsidR="007132F1">
              <w:t xml:space="preserve">размер земельных участков, за исключением участков </w:t>
            </w:r>
            <w:r w:rsidR="007132F1" w:rsidRPr="008436A5">
              <w:rPr>
                <w:spacing w:val="-1"/>
              </w:rPr>
              <w:t>для</w:t>
            </w:r>
            <w:r w:rsidR="007132F1">
              <w:rPr>
                <w:spacing w:val="-1"/>
              </w:rPr>
              <w:t xml:space="preserve"> </w:t>
            </w:r>
            <w:r w:rsidR="007132F1">
              <w:t>ведения садоводства</w:t>
            </w:r>
          </w:p>
          <w:p w:rsidR="00F04D3C" w:rsidRPr="00F04D3C" w:rsidRDefault="007132F1" w:rsidP="007132F1">
            <w:r>
              <w:t>и для ведения огородничества</w:t>
            </w:r>
          </w:p>
        </w:tc>
        <w:tc>
          <w:tcPr>
            <w:tcW w:w="1380" w:type="dxa"/>
          </w:tcPr>
          <w:p w:rsidR="00F04D3C" w:rsidRDefault="003D780F" w:rsidP="000C04EF">
            <w:pPr>
              <w:jc w:val="center"/>
            </w:pPr>
            <w:proofErr w:type="spellStart"/>
            <w:r>
              <w:t>к</w:t>
            </w:r>
            <w:r w:rsidR="00F04D3C">
              <w:t>в</w:t>
            </w:r>
            <w:proofErr w:type="gramStart"/>
            <w:r w:rsidR="00F04D3C">
              <w:t>.м</w:t>
            </w:r>
            <w:proofErr w:type="spellEnd"/>
            <w:proofErr w:type="gramEnd"/>
          </w:p>
          <w:p w:rsidR="00F04D3C" w:rsidRPr="003E4A46" w:rsidRDefault="00F04D3C" w:rsidP="000C04EF">
            <w:pPr>
              <w:jc w:val="center"/>
            </w:pPr>
          </w:p>
        </w:tc>
        <w:tc>
          <w:tcPr>
            <w:tcW w:w="1949" w:type="dxa"/>
          </w:tcPr>
          <w:p w:rsidR="00F04D3C" w:rsidRPr="003E4A46" w:rsidRDefault="00F04D3C" w:rsidP="006F31E7">
            <w:pPr>
              <w:jc w:val="center"/>
              <w:rPr>
                <w:spacing w:val="-1"/>
              </w:rPr>
            </w:pPr>
            <w:r>
              <w:t>20000</w:t>
            </w:r>
          </w:p>
        </w:tc>
      </w:tr>
      <w:tr w:rsidR="00F04D3C" w:rsidRPr="003E4A46" w:rsidTr="00307EC3">
        <w:tc>
          <w:tcPr>
            <w:tcW w:w="635" w:type="dxa"/>
          </w:tcPr>
          <w:p w:rsidR="00F04D3C" w:rsidRPr="003E4A46" w:rsidRDefault="00C96860" w:rsidP="006F31E7">
            <w:r>
              <w:t>5</w:t>
            </w:r>
          </w:p>
        </w:tc>
        <w:tc>
          <w:tcPr>
            <w:tcW w:w="5782" w:type="dxa"/>
          </w:tcPr>
          <w:p w:rsidR="00F04D3C" w:rsidRPr="003E4A46" w:rsidRDefault="00F04D3C" w:rsidP="00F04D3C">
            <w:pPr>
              <w:rPr>
                <w:spacing w:val="-1"/>
              </w:rPr>
            </w:pPr>
            <w:r>
              <w:t xml:space="preserve">Максимальный процент застройки в границах земельного участка </w:t>
            </w:r>
          </w:p>
        </w:tc>
        <w:tc>
          <w:tcPr>
            <w:tcW w:w="1380" w:type="dxa"/>
          </w:tcPr>
          <w:p w:rsidR="00F04D3C" w:rsidRPr="003E4A46" w:rsidRDefault="00F04D3C" w:rsidP="00F04D3C">
            <w:pPr>
              <w:jc w:val="center"/>
            </w:pPr>
            <w:r>
              <w:t xml:space="preserve">% </w:t>
            </w:r>
          </w:p>
        </w:tc>
        <w:tc>
          <w:tcPr>
            <w:tcW w:w="1949" w:type="dxa"/>
          </w:tcPr>
          <w:p w:rsidR="00F04D3C" w:rsidRPr="003E4A46" w:rsidRDefault="00F04D3C" w:rsidP="006F31E7">
            <w:pPr>
              <w:jc w:val="center"/>
              <w:rPr>
                <w:spacing w:val="-1"/>
              </w:rPr>
            </w:pPr>
            <w:r>
              <w:t>35</w:t>
            </w:r>
          </w:p>
        </w:tc>
      </w:tr>
      <w:tr w:rsidR="00F04D3C" w:rsidRPr="003E4A46" w:rsidTr="00307EC3">
        <w:tc>
          <w:tcPr>
            <w:tcW w:w="635" w:type="dxa"/>
          </w:tcPr>
          <w:p w:rsidR="00F04D3C" w:rsidRPr="003E4A46" w:rsidRDefault="00C96860" w:rsidP="00F04D3C">
            <w:r>
              <w:t>6</w:t>
            </w:r>
          </w:p>
        </w:tc>
        <w:tc>
          <w:tcPr>
            <w:tcW w:w="5782" w:type="dxa"/>
          </w:tcPr>
          <w:p w:rsidR="00F04D3C" w:rsidRPr="003E4A46" w:rsidRDefault="00F04D3C" w:rsidP="004157EA">
            <w:pPr>
              <w:rPr>
                <w:spacing w:val="-1"/>
              </w:rPr>
            </w:pPr>
            <w:r>
              <w:t xml:space="preserve">Минимальный отступ от границы земельного участка до садового дома, жилого дома  </w:t>
            </w:r>
          </w:p>
        </w:tc>
        <w:tc>
          <w:tcPr>
            <w:tcW w:w="1380" w:type="dxa"/>
          </w:tcPr>
          <w:p w:rsidR="00F04D3C" w:rsidRPr="003E4A46" w:rsidRDefault="00F04D3C" w:rsidP="006F31E7">
            <w:pPr>
              <w:jc w:val="center"/>
            </w:pPr>
            <w:proofErr w:type="gramStart"/>
            <w:r>
              <w:t>м</w:t>
            </w:r>
            <w:proofErr w:type="gramEnd"/>
            <w:r>
              <w:t xml:space="preserve"> </w:t>
            </w:r>
          </w:p>
        </w:tc>
        <w:tc>
          <w:tcPr>
            <w:tcW w:w="1949" w:type="dxa"/>
          </w:tcPr>
          <w:p w:rsidR="00F04D3C" w:rsidRPr="003E4A46" w:rsidRDefault="00F04D3C" w:rsidP="006F31E7">
            <w:pPr>
              <w:jc w:val="center"/>
              <w:rPr>
                <w:spacing w:val="-1"/>
              </w:rPr>
            </w:pPr>
            <w:r>
              <w:t>3</w:t>
            </w:r>
          </w:p>
        </w:tc>
      </w:tr>
      <w:tr w:rsidR="00F04D3C" w:rsidRPr="003E4A46" w:rsidTr="00307EC3">
        <w:tc>
          <w:tcPr>
            <w:tcW w:w="635" w:type="dxa"/>
          </w:tcPr>
          <w:p w:rsidR="00F04D3C" w:rsidRPr="003E4A46" w:rsidRDefault="00C96860" w:rsidP="004157EA">
            <w:r>
              <w:t>7</w:t>
            </w:r>
          </w:p>
        </w:tc>
        <w:tc>
          <w:tcPr>
            <w:tcW w:w="5782" w:type="dxa"/>
          </w:tcPr>
          <w:p w:rsidR="00F04D3C" w:rsidRPr="003E4A46" w:rsidRDefault="00F04D3C" w:rsidP="00F04D3C">
            <w:pPr>
              <w:rPr>
                <w:spacing w:val="-1"/>
              </w:rPr>
            </w:pPr>
            <w:r>
              <w:t xml:space="preserve">Минимальное расстояние от красной линии улицы до садового дома, жилого дома </w:t>
            </w:r>
          </w:p>
        </w:tc>
        <w:tc>
          <w:tcPr>
            <w:tcW w:w="1380" w:type="dxa"/>
          </w:tcPr>
          <w:p w:rsidR="00F04D3C" w:rsidRPr="003E4A46" w:rsidRDefault="00F04D3C" w:rsidP="00F04D3C">
            <w:pPr>
              <w:jc w:val="center"/>
            </w:pPr>
            <w:proofErr w:type="gramStart"/>
            <w:r>
              <w:t>м</w:t>
            </w:r>
            <w:proofErr w:type="gramEnd"/>
            <w:r>
              <w:t xml:space="preserve"> </w:t>
            </w:r>
          </w:p>
        </w:tc>
        <w:tc>
          <w:tcPr>
            <w:tcW w:w="1949" w:type="dxa"/>
          </w:tcPr>
          <w:p w:rsidR="00F04D3C" w:rsidRPr="003E4A46" w:rsidRDefault="00F04D3C" w:rsidP="004157EA">
            <w:pPr>
              <w:jc w:val="center"/>
              <w:rPr>
                <w:spacing w:val="-1"/>
              </w:rPr>
            </w:pPr>
            <w:r>
              <w:t>5</w:t>
            </w:r>
          </w:p>
        </w:tc>
      </w:tr>
      <w:tr w:rsidR="00F04D3C" w:rsidRPr="003E4A46" w:rsidTr="00307EC3">
        <w:tc>
          <w:tcPr>
            <w:tcW w:w="635" w:type="dxa"/>
          </w:tcPr>
          <w:p w:rsidR="00F04D3C" w:rsidRPr="003E4A46" w:rsidRDefault="00C96860" w:rsidP="004157EA">
            <w:r>
              <w:t>8</w:t>
            </w:r>
          </w:p>
        </w:tc>
        <w:tc>
          <w:tcPr>
            <w:tcW w:w="5782" w:type="dxa"/>
          </w:tcPr>
          <w:p w:rsidR="00F04D3C" w:rsidRPr="003E4A46" w:rsidRDefault="00F04D3C" w:rsidP="004157EA">
            <w:pPr>
              <w:rPr>
                <w:spacing w:val="-1"/>
              </w:rPr>
            </w:pPr>
            <w:r>
              <w:t>Минимальное расстояние от красной линии проезда до садового дома, жилого дома</w:t>
            </w:r>
          </w:p>
        </w:tc>
        <w:tc>
          <w:tcPr>
            <w:tcW w:w="1380" w:type="dxa"/>
          </w:tcPr>
          <w:p w:rsidR="00F04D3C" w:rsidRPr="003E4A46" w:rsidRDefault="00F04D3C" w:rsidP="00F04D3C">
            <w:pPr>
              <w:jc w:val="center"/>
            </w:pPr>
            <w:proofErr w:type="gramStart"/>
            <w:r>
              <w:t>м</w:t>
            </w:r>
            <w:proofErr w:type="gramEnd"/>
            <w:r>
              <w:t xml:space="preserve"> </w:t>
            </w:r>
          </w:p>
        </w:tc>
        <w:tc>
          <w:tcPr>
            <w:tcW w:w="1949" w:type="dxa"/>
          </w:tcPr>
          <w:p w:rsidR="00F04D3C" w:rsidRPr="003E4A46" w:rsidRDefault="00F04D3C" w:rsidP="004157EA">
            <w:pPr>
              <w:jc w:val="center"/>
              <w:rPr>
                <w:spacing w:val="-1"/>
              </w:rPr>
            </w:pPr>
            <w:r>
              <w:t>3</w:t>
            </w:r>
          </w:p>
        </w:tc>
      </w:tr>
      <w:tr w:rsidR="00F04D3C" w:rsidRPr="003E4A46" w:rsidTr="00307EC3">
        <w:tc>
          <w:tcPr>
            <w:tcW w:w="635" w:type="dxa"/>
          </w:tcPr>
          <w:p w:rsidR="00F04D3C" w:rsidRPr="003E4A46" w:rsidRDefault="00C96860" w:rsidP="004157EA">
            <w:r>
              <w:t>9</w:t>
            </w:r>
          </w:p>
        </w:tc>
        <w:tc>
          <w:tcPr>
            <w:tcW w:w="5782" w:type="dxa"/>
          </w:tcPr>
          <w:p w:rsidR="00F04D3C" w:rsidRPr="003E4A46" w:rsidRDefault="00F04D3C" w:rsidP="004157EA">
            <w:pPr>
              <w:rPr>
                <w:spacing w:val="-1"/>
              </w:rPr>
            </w:pPr>
            <w:r>
              <w:t xml:space="preserve">Минимальное расстояние от красных линий улиц и проездов до хозяйственных построек и автостоянок закрытого типа  </w:t>
            </w:r>
          </w:p>
        </w:tc>
        <w:tc>
          <w:tcPr>
            <w:tcW w:w="1380" w:type="dxa"/>
          </w:tcPr>
          <w:p w:rsidR="00F04D3C" w:rsidRPr="003E4A46" w:rsidRDefault="00F04D3C" w:rsidP="00F04D3C">
            <w:pPr>
              <w:jc w:val="center"/>
            </w:pPr>
            <w:proofErr w:type="gramStart"/>
            <w:r>
              <w:t>м</w:t>
            </w:r>
            <w:proofErr w:type="gramEnd"/>
            <w:r>
              <w:t xml:space="preserve"> </w:t>
            </w:r>
          </w:p>
        </w:tc>
        <w:tc>
          <w:tcPr>
            <w:tcW w:w="1949" w:type="dxa"/>
          </w:tcPr>
          <w:p w:rsidR="00F04D3C" w:rsidRPr="003E4A46" w:rsidRDefault="00F04D3C" w:rsidP="004157EA">
            <w:pPr>
              <w:jc w:val="center"/>
              <w:rPr>
                <w:spacing w:val="-1"/>
              </w:rPr>
            </w:pPr>
            <w:r>
              <w:t>5</w:t>
            </w:r>
          </w:p>
        </w:tc>
      </w:tr>
      <w:tr w:rsidR="00F04D3C" w:rsidRPr="003E4A46" w:rsidTr="00307EC3">
        <w:tc>
          <w:tcPr>
            <w:tcW w:w="635" w:type="dxa"/>
          </w:tcPr>
          <w:p w:rsidR="00F04D3C" w:rsidRPr="003E4A46" w:rsidRDefault="00C96860" w:rsidP="004157EA">
            <w:r>
              <w:lastRenderedPageBreak/>
              <w:t>10</w:t>
            </w:r>
          </w:p>
        </w:tc>
        <w:tc>
          <w:tcPr>
            <w:tcW w:w="5782" w:type="dxa"/>
          </w:tcPr>
          <w:p w:rsidR="00F04D3C" w:rsidRPr="003E4A46" w:rsidRDefault="00F04D3C" w:rsidP="004157EA">
            <w:pPr>
              <w:rPr>
                <w:spacing w:val="-1"/>
              </w:rPr>
            </w:pPr>
            <w:r>
              <w:t xml:space="preserve">Минимальный отступ от границы соседнего участка до стен садового дома, жилого дома  </w:t>
            </w:r>
          </w:p>
        </w:tc>
        <w:tc>
          <w:tcPr>
            <w:tcW w:w="1380" w:type="dxa"/>
          </w:tcPr>
          <w:p w:rsidR="00F04D3C" w:rsidRPr="003E4A46" w:rsidRDefault="00F04D3C" w:rsidP="00F04D3C">
            <w:pPr>
              <w:jc w:val="center"/>
            </w:pPr>
            <w:proofErr w:type="gramStart"/>
            <w:r>
              <w:t>м</w:t>
            </w:r>
            <w:proofErr w:type="gramEnd"/>
            <w:r>
              <w:t xml:space="preserve">  </w:t>
            </w:r>
          </w:p>
        </w:tc>
        <w:tc>
          <w:tcPr>
            <w:tcW w:w="1949" w:type="dxa"/>
          </w:tcPr>
          <w:p w:rsidR="00F04D3C" w:rsidRPr="003E4A46" w:rsidRDefault="00F04D3C" w:rsidP="004157EA">
            <w:pPr>
              <w:jc w:val="center"/>
              <w:rPr>
                <w:spacing w:val="-1"/>
              </w:rPr>
            </w:pPr>
            <w:r>
              <w:t>3</w:t>
            </w:r>
          </w:p>
        </w:tc>
      </w:tr>
      <w:tr w:rsidR="00F04D3C" w:rsidRPr="003E4A46" w:rsidTr="00307EC3">
        <w:trPr>
          <w:trHeight w:val="406"/>
        </w:trPr>
        <w:tc>
          <w:tcPr>
            <w:tcW w:w="635" w:type="dxa"/>
          </w:tcPr>
          <w:p w:rsidR="00F04D3C" w:rsidRPr="003E4A46" w:rsidRDefault="00C96860" w:rsidP="004157EA">
            <w:r>
              <w:t>11</w:t>
            </w:r>
          </w:p>
        </w:tc>
        <w:tc>
          <w:tcPr>
            <w:tcW w:w="5782" w:type="dxa"/>
          </w:tcPr>
          <w:p w:rsidR="00F04D3C" w:rsidRPr="003E4A46" w:rsidRDefault="00F04D3C" w:rsidP="004157EA">
            <w:pPr>
              <w:rPr>
                <w:spacing w:val="-1"/>
              </w:rPr>
            </w:pPr>
            <w:r>
              <w:t>Минимальный отступ от границы соседнего участка до других построек (бани, сараи гаражи и др.)</w:t>
            </w:r>
          </w:p>
        </w:tc>
        <w:tc>
          <w:tcPr>
            <w:tcW w:w="1380" w:type="dxa"/>
          </w:tcPr>
          <w:p w:rsidR="00F04D3C" w:rsidRPr="003E4A46" w:rsidRDefault="00F04D3C" w:rsidP="00F04D3C">
            <w:pPr>
              <w:jc w:val="center"/>
            </w:pPr>
            <w:proofErr w:type="gramStart"/>
            <w:r>
              <w:t>м</w:t>
            </w:r>
            <w:proofErr w:type="gramEnd"/>
            <w:r>
              <w:t xml:space="preserve"> </w:t>
            </w:r>
          </w:p>
        </w:tc>
        <w:tc>
          <w:tcPr>
            <w:tcW w:w="1949" w:type="dxa"/>
          </w:tcPr>
          <w:p w:rsidR="00F04D3C" w:rsidRPr="003E4A46" w:rsidRDefault="00F04D3C" w:rsidP="004157EA">
            <w:pPr>
              <w:jc w:val="center"/>
              <w:rPr>
                <w:spacing w:val="-1"/>
              </w:rPr>
            </w:pPr>
            <w:r>
              <w:t>3</w:t>
            </w:r>
          </w:p>
        </w:tc>
      </w:tr>
      <w:tr w:rsidR="00F04D3C" w:rsidRPr="003E4A46" w:rsidTr="00307EC3">
        <w:tc>
          <w:tcPr>
            <w:tcW w:w="635" w:type="dxa"/>
          </w:tcPr>
          <w:p w:rsidR="00F04D3C" w:rsidRPr="003E4A46" w:rsidRDefault="00C96860" w:rsidP="004157EA">
            <w:r>
              <w:t>12</w:t>
            </w:r>
          </w:p>
        </w:tc>
        <w:tc>
          <w:tcPr>
            <w:tcW w:w="5782" w:type="dxa"/>
          </w:tcPr>
          <w:p w:rsidR="00F04D3C" w:rsidRPr="003E4A46" w:rsidRDefault="00F04D3C" w:rsidP="004157EA">
            <w:pPr>
              <w:rPr>
                <w:spacing w:val="-1"/>
              </w:rPr>
            </w:pPr>
            <w:r>
              <w:t>Минимальный отступ от границы соседнего участка до постройки для содержания скота и птицы</w:t>
            </w:r>
          </w:p>
        </w:tc>
        <w:tc>
          <w:tcPr>
            <w:tcW w:w="1380" w:type="dxa"/>
          </w:tcPr>
          <w:p w:rsidR="00F04D3C" w:rsidRPr="003E4A46" w:rsidRDefault="00F04D3C" w:rsidP="00F04D3C">
            <w:pPr>
              <w:jc w:val="center"/>
            </w:pPr>
            <w:proofErr w:type="gramStart"/>
            <w:r>
              <w:t>м</w:t>
            </w:r>
            <w:proofErr w:type="gramEnd"/>
            <w:r>
              <w:t xml:space="preserve"> </w:t>
            </w:r>
          </w:p>
        </w:tc>
        <w:tc>
          <w:tcPr>
            <w:tcW w:w="1949" w:type="dxa"/>
          </w:tcPr>
          <w:p w:rsidR="00F04D3C" w:rsidRPr="003E4A46" w:rsidRDefault="00F04D3C" w:rsidP="004157EA">
            <w:pPr>
              <w:jc w:val="center"/>
              <w:rPr>
                <w:spacing w:val="-1"/>
              </w:rPr>
            </w:pPr>
            <w:r>
              <w:t xml:space="preserve">4  </w:t>
            </w:r>
          </w:p>
        </w:tc>
      </w:tr>
      <w:tr w:rsidR="00F04D3C" w:rsidRPr="003E4A46" w:rsidTr="00307EC3">
        <w:tc>
          <w:tcPr>
            <w:tcW w:w="635" w:type="dxa"/>
          </w:tcPr>
          <w:p w:rsidR="00F04D3C" w:rsidRPr="003E4A46" w:rsidRDefault="00C96860" w:rsidP="004157EA">
            <w:r>
              <w:t>13</w:t>
            </w:r>
          </w:p>
        </w:tc>
        <w:tc>
          <w:tcPr>
            <w:tcW w:w="5782" w:type="dxa"/>
          </w:tcPr>
          <w:p w:rsidR="00F04D3C" w:rsidRPr="003E4A46" w:rsidRDefault="00F04D3C" w:rsidP="004157EA">
            <w:pPr>
              <w:rPr>
                <w:spacing w:val="-1"/>
              </w:rPr>
            </w:pPr>
            <w:r>
              <w:t>Минимальное расстояние от садового дома, жилого дома и хозяйственных построек (сараев, гаражей, бань) до садового дома, жилого дома и хозяйственных построек, расположенных на соседних земельных участках, при обеспечении нормативной инсоляции</w:t>
            </w:r>
          </w:p>
        </w:tc>
        <w:tc>
          <w:tcPr>
            <w:tcW w:w="1380" w:type="dxa"/>
          </w:tcPr>
          <w:p w:rsidR="00F04D3C" w:rsidRPr="003E4A46" w:rsidRDefault="00F04D3C" w:rsidP="004157EA">
            <w:pPr>
              <w:jc w:val="center"/>
            </w:pPr>
            <w:r>
              <w:t>м</w:t>
            </w:r>
          </w:p>
        </w:tc>
        <w:tc>
          <w:tcPr>
            <w:tcW w:w="1949" w:type="dxa"/>
          </w:tcPr>
          <w:p w:rsidR="00F04D3C" w:rsidRPr="003E4A46" w:rsidRDefault="00F04D3C" w:rsidP="004157EA">
            <w:pPr>
              <w:jc w:val="center"/>
              <w:rPr>
                <w:spacing w:val="-1"/>
              </w:rPr>
            </w:pPr>
            <w:r>
              <w:t>6*</w:t>
            </w:r>
          </w:p>
        </w:tc>
      </w:tr>
      <w:tr w:rsidR="00F04D3C" w:rsidRPr="003E4A46" w:rsidTr="00307EC3">
        <w:tc>
          <w:tcPr>
            <w:tcW w:w="635" w:type="dxa"/>
          </w:tcPr>
          <w:p w:rsidR="00F04D3C" w:rsidRPr="003E4A46" w:rsidRDefault="00C96860" w:rsidP="004157EA">
            <w:r>
              <w:t>14</w:t>
            </w:r>
          </w:p>
        </w:tc>
        <w:tc>
          <w:tcPr>
            <w:tcW w:w="5782" w:type="dxa"/>
          </w:tcPr>
          <w:p w:rsidR="00F04D3C" w:rsidRPr="003E4A46" w:rsidRDefault="00F04D3C" w:rsidP="004157EA">
            <w:pPr>
              <w:rPr>
                <w:spacing w:val="-1"/>
              </w:rPr>
            </w:pPr>
            <w:r>
              <w:t>Минимальное расстояние от септиков до стен соседнего дома при отсутствии централизованной канализации</w:t>
            </w:r>
          </w:p>
        </w:tc>
        <w:tc>
          <w:tcPr>
            <w:tcW w:w="1380" w:type="dxa"/>
          </w:tcPr>
          <w:p w:rsidR="00F04D3C" w:rsidRPr="003E4A46" w:rsidRDefault="00F04D3C" w:rsidP="004157EA">
            <w:pPr>
              <w:jc w:val="center"/>
            </w:pPr>
            <w:r>
              <w:t>м</w:t>
            </w:r>
          </w:p>
        </w:tc>
        <w:tc>
          <w:tcPr>
            <w:tcW w:w="1949" w:type="dxa"/>
          </w:tcPr>
          <w:p w:rsidR="00F04D3C" w:rsidRPr="003E4A46" w:rsidRDefault="00F04D3C" w:rsidP="004157EA">
            <w:pPr>
              <w:jc w:val="center"/>
              <w:rPr>
                <w:spacing w:val="-1"/>
              </w:rPr>
            </w:pPr>
            <w:r>
              <w:t>12</w:t>
            </w:r>
          </w:p>
        </w:tc>
      </w:tr>
      <w:tr w:rsidR="00F04D3C" w:rsidRPr="003E4A46" w:rsidTr="00307EC3">
        <w:tc>
          <w:tcPr>
            <w:tcW w:w="635" w:type="dxa"/>
          </w:tcPr>
          <w:p w:rsidR="00F04D3C" w:rsidRPr="003E4A46" w:rsidRDefault="00C96860" w:rsidP="004157EA">
            <w:r>
              <w:t>15</w:t>
            </w:r>
          </w:p>
        </w:tc>
        <w:tc>
          <w:tcPr>
            <w:tcW w:w="5782" w:type="dxa"/>
          </w:tcPr>
          <w:p w:rsidR="00F04D3C" w:rsidRPr="003E4A46" w:rsidRDefault="00F04D3C" w:rsidP="004157EA">
            <w:pPr>
              <w:rPr>
                <w:spacing w:val="-1"/>
              </w:rPr>
            </w:pPr>
            <w:r>
              <w:t>Минимальное расстояние от септиков до источника водоснабжения (колодца) при отсутствии централизованной канализации</w:t>
            </w:r>
          </w:p>
        </w:tc>
        <w:tc>
          <w:tcPr>
            <w:tcW w:w="1380" w:type="dxa"/>
          </w:tcPr>
          <w:p w:rsidR="00F04D3C" w:rsidRPr="003E4A46" w:rsidRDefault="00F04D3C" w:rsidP="00F04D3C">
            <w:pPr>
              <w:jc w:val="center"/>
            </w:pPr>
            <w:proofErr w:type="gramStart"/>
            <w:r>
              <w:t>м</w:t>
            </w:r>
            <w:proofErr w:type="gramEnd"/>
            <w:r>
              <w:t xml:space="preserve"> </w:t>
            </w:r>
          </w:p>
        </w:tc>
        <w:tc>
          <w:tcPr>
            <w:tcW w:w="1949" w:type="dxa"/>
          </w:tcPr>
          <w:p w:rsidR="00F04D3C" w:rsidRPr="003E4A46" w:rsidRDefault="00F04D3C" w:rsidP="004157EA">
            <w:pPr>
              <w:jc w:val="center"/>
              <w:rPr>
                <w:spacing w:val="-1"/>
              </w:rPr>
            </w:pPr>
            <w:r>
              <w:t>25</w:t>
            </w:r>
          </w:p>
        </w:tc>
      </w:tr>
      <w:tr w:rsidR="00F04D3C" w:rsidRPr="003E4A46" w:rsidTr="00307EC3">
        <w:tc>
          <w:tcPr>
            <w:tcW w:w="635" w:type="dxa"/>
          </w:tcPr>
          <w:p w:rsidR="00F04D3C" w:rsidRPr="003E4A46" w:rsidRDefault="00C96860" w:rsidP="004157EA">
            <w:r>
              <w:t>16</w:t>
            </w:r>
          </w:p>
        </w:tc>
        <w:tc>
          <w:tcPr>
            <w:tcW w:w="5782" w:type="dxa"/>
          </w:tcPr>
          <w:p w:rsidR="00F04D3C" w:rsidRPr="00F04D3C" w:rsidRDefault="00F04D3C" w:rsidP="004157EA">
            <w:r>
              <w:t xml:space="preserve">Минимальное расстояние между проектируемой линией садовой застройки и ближним краем лесного массива  </w:t>
            </w:r>
          </w:p>
        </w:tc>
        <w:tc>
          <w:tcPr>
            <w:tcW w:w="1380" w:type="dxa"/>
          </w:tcPr>
          <w:p w:rsidR="00F04D3C" w:rsidRPr="003E4A46" w:rsidRDefault="00F04D3C" w:rsidP="004157EA">
            <w:pPr>
              <w:jc w:val="center"/>
            </w:pPr>
            <w:r>
              <w:t>м</w:t>
            </w:r>
          </w:p>
        </w:tc>
        <w:tc>
          <w:tcPr>
            <w:tcW w:w="1949" w:type="dxa"/>
          </w:tcPr>
          <w:p w:rsidR="00F04D3C" w:rsidRDefault="00F04D3C" w:rsidP="00CC5D8B">
            <w:pPr>
              <w:jc w:val="center"/>
            </w:pPr>
            <w:r>
              <w:t>15</w:t>
            </w:r>
          </w:p>
          <w:p w:rsidR="00F04D3C" w:rsidRPr="003E4A46" w:rsidRDefault="00F04D3C" w:rsidP="00CC5D8B">
            <w:pPr>
              <w:jc w:val="center"/>
              <w:rPr>
                <w:spacing w:val="-1"/>
              </w:rPr>
            </w:pPr>
          </w:p>
        </w:tc>
      </w:tr>
      <w:tr w:rsidR="002A3546" w:rsidRPr="003E4A46" w:rsidTr="00A0532A">
        <w:tc>
          <w:tcPr>
            <w:tcW w:w="635" w:type="dxa"/>
          </w:tcPr>
          <w:p w:rsidR="002A3546" w:rsidRPr="003E4A46" w:rsidRDefault="002A3546" w:rsidP="004157EA">
            <w:r>
              <w:t>17</w:t>
            </w:r>
          </w:p>
        </w:tc>
        <w:tc>
          <w:tcPr>
            <w:tcW w:w="5782" w:type="dxa"/>
          </w:tcPr>
          <w:p w:rsidR="002A3546" w:rsidRPr="003E4A46" w:rsidRDefault="002A3546" w:rsidP="002A3546">
            <w:pPr>
              <w:rPr>
                <w:spacing w:val="-1"/>
              </w:rPr>
            </w:pPr>
            <w:r>
              <w:t>Предельное количество этажей (максимальное количество надземных этажей) садового дома</w:t>
            </w:r>
          </w:p>
        </w:tc>
        <w:tc>
          <w:tcPr>
            <w:tcW w:w="3329" w:type="dxa"/>
            <w:gridSpan w:val="2"/>
          </w:tcPr>
          <w:p w:rsidR="002A3546" w:rsidRPr="003E4A46" w:rsidRDefault="002A3546" w:rsidP="004157EA">
            <w:pPr>
              <w:jc w:val="center"/>
              <w:rPr>
                <w:spacing w:val="-1"/>
              </w:rPr>
            </w:pPr>
            <w:r>
              <w:t>3</w:t>
            </w:r>
          </w:p>
        </w:tc>
      </w:tr>
      <w:tr w:rsidR="00F04D3C" w:rsidRPr="003E4A46" w:rsidTr="00307EC3">
        <w:tc>
          <w:tcPr>
            <w:tcW w:w="635" w:type="dxa"/>
          </w:tcPr>
          <w:p w:rsidR="00F04D3C" w:rsidRPr="003E4A46" w:rsidRDefault="00C96860" w:rsidP="004157EA">
            <w:r>
              <w:t>18</w:t>
            </w:r>
          </w:p>
        </w:tc>
        <w:tc>
          <w:tcPr>
            <w:tcW w:w="5782" w:type="dxa"/>
          </w:tcPr>
          <w:p w:rsidR="00F04D3C" w:rsidRPr="003E4A46" w:rsidRDefault="00F04D3C" w:rsidP="004157EA">
            <w:pPr>
              <w:rPr>
                <w:spacing w:val="-1"/>
              </w:rPr>
            </w:pPr>
            <w:r>
              <w:t>Максимальная высота заборов, ограждений</w:t>
            </w:r>
          </w:p>
        </w:tc>
        <w:tc>
          <w:tcPr>
            <w:tcW w:w="1380" w:type="dxa"/>
          </w:tcPr>
          <w:p w:rsidR="00F04D3C" w:rsidRPr="003E4A46" w:rsidRDefault="00F04D3C" w:rsidP="00F04D3C">
            <w:pPr>
              <w:jc w:val="center"/>
            </w:pPr>
            <w:proofErr w:type="gramStart"/>
            <w:r>
              <w:t>м</w:t>
            </w:r>
            <w:proofErr w:type="gramEnd"/>
            <w:r>
              <w:t xml:space="preserve"> </w:t>
            </w:r>
          </w:p>
        </w:tc>
        <w:tc>
          <w:tcPr>
            <w:tcW w:w="1949" w:type="dxa"/>
          </w:tcPr>
          <w:p w:rsidR="00F04D3C" w:rsidRPr="003E4A46" w:rsidRDefault="00F04D3C" w:rsidP="004157EA">
            <w:pPr>
              <w:jc w:val="center"/>
              <w:rPr>
                <w:spacing w:val="-1"/>
              </w:rPr>
            </w:pPr>
            <w:r>
              <w:t>2</w:t>
            </w:r>
          </w:p>
        </w:tc>
      </w:tr>
    </w:tbl>
    <w:p w:rsidR="004157EA" w:rsidRDefault="004157EA" w:rsidP="004157EA">
      <w:pPr>
        <w:keepNext/>
      </w:pPr>
    </w:p>
    <w:p w:rsidR="0027611B" w:rsidRPr="00CD3F5A" w:rsidRDefault="000C04EF" w:rsidP="00CD3F5A">
      <w:pPr>
        <w:keepNext/>
        <w:rPr>
          <w:sz w:val="20"/>
          <w:szCs w:val="20"/>
        </w:rPr>
      </w:pPr>
      <w:r w:rsidRPr="000C04EF">
        <w:rPr>
          <w:sz w:val="20"/>
          <w:szCs w:val="20"/>
        </w:rPr>
        <w:t>*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материалов</w:t>
      </w:r>
    </w:p>
    <w:p w:rsidR="0027611B" w:rsidRDefault="0027611B" w:rsidP="004157EA">
      <w:pPr>
        <w:keepNext/>
        <w:jc w:val="both"/>
        <w:rPr>
          <w:b/>
        </w:rPr>
      </w:pPr>
    </w:p>
    <w:p w:rsidR="004157EA" w:rsidRPr="00790485" w:rsidRDefault="004157EA" w:rsidP="004157EA">
      <w:pPr>
        <w:keepNext/>
        <w:jc w:val="both"/>
        <w:rPr>
          <w:b/>
          <w:caps/>
        </w:rPr>
      </w:pPr>
      <w:r w:rsidRPr="00790485">
        <w:rPr>
          <w:b/>
        </w:rPr>
        <w:t>СХ-</w:t>
      </w:r>
      <w:r w:rsidR="00DE178B">
        <w:rPr>
          <w:b/>
        </w:rPr>
        <w:t>2</w:t>
      </w:r>
      <w:r w:rsidR="00A61A72">
        <w:rPr>
          <w:b/>
        </w:rPr>
        <w:t xml:space="preserve"> </w:t>
      </w:r>
      <w:r w:rsidRPr="00790485">
        <w:rPr>
          <w:b/>
          <w:caps/>
        </w:rPr>
        <w:t>Производственная зона сельскохозяйственных предприятий</w:t>
      </w:r>
    </w:p>
    <w:p w:rsidR="004157EA" w:rsidRDefault="00647268" w:rsidP="003E4A46">
      <w:pPr>
        <w:keepNext/>
        <w:ind w:firstLine="709"/>
        <w:jc w:val="both"/>
        <w:rPr>
          <w:bCs/>
        </w:rPr>
      </w:pPr>
      <w:r w:rsidRPr="00647268">
        <w:rPr>
          <w:bCs/>
        </w:rPr>
        <w:t>Зона, предназначенная для размещения зданий, строений сооружений, комплексов застройки сельскохозяйственных предприятий, включая вспомогательные объекты и сооружения</w:t>
      </w:r>
    </w:p>
    <w:p w:rsidR="004537B6" w:rsidRPr="00790485" w:rsidRDefault="004537B6" w:rsidP="003E4A46">
      <w:pPr>
        <w:keepNext/>
        <w:ind w:firstLine="709"/>
        <w:jc w:val="both"/>
        <w:rPr>
          <w:bCs/>
        </w:rPr>
      </w:pPr>
    </w:p>
    <w:tbl>
      <w:tblPr>
        <w:tblW w:w="53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5"/>
        <w:gridCol w:w="5102"/>
        <w:gridCol w:w="1731"/>
        <w:gridCol w:w="1728"/>
      </w:tblGrid>
      <w:tr w:rsidR="005E60D2" w:rsidRPr="003E4A46" w:rsidTr="00BD010D">
        <w:trPr>
          <w:cantSplit/>
        </w:trPr>
        <w:tc>
          <w:tcPr>
            <w:tcW w:w="983" w:type="pct"/>
            <w:vAlign w:val="center"/>
          </w:tcPr>
          <w:p w:rsidR="005E60D2" w:rsidRPr="00720A33" w:rsidRDefault="005E60D2" w:rsidP="003E4A46">
            <w:pPr>
              <w:autoSpaceDE w:val="0"/>
              <w:autoSpaceDN w:val="0"/>
              <w:adjustRightInd w:val="0"/>
              <w:jc w:val="center"/>
            </w:pPr>
            <w:r w:rsidRPr="00720A33">
              <w:t>Наименование вида разрешенного использования земельного участка</w:t>
            </w:r>
          </w:p>
        </w:tc>
        <w:tc>
          <w:tcPr>
            <w:tcW w:w="2394" w:type="pct"/>
            <w:vAlign w:val="center"/>
          </w:tcPr>
          <w:p w:rsidR="005E60D2" w:rsidRPr="00720A33" w:rsidRDefault="005E60D2" w:rsidP="003E4A46">
            <w:pPr>
              <w:autoSpaceDE w:val="0"/>
              <w:autoSpaceDN w:val="0"/>
              <w:adjustRightInd w:val="0"/>
              <w:jc w:val="center"/>
            </w:pPr>
            <w:r w:rsidRPr="00720A33">
              <w:t>Описание вида разрешенного использования земельного участка</w:t>
            </w:r>
          </w:p>
        </w:tc>
        <w:tc>
          <w:tcPr>
            <w:tcW w:w="812" w:type="pct"/>
            <w:vAlign w:val="center"/>
          </w:tcPr>
          <w:p w:rsidR="005E60D2" w:rsidRPr="00720A33" w:rsidRDefault="005E60D2" w:rsidP="003E4A46">
            <w:pPr>
              <w:autoSpaceDE w:val="0"/>
              <w:autoSpaceDN w:val="0"/>
              <w:adjustRightInd w:val="0"/>
              <w:jc w:val="center"/>
            </w:pPr>
            <w:r w:rsidRPr="00720A33">
              <w:t>Код (числовое обозначение) вида разрешенного использования земельного участка</w:t>
            </w:r>
          </w:p>
        </w:tc>
        <w:tc>
          <w:tcPr>
            <w:tcW w:w="811" w:type="pct"/>
          </w:tcPr>
          <w:p w:rsidR="005E60D2" w:rsidRPr="00720A33" w:rsidRDefault="005E60D2" w:rsidP="003E4A46">
            <w:pPr>
              <w:autoSpaceDE w:val="0"/>
              <w:autoSpaceDN w:val="0"/>
              <w:adjustRightInd w:val="0"/>
              <w:jc w:val="center"/>
            </w:pPr>
          </w:p>
        </w:tc>
      </w:tr>
      <w:tr w:rsidR="005E60D2" w:rsidRPr="003E4A46" w:rsidTr="00BD010D">
        <w:tc>
          <w:tcPr>
            <w:tcW w:w="4189" w:type="pct"/>
            <w:gridSpan w:val="3"/>
          </w:tcPr>
          <w:p w:rsidR="005E60D2" w:rsidRPr="00B82F62" w:rsidRDefault="005E60D2" w:rsidP="00A22418">
            <w:pPr>
              <w:jc w:val="center"/>
            </w:pPr>
            <w:r w:rsidRPr="00B82F62">
              <w:t>ОСНОВНЫЕ ВИДЫ РАЗРЕШЕННОГО ИСПОЛЬЗОВАНИЯ</w:t>
            </w:r>
          </w:p>
        </w:tc>
        <w:tc>
          <w:tcPr>
            <w:tcW w:w="811" w:type="pct"/>
          </w:tcPr>
          <w:p w:rsidR="005E60D2" w:rsidRPr="00B82F62" w:rsidRDefault="005E60D2" w:rsidP="00A22418">
            <w:pPr>
              <w:jc w:val="center"/>
            </w:pPr>
          </w:p>
        </w:tc>
      </w:tr>
      <w:tr w:rsidR="005E60D2" w:rsidRPr="003E4A46" w:rsidTr="00BD010D">
        <w:tc>
          <w:tcPr>
            <w:tcW w:w="983" w:type="pct"/>
          </w:tcPr>
          <w:p w:rsidR="005E60D2" w:rsidRPr="00B82F62" w:rsidRDefault="005E60D2" w:rsidP="004157EA">
            <w:pPr>
              <w:autoSpaceDE w:val="0"/>
              <w:autoSpaceDN w:val="0"/>
              <w:adjustRightInd w:val="0"/>
              <w:jc w:val="both"/>
            </w:pPr>
            <w:r w:rsidRPr="00B82F62">
              <w:t>Сельскохозяйственное использование</w:t>
            </w:r>
          </w:p>
        </w:tc>
        <w:tc>
          <w:tcPr>
            <w:tcW w:w="2394" w:type="pct"/>
          </w:tcPr>
          <w:p w:rsidR="005E60D2" w:rsidRPr="00B82F62" w:rsidRDefault="005E60D2" w:rsidP="00BA0332">
            <w:pPr>
              <w:autoSpaceDE w:val="0"/>
              <w:autoSpaceDN w:val="0"/>
              <w:adjustRightInd w:val="0"/>
              <w:jc w:val="both"/>
            </w:pPr>
            <w:r w:rsidRPr="00B82F62">
              <w:t>Ведение сельского хозяйства.</w:t>
            </w:r>
          </w:p>
        </w:tc>
        <w:tc>
          <w:tcPr>
            <w:tcW w:w="812" w:type="pct"/>
          </w:tcPr>
          <w:p w:rsidR="005E60D2" w:rsidRPr="00B82F62" w:rsidRDefault="005E60D2" w:rsidP="00DB3D7F">
            <w:pPr>
              <w:autoSpaceDE w:val="0"/>
              <w:autoSpaceDN w:val="0"/>
              <w:adjustRightInd w:val="0"/>
            </w:pPr>
            <w:r w:rsidRPr="00B82F62">
              <w:t>1.0</w:t>
            </w:r>
          </w:p>
        </w:tc>
        <w:tc>
          <w:tcPr>
            <w:tcW w:w="811" w:type="pct"/>
          </w:tcPr>
          <w:p w:rsidR="005E60D2" w:rsidRPr="00B82F62" w:rsidRDefault="005E60D2" w:rsidP="00DB3D7F">
            <w:pPr>
              <w:autoSpaceDE w:val="0"/>
              <w:autoSpaceDN w:val="0"/>
              <w:adjustRightInd w:val="0"/>
            </w:pPr>
            <w:r>
              <w:t xml:space="preserve">Содержание данного вида разрешенного использования включает в себя содержание </w:t>
            </w:r>
            <w:r>
              <w:lastRenderedPageBreak/>
              <w:t xml:space="preserve">видов разрешенного использования с кодами 1.1 - 1.20, в том числе размещение зданий и сооружений, используемых для хранения и </w:t>
            </w:r>
            <w:bookmarkStart w:id="114" w:name="l5"/>
            <w:bookmarkEnd w:id="114"/>
            <w:r>
              <w:t>переработки сельскохозяйственной продукции</w:t>
            </w:r>
          </w:p>
        </w:tc>
      </w:tr>
      <w:tr w:rsidR="005E60D2" w:rsidRPr="003E4A46" w:rsidTr="00BD010D">
        <w:tc>
          <w:tcPr>
            <w:tcW w:w="983" w:type="pct"/>
            <w:tcBorders>
              <w:top w:val="single" w:sz="4" w:space="0" w:color="auto"/>
              <w:left w:val="single" w:sz="4" w:space="0" w:color="auto"/>
              <w:bottom w:val="single" w:sz="4" w:space="0" w:color="auto"/>
              <w:right w:val="single" w:sz="4" w:space="0" w:color="auto"/>
            </w:tcBorders>
          </w:tcPr>
          <w:p w:rsidR="005E60D2" w:rsidRPr="003E4A46" w:rsidRDefault="005E60D2" w:rsidP="000676ED">
            <w:pPr>
              <w:spacing w:after="1" w:line="220" w:lineRule="atLeast"/>
              <w:jc w:val="both"/>
            </w:pPr>
            <w:r>
              <w:lastRenderedPageBreak/>
              <w:t>Предоставление коммунальных услуг</w:t>
            </w:r>
          </w:p>
        </w:tc>
        <w:tc>
          <w:tcPr>
            <w:tcW w:w="2394" w:type="pct"/>
            <w:tcBorders>
              <w:top w:val="single" w:sz="4" w:space="0" w:color="auto"/>
              <w:left w:val="single" w:sz="4" w:space="0" w:color="auto"/>
              <w:bottom w:val="single" w:sz="4" w:space="0" w:color="auto"/>
              <w:right w:val="single" w:sz="4" w:space="0" w:color="auto"/>
            </w:tcBorders>
          </w:tcPr>
          <w:p w:rsidR="005E60D2" w:rsidRPr="003E4A46" w:rsidRDefault="005E60D2" w:rsidP="000676ED">
            <w:pPr>
              <w:spacing w:after="1" w:line="220" w:lineRule="atLeast"/>
              <w:jc w:val="both"/>
            </w:pPr>
            <w:proofErr w:type="gramStart"/>
            <w: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812" w:type="pct"/>
            <w:tcBorders>
              <w:top w:val="single" w:sz="4" w:space="0" w:color="auto"/>
              <w:left w:val="single" w:sz="4" w:space="0" w:color="auto"/>
              <w:bottom w:val="single" w:sz="4" w:space="0" w:color="auto"/>
              <w:right w:val="single" w:sz="4" w:space="0" w:color="auto"/>
            </w:tcBorders>
          </w:tcPr>
          <w:p w:rsidR="005E60D2" w:rsidRPr="003E4A46" w:rsidRDefault="005E60D2" w:rsidP="00DB3D7F">
            <w:pPr>
              <w:autoSpaceDE w:val="0"/>
              <w:autoSpaceDN w:val="0"/>
              <w:adjustRightInd w:val="0"/>
            </w:pPr>
            <w:r>
              <w:t>3.1.1</w:t>
            </w:r>
          </w:p>
        </w:tc>
        <w:tc>
          <w:tcPr>
            <w:tcW w:w="811" w:type="pct"/>
            <w:tcBorders>
              <w:top w:val="single" w:sz="4" w:space="0" w:color="auto"/>
              <w:left w:val="single" w:sz="4" w:space="0" w:color="auto"/>
              <w:bottom w:val="single" w:sz="4" w:space="0" w:color="auto"/>
              <w:right w:val="single" w:sz="4" w:space="0" w:color="auto"/>
            </w:tcBorders>
          </w:tcPr>
          <w:p w:rsidR="005E60D2" w:rsidRDefault="005E60D2" w:rsidP="00DB3D7F">
            <w:pPr>
              <w:autoSpaceDE w:val="0"/>
              <w:autoSpaceDN w:val="0"/>
              <w:adjustRightInd w:val="0"/>
            </w:pPr>
          </w:p>
        </w:tc>
      </w:tr>
      <w:tr w:rsidR="00D937C9" w:rsidRPr="003E4A46" w:rsidTr="00BD010D">
        <w:tc>
          <w:tcPr>
            <w:tcW w:w="983" w:type="pct"/>
            <w:tcBorders>
              <w:top w:val="single" w:sz="4" w:space="0" w:color="auto"/>
              <w:left w:val="single" w:sz="4" w:space="0" w:color="auto"/>
              <w:bottom w:val="single" w:sz="4" w:space="0" w:color="auto"/>
              <w:right w:val="single" w:sz="4" w:space="0" w:color="auto"/>
            </w:tcBorders>
          </w:tcPr>
          <w:p w:rsidR="00D937C9" w:rsidRPr="003E4A46" w:rsidRDefault="00D937C9" w:rsidP="00542E6A">
            <w:pPr>
              <w:autoSpaceDE w:val="0"/>
              <w:autoSpaceDN w:val="0"/>
              <w:adjustRightInd w:val="0"/>
            </w:pPr>
            <w:r w:rsidRPr="00D937C9">
              <w:t>Амбулаторное ветеринарное</w:t>
            </w:r>
            <w:r w:rsidR="007B0B87">
              <w:t xml:space="preserve"> </w:t>
            </w:r>
            <w:r w:rsidRPr="00D937C9">
              <w:t>обслуживание</w:t>
            </w:r>
          </w:p>
        </w:tc>
        <w:tc>
          <w:tcPr>
            <w:tcW w:w="2394" w:type="pct"/>
            <w:tcBorders>
              <w:top w:val="single" w:sz="4" w:space="0" w:color="auto"/>
              <w:left w:val="single" w:sz="4" w:space="0" w:color="auto"/>
              <w:bottom w:val="single" w:sz="4" w:space="0" w:color="auto"/>
              <w:right w:val="single" w:sz="4" w:space="0" w:color="auto"/>
            </w:tcBorders>
          </w:tcPr>
          <w:p w:rsidR="00D937C9" w:rsidRPr="003E4A46" w:rsidRDefault="00D937C9" w:rsidP="00542E6A">
            <w:pPr>
              <w:tabs>
                <w:tab w:val="left" w:pos="2025"/>
              </w:tabs>
              <w:autoSpaceDE w:val="0"/>
              <w:autoSpaceDN w:val="0"/>
              <w:adjustRightInd w:val="0"/>
            </w:pPr>
            <w:r w:rsidRPr="00D937C9">
              <w:t>Размещение объектов капитального строительства, предназначенных для оказания</w:t>
            </w:r>
            <w:r w:rsidR="007B0B87">
              <w:t xml:space="preserve"> </w:t>
            </w:r>
            <w:r w:rsidRPr="00D937C9">
              <w:t>ветеринарных услуг без содержания животных</w:t>
            </w:r>
          </w:p>
        </w:tc>
        <w:tc>
          <w:tcPr>
            <w:tcW w:w="812" w:type="pct"/>
            <w:tcBorders>
              <w:top w:val="single" w:sz="4" w:space="0" w:color="auto"/>
              <w:left w:val="single" w:sz="4" w:space="0" w:color="auto"/>
              <w:bottom w:val="single" w:sz="4" w:space="0" w:color="auto"/>
              <w:right w:val="single" w:sz="4" w:space="0" w:color="auto"/>
            </w:tcBorders>
          </w:tcPr>
          <w:p w:rsidR="00D937C9" w:rsidRPr="003E4A46" w:rsidRDefault="00D937C9" w:rsidP="00DB3D7F">
            <w:pPr>
              <w:autoSpaceDE w:val="0"/>
              <w:autoSpaceDN w:val="0"/>
              <w:adjustRightInd w:val="0"/>
            </w:pPr>
            <w:r w:rsidRPr="00D937C9">
              <w:t>3.10.1</w:t>
            </w:r>
          </w:p>
        </w:tc>
        <w:tc>
          <w:tcPr>
            <w:tcW w:w="811" w:type="pct"/>
            <w:tcBorders>
              <w:top w:val="single" w:sz="4" w:space="0" w:color="auto"/>
              <w:left w:val="single" w:sz="4" w:space="0" w:color="auto"/>
              <w:bottom w:val="single" w:sz="4" w:space="0" w:color="auto"/>
              <w:right w:val="single" w:sz="4" w:space="0" w:color="auto"/>
            </w:tcBorders>
          </w:tcPr>
          <w:p w:rsidR="00D937C9" w:rsidRPr="003E4A46" w:rsidRDefault="00D937C9" w:rsidP="00DB3D7F">
            <w:pPr>
              <w:autoSpaceDE w:val="0"/>
              <w:autoSpaceDN w:val="0"/>
              <w:adjustRightInd w:val="0"/>
            </w:pPr>
          </w:p>
        </w:tc>
      </w:tr>
      <w:tr w:rsidR="005E60D2" w:rsidRPr="003E4A46" w:rsidTr="00BD010D">
        <w:tc>
          <w:tcPr>
            <w:tcW w:w="4189" w:type="pct"/>
            <w:gridSpan w:val="3"/>
          </w:tcPr>
          <w:p w:rsidR="005E60D2" w:rsidRPr="003E4A46" w:rsidRDefault="005E60D2" w:rsidP="00DB3D7F">
            <w:pPr>
              <w:jc w:val="center"/>
            </w:pPr>
            <w:r w:rsidRPr="003E4A46">
              <w:t>УСЛОВНО РАЗРЕШЕННЫЕ ВИДЫ ИСПОЛЬЗОВАНИЯ</w:t>
            </w:r>
          </w:p>
        </w:tc>
        <w:tc>
          <w:tcPr>
            <w:tcW w:w="811" w:type="pct"/>
          </w:tcPr>
          <w:p w:rsidR="005E60D2" w:rsidRPr="003E4A46" w:rsidRDefault="005E60D2" w:rsidP="00DB3D7F"/>
        </w:tc>
      </w:tr>
      <w:tr w:rsidR="005E60D2" w:rsidRPr="003E4A46" w:rsidTr="00BD010D">
        <w:tc>
          <w:tcPr>
            <w:tcW w:w="983" w:type="pct"/>
          </w:tcPr>
          <w:p w:rsidR="005E60D2" w:rsidRPr="003E4A46" w:rsidRDefault="005E60D2" w:rsidP="004157EA">
            <w:pPr>
              <w:autoSpaceDE w:val="0"/>
              <w:autoSpaceDN w:val="0"/>
              <w:adjustRightInd w:val="0"/>
            </w:pPr>
            <w:r w:rsidRPr="003E4A46">
              <w:t>Рынки</w:t>
            </w:r>
          </w:p>
        </w:tc>
        <w:tc>
          <w:tcPr>
            <w:tcW w:w="2394" w:type="pct"/>
          </w:tcPr>
          <w:p w:rsidR="005E60D2" w:rsidRPr="003E4A46" w:rsidRDefault="005E60D2" w:rsidP="004157EA">
            <w:pPr>
              <w:autoSpaceDE w:val="0"/>
              <w:autoSpaceDN w:val="0"/>
              <w:adjustRightInd w:val="0"/>
            </w:pPr>
            <w:r w:rsidRPr="003E4A46">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5E60D2" w:rsidRPr="003E4A46" w:rsidRDefault="005E60D2" w:rsidP="004157EA">
            <w:pPr>
              <w:autoSpaceDE w:val="0"/>
              <w:autoSpaceDN w:val="0"/>
              <w:adjustRightInd w:val="0"/>
            </w:pPr>
            <w:r w:rsidRPr="003E4A46">
              <w:t>размещение гаражей и (или) стоянок для автомобилей сотрудников и посетителей рынка</w:t>
            </w:r>
          </w:p>
        </w:tc>
        <w:tc>
          <w:tcPr>
            <w:tcW w:w="812" w:type="pct"/>
          </w:tcPr>
          <w:p w:rsidR="005E60D2" w:rsidRPr="003E4A46" w:rsidRDefault="005E60D2" w:rsidP="00DB3D7F">
            <w:pPr>
              <w:autoSpaceDE w:val="0"/>
              <w:autoSpaceDN w:val="0"/>
              <w:adjustRightInd w:val="0"/>
            </w:pPr>
            <w:r w:rsidRPr="003E4A46">
              <w:t>4.3</w:t>
            </w:r>
          </w:p>
        </w:tc>
        <w:tc>
          <w:tcPr>
            <w:tcW w:w="811" w:type="pct"/>
          </w:tcPr>
          <w:p w:rsidR="005E60D2" w:rsidRPr="003E4A46" w:rsidRDefault="005E60D2" w:rsidP="00DB3D7F">
            <w:pPr>
              <w:autoSpaceDE w:val="0"/>
              <w:autoSpaceDN w:val="0"/>
              <w:adjustRightInd w:val="0"/>
            </w:pPr>
          </w:p>
        </w:tc>
      </w:tr>
      <w:tr w:rsidR="005E60D2" w:rsidRPr="003E4A46" w:rsidTr="00BD010D">
        <w:tc>
          <w:tcPr>
            <w:tcW w:w="983" w:type="pct"/>
          </w:tcPr>
          <w:p w:rsidR="005E60D2" w:rsidRPr="003E4A46" w:rsidRDefault="005E60D2" w:rsidP="004157EA">
            <w:pPr>
              <w:autoSpaceDE w:val="0"/>
              <w:autoSpaceDN w:val="0"/>
              <w:adjustRightInd w:val="0"/>
            </w:pPr>
            <w:r w:rsidRPr="003E4A46">
              <w:t>Магазины</w:t>
            </w:r>
          </w:p>
        </w:tc>
        <w:tc>
          <w:tcPr>
            <w:tcW w:w="2394" w:type="pct"/>
          </w:tcPr>
          <w:p w:rsidR="005E60D2" w:rsidRPr="003E4A46" w:rsidRDefault="005E60D2" w:rsidP="004157EA">
            <w:pPr>
              <w:tabs>
                <w:tab w:val="left" w:pos="2025"/>
              </w:tabs>
              <w:autoSpaceDE w:val="0"/>
              <w:autoSpaceDN w:val="0"/>
              <w:adjustRightInd w:val="0"/>
            </w:pPr>
            <w:r w:rsidRPr="003E4A46">
              <w:t>Размещение объектов капитального строительства, предназначенных для продажи товаров, торговая площадь которых составляет до 5000 кв. м</w:t>
            </w:r>
          </w:p>
        </w:tc>
        <w:tc>
          <w:tcPr>
            <w:tcW w:w="812" w:type="pct"/>
          </w:tcPr>
          <w:p w:rsidR="005E60D2" w:rsidRPr="003E4A46" w:rsidRDefault="005E60D2" w:rsidP="00DB3D7F">
            <w:pPr>
              <w:autoSpaceDE w:val="0"/>
              <w:autoSpaceDN w:val="0"/>
              <w:adjustRightInd w:val="0"/>
            </w:pPr>
            <w:r w:rsidRPr="003E4A46">
              <w:t>4.4</w:t>
            </w:r>
          </w:p>
        </w:tc>
        <w:tc>
          <w:tcPr>
            <w:tcW w:w="811" w:type="pct"/>
          </w:tcPr>
          <w:p w:rsidR="005E60D2" w:rsidRPr="003E4A46" w:rsidRDefault="005E60D2" w:rsidP="00DB3D7F">
            <w:pPr>
              <w:autoSpaceDE w:val="0"/>
              <w:autoSpaceDN w:val="0"/>
              <w:adjustRightInd w:val="0"/>
            </w:pPr>
          </w:p>
        </w:tc>
      </w:tr>
      <w:tr w:rsidR="00BD010D" w:rsidRPr="003E4A46" w:rsidTr="00BD010D">
        <w:tc>
          <w:tcPr>
            <w:tcW w:w="5000" w:type="pct"/>
            <w:gridSpan w:val="4"/>
          </w:tcPr>
          <w:p w:rsidR="00BD010D" w:rsidRDefault="00BD010D" w:rsidP="00A22418">
            <w:pPr>
              <w:jc w:val="center"/>
            </w:pPr>
            <w:r w:rsidRPr="003E4A46">
              <w:t>ВСПОМОГАТЕЛЬНЫЕ ВИДЫ ИСПО</w:t>
            </w:r>
            <w:r>
              <w:t>ЛЬЗОВАНИЯ:</w:t>
            </w:r>
          </w:p>
          <w:p w:rsidR="00BD010D" w:rsidRPr="003E4A46" w:rsidRDefault="00BD010D" w:rsidP="00A22418">
            <w:pPr>
              <w:jc w:val="center"/>
            </w:pPr>
            <w:r w:rsidRPr="003E4A46">
              <w:t>не подлежат установлению</w:t>
            </w:r>
          </w:p>
        </w:tc>
      </w:tr>
    </w:tbl>
    <w:p w:rsidR="004850EF" w:rsidRPr="00790485" w:rsidRDefault="004850EF" w:rsidP="00A5736F">
      <w:pPr>
        <w:keepNext/>
        <w:jc w:val="both"/>
      </w:pPr>
    </w:p>
    <w:p w:rsidR="004157EA" w:rsidRPr="00A5736F" w:rsidRDefault="004157EA" w:rsidP="00A5736F">
      <w:pPr>
        <w:keepNext/>
        <w:jc w:val="both"/>
      </w:pPr>
      <w:r w:rsidRPr="00790485">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r w:rsidR="00B82F62">
        <w:t xml:space="preserve"> основных видов разрешенного использования</w:t>
      </w:r>
      <w:r w:rsidR="00A5736F" w:rsidRPr="00A5736F">
        <w:t>:</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
        <w:gridCol w:w="6358"/>
        <w:gridCol w:w="932"/>
        <w:gridCol w:w="2680"/>
      </w:tblGrid>
      <w:tr w:rsidR="00790485" w:rsidRPr="003E4A46" w:rsidTr="00683D3C">
        <w:trPr>
          <w:trHeight w:val="555"/>
        </w:trPr>
        <w:tc>
          <w:tcPr>
            <w:tcW w:w="662" w:type="dxa"/>
            <w:vAlign w:val="center"/>
          </w:tcPr>
          <w:p w:rsidR="004850EF" w:rsidRPr="003E4A46" w:rsidRDefault="004850EF" w:rsidP="004157EA">
            <w:r w:rsidRPr="003E4A46">
              <w:t>1.</w:t>
            </w:r>
          </w:p>
        </w:tc>
        <w:tc>
          <w:tcPr>
            <w:tcW w:w="6358" w:type="dxa"/>
            <w:vAlign w:val="center"/>
          </w:tcPr>
          <w:p w:rsidR="004850EF" w:rsidRPr="003E4A46" w:rsidRDefault="004850EF" w:rsidP="004157EA">
            <w:r w:rsidRPr="003E4A46">
              <w:t xml:space="preserve">Максимальная площадь земельного участка </w:t>
            </w:r>
          </w:p>
        </w:tc>
        <w:tc>
          <w:tcPr>
            <w:tcW w:w="3612" w:type="dxa"/>
            <w:gridSpan w:val="2"/>
            <w:vAlign w:val="center"/>
          </w:tcPr>
          <w:p w:rsidR="004850EF" w:rsidRPr="003E4A46" w:rsidRDefault="004850EF" w:rsidP="003306FE">
            <w:pPr>
              <w:jc w:val="center"/>
            </w:pPr>
            <w:r w:rsidRPr="003E4A46">
              <w:t>не подлежит установлению</w:t>
            </w:r>
          </w:p>
        </w:tc>
      </w:tr>
      <w:tr w:rsidR="000676ED" w:rsidRPr="003E4A46" w:rsidTr="00683D3C">
        <w:trPr>
          <w:trHeight w:val="451"/>
        </w:trPr>
        <w:tc>
          <w:tcPr>
            <w:tcW w:w="662" w:type="dxa"/>
            <w:vAlign w:val="center"/>
          </w:tcPr>
          <w:p w:rsidR="000676ED" w:rsidRPr="003E4A46" w:rsidRDefault="000676ED" w:rsidP="004157EA">
            <w:r w:rsidRPr="003E4A46">
              <w:t>2</w:t>
            </w:r>
          </w:p>
        </w:tc>
        <w:tc>
          <w:tcPr>
            <w:tcW w:w="6358" w:type="dxa"/>
            <w:vAlign w:val="center"/>
          </w:tcPr>
          <w:p w:rsidR="000676ED" w:rsidRPr="003E4A46" w:rsidRDefault="000676ED" w:rsidP="00B82F62">
            <w:r w:rsidRPr="003E4A46">
              <w:t>Минимальная площадь земельного участка</w:t>
            </w:r>
          </w:p>
        </w:tc>
        <w:tc>
          <w:tcPr>
            <w:tcW w:w="932" w:type="dxa"/>
            <w:vAlign w:val="center"/>
          </w:tcPr>
          <w:p w:rsidR="000676ED" w:rsidRPr="008A63C0" w:rsidRDefault="008A63C0" w:rsidP="003306FE">
            <w:pPr>
              <w:jc w:val="center"/>
            </w:pPr>
            <w:proofErr w:type="spellStart"/>
            <w:r w:rsidRPr="008A63C0">
              <w:t>кв.м</w:t>
            </w:r>
            <w:proofErr w:type="spellEnd"/>
            <w:r w:rsidRPr="008A63C0">
              <w:t>.</w:t>
            </w:r>
          </w:p>
        </w:tc>
        <w:tc>
          <w:tcPr>
            <w:tcW w:w="2680" w:type="dxa"/>
            <w:vAlign w:val="center"/>
          </w:tcPr>
          <w:p w:rsidR="00D745AB" w:rsidRPr="003E4A46" w:rsidRDefault="008A63C0" w:rsidP="003306FE">
            <w:pPr>
              <w:jc w:val="center"/>
            </w:pPr>
            <w:r>
              <w:t>10 000</w:t>
            </w:r>
          </w:p>
        </w:tc>
      </w:tr>
      <w:tr w:rsidR="00790485" w:rsidRPr="003E4A46" w:rsidTr="00683D3C">
        <w:tc>
          <w:tcPr>
            <w:tcW w:w="662" w:type="dxa"/>
            <w:vAlign w:val="center"/>
          </w:tcPr>
          <w:p w:rsidR="004850EF" w:rsidRPr="003E4A46" w:rsidRDefault="002E4F7D" w:rsidP="004157EA">
            <w:r>
              <w:t>4</w:t>
            </w:r>
          </w:p>
        </w:tc>
        <w:tc>
          <w:tcPr>
            <w:tcW w:w="6358" w:type="dxa"/>
            <w:vAlign w:val="center"/>
          </w:tcPr>
          <w:p w:rsidR="004850EF" w:rsidRPr="003E4A46" w:rsidRDefault="002E4F7D" w:rsidP="004157EA">
            <w:r>
              <w:t xml:space="preserve">Минимальный </w:t>
            </w:r>
            <w:r w:rsidRPr="002E4F7D">
              <w:t>отступ от границы земельного участка до зданий, строений, сооружений при соблюдении противопожарных и санитарных требований</w:t>
            </w:r>
          </w:p>
        </w:tc>
        <w:tc>
          <w:tcPr>
            <w:tcW w:w="932" w:type="dxa"/>
            <w:vAlign w:val="center"/>
          </w:tcPr>
          <w:p w:rsidR="004850EF" w:rsidRPr="003E4A46" w:rsidRDefault="004850EF" w:rsidP="004157EA">
            <w:pPr>
              <w:jc w:val="center"/>
            </w:pPr>
            <w:r w:rsidRPr="003E4A46">
              <w:t>м</w:t>
            </w:r>
          </w:p>
        </w:tc>
        <w:tc>
          <w:tcPr>
            <w:tcW w:w="2680" w:type="dxa"/>
            <w:vAlign w:val="center"/>
          </w:tcPr>
          <w:p w:rsidR="004850EF" w:rsidRPr="003E4A46" w:rsidRDefault="002E4F7D" w:rsidP="004157EA">
            <w:pPr>
              <w:jc w:val="center"/>
            </w:pPr>
            <w:r>
              <w:t>0</w:t>
            </w:r>
          </w:p>
        </w:tc>
      </w:tr>
      <w:tr w:rsidR="002A3546" w:rsidRPr="003E4A46" w:rsidTr="00E5221C">
        <w:tc>
          <w:tcPr>
            <w:tcW w:w="662" w:type="dxa"/>
            <w:vAlign w:val="center"/>
          </w:tcPr>
          <w:p w:rsidR="002A3546" w:rsidRPr="00E43244" w:rsidRDefault="002A3546" w:rsidP="004157EA">
            <w:r>
              <w:t>5</w:t>
            </w:r>
          </w:p>
        </w:tc>
        <w:tc>
          <w:tcPr>
            <w:tcW w:w="6358" w:type="dxa"/>
            <w:vAlign w:val="center"/>
          </w:tcPr>
          <w:p w:rsidR="002A3546" w:rsidRPr="00E43244" w:rsidRDefault="002A3546" w:rsidP="0095512C">
            <w:r>
              <w:t>Предельное количество этажей зданий, строений, сооружений</w:t>
            </w:r>
          </w:p>
        </w:tc>
        <w:tc>
          <w:tcPr>
            <w:tcW w:w="3612" w:type="dxa"/>
            <w:gridSpan w:val="2"/>
            <w:vAlign w:val="center"/>
          </w:tcPr>
          <w:p w:rsidR="002A3546" w:rsidRPr="00854D6A" w:rsidRDefault="002A3546" w:rsidP="004157EA">
            <w:pPr>
              <w:jc w:val="center"/>
              <w:rPr>
                <w:color w:val="FF0000"/>
              </w:rPr>
            </w:pPr>
            <w:r>
              <w:t>2</w:t>
            </w:r>
          </w:p>
        </w:tc>
      </w:tr>
      <w:tr w:rsidR="00790485" w:rsidRPr="003E4A46" w:rsidTr="00683D3C">
        <w:tc>
          <w:tcPr>
            <w:tcW w:w="662" w:type="dxa"/>
            <w:vAlign w:val="center"/>
          </w:tcPr>
          <w:p w:rsidR="004850EF" w:rsidRPr="003E4A46" w:rsidRDefault="002E4F7D" w:rsidP="004157EA">
            <w:r>
              <w:t>6</w:t>
            </w:r>
          </w:p>
        </w:tc>
        <w:tc>
          <w:tcPr>
            <w:tcW w:w="6358" w:type="dxa"/>
            <w:vAlign w:val="center"/>
          </w:tcPr>
          <w:p w:rsidR="004850EF" w:rsidRPr="003E4A46" w:rsidRDefault="004850EF" w:rsidP="004157EA">
            <w:r w:rsidRPr="003E4A46">
              <w:rPr>
                <w:spacing w:val="-1"/>
              </w:rPr>
              <w:t>Максимальный процент застройки</w:t>
            </w:r>
            <w:r w:rsidR="002E4F7D">
              <w:rPr>
                <w:spacing w:val="-1"/>
              </w:rPr>
              <w:t xml:space="preserve"> в границах земельного участка</w:t>
            </w:r>
          </w:p>
        </w:tc>
        <w:tc>
          <w:tcPr>
            <w:tcW w:w="932" w:type="dxa"/>
            <w:vAlign w:val="center"/>
          </w:tcPr>
          <w:p w:rsidR="004850EF" w:rsidRPr="003E4A46" w:rsidRDefault="004850EF" w:rsidP="004157EA">
            <w:pPr>
              <w:jc w:val="center"/>
            </w:pPr>
            <w:r w:rsidRPr="003E4A46">
              <w:t>%</w:t>
            </w:r>
          </w:p>
        </w:tc>
        <w:tc>
          <w:tcPr>
            <w:tcW w:w="2680" w:type="dxa"/>
            <w:vAlign w:val="center"/>
          </w:tcPr>
          <w:p w:rsidR="004850EF" w:rsidRPr="003E4A46" w:rsidRDefault="002B26A4" w:rsidP="004157EA">
            <w:pPr>
              <w:jc w:val="center"/>
            </w:pPr>
            <w:r w:rsidRPr="003E4A46">
              <w:rPr>
                <w:spacing w:val="-1"/>
              </w:rPr>
              <w:t>25</w:t>
            </w:r>
          </w:p>
        </w:tc>
      </w:tr>
    </w:tbl>
    <w:p w:rsidR="004157EA" w:rsidRPr="00790485" w:rsidRDefault="004157EA" w:rsidP="004157EA">
      <w:pPr>
        <w:keepNext/>
        <w:jc w:val="both"/>
        <w:rPr>
          <w:b/>
        </w:rPr>
      </w:pPr>
    </w:p>
    <w:p w:rsidR="004A0C65" w:rsidRPr="00E40904" w:rsidRDefault="004A0C65" w:rsidP="004114A0">
      <w:bookmarkStart w:id="115" w:name="_Toc469574322"/>
    </w:p>
    <w:p w:rsidR="00DE178B" w:rsidRDefault="000E37AE" w:rsidP="00DE178B">
      <w:pPr>
        <w:keepNext/>
        <w:ind w:firstLine="709"/>
        <w:jc w:val="both"/>
        <w:rPr>
          <w:b/>
        </w:rPr>
      </w:pPr>
      <w:r w:rsidRPr="00790485">
        <w:rPr>
          <w:b/>
        </w:rPr>
        <w:t>СХ</w:t>
      </w:r>
      <w:r>
        <w:rPr>
          <w:b/>
        </w:rPr>
        <w:t>-</w:t>
      </w:r>
      <w:r w:rsidR="00E8395D">
        <w:rPr>
          <w:b/>
        </w:rPr>
        <w:t>3</w:t>
      </w:r>
      <w:r w:rsidR="002A3546">
        <w:rPr>
          <w:b/>
        </w:rPr>
        <w:t xml:space="preserve"> </w:t>
      </w:r>
      <w:r w:rsidR="00DE178B">
        <w:rPr>
          <w:b/>
        </w:rPr>
        <w:t>ИНЫЕ ЗОНЫ СЕЛЬСКОХОЗЯЙСТВЕННОГО ИСПОЛЬЗОВАНИЯ ЗА ГРАНИЦАМИ НАСЕЛЕННОГО ПУНКТА</w:t>
      </w:r>
    </w:p>
    <w:p w:rsidR="00DE178B" w:rsidRPr="004A0C65" w:rsidRDefault="00DE178B" w:rsidP="00DE178B">
      <w:pPr>
        <w:keepNext/>
        <w:ind w:firstLine="709"/>
        <w:jc w:val="both"/>
        <w:rPr>
          <w:b/>
        </w:rPr>
      </w:pPr>
    </w:p>
    <w:p w:rsidR="00DE178B" w:rsidRPr="004537B6" w:rsidRDefault="00DE178B" w:rsidP="00DE178B">
      <w:pPr>
        <w:widowControl w:val="0"/>
        <w:tabs>
          <w:tab w:val="left" w:pos="7200"/>
        </w:tabs>
        <w:spacing w:line="276" w:lineRule="auto"/>
        <w:rPr>
          <w:bCs/>
          <w:szCs w:val="28"/>
        </w:rPr>
      </w:pPr>
      <w:r w:rsidRPr="004537B6">
        <w:rPr>
          <w:bCs/>
          <w:szCs w:val="28"/>
        </w:rPr>
        <w:t>Зона предназначена для сельскохозяйственного использования</w:t>
      </w:r>
      <w:r w:rsidR="00542E6A">
        <w:rPr>
          <w:bCs/>
          <w:szCs w:val="28"/>
        </w:rPr>
        <w:t xml:space="preserve"> за границами населенного пункта</w:t>
      </w:r>
      <w:r w:rsidRPr="004537B6">
        <w:rPr>
          <w:bCs/>
          <w:szCs w:val="28"/>
        </w:rPr>
        <w:t>, в зоне допускается размещение объектов инженерной и транспортной инфраструктуры, связанных с обслуживанием объектов, расположенных в зоне и не оказывающих на них негативного воздействия.</w:t>
      </w:r>
    </w:p>
    <w:p w:rsidR="00DE178B" w:rsidRPr="00A10ED6" w:rsidRDefault="00DE178B" w:rsidP="00DE178B">
      <w:pPr>
        <w:widowControl w:val="0"/>
        <w:tabs>
          <w:tab w:val="left" w:pos="7200"/>
        </w:tabs>
        <w:spacing w:line="276" w:lineRule="auto"/>
        <w:rPr>
          <w:b/>
          <w:bCs/>
          <w:szCs w:val="28"/>
        </w:rPr>
      </w:pPr>
    </w:p>
    <w:tbl>
      <w:tblPr>
        <w:tblStyle w:val="afff6"/>
        <w:tblW w:w="0" w:type="auto"/>
        <w:tblLook w:val="04A0" w:firstRow="1" w:lastRow="0" w:firstColumn="1" w:lastColumn="0" w:noHBand="0" w:noVBand="1"/>
      </w:tblPr>
      <w:tblGrid>
        <w:gridCol w:w="2736"/>
        <w:gridCol w:w="3849"/>
        <w:gridCol w:w="816"/>
        <w:gridCol w:w="2504"/>
      </w:tblGrid>
      <w:tr w:rsidR="00DE178B" w:rsidRPr="008B5841" w:rsidTr="00763FAD">
        <w:tc>
          <w:tcPr>
            <w:tcW w:w="2736" w:type="dxa"/>
          </w:tcPr>
          <w:p w:rsidR="00DE178B" w:rsidRPr="008B5841" w:rsidRDefault="00DE178B" w:rsidP="00B17905">
            <w:pPr>
              <w:pStyle w:val="affff0"/>
              <w:jc w:val="center"/>
              <w:rPr>
                <w:b/>
                <w:bCs/>
              </w:rPr>
            </w:pPr>
            <w:r w:rsidRPr="008B5841">
              <w:rPr>
                <w:b/>
                <w:bCs/>
              </w:rPr>
              <w:t>Наименование вида</w:t>
            </w:r>
          </w:p>
          <w:p w:rsidR="00DE178B" w:rsidRPr="008B5841" w:rsidRDefault="00DE178B" w:rsidP="00B17905">
            <w:pPr>
              <w:pStyle w:val="affff0"/>
              <w:jc w:val="center"/>
              <w:rPr>
                <w:b/>
                <w:bCs/>
              </w:rPr>
            </w:pPr>
            <w:r w:rsidRPr="008B5841">
              <w:rPr>
                <w:b/>
                <w:bCs/>
              </w:rPr>
              <w:t>разрешённого</w:t>
            </w:r>
          </w:p>
          <w:p w:rsidR="00DE178B" w:rsidRPr="008B5841" w:rsidRDefault="00DE178B" w:rsidP="00B17905">
            <w:pPr>
              <w:pStyle w:val="affff0"/>
              <w:jc w:val="center"/>
              <w:rPr>
                <w:b/>
                <w:bCs/>
              </w:rPr>
            </w:pPr>
            <w:r w:rsidRPr="008B5841">
              <w:rPr>
                <w:b/>
                <w:bCs/>
              </w:rPr>
              <w:t>использования</w:t>
            </w:r>
          </w:p>
          <w:p w:rsidR="00DE178B" w:rsidRPr="008B5841" w:rsidRDefault="00DE178B" w:rsidP="00B17905">
            <w:pPr>
              <w:pStyle w:val="affff0"/>
              <w:jc w:val="center"/>
              <w:rPr>
                <w:b/>
                <w:bCs/>
              </w:rPr>
            </w:pPr>
            <w:r w:rsidRPr="008B5841">
              <w:rPr>
                <w:b/>
                <w:bCs/>
              </w:rPr>
              <w:t>земельного участка</w:t>
            </w:r>
          </w:p>
        </w:tc>
        <w:tc>
          <w:tcPr>
            <w:tcW w:w="3849" w:type="dxa"/>
          </w:tcPr>
          <w:p w:rsidR="00DE178B" w:rsidRPr="008B5841" w:rsidRDefault="00DE178B" w:rsidP="00B17905">
            <w:pPr>
              <w:pStyle w:val="affff0"/>
              <w:jc w:val="center"/>
              <w:rPr>
                <w:b/>
                <w:bCs/>
              </w:rPr>
            </w:pPr>
            <w:r w:rsidRPr="008B5841">
              <w:rPr>
                <w:b/>
                <w:bCs/>
              </w:rPr>
              <w:t>Описание вида разрешённого использования земельного</w:t>
            </w:r>
          </w:p>
          <w:p w:rsidR="00DE178B" w:rsidRPr="008B5841" w:rsidRDefault="00DE178B" w:rsidP="00B17905">
            <w:pPr>
              <w:pStyle w:val="affff0"/>
              <w:jc w:val="center"/>
              <w:rPr>
                <w:b/>
                <w:bCs/>
              </w:rPr>
            </w:pPr>
            <w:r w:rsidRPr="008B5841">
              <w:rPr>
                <w:b/>
                <w:bCs/>
              </w:rPr>
              <w:t>участка</w:t>
            </w:r>
          </w:p>
        </w:tc>
        <w:tc>
          <w:tcPr>
            <w:tcW w:w="816" w:type="dxa"/>
          </w:tcPr>
          <w:p w:rsidR="00DE178B" w:rsidRPr="008B5841" w:rsidRDefault="00DE178B" w:rsidP="00B17905">
            <w:pPr>
              <w:pStyle w:val="affff0"/>
              <w:jc w:val="center"/>
              <w:rPr>
                <w:b/>
                <w:bCs/>
              </w:rPr>
            </w:pPr>
            <w:r w:rsidRPr="008B5841">
              <w:rPr>
                <w:b/>
                <w:bCs/>
              </w:rPr>
              <w:t>Код</w:t>
            </w:r>
          </w:p>
        </w:tc>
        <w:tc>
          <w:tcPr>
            <w:tcW w:w="2504" w:type="dxa"/>
          </w:tcPr>
          <w:p w:rsidR="00DE178B" w:rsidRPr="008B5841" w:rsidRDefault="00DE178B" w:rsidP="00B17905">
            <w:pPr>
              <w:pStyle w:val="affff0"/>
              <w:jc w:val="center"/>
              <w:rPr>
                <w:b/>
                <w:bCs/>
              </w:rPr>
            </w:pPr>
            <w:r>
              <w:rPr>
                <w:b/>
                <w:bCs/>
              </w:rPr>
              <w:t xml:space="preserve">Примечание </w:t>
            </w:r>
          </w:p>
        </w:tc>
      </w:tr>
      <w:tr w:rsidR="00DE178B" w:rsidRPr="008B5841" w:rsidTr="00763FAD">
        <w:tc>
          <w:tcPr>
            <w:tcW w:w="7401" w:type="dxa"/>
            <w:gridSpan w:val="3"/>
          </w:tcPr>
          <w:p w:rsidR="00DE178B" w:rsidRPr="008B5841" w:rsidRDefault="00DE178B" w:rsidP="00B17905">
            <w:pPr>
              <w:pStyle w:val="affff0"/>
              <w:jc w:val="center"/>
              <w:rPr>
                <w:rFonts w:eastAsia="Times New Roman CYR"/>
              </w:rPr>
            </w:pPr>
            <w:r w:rsidRPr="00A10ED6">
              <w:t>ОСНОВНЫЕ ВИДЫ РАЗРЕШЕННОГО ИСПОЛЬЗОВАНИЯ</w:t>
            </w:r>
          </w:p>
        </w:tc>
        <w:tc>
          <w:tcPr>
            <w:tcW w:w="2504" w:type="dxa"/>
          </w:tcPr>
          <w:p w:rsidR="00DE178B" w:rsidRPr="00A10ED6" w:rsidRDefault="00DE178B" w:rsidP="00B17905">
            <w:pPr>
              <w:pStyle w:val="affff0"/>
              <w:jc w:val="center"/>
            </w:pPr>
          </w:p>
        </w:tc>
      </w:tr>
      <w:tr w:rsidR="00DE178B" w:rsidRPr="008B5841" w:rsidTr="00763FAD">
        <w:tc>
          <w:tcPr>
            <w:tcW w:w="2736" w:type="dxa"/>
          </w:tcPr>
          <w:p w:rsidR="00DE178B" w:rsidRPr="008B5841" w:rsidRDefault="00DE178B" w:rsidP="00B17905">
            <w:pPr>
              <w:pStyle w:val="affff0"/>
              <w:rPr>
                <w:rFonts w:eastAsia="Times New Roman CYR"/>
              </w:rPr>
            </w:pPr>
            <w:r w:rsidRPr="008B5841">
              <w:rPr>
                <w:rFonts w:eastAsia="Times New Roman CYR"/>
              </w:rPr>
              <w:t>Растениеводство</w:t>
            </w:r>
          </w:p>
        </w:tc>
        <w:tc>
          <w:tcPr>
            <w:tcW w:w="3849" w:type="dxa"/>
          </w:tcPr>
          <w:p w:rsidR="00DE178B" w:rsidRPr="008B5841" w:rsidRDefault="00DE178B" w:rsidP="00B17905">
            <w:pPr>
              <w:pStyle w:val="affff0"/>
              <w:rPr>
                <w:rFonts w:eastAsia="Times New Roman CYR"/>
              </w:rPr>
            </w:pPr>
            <w:r w:rsidRPr="008B5841">
              <w:rPr>
                <w:rFonts w:eastAsia="Times New Roman CYR"/>
              </w:rPr>
              <w:t>Осуществление хозяйственной деятельности, связанной с выращиванием сельскохозяйственных культур.</w:t>
            </w:r>
          </w:p>
        </w:tc>
        <w:tc>
          <w:tcPr>
            <w:tcW w:w="816" w:type="dxa"/>
          </w:tcPr>
          <w:p w:rsidR="00DE178B" w:rsidRPr="008B5841" w:rsidRDefault="00DE178B" w:rsidP="00B17905">
            <w:pPr>
              <w:pStyle w:val="affff0"/>
              <w:rPr>
                <w:rFonts w:eastAsia="Times New Roman CYR"/>
              </w:rPr>
            </w:pPr>
            <w:r w:rsidRPr="008B5841">
              <w:rPr>
                <w:rFonts w:eastAsia="Times New Roman CYR"/>
              </w:rPr>
              <w:t>1.1</w:t>
            </w:r>
          </w:p>
        </w:tc>
        <w:tc>
          <w:tcPr>
            <w:tcW w:w="2504" w:type="dxa"/>
          </w:tcPr>
          <w:p w:rsidR="00DE178B" w:rsidRPr="008B5841" w:rsidRDefault="00DE178B" w:rsidP="00B17905">
            <w:pPr>
              <w:pStyle w:val="affff0"/>
              <w:rPr>
                <w:rFonts w:eastAsia="Times New Roman CYR"/>
              </w:rPr>
            </w:pPr>
          </w:p>
        </w:tc>
      </w:tr>
      <w:tr w:rsidR="00DE178B" w:rsidRPr="008B5841" w:rsidTr="00763FAD">
        <w:tc>
          <w:tcPr>
            <w:tcW w:w="2736" w:type="dxa"/>
          </w:tcPr>
          <w:p w:rsidR="00DE178B" w:rsidRPr="00E145B3" w:rsidRDefault="00DE178B" w:rsidP="00B17905">
            <w:pPr>
              <w:pStyle w:val="affff0"/>
              <w:rPr>
                <w:rFonts w:eastAsia="Times New Roman CYR"/>
              </w:rPr>
            </w:pPr>
            <w:r w:rsidRPr="00E145B3">
              <w:rPr>
                <w:rFonts w:eastAsia="Times New Roman CYR"/>
              </w:rPr>
              <w:t xml:space="preserve">Выращивание зерновых и иных сельскохозяйственных культур </w:t>
            </w:r>
          </w:p>
          <w:p w:rsidR="00DE178B" w:rsidRPr="008B5841" w:rsidRDefault="00DE178B" w:rsidP="00B17905">
            <w:pPr>
              <w:pStyle w:val="affff0"/>
              <w:rPr>
                <w:rFonts w:eastAsia="Times New Roman CYR"/>
              </w:rPr>
            </w:pPr>
          </w:p>
        </w:tc>
        <w:tc>
          <w:tcPr>
            <w:tcW w:w="3849" w:type="dxa"/>
          </w:tcPr>
          <w:p w:rsidR="00DE178B" w:rsidRPr="008B5841" w:rsidRDefault="00DE178B" w:rsidP="00B17905">
            <w:pPr>
              <w:pStyle w:val="affff0"/>
              <w:rPr>
                <w:rFonts w:eastAsia="Times New Roman CYR"/>
              </w:rPr>
            </w:pPr>
            <w:r w:rsidRPr="00E145B3">
              <w:rPr>
                <w:rFonts w:eastAsia="Times New Roman CYR"/>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816" w:type="dxa"/>
          </w:tcPr>
          <w:p w:rsidR="00DE178B" w:rsidRPr="008B5841" w:rsidRDefault="00DE178B" w:rsidP="00B17905">
            <w:pPr>
              <w:pStyle w:val="affff0"/>
              <w:rPr>
                <w:rFonts w:eastAsia="Times New Roman CYR"/>
              </w:rPr>
            </w:pPr>
            <w:r>
              <w:rPr>
                <w:rFonts w:eastAsia="Times New Roman CYR"/>
              </w:rPr>
              <w:t>1.2</w:t>
            </w:r>
          </w:p>
        </w:tc>
        <w:tc>
          <w:tcPr>
            <w:tcW w:w="2504" w:type="dxa"/>
          </w:tcPr>
          <w:p w:rsidR="00DE178B" w:rsidRPr="008B5841" w:rsidRDefault="00DE178B" w:rsidP="00B17905">
            <w:pPr>
              <w:pStyle w:val="affff0"/>
              <w:rPr>
                <w:rFonts w:eastAsia="Times New Roman CYR"/>
              </w:rPr>
            </w:pPr>
          </w:p>
        </w:tc>
      </w:tr>
      <w:tr w:rsidR="00DE178B" w:rsidRPr="008B5841" w:rsidTr="00763FAD">
        <w:tc>
          <w:tcPr>
            <w:tcW w:w="2736" w:type="dxa"/>
          </w:tcPr>
          <w:p w:rsidR="00DE178B" w:rsidRPr="008B5841" w:rsidRDefault="00DE178B" w:rsidP="00B17905">
            <w:pPr>
              <w:pStyle w:val="affff0"/>
              <w:rPr>
                <w:rFonts w:eastAsia="Times New Roman CYR"/>
              </w:rPr>
            </w:pPr>
            <w:r w:rsidRPr="00E145B3">
              <w:rPr>
                <w:rFonts w:eastAsia="Times New Roman CYR"/>
              </w:rPr>
              <w:t xml:space="preserve">Выращивание </w:t>
            </w:r>
          </w:p>
          <w:p w:rsidR="00DE178B" w:rsidRPr="008B5841" w:rsidRDefault="00DE178B" w:rsidP="00B17905">
            <w:pPr>
              <w:pStyle w:val="affff0"/>
              <w:rPr>
                <w:rFonts w:eastAsia="Times New Roman CYR"/>
              </w:rPr>
            </w:pPr>
            <w:r w:rsidRPr="00E145B3">
              <w:rPr>
                <w:rFonts w:eastAsia="Times New Roman CYR"/>
              </w:rPr>
              <w:t>тонизирующих, лекарственных, цветочных культур</w:t>
            </w:r>
          </w:p>
        </w:tc>
        <w:tc>
          <w:tcPr>
            <w:tcW w:w="3849" w:type="dxa"/>
          </w:tcPr>
          <w:p w:rsidR="00DE178B" w:rsidRPr="008B5841" w:rsidRDefault="00DE178B" w:rsidP="00B17905">
            <w:pPr>
              <w:pStyle w:val="affff0"/>
              <w:rPr>
                <w:rFonts w:eastAsia="Times New Roman CYR"/>
              </w:rPr>
            </w:pPr>
            <w:r w:rsidRPr="00E145B3">
              <w:rPr>
                <w:rFonts w:eastAsia="Times New Roman CYR"/>
              </w:rPr>
              <w:t xml:space="preserve">Осуществление </w:t>
            </w:r>
            <w:r>
              <w:rPr>
                <w:rFonts w:eastAsia="Times New Roman CYR"/>
              </w:rPr>
              <w:t xml:space="preserve">хозяйственной деятельности, в  </w:t>
            </w:r>
            <w:r w:rsidRPr="00E145B3">
              <w:rPr>
                <w:rFonts w:eastAsia="Times New Roman CYR"/>
              </w:rPr>
              <w:t xml:space="preserve">том числе на сельскохозяйственных угодьях, связанной с производством чая, лекарственных и цветочных </w:t>
            </w:r>
            <w:r w:rsidRPr="00E145B3">
              <w:rPr>
                <w:rFonts w:eastAsia="Times New Roman CYR"/>
              </w:rPr>
              <w:lastRenderedPageBreak/>
              <w:t>культур</w:t>
            </w:r>
          </w:p>
        </w:tc>
        <w:tc>
          <w:tcPr>
            <w:tcW w:w="816" w:type="dxa"/>
          </w:tcPr>
          <w:p w:rsidR="00DE178B" w:rsidRPr="008B5841" w:rsidRDefault="00DE178B" w:rsidP="00B17905">
            <w:pPr>
              <w:pStyle w:val="affff0"/>
              <w:rPr>
                <w:rFonts w:eastAsia="Times New Roman CYR"/>
              </w:rPr>
            </w:pPr>
            <w:r>
              <w:rPr>
                <w:rFonts w:eastAsia="Times New Roman CYR"/>
              </w:rPr>
              <w:lastRenderedPageBreak/>
              <w:t>1.4</w:t>
            </w:r>
          </w:p>
        </w:tc>
        <w:tc>
          <w:tcPr>
            <w:tcW w:w="2504" w:type="dxa"/>
          </w:tcPr>
          <w:p w:rsidR="00DE178B" w:rsidRPr="008B5841" w:rsidRDefault="00DE178B" w:rsidP="00B17905">
            <w:pPr>
              <w:pStyle w:val="affff0"/>
              <w:rPr>
                <w:rFonts w:eastAsia="Times New Roman CYR"/>
              </w:rPr>
            </w:pPr>
          </w:p>
        </w:tc>
      </w:tr>
      <w:tr w:rsidR="00DE178B" w:rsidRPr="008B5841" w:rsidTr="00763FAD">
        <w:tc>
          <w:tcPr>
            <w:tcW w:w="2736" w:type="dxa"/>
          </w:tcPr>
          <w:p w:rsidR="00DE178B" w:rsidRPr="008B5841" w:rsidRDefault="00DE178B" w:rsidP="00B17905">
            <w:pPr>
              <w:pStyle w:val="affff0"/>
              <w:rPr>
                <w:rFonts w:eastAsia="Times New Roman CYR"/>
              </w:rPr>
            </w:pPr>
            <w:r w:rsidRPr="00E145B3">
              <w:rPr>
                <w:rFonts w:eastAsia="Times New Roman CYR"/>
              </w:rPr>
              <w:lastRenderedPageBreak/>
              <w:t>Садоводство</w:t>
            </w:r>
          </w:p>
        </w:tc>
        <w:tc>
          <w:tcPr>
            <w:tcW w:w="3849" w:type="dxa"/>
          </w:tcPr>
          <w:p w:rsidR="00DE178B" w:rsidRPr="008B5841" w:rsidRDefault="00DE178B" w:rsidP="00B17905">
            <w:pPr>
              <w:pStyle w:val="affff0"/>
              <w:rPr>
                <w:rFonts w:eastAsia="Times New Roman CYR"/>
              </w:rPr>
            </w:pPr>
            <w:r w:rsidRPr="00E145B3">
              <w:rPr>
                <w:rFonts w:eastAsia="Times New Roman CYR"/>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816" w:type="dxa"/>
          </w:tcPr>
          <w:p w:rsidR="00DE178B" w:rsidRPr="008B5841" w:rsidRDefault="00DE178B" w:rsidP="00B17905">
            <w:pPr>
              <w:pStyle w:val="affff0"/>
              <w:rPr>
                <w:rFonts w:eastAsia="Times New Roman CYR"/>
              </w:rPr>
            </w:pPr>
            <w:r>
              <w:rPr>
                <w:rFonts w:eastAsia="Times New Roman CYR"/>
              </w:rPr>
              <w:t>1.5</w:t>
            </w:r>
          </w:p>
        </w:tc>
        <w:tc>
          <w:tcPr>
            <w:tcW w:w="2504" w:type="dxa"/>
          </w:tcPr>
          <w:p w:rsidR="00DE178B" w:rsidRPr="008B5841" w:rsidRDefault="00DE178B" w:rsidP="00B17905">
            <w:pPr>
              <w:pStyle w:val="affff0"/>
              <w:rPr>
                <w:rFonts w:eastAsia="Times New Roman CYR"/>
              </w:rPr>
            </w:pPr>
          </w:p>
        </w:tc>
      </w:tr>
      <w:tr w:rsidR="00DE178B" w:rsidRPr="008B5841" w:rsidTr="00763FAD">
        <w:tc>
          <w:tcPr>
            <w:tcW w:w="2736" w:type="dxa"/>
          </w:tcPr>
          <w:p w:rsidR="00DE178B" w:rsidRPr="008B5841" w:rsidRDefault="00DE178B" w:rsidP="00B17905">
            <w:pPr>
              <w:pStyle w:val="affff0"/>
              <w:rPr>
                <w:rFonts w:eastAsia="Times New Roman CYR"/>
              </w:rPr>
            </w:pPr>
            <w:r w:rsidRPr="00E145B3">
              <w:rPr>
                <w:rFonts w:eastAsia="Times New Roman CYR"/>
              </w:rPr>
              <w:t>Выращивание льна и конопли</w:t>
            </w:r>
          </w:p>
        </w:tc>
        <w:tc>
          <w:tcPr>
            <w:tcW w:w="3849" w:type="dxa"/>
          </w:tcPr>
          <w:p w:rsidR="00DE178B" w:rsidRPr="008B5841" w:rsidRDefault="00DE178B" w:rsidP="00B17905">
            <w:pPr>
              <w:pStyle w:val="affff0"/>
              <w:rPr>
                <w:rFonts w:eastAsia="Times New Roman CYR"/>
              </w:rPr>
            </w:pPr>
            <w:r w:rsidRPr="00E145B3">
              <w:rPr>
                <w:rFonts w:eastAsia="Times New Roman CYR"/>
              </w:rPr>
              <w:t>Осуществление хозяйственной деятельности, в том числе на сельскохозяйственных угодьях, связанной с выращиванием льна, конопли</w:t>
            </w:r>
          </w:p>
        </w:tc>
        <w:tc>
          <w:tcPr>
            <w:tcW w:w="816" w:type="dxa"/>
          </w:tcPr>
          <w:p w:rsidR="00DE178B" w:rsidRPr="008B5841" w:rsidRDefault="00DE178B" w:rsidP="00B17905">
            <w:pPr>
              <w:pStyle w:val="affff0"/>
              <w:rPr>
                <w:rFonts w:eastAsia="Times New Roman CYR"/>
              </w:rPr>
            </w:pPr>
            <w:r>
              <w:rPr>
                <w:rFonts w:eastAsia="Times New Roman CYR"/>
              </w:rPr>
              <w:t>1.6</w:t>
            </w:r>
          </w:p>
        </w:tc>
        <w:tc>
          <w:tcPr>
            <w:tcW w:w="2504" w:type="dxa"/>
          </w:tcPr>
          <w:p w:rsidR="00DE178B" w:rsidRPr="008B5841" w:rsidRDefault="00DE178B" w:rsidP="00B17905">
            <w:pPr>
              <w:pStyle w:val="affff0"/>
              <w:rPr>
                <w:rFonts w:eastAsia="Times New Roman CYR"/>
              </w:rPr>
            </w:pPr>
          </w:p>
        </w:tc>
      </w:tr>
      <w:tr w:rsidR="00DE178B" w:rsidRPr="008B5841" w:rsidTr="00763FAD">
        <w:tc>
          <w:tcPr>
            <w:tcW w:w="2736" w:type="dxa"/>
          </w:tcPr>
          <w:p w:rsidR="00DE178B" w:rsidRPr="008B5841" w:rsidRDefault="00DE178B" w:rsidP="00B17905">
            <w:pPr>
              <w:pStyle w:val="affff0"/>
              <w:rPr>
                <w:rFonts w:eastAsia="Times New Roman CYR"/>
              </w:rPr>
            </w:pPr>
            <w:r w:rsidRPr="00E145B3">
              <w:rPr>
                <w:rFonts w:eastAsia="Times New Roman CYR"/>
              </w:rPr>
              <w:t>Пчеловодство</w:t>
            </w:r>
          </w:p>
        </w:tc>
        <w:tc>
          <w:tcPr>
            <w:tcW w:w="3849" w:type="dxa"/>
          </w:tcPr>
          <w:p w:rsidR="00DE178B" w:rsidRPr="008B5841" w:rsidRDefault="00DE178B" w:rsidP="00B17905">
            <w:pPr>
              <w:pStyle w:val="affff0"/>
              <w:rPr>
                <w:rFonts w:eastAsia="Times New Roman CYR"/>
              </w:rPr>
            </w:pPr>
            <w:r w:rsidRPr="00E145B3">
              <w:rPr>
                <w:rFonts w:eastAsia="Times New Roman CYR"/>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816" w:type="dxa"/>
          </w:tcPr>
          <w:p w:rsidR="00DE178B" w:rsidRDefault="00DE178B" w:rsidP="00B17905">
            <w:pPr>
              <w:pStyle w:val="affff0"/>
              <w:rPr>
                <w:rFonts w:eastAsia="Times New Roman CYR"/>
              </w:rPr>
            </w:pPr>
            <w:r>
              <w:rPr>
                <w:rFonts w:eastAsia="Times New Roman CYR"/>
              </w:rPr>
              <w:t>1.12</w:t>
            </w:r>
          </w:p>
        </w:tc>
        <w:tc>
          <w:tcPr>
            <w:tcW w:w="2504" w:type="dxa"/>
          </w:tcPr>
          <w:p w:rsidR="00DE178B" w:rsidRPr="008B5841" w:rsidRDefault="00DE178B" w:rsidP="00B17905">
            <w:pPr>
              <w:pStyle w:val="affff0"/>
              <w:rPr>
                <w:rFonts w:eastAsia="Times New Roman CYR"/>
              </w:rPr>
            </w:pPr>
          </w:p>
        </w:tc>
      </w:tr>
      <w:tr w:rsidR="00DE178B" w:rsidRPr="008B5841" w:rsidTr="00763FAD">
        <w:tc>
          <w:tcPr>
            <w:tcW w:w="2736" w:type="dxa"/>
          </w:tcPr>
          <w:p w:rsidR="00DE178B" w:rsidRPr="008B5841" w:rsidRDefault="00DE178B" w:rsidP="00B17905">
            <w:pPr>
              <w:pStyle w:val="affff0"/>
              <w:rPr>
                <w:rFonts w:eastAsia="Times New Roman CYR"/>
              </w:rPr>
            </w:pPr>
            <w:r w:rsidRPr="008B5841">
              <w:rPr>
                <w:rFonts w:eastAsia="Times New Roman CYR"/>
              </w:rPr>
              <w:t>Ведение личного подсобного хозяйства на полевых участках</w:t>
            </w:r>
          </w:p>
        </w:tc>
        <w:tc>
          <w:tcPr>
            <w:tcW w:w="3849" w:type="dxa"/>
          </w:tcPr>
          <w:p w:rsidR="00DE178B" w:rsidRPr="008B5841" w:rsidRDefault="00DE178B" w:rsidP="00B17905">
            <w:pPr>
              <w:pStyle w:val="s1"/>
              <w:jc w:val="both"/>
              <w:rPr>
                <w:rFonts w:eastAsia="Times New Roman CYR"/>
                <w:lang w:eastAsia="ar-SA"/>
              </w:rPr>
            </w:pPr>
            <w:r w:rsidRPr="008B5841">
              <w:rPr>
                <w:rFonts w:eastAsia="Times New Roman CYR"/>
                <w:lang w:eastAsia="ar-SA"/>
              </w:rPr>
              <w:t>Производство сельскохозяйственной продукции без права возведения объектов капитального строительства</w:t>
            </w:r>
          </w:p>
        </w:tc>
        <w:tc>
          <w:tcPr>
            <w:tcW w:w="816" w:type="dxa"/>
          </w:tcPr>
          <w:p w:rsidR="00DE178B" w:rsidRPr="008B5841" w:rsidRDefault="00DE178B" w:rsidP="00B17905">
            <w:pPr>
              <w:pStyle w:val="affff0"/>
              <w:rPr>
                <w:rFonts w:eastAsia="Times New Roman CYR"/>
              </w:rPr>
            </w:pPr>
            <w:r w:rsidRPr="008B5841">
              <w:rPr>
                <w:rFonts w:eastAsia="Times New Roman CYR"/>
              </w:rPr>
              <w:t>1.16</w:t>
            </w:r>
          </w:p>
        </w:tc>
        <w:tc>
          <w:tcPr>
            <w:tcW w:w="2504" w:type="dxa"/>
          </w:tcPr>
          <w:p w:rsidR="00DE178B" w:rsidRPr="008B5841" w:rsidRDefault="00DE178B" w:rsidP="00B17905">
            <w:pPr>
              <w:pStyle w:val="affff0"/>
              <w:rPr>
                <w:rFonts w:eastAsia="Times New Roman CYR"/>
              </w:rPr>
            </w:pPr>
          </w:p>
        </w:tc>
      </w:tr>
      <w:tr w:rsidR="00DE178B" w:rsidRPr="008B5841" w:rsidTr="00763FAD">
        <w:tc>
          <w:tcPr>
            <w:tcW w:w="2736" w:type="dxa"/>
          </w:tcPr>
          <w:p w:rsidR="00DE178B" w:rsidRPr="008B5841" w:rsidRDefault="00DE178B" w:rsidP="00B17905">
            <w:pPr>
              <w:pStyle w:val="affff0"/>
              <w:rPr>
                <w:rFonts w:eastAsia="Times New Roman CYR"/>
              </w:rPr>
            </w:pPr>
            <w:r w:rsidRPr="008B5841">
              <w:rPr>
                <w:rFonts w:eastAsia="Times New Roman CYR"/>
              </w:rPr>
              <w:t>Питомники</w:t>
            </w:r>
          </w:p>
        </w:tc>
        <w:tc>
          <w:tcPr>
            <w:tcW w:w="3849" w:type="dxa"/>
          </w:tcPr>
          <w:p w:rsidR="00DE178B" w:rsidRPr="008B5841" w:rsidRDefault="00DE178B" w:rsidP="00B17905">
            <w:pPr>
              <w:pStyle w:val="affff0"/>
              <w:rPr>
                <w:rFonts w:eastAsia="Times New Roman CYR"/>
              </w:rPr>
            </w:pPr>
            <w:r w:rsidRPr="008B5841">
              <w:rPr>
                <w:rFonts w:eastAsia="Times New Roman CYR"/>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DE178B" w:rsidRPr="008B5841" w:rsidRDefault="00DE178B" w:rsidP="00B17905">
            <w:pPr>
              <w:pStyle w:val="affff0"/>
              <w:rPr>
                <w:rFonts w:eastAsia="Times New Roman CYR"/>
              </w:rPr>
            </w:pPr>
            <w:r w:rsidRPr="008B5841">
              <w:rPr>
                <w:rFonts w:eastAsia="Times New Roman CYR"/>
              </w:rPr>
              <w:t>размещение сооружений, необходимых для указанных видов сельскохозяйственного производства</w:t>
            </w:r>
          </w:p>
        </w:tc>
        <w:tc>
          <w:tcPr>
            <w:tcW w:w="816" w:type="dxa"/>
          </w:tcPr>
          <w:p w:rsidR="00DE178B" w:rsidRPr="008B5841" w:rsidRDefault="00DE178B" w:rsidP="00B17905">
            <w:pPr>
              <w:pStyle w:val="affff0"/>
              <w:rPr>
                <w:rFonts w:eastAsia="Times New Roman CYR"/>
              </w:rPr>
            </w:pPr>
            <w:r w:rsidRPr="008B5841">
              <w:rPr>
                <w:rFonts w:eastAsia="Times New Roman CYR"/>
              </w:rPr>
              <w:t>1.17</w:t>
            </w:r>
          </w:p>
        </w:tc>
        <w:tc>
          <w:tcPr>
            <w:tcW w:w="2504" w:type="dxa"/>
          </w:tcPr>
          <w:p w:rsidR="00DE178B" w:rsidRPr="008B5841" w:rsidRDefault="00DE178B" w:rsidP="00B17905">
            <w:pPr>
              <w:pStyle w:val="affff0"/>
              <w:rPr>
                <w:rFonts w:eastAsia="Times New Roman CYR"/>
              </w:rPr>
            </w:pPr>
          </w:p>
        </w:tc>
      </w:tr>
      <w:tr w:rsidR="00DE178B" w:rsidRPr="008B5841" w:rsidTr="00763FAD">
        <w:tc>
          <w:tcPr>
            <w:tcW w:w="2736" w:type="dxa"/>
          </w:tcPr>
          <w:p w:rsidR="00DE178B" w:rsidRPr="008B5841" w:rsidRDefault="00DE178B" w:rsidP="00B17905">
            <w:pPr>
              <w:pStyle w:val="affff0"/>
              <w:rPr>
                <w:rFonts w:eastAsia="Times New Roman CYR"/>
              </w:rPr>
            </w:pPr>
            <w:r w:rsidRPr="008B5841">
              <w:rPr>
                <w:rFonts w:eastAsia="Times New Roman CYR"/>
              </w:rPr>
              <w:t>Сенокошение</w:t>
            </w:r>
          </w:p>
        </w:tc>
        <w:tc>
          <w:tcPr>
            <w:tcW w:w="3849" w:type="dxa"/>
          </w:tcPr>
          <w:p w:rsidR="00DE178B" w:rsidRPr="008B5841" w:rsidRDefault="00DE178B" w:rsidP="00B17905">
            <w:pPr>
              <w:pStyle w:val="s1"/>
              <w:jc w:val="both"/>
              <w:rPr>
                <w:rFonts w:eastAsia="Times New Roman CYR"/>
                <w:lang w:eastAsia="ar-SA"/>
              </w:rPr>
            </w:pPr>
            <w:r w:rsidRPr="008B5841">
              <w:rPr>
                <w:rFonts w:eastAsia="Times New Roman CYR"/>
                <w:lang w:eastAsia="ar-SA"/>
              </w:rPr>
              <w:t>Кошение трав, сбор и заготовка сена</w:t>
            </w:r>
          </w:p>
        </w:tc>
        <w:tc>
          <w:tcPr>
            <w:tcW w:w="816" w:type="dxa"/>
          </w:tcPr>
          <w:p w:rsidR="00DE178B" w:rsidRPr="008B5841" w:rsidRDefault="00DE178B" w:rsidP="00B17905">
            <w:pPr>
              <w:pStyle w:val="affff0"/>
              <w:rPr>
                <w:rFonts w:eastAsia="Times New Roman CYR"/>
              </w:rPr>
            </w:pPr>
            <w:r w:rsidRPr="008B5841">
              <w:rPr>
                <w:rFonts w:eastAsia="Times New Roman CYR"/>
              </w:rPr>
              <w:t>1.19</w:t>
            </w:r>
          </w:p>
        </w:tc>
        <w:tc>
          <w:tcPr>
            <w:tcW w:w="2504" w:type="dxa"/>
          </w:tcPr>
          <w:p w:rsidR="00DE178B" w:rsidRPr="008B5841" w:rsidRDefault="00DE178B" w:rsidP="00B17905">
            <w:pPr>
              <w:pStyle w:val="affff0"/>
              <w:rPr>
                <w:rFonts w:eastAsia="Times New Roman CYR"/>
              </w:rPr>
            </w:pPr>
          </w:p>
        </w:tc>
      </w:tr>
      <w:tr w:rsidR="00DE178B" w:rsidRPr="008B5841" w:rsidTr="00763FAD">
        <w:tc>
          <w:tcPr>
            <w:tcW w:w="2736" w:type="dxa"/>
          </w:tcPr>
          <w:p w:rsidR="00DE178B" w:rsidRPr="008B5841" w:rsidRDefault="00DE178B" w:rsidP="00B17905">
            <w:pPr>
              <w:pStyle w:val="affff0"/>
              <w:rPr>
                <w:rFonts w:eastAsia="Times New Roman CYR"/>
              </w:rPr>
            </w:pPr>
            <w:r w:rsidRPr="008B5841">
              <w:rPr>
                <w:rFonts w:eastAsia="Times New Roman CYR"/>
              </w:rPr>
              <w:t>Выпас</w:t>
            </w:r>
          </w:p>
          <w:p w:rsidR="00DE178B" w:rsidRPr="008B5841" w:rsidRDefault="00DE178B" w:rsidP="00B17905">
            <w:pPr>
              <w:pStyle w:val="affff0"/>
              <w:rPr>
                <w:rFonts w:eastAsia="Times New Roman CYR"/>
              </w:rPr>
            </w:pPr>
            <w:r w:rsidRPr="008B5841">
              <w:rPr>
                <w:rFonts w:eastAsia="Times New Roman CYR"/>
              </w:rPr>
              <w:t>сельскохозяйственных</w:t>
            </w:r>
          </w:p>
          <w:p w:rsidR="00DE178B" w:rsidRPr="008B5841" w:rsidRDefault="00DE178B" w:rsidP="00B17905">
            <w:pPr>
              <w:pStyle w:val="affff0"/>
              <w:rPr>
                <w:rFonts w:eastAsia="Times New Roman CYR"/>
              </w:rPr>
            </w:pPr>
            <w:r w:rsidRPr="008B5841">
              <w:rPr>
                <w:rFonts w:eastAsia="Times New Roman CYR"/>
              </w:rPr>
              <w:t>животных</w:t>
            </w:r>
          </w:p>
        </w:tc>
        <w:tc>
          <w:tcPr>
            <w:tcW w:w="3849" w:type="dxa"/>
          </w:tcPr>
          <w:p w:rsidR="00DE178B" w:rsidRPr="008B5841" w:rsidRDefault="00DE178B" w:rsidP="00B17905">
            <w:pPr>
              <w:pStyle w:val="affff0"/>
              <w:rPr>
                <w:rFonts w:eastAsia="Times New Roman CYR"/>
              </w:rPr>
            </w:pPr>
            <w:r w:rsidRPr="008B5841">
              <w:rPr>
                <w:rFonts w:eastAsia="Times New Roman CYR"/>
              </w:rPr>
              <w:t>Выпас сельскохозяйственных животных</w:t>
            </w:r>
          </w:p>
        </w:tc>
        <w:tc>
          <w:tcPr>
            <w:tcW w:w="816" w:type="dxa"/>
          </w:tcPr>
          <w:p w:rsidR="00DE178B" w:rsidRPr="008B5841" w:rsidRDefault="00DE178B" w:rsidP="00B17905">
            <w:pPr>
              <w:pStyle w:val="affff0"/>
              <w:rPr>
                <w:rFonts w:eastAsia="Times New Roman CYR"/>
              </w:rPr>
            </w:pPr>
            <w:r w:rsidRPr="008B5841">
              <w:rPr>
                <w:rFonts w:eastAsia="Times New Roman CYR"/>
              </w:rPr>
              <w:t>1.20</w:t>
            </w:r>
          </w:p>
        </w:tc>
        <w:tc>
          <w:tcPr>
            <w:tcW w:w="2504" w:type="dxa"/>
          </w:tcPr>
          <w:p w:rsidR="00DE178B" w:rsidRPr="008B5841" w:rsidRDefault="00DE178B" w:rsidP="00B17905">
            <w:pPr>
              <w:pStyle w:val="affff0"/>
              <w:rPr>
                <w:rFonts w:eastAsia="Times New Roman CYR"/>
              </w:rPr>
            </w:pPr>
          </w:p>
        </w:tc>
      </w:tr>
    </w:tbl>
    <w:p w:rsidR="00DE178B" w:rsidRPr="00A10ED6" w:rsidRDefault="00DE178B" w:rsidP="00DE178B">
      <w:pPr>
        <w:widowControl w:val="0"/>
        <w:tabs>
          <w:tab w:val="left" w:pos="7200"/>
        </w:tabs>
        <w:spacing w:line="276" w:lineRule="auto"/>
        <w:rPr>
          <w:szCs w:val="28"/>
        </w:rPr>
      </w:pPr>
    </w:p>
    <w:p w:rsidR="00F634EF" w:rsidRDefault="00F634EF" w:rsidP="00DE178B">
      <w:pPr>
        <w:pStyle w:val="affff1"/>
        <w:rPr>
          <w:sz w:val="24"/>
          <w:szCs w:val="24"/>
        </w:rPr>
      </w:pPr>
    </w:p>
    <w:p w:rsidR="00F634EF" w:rsidRDefault="00F634EF" w:rsidP="00DE178B">
      <w:pPr>
        <w:pStyle w:val="affff1"/>
        <w:rPr>
          <w:sz w:val="24"/>
          <w:szCs w:val="24"/>
        </w:rPr>
      </w:pPr>
    </w:p>
    <w:p w:rsidR="00DE178B" w:rsidRPr="00C073A6" w:rsidRDefault="00DE178B" w:rsidP="00DE178B">
      <w:pPr>
        <w:pStyle w:val="affff1"/>
        <w:rPr>
          <w:sz w:val="24"/>
          <w:szCs w:val="24"/>
        </w:rPr>
      </w:pPr>
      <w:r w:rsidRPr="00C073A6">
        <w:rPr>
          <w:sz w:val="24"/>
          <w:szCs w:val="24"/>
        </w:rPr>
        <w:lastRenderedPageBreak/>
        <w:t>Условно разрешенные виды использования</w:t>
      </w:r>
    </w:p>
    <w:tbl>
      <w:tblPr>
        <w:tblStyle w:val="afff6"/>
        <w:tblW w:w="10031" w:type="dxa"/>
        <w:tblLook w:val="04A0" w:firstRow="1" w:lastRow="0" w:firstColumn="1" w:lastColumn="0" w:noHBand="0" w:noVBand="1"/>
      </w:tblPr>
      <w:tblGrid>
        <w:gridCol w:w="2972"/>
        <w:gridCol w:w="5387"/>
        <w:gridCol w:w="1672"/>
      </w:tblGrid>
      <w:tr w:rsidR="00DE178B" w:rsidRPr="008B5841" w:rsidTr="00DE178B">
        <w:tc>
          <w:tcPr>
            <w:tcW w:w="2972" w:type="dxa"/>
          </w:tcPr>
          <w:p w:rsidR="00DE178B" w:rsidRPr="008B5841" w:rsidRDefault="00DE178B" w:rsidP="00B17905">
            <w:pPr>
              <w:pStyle w:val="affff0"/>
              <w:jc w:val="center"/>
              <w:rPr>
                <w:b/>
                <w:bCs/>
              </w:rPr>
            </w:pPr>
            <w:r w:rsidRPr="008B5841">
              <w:rPr>
                <w:b/>
                <w:bCs/>
              </w:rPr>
              <w:t>Наименование вида</w:t>
            </w:r>
          </w:p>
          <w:p w:rsidR="00DE178B" w:rsidRPr="008B5841" w:rsidRDefault="00DE178B" w:rsidP="00B17905">
            <w:pPr>
              <w:pStyle w:val="affff0"/>
              <w:jc w:val="center"/>
              <w:rPr>
                <w:b/>
                <w:bCs/>
              </w:rPr>
            </w:pPr>
            <w:r w:rsidRPr="008B5841">
              <w:rPr>
                <w:b/>
                <w:bCs/>
              </w:rPr>
              <w:t>разрешённого</w:t>
            </w:r>
          </w:p>
          <w:p w:rsidR="00DE178B" w:rsidRPr="008B5841" w:rsidRDefault="00DE178B" w:rsidP="00B17905">
            <w:pPr>
              <w:pStyle w:val="affff0"/>
              <w:jc w:val="center"/>
              <w:rPr>
                <w:b/>
                <w:bCs/>
              </w:rPr>
            </w:pPr>
            <w:r w:rsidRPr="008B5841">
              <w:rPr>
                <w:b/>
                <w:bCs/>
              </w:rPr>
              <w:t>использования</w:t>
            </w:r>
          </w:p>
          <w:p w:rsidR="00DE178B" w:rsidRPr="008B5841" w:rsidRDefault="00DE178B" w:rsidP="00B17905">
            <w:pPr>
              <w:pStyle w:val="affff0"/>
              <w:jc w:val="center"/>
              <w:rPr>
                <w:b/>
                <w:bCs/>
              </w:rPr>
            </w:pPr>
            <w:r w:rsidRPr="008B5841">
              <w:rPr>
                <w:b/>
                <w:bCs/>
              </w:rPr>
              <w:t>земельного участка</w:t>
            </w:r>
          </w:p>
        </w:tc>
        <w:tc>
          <w:tcPr>
            <w:tcW w:w="5387" w:type="dxa"/>
          </w:tcPr>
          <w:p w:rsidR="00DE178B" w:rsidRPr="008B5841" w:rsidRDefault="00DE178B" w:rsidP="00B17905">
            <w:pPr>
              <w:pStyle w:val="affff0"/>
              <w:jc w:val="center"/>
              <w:rPr>
                <w:b/>
                <w:bCs/>
              </w:rPr>
            </w:pPr>
            <w:r w:rsidRPr="008B5841">
              <w:rPr>
                <w:b/>
                <w:bCs/>
              </w:rPr>
              <w:t>Описание вида разрешённого использования земельного</w:t>
            </w:r>
          </w:p>
          <w:p w:rsidR="00DE178B" w:rsidRPr="008B5841" w:rsidRDefault="00DE178B" w:rsidP="00B17905">
            <w:pPr>
              <w:pStyle w:val="affff0"/>
              <w:jc w:val="center"/>
              <w:rPr>
                <w:b/>
                <w:bCs/>
              </w:rPr>
            </w:pPr>
            <w:r w:rsidRPr="008B5841">
              <w:rPr>
                <w:b/>
                <w:bCs/>
              </w:rPr>
              <w:t>участка</w:t>
            </w:r>
          </w:p>
        </w:tc>
        <w:tc>
          <w:tcPr>
            <w:tcW w:w="1672" w:type="dxa"/>
          </w:tcPr>
          <w:p w:rsidR="00DE178B" w:rsidRPr="008B5841" w:rsidRDefault="00DE178B" w:rsidP="00B17905">
            <w:pPr>
              <w:pStyle w:val="affff0"/>
              <w:jc w:val="center"/>
              <w:rPr>
                <w:b/>
                <w:bCs/>
              </w:rPr>
            </w:pPr>
            <w:r w:rsidRPr="008B5841">
              <w:rPr>
                <w:b/>
                <w:bCs/>
              </w:rPr>
              <w:t>Код</w:t>
            </w:r>
          </w:p>
        </w:tc>
      </w:tr>
      <w:tr w:rsidR="00DE178B" w:rsidRPr="008B5841" w:rsidTr="00DE178B">
        <w:tc>
          <w:tcPr>
            <w:tcW w:w="2972" w:type="dxa"/>
          </w:tcPr>
          <w:p w:rsidR="00DE178B" w:rsidRPr="007D4833" w:rsidRDefault="00DE178B" w:rsidP="00B17905">
            <w:pPr>
              <w:pStyle w:val="affff0"/>
              <w:rPr>
                <w:rFonts w:eastAsia="Times New Roman CYR"/>
              </w:rPr>
            </w:pPr>
            <w:r w:rsidRPr="007D4833">
              <w:rPr>
                <w:rFonts w:eastAsia="Times New Roman CYR"/>
              </w:rPr>
              <w:t>Обеспечение деятельности в области гидрометеорологии и смежных с ней областях</w:t>
            </w:r>
          </w:p>
        </w:tc>
        <w:tc>
          <w:tcPr>
            <w:tcW w:w="5387" w:type="dxa"/>
          </w:tcPr>
          <w:p w:rsidR="00DE178B" w:rsidRPr="007D4833" w:rsidRDefault="00DE178B" w:rsidP="00B17905">
            <w:pPr>
              <w:pStyle w:val="affff0"/>
              <w:rPr>
                <w:rFonts w:eastAsia="Times New Roman CYR"/>
              </w:rPr>
            </w:pPr>
            <w:proofErr w:type="gramStart"/>
            <w:r w:rsidRPr="007D4833">
              <w:rPr>
                <w:rFonts w:eastAsia="Times New Roman CYR"/>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c>
          <w:tcPr>
            <w:tcW w:w="1672" w:type="dxa"/>
          </w:tcPr>
          <w:p w:rsidR="00DE178B" w:rsidRPr="007D4833" w:rsidRDefault="00DE178B" w:rsidP="00B17905">
            <w:pPr>
              <w:pStyle w:val="affff0"/>
              <w:rPr>
                <w:rFonts w:eastAsia="Times New Roman CYR"/>
              </w:rPr>
            </w:pPr>
            <w:r w:rsidRPr="007D4833">
              <w:rPr>
                <w:rFonts w:eastAsia="Times New Roman CYR"/>
              </w:rPr>
              <w:t>3.9.1</w:t>
            </w:r>
          </w:p>
        </w:tc>
      </w:tr>
      <w:tr w:rsidR="00DE178B" w:rsidRPr="008B5841" w:rsidTr="00DE178B">
        <w:tc>
          <w:tcPr>
            <w:tcW w:w="2972" w:type="dxa"/>
          </w:tcPr>
          <w:p w:rsidR="00DE178B" w:rsidRPr="008B5841" w:rsidRDefault="00DE178B" w:rsidP="00B17905">
            <w:pPr>
              <w:pStyle w:val="affff0"/>
              <w:rPr>
                <w:color w:val="C00000"/>
              </w:rPr>
            </w:pPr>
            <w:r w:rsidRPr="008B5841">
              <w:rPr>
                <w:rFonts w:eastAsia="Times New Roman CYR"/>
              </w:rPr>
              <w:t>Складские площадки</w:t>
            </w:r>
          </w:p>
        </w:tc>
        <w:tc>
          <w:tcPr>
            <w:tcW w:w="5387" w:type="dxa"/>
          </w:tcPr>
          <w:p w:rsidR="00DE178B" w:rsidRPr="008B5841" w:rsidRDefault="00DE178B" w:rsidP="00B17905">
            <w:pPr>
              <w:pStyle w:val="affff0"/>
              <w:jc w:val="both"/>
              <w:rPr>
                <w:color w:val="C00000"/>
              </w:rPr>
            </w:pPr>
            <w:r w:rsidRPr="008B5841">
              <w:rPr>
                <w:rFonts w:eastAsia="Times New Roman CYR"/>
              </w:rPr>
              <w:t>Временное хранение, распределение и перевалка грузов (за исключением хранения стратегических запасов) на открытом воздухе</w:t>
            </w:r>
          </w:p>
        </w:tc>
        <w:tc>
          <w:tcPr>
            <w:tcW w:w="1672" w:type="dxa"/>
          </w:tcPr>
          <w:p w:rsidR="00DE178B" w:rsidRPr="008B5841" w:rsidRDefault="00DE178B" w:rsidP="00114717">
            <w:pPr>
              <w:pStyle w:val="affff0"/>
              <w:rPr>
                <w:color w:val="C00000"/>
              </w:rPr>
            </w:pPr>
            <w:r w:rsidRPr="008B5841">
              <w:rPr>
                <w:rFonts w:eastAsia="Times New Roman CYR"/>
              </w:rPr>
              <w:t>6.9.1</w:t>
            </w:r>
          </w:p>
        </w:tc>
      </w:tr>
      <w:tr w:rsidR="00763FAD" w:rsidRPr="008B5841" w:rsidTr="00763FAD">
        <w:tc>
          <w:tcPr>
            <w:tcW w:w="10031" w:type="dxa"/>
            <w:gridSpan w:val="3"/>
          </w:tcPr>
          <w:p w:rsidR="00763FAD" w:rsidRDefault="00763FAD" w:rsidP="00763FAD">
            <w:pPr>
              <w:pStyle w:val="affff1"/>
              <w:rPr>
                <w:sz w:val="24"/>
                <w:szCs w:val="24"/>
              </w:rPr>
            </w:pPr>
            <w:r w:rsidRPr="00C073A6">
              <w:rPr>
                <w:sz w:val="24"/>
                <w:szCs w:val="24"/>
              </w:rPr>
              <w:t>Вспомогательные виды разрешенного использования:</w:t>
            </w:r>
          </w:p>
          <w:p w:rsidR="00763FAD" w:rsidRPr="00763FAD" w:rsidRDefault="00763FAD" w:rsidP="00763FAD">
            <w:pPr>
              <w:pStyle w:val="affff1"/>
              <w:rPr>
                <w:sz w:val="24"/>
                <w:szCs w:val="24"/>
              </w:rPr>
            </w:pPr>
            <w:r w:rsidRPr="00763FAD">
              <w:rPr>
                <w:caps w:val="0"/>
                <w:sz w:val="24"/>
                <w:szCs w:val="24"/>
              </w:rPr>
              <w:t>перечень объектов капитального строительства вспомогательных видов разрешенного использования</w:t>
            </w:r>
          </w:p>
        </w:tc>
      </w:tr>
      <w:tr w:rsidR="00763FAD" w:rsidRPr="008B5841" w:rsidTr="00763FAD">
        <w:tc>
          <w:tcPr>
            <w:tcW w:w="10031" w:type="dxa"/>
            <w:gridSpan w:val="3"/>
          </w:tcPr>
          <w:p w:rsidR="005D418D" w:rsidRDefault="00763FAD" w:rsidP="005D418D">
            <w:pPr>
              <w:pStyle w:val="affff0"/>
              <w:rPr>
                <w:rFonts w:eastAsia="Times New Roman CYR"/>
              </w:rPr>
            </w:pPr>
            <w:r w:rsidRPr="00763FAD">
              <w:rPr>
                <w:rFonts w:eastAsia="Times New Roman CYR"/>
              </w:rPr>
              <w:t>- объекты инженерной инфраструктуры (электро-, тепл</w:t>
            </w:r>
            <w:proofErr w:type="gramStart"/>
            <w:r w:rsidRPr="00763FAD">
              <w:rPr>
                <w:rFonts w:eastAsia="Times New Roman CYR"/>
              </w:rPr>
              <w:t>о-</w:t>
            </w:r>
            <w:proofErr w:type="gramEnd"/>
            <w:r w:rsidRPr="00763FAD">
              <w:rPr>
                <w:rFonts w:eastAsia="Times New Roman CYR"/>
              </w:rPr>
              <w:t>, газо-, водоснабжения, водоотведения, связи), необходимые для инженерного обеспечения объектов основных видов разрешенного использования, условно разрешенных видов использования;</w:t>
            </w:r>
          </w:p>
          <w:p w:rsidR="00763FAD" w:rsidRDefault="00763FAD" w:rsidP="005D418D">
            <w:pPr>
              <w:pStyle w:val="affff0"/>
              <w:rPr>
                <w:rFonts w:eastAsia="Times New Roman CYR"/>
              </w:rPr>
            </w:pPr>
            <w:r w:rsidRPr="00763FAD">
              <w:rPr>
                <w:rFonts w:eastAsia="Times New Roman CYR"/>
              </w:rPr>
              <w:t xml:space="preserve"> - объекты транспортной инфраструктуры, включая проезды, автостоянки и гаражи для объектов основных видов разрешенного использования, условно разрешенных видов использования, предусматривающих возможность размещения зданий, строений, сооружений;</w:t>
            </w:r>
          </w:p>
          <w:p w:rsidR="00763FAD" w:rsidRDefault="00763FAD" w:rsidP="005D418D">
            <w:pPr>
              <w:pStyle w:val="affff0"/>
              <w:rPr>
                <w:rFonts w:eastAsia="Times New Roman CYR"/>
              </w:rPr>
            </w:pPr>
            <w:r w:rsidRPr="00763FAD">
              <w:rPr>
                <w:rFonts w:eastAsia="Times New Roman CYR"/>
              </w:rPr>
              <w:t xml:space="preserve"> - элементы </w:t>
            </w:r>
            <w:proofErr w:type="gramStart"/>
            <w:r w:rsidRPr="00763FAD">
              <w:rPr>
                <w:rFonts w:eastAsia="Times New Roman CYR"/>
              </w:rPr>
              <w:t>благоустройства территорий объектов основных видов разрешенного использования</w:t>
            </w:r>
            <w:proofErr w:type="gramEnd"/>
            <w:r w:rsidRPr="00763FAD">
              <w:rPr>
                <w:rFonts w:eastAsia="Times New Roman CYR"/>
              </w:rPr>
              <w:t xml:space="preserve"> и условно разрешенных видов использования, включая озеленение, хозяйственные площадки, малые архитектурные формы;</w:t>
            </w:r>
          </w:p>
          <w:p w:rsidR="00763FAD" w:rsidRPr="008B5841" w:rsidRDefault="00763FAD" w:rsidP="005D418D">
            <w:pPr>
              <w:pStyle w:val="affff0"/>
              <w:rPr>
                <w:rFonts w:eastAsia="Times New Roman CYR"/>
              </w:rPr>
            </w:pPr>
            <w:r w:rsidRPr="00763FAD">
              <w:rPr>
                <w:rFonts w:eastAsia="Times New Roman CYR"/>
              </w:rPr>
              <w:t xml:space="preserve"> - объекты охраны общественного порядка, гражданской обороны и предотвращения чрезвычайных </w:t>
            </w:r>
            <w:proofErr w:type="gramStart"/>
            <w:r w:rsidRPr="00763FAD">
              <w:rPr>
                <w:rFonts w:eastAsia="Times New Roman CYR"/>
              </w:rPr>
              <w:t>ситуаций</w:t>
            </w:r>
            <w:proofErr w:type="gramEnd"/>
            <w:r w:rsidRPr="00763FAD">
              <w:rPr>
                <w:rFonts w:eastAsia="Times New Roman CYR"/>
              </w:rPr>
              <w:t xml:space="preserve"> на объектах основных видов разрешенного использования, условно разрешенных видов использования.</w:t>
            </w:r>
          </w:p>
        </w:tc>
      </w:tr>
    </w:tbl>
    <w:p w:rsidR="00DE178B" w:rsidRPr="00A10ED6" w:rsidRDefault="00DE178B" w:rsidP="00DE178B">
      <w:pPr>
        <w:widowControl w:val="0"/>
        <w:autoSpaceDE w:val="0"/>
        <w:spacing w:line="276" w:lineRule="auto"/>
        <w:ind w:firstLine="694"/>
        <w:rPr>
          <w:bCs/>
          <w:color w:val="C00000"/>
          <w:szCs w:val="28"/>
        </w:rPr>
      </w:pPr>
    </w:p>
    <w:p w:rsidR="00DE178B" w:rsidRPr="00590000" w:rsidRDefault="00DE178B" w:rsidP="00DE178B">
      <w:pPr>
        <w:widowControl w:val="0"/>
        <w:autoSpaceDE w:val="0"/>
        <w:spacing w:line="276" w:lineRule="auto"/>
        <w:ind w:firstLine="694"/>
        <w:rPr>
          <w:bCs/>
          <w:color w:val="C00000"/>
          <w:szCs w:val="28"/>
        </w:rPr>
      </w:pPr>
    </w:p>
    <w:p w:rsidR="00DE178B" w:rsidRPr="00E40904" w:rsidRDefault="00DE178B" w:rsidP="00DE178B">
      <w:pPr>
        <w:keepNext/>
        <w:jc w:val="both"/>
      </w:pPr>
      <w:r w:rsidRPr="00E40904">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95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5"/>
        <w:gridCol w:w="6406"/>
        <w:gridCol w:w="1151"/>
        <w:gridCol w:w="1326"/>
      </w:tblGrid>
      <w:tr w:rsidR="00DE178B" w:rsidRPr="00E40904" w:rsidTr="00B17905">
        <w:trPr>
          <w:trHeight w:val="555"/>
        </w:trPr>
        <w:tc>
          <w:tcPr>
            <w:tcW w:w="665" w:type="dxa"/>
          </w:tcPr>
          <w:p w:rsidR="00DE178B" w:rsidRPr="00E40904" w:rsidRDefault="00DE178B" w:rsidP="00B17905">
            <w:pPr>
              <w:pStyle w:val="aff8"/>
              <w:numPr>
                <w:ilvl w:val="0"/>
                <w:numId w:val="41"/>
              </w:numPr>
              <w:jc w:val="center"/>
            </w:pPr>
          </w:p>
        </w:tc>
        <w:tc>
          <w:tcPr>
            <w:tcW w:w="6406" w:type="dxa"/>
          </w:tcPr>
          <w:p w:rsidR="00DE178B" w:rsidRPr="00E40904" w:rsidRDefault="00DE178B" w:rsidP="00B17905">
            <w:r w:rsidRPr="00E40904">
              <w:t xml:space="preserve">Максимальная площадь земельного участка </w:t>
            </w:r>
          </w:p>
        </w:tc>
        <w:tc>
          <w:tcPr>
            <w:tcW w:w="1151" w:type="dxa"/>
          </w:tcPr>
          <w:p w:rsidR="00DE178B" w:rsidRPr="00E40904" w:rsidRDefault="00DE178B" w:rsidP="00B17905">
            <w:pPr>
              <w:jc w:val="center"/>
            </w:pPr>
            <w:proofErr w:type="spellStart"/>
            <w:r w:rsidRPr="00E40904">
              <w:t>кв</w:t>
            </w:r>
            <w:proofErr w:type="gramStart"/>
            <w:r w:rsidRPr="00E40904">
              <w:t>.м</w:t>
            </w:r>
            <w:proofErr w:type="spellEnd"/>
            <w:proofErr w:type="gramEnd"/>
          </w:p>
        </w:tc>
        <w:tc>
          <w:tcPr>
            <w:tcW w:w="1326" w:type="dxa"/>
          </w:tcPr>
          <w:p w:rsidR="00DE178B" w:rsidRPr="00E40904" w:rsidRDefault="00DE178B" w:rsidP="00B17905">
            <w:pPr>
              <w:jc w:val="center"/>
            </w:pPr>
            <w:r w:rsidRPr="00E40904">
              <w:t>2500</w:t>
            </w:r>
          </w:p>
        </w:tc>
      </w:tr>
      <w:tr w:rsidR="00DE178B" w:rsidRPr="00E40904" w:rsidTr="00B17905">
        <w:trPr>
          <w:trHeight w:val="555"/>
        </w:trPr>
        <w:tc>
          <w:tcPr>
            <w:tcW w:w="665" w:type="dxa"/>
          </w:tcPr>
          <w:p w:rsidR="00DE178B" w:rsidRPr="00E40904" w:rsidRDefault="00DE178B" w:rsidP="00B17905">
            <w:pPr>
              <w:pStyle w:val="aff8"/>
              <w:numPr>
                <w:ilvl w:val="0"/>
                <w:numId w:val="41"/>
              </w:numPr>
              <w:ind w:left="357" w:firstLine="0"/>
              <w:jc w:val="center"/>
            </w:pPr>
          </w:p>
        </w:tc>
        <w:tc>
          <w:tcPr>
            <w:tcW w:w="6406" w:type="dxa"/>
          </w:tcPr>
          <w:p w:rsidR="00DE178B" w:rsidRPr="00E40904" w:rsidRDefault="00DE178B" w:rsidP="00B17905">
            <w:r w:rsidRPr="00E40904">
              <w:t>Минимальная площадь земельного участка</w:t>
            </w:r>
          </w:p>
        </w:tc>
        <w:tc>
          <w:tcPr>
            <w:tcW w:w="2477" w:type="dxa"/>
            <w:gridSpan w:val="2"/>
          </w:tcPr>
          <w:p w:rsidR="00DE178B" w:rsidRPr="00E40904" w:rsidRDefault="00DE178B" w:rsidP="00B17905">
            <w:pPr>
              <w:jc w:val="center"/>
            </w:pPr>
            <w:r w:rsidRPr="00E40904">
              <w:t>Не подлежит установлению</w:t>
            </w:r>
          </w:p>
        </w:tc>
      </w:tr>
      <w:tr w:rsidR="00DE178B" w:rsidRPr="00E40904" w:rsidTr="00B17905">
        <w:trPr>
          <w:trHeight w:val="555"/>
        </w:trPr>
        <w:tc>
          <w:tcPr>
            <w:tcW w:w="665" w:type="dxa"/>
          </w:tcPr>
          <w:p w:rsidR="00DE178B" w:rsidRPr="00E40904" w:rsidRDefault="00DE178B" w:rsidP="00B17905">
            <w:pPr>
              <w:pStyle w:val="aff8"/>
              <w:numPr>
                <w:ilvl w:val="0"/>
                <w:numId w:val="41"/>
              </w:numPr>
              <w:ind w:left="357" w:firstLine="0"/>
              <w:jc w:val="center"/>
            </w:pPr>
          </w:p>
        </w:tc>
        <w:tc>
          <w:tcPr>
            <w:tcW w:w="6406" w:type="dxa"/>
          </w:tcPr>
          <w:p w:rsidR="00DE178B" w:rsidRPr="00E40904" w:rsidRDefault="00DE178B" w:rsidP="00B17905">
            <w:r w:rsidRPr="00E40904">
              <w:rPr>
                <w:spacing w:val="-1"/>
              </w:rPr>
              <w:t>Максимальный процент застройки</w:t>
            </w:r>
          </w:p>
        </w:tc>
        <w:tc>
          <w:tcPr>
            <w:tcW w:w="1151" w:type="dxa"/>
          </w:tcPr>
          <w:p w:rsidR="00DE178B" w:rsidRPr="00E40904" w:rsidRDefault="00DE178B" w:rsidP="00B17905">
            <w:pPr>
              <w:jc w:val="center"/>
            </w:pPr>
            <w:r w:rsidRPr="00E40904">
              <w:t>%</w:t>
            </w:r>
          </w:p>
        </w:tc>
        <w:tc>
          <w:tcPr>
            <w:tcW w:w="1326" w:type="dxa"/>
          </w:tcPr>
          <w:p w:rsidR="00DE178B" w:rsidRPr="00E40904" w:rsidRDefault="00DE178B" w:rsidP="00B17905">
            <w:pPr>
              <w:jc w:val="center"/>
            </w:pPr>
            <w:r>
              <w:rPr>
                <w:spacing w:val="-1"/>
              </w:rPr>
              <w:t>25</w:t>
            </w:r>
          </w:p>
        </w:tc>
      </w:tr>
    </w:tbl>
    <w:p w:rsidR="00DE178B" w:rsidRDefault="00DE178B" w:rsidP="00DE178B">
      <w:pPr>
        <w:tabs>
          <w:tab w:val="left" w:pos="1080"/>
          <w:tab w:val="num" w:pos="1211"/>
        </w:tabs>
        <w:spacing w:line="276" w:lineRule="auto"/>
        <w:rPr>
          <w:color w:val="C00000"/>
        </w:rPr>
      </w:pPr>
    </w:p>
    <w:p w:rsidR="000E37AE" w:rsidRPr="00E8395D" w:rsidRDefault="000E37AE" w:rsidP="00DE178B">
      <w:pPr>
        <w:keepNext/>
        <w:ind w:firstLine="709"/>
        <w:jc w:val="both"/>
        <w:rPr>
          <w:sz w:val="20"/>
          <w:szCs w:val="20"/>
        </w:rPr>
      </w:pPr>
    </w:p>
    <w:p w:rsidR="00DE178B" w:rsidRDefault="00E8395D" w:rsidP="00DE178B">
      <w:pPr>
        <w:keepNext/>
        <w:ind w:firstLine="709"/>
        <w:jc w:val="both"/>
        <w:rPr>
          <w:b/>
        </w:rPr>
      </w:pPr>
      <w:r w:rsidRPr="00790485">
        <w:rPr>
          <w:b/>
        </w:rPr>
        <w:t>СХ</w:t>
      </w:r>
      <w:r>
        <w:rPr>
          <w:b/>
        </w:rPr>
        <w:t xml:space="preserve">-4 </w:t>
      </w:r>
      <w:r w:rsidR="00DE178B">
        <w:rPr>
          <w:b/>
        </w:rPr>
        <w:t>ИНЫЕ ЗОНЫ СЕЛЬСКОХОЗЯЙСТВЕННОГО ИСПОЛЬЗОВАНИЯ В ГРАНИЦАХ НАСЕЛЕННОГО ПУНКТА</w:t>
      </w:r>
    </w:p>
    <w:p w:rsidR="00DE178B" w:rsidRDefault="00DE178B" w:rsidP="00DE178B">
      <w:pPr>
        <w:keepNext/>
        <w:ind w:firstLine="709"/>
        <w:jc w:val="both"/>
        <w:rPr>
          <w:b/>
        </w:rPr>
      </w:pPr>
    </w:p>
    <w:p w:rsidR="00DE178B" w:rsidRPr="004537B6" w:rsidRDefault="00DE178B" w:rsidP="00DE178B">
      <w:pPr>
        <w:keepNext/>
        <w:ind w:firstLine="709"/>
        <w:jc w:val="both"/>
      </w:pPr>
      <w:r w:rsidRPr="004537B6">
        <w:t>Зона предназначена для сельскохозяйственного использования, в зоне допускается размещение объектов инженерной и транспортной инфраструктуры, связанных с обслуживанием объектов, расположенных в зоне и не оказывающих на них негативного воздействия.</w:t>
      </w:r>
    </w:p>
    <w:p w:rsidR="00DE178B" w:rsidRPr="004537B6" w:rsidRDefault="00DE178B" w:rsidP="00DE178B">
      <w:pPr>
        <w:keepNext/>
        <w:ind w:firstLine="709"/>
        <w:jc w:val="both"/>
      </w:pPr>
      <w:r w:rsidRPr="004537B6">
        <w:t>Зона представлена территориями в границах населенных пунктов, используемыми для ведения личного подсобного хозяйства, огородничества, сенокошения, выпаса сельскохозяйственных животных, растениеводства и овощеводства, с размещением хозяйственных построек</w:t>
      </w:r>
      <w:r w:rsidR="007D794E">
        <w:t>.</w:t>
      </w:r>
    </w:p>
    <w:p w:rsidR="00DE178B" w:rsidRPr="00A10ED6" w:rsidRDefault="00DE178B" w:rsidP="00DE178B">
      <w:pPr>
        <w:widowControl w:val="0"/>
        <w:tabs>
          <w:tab w:val="left" w:pos="7200"/>
        </w:tabs>
        <w:spacing w:line="276" w:lineRule="auto"/>
        <w:rPr>
          <w:b/>
          <w:bCs/>
          <w:szCs w:val="28"/>
        </w:rPr>
      </w:pPr>
    </w:p>
    <w:tbl>
      <w:tblPr>
        <w:tblStyle w:val="afff6"/>
        <w:tblW w:w="9344" w:type="dxa"/>
        <w:tblLook w:val="04A0" w:firstRow="1" w:lastRow="0" w:firstColumn="1" w:lastColumn="0" w:noHBand="0" w:noVBand="1"/>
      </w:tblPr>
      <w:tblGrid>
        <w:gridCol w:w="2972"/>
        <w:gridCol w:w="5387"/>
        <w:gridCol w:w="985"/>
      </w:tblGrid>
      <w:tr w:rsidR="00B72BBD" w:rsidRPr="008B5841" w:rsidTr="00B72BBD">
        <w:tc>
          <w:tcPr>
            <w:tcW w:w="2972" w:type="dxa"/>
          </w:tcPr>
          <w:p w:rsidR="00B72BBD" w:rsidRPr="008B5841" w:rsidRDefault="00B72BBD" w:rsidP="00B17905">
            <w:pPr>
              <w:pStyle w:val="affff0"/>
              <w:jc w:val="center"/>
              <w:rPr>
                <w:b/>
                <w:bCs/>
              </w:rPr>
            </w:pPr>
            <w:r w:rsidRPr="008B5841">
              <w:rPr>
                <w:b/>
                <w:bCs/>
              </w:rPr>
              <w:t>Наименование вида</w:t>
            </w:r>
          </w:p>
          <w:p w:rsidR="00B72BBD" w:rsidRPr="008B5841" w:rsidRDefault="00B72BBD" w:rsidP="00B17905">
            <w:pPr>
              <w:pStyle w:val="affff0"/>
              <w:jc w:val="center"/>
              <w:rPr>
                <w:b/>
                <w:bCs/>
              </w:rPr>
            </w:pPr>
            <w:r w:rsidRPr="008B5841">
              <w:rPr>
                <w:b/>
                <w:bCs/>
              </w:rPr>
              <w:t>разрешённого</w:t>
            </w:r>
          </w:p>
          <w:p w:rsidR="00B72BBD" w:rsidRPr="008B5841" w:rsidRDefault="00B72BBD" w:rsidP="00B17905">
            <w:pPr>
              <w:pStyle w:val="affff0"/>
              <w:jc w:val="center"/>
              <w:rPr>
                <w:b/>
                <w:bCs/>
              </w:rPr>
            </w:pPr>
            <w:r w:rsidRPr="008B5841">
              <w:rPr>
                <w:b/>
                <w:bCs/>
              </w:rPr>
              <w:t>использования</w:t>
            </w:r>
          </w:p>
          <w:p w:rsidR="00B72BBD" w:rsidRPr="008B5841" w:rsidRDefault="00B72BBD" w:rsidP="00B17905">
            <w:pPr>
              <w:pStyle w:val="affff0"/>
              <w:jc w:val="center"/>
              <w:rPr>
                <w:b/>
                <w:bCs/>
              </w:rPr>
            </w:pPr>
            <w:r w:rsidRPr="008B5841">
              <w:rPr>
                <w:b/>
                <w:bCs/>
              </w:rPr>
              <w:t>земельного участка</w:t>
            </w:r>
          </w:p>
        </w:tc>
        <w:tc>
          <w:tcPr>
            <w:tcW w:w="5387" w:type="dxa"/>
          </w:tcPr>
          <w:p w:rsidR="00B72BBD" w:rsidRPr="008B5841" w:rsidRDefault="00B72BBD" w:rsidP="00B17905">
            <w:pPr>
              <w:pStyle w:val="affff0"/>
              <w:jc w:val="center"/>
              <w:rPr>
                <w:b/>
                <w:bCs/>
              </w:rPr>
            </w:pPr>
            <w:r w:rsidRPr="008B5841">
              <w:rPr>
                <w:b/>
                <w:bCs/>
              </w:rPr>
              <w:t>Описание вида разрешённого использования земельного</w:t>
            </w:r>
          </w:p>
          <w:p w:rsidR="00B72BBD" w:rsidRPr="008B5841" w:rsidRDefault="00B72BBD" w:rsidP="00B17905">
            <w:pPr>
              <w:pStyle w:val="affff0"/>
              <w:jc w:val="center"/>
              <w:rPr>
                <w:b/>
                <w:bCs/>
              </w:rPr>
            </w:pPr>
            <w:r w:rsidRPr="008B5841">
              <w:rPr>
                <w:b/>
                <w:bCs/>
              </w:rPr>
              <w:t>участка</w:t>
            </w:r>
          </w:p>
        </w:tc>
        <w:tc>
          <w:tcPr>
            <w:tcW w:w="985" w:type="dxa"/>
          </w:tcPr>
          <w:p w:rsidR="00B72BBD" w:rsidRPr="008B5841" w:rsidRDefault="00B72BBD" w:rsidP="00B17905">
            <w:pPr>
              <w:pStyle w:val="affff0"/>
              <w:jc w:val="center"/>
              <w:rPr>
                <w:b/>
                <w:bCs/>
              </w:rPr>
            </w:pPr>
            <w:r w:rsidRPr="008B5841">
              <w:rPr>
                <w:b/>
                <w:bCs/>
              </w:rPr>
              <w:t>Код</w:t>
            </w:r>
          </w:p>
        </w:tc>
      </w:tr>
      <w:tr w:rsidR="00B72BBD" w:rsidRPr="008B5841" w:rsidTr="00B72BBD">
        <w:tc>
          <w:tcPr>
            <w:tcW w:w="9344" w:type="dxa"/>
            <w:gridSpan w:val="3"/>
          </w:tcPr>
          <w:p w:rsidR="00B72BBD" w:rsidRPr="008B5841" w:rsidRDefault="00B72BBD" w:rsidP="00B17905">
            <w:pPr>
              <w:pStyle w:val="affff0"/>
              <w:jc w:val="center"/>
              <w:rPr>
                <w:rFonts w:eastAsia="Times New Roman CYR"/>
              </w:rPr>
            </w:pPr>
            <w:r w:rsidRPr="00A10ED6">
              <w:t>ОСНОВНЫЕ ВИДЫ РАЗРЕШЕННОГО ИСПОЛЬЗОВАНИЯ</w:t>
            </w:r>
          </w:p>
        </w:tc>
      </w:tr>
      <w:tr w:rsidR="00B72BBD" w:rsidRPr="008B5841" w:rsidTr="00B72BBD">
        <w:tc>
          <w:tcPr>
            <w:tcW w:w="2972" w:type="dxa"/>
          </w:tcPr>
          <w:p w:rsidR="00B72BBD" w:rsidRPr="008B5841" w:rsidRDefault="00B72BBD" w:rsidP="00B17905">
            <w:pPr>
              <w:pStyle w:val="affff0"/>
              <w:rPr>
                <w:rFonts w:eastAsia="Times New Roman CYR"/>
              </w:rPr>
            </w:pPr>
            <w:r w:rsidRPr="008B5841">
              <w:rPr>
                <w:rFonts w:eastAsia="Times New Roman CYR"/>
              </w:rPr>
              <w:t>Растениеводство</w:t>
            </w:r>
          </w:p>
        </w:tc>
        <w:tc>
          <w:tcPr>
            <w:tcW w:w="5387" w:type="dxa"/>
          </w:tcPr>
          <w:p w:rsidR="00B72BBD" w:rsidRPr="008B5841" w:rsidRDefault="00B72BBD" w:rsidP="00B17905">
            <w:pPr>
              <w:pStyle w:val="affff0"/>
              <w:rPr>
                <w:rFonts w:eastAsia="Times New Roman CYR"/>
              </w:rPr>
            </w:pPr>
            <w:r w:rsidRPr="008B5841">
              <w:rPr>
                <w:rFonts w:eastAsia="Times New Roman CYR"/>
              </w:rPr>
              <w:t>Осуществление хозяйственной деятельности, связанной с выращиванием сельскохозяйственных культур.</w:t>
            </w:r>
          </w:p>
        </w:tc>
        <w:tc>
          <w:tcPr>
            <w:tcW w:w="985" w:type="dxa"/>
          </w:tcPr>
          <w:p w:rsidR="00B72BBD" w:rsidRPr="008B5841" w:rsidRDefault="00B72BBD" w:rsidP="00114717">
            <w:pPr>
              <w:pStyle w:val="affff0"/>
              <w:rPr>
                <w:rFonts w:eastAsia="Times New Roman CYR"/>
              </w:rPr>
            </w:pPr>
            <w:r w:rsidRPr="008B5841">
              <w:rPr>
                <w:rFonts w:eastAsia="Times New Roman CYR"/>
              </w:rPr>
              <w:t>1.1</w:t>
            </w:r>
          </w:p>
        </w:tc>
      </w:tr>
      <w:tr w:rsidR="00B72BBD" w:rsidRPr="008B5841" w:rsidTr="00B72BBD">
        <w:tc>
          <w:tcPr>
            <w:tcW w:w="2972" w:type="dxa"/>
          </w:tcPr>
          <w:p w:rsidR="00B72BBD" w:rsidRPr="008B5841" w:rsidRDefault="00B72BBD" w:rsidP="00B17905">
            <w:pPr>
              <w:pStyle w:val="affff0"/>
              <w:rPr>
                <w:rFonts w:eastAsia="Times New Roman CYR"/>
              </w:rPr>
            </w:pPr>
            <w:r>
              <w:t>Для ведения личного подсобного хозяйства (приусадебный земельный участок)</w:t>
            </w:r>
          </w:p>
        </w:tc>
        <w:tc>
          <w:tcPr>
            <w:tcW w:w="5387" w:type="dxa"/>
          </w:tcPr>
          <w:p w:rsidR="00B72BBD" w:rsidRPr="008B5841" w:rsidRDefault="00B72BBD" w:rsidP="00B17905">
            <w:pPr>
              <w:pStyle w:val="s1"/>
              <w:jc w:val="both"/>
              <w:rPr>
                <w:rFonts w:eastAsia="Times New Roman CYR"/>
                <w:lang w:eastAsia="ar-SA"/>
              </w:rPr>
            </w:pPr>
            <w:r>
              <w:t xml:space="preserve">Размещение жилого дома, указанного в описании вида разрешенного использования с кодом 2.1; </w:t>
            </w:r>
            <w:r>
              <w:br/>
            </w:r>
            <w:bookmarkStart w:id="116" w:name="l196"/>
            <w:bookmarkEnd w:id="116"/>
            <w:r>
              <w:t xml:space="preserve">производство сельскохозяйственной продукции; </w:t>
            </w:r>
            <w:r>
              <w:br/>
              <w:t>размещение гаража и иных вспомогательных сооружений; содержание сельскохозяйственных животных</w:t>
            </w:r>
          </w:p>
        </w:tc>
        <w:tc>
          <w:tcPr>
            <w:tcW w:w="985" w:type="dxa"/>
          </w:tcPr>
          <w:p w:rsidR="00B72BBD" w:rsidRPr="008B5841" w:rsidRDefault="00B72BBD" w:rsidP="00114717">
            <w:pPr>
              <w:pStyle w:val="affff0"/>
              <w:rPr>
                <w:rFonts w:eastAsia="Times New Roman CYR"/>
              </w:rPr>
            </w:pPr>
            <w:r>
              <w:rPr>
                <w:rFonts w:eastAsia="Times New Roman CYR"/>
              </w:rPr>
              <w:t>2.2</w:t>
            </w:r>
          </w:p>
        </w:tc>
      </w:tr>
      <w:tr w:rsidR="00B72BBD" w:rsidRPr="008B5841" w:rsidTr="00B72BBD">
        <w:tc>
          <w:tcPr>
            <w:tcW w:w="2972" w:type="dxa"/>
          </w:tcPr>
          <w:p w:rsidR="00B72BBD" w:rsidRPr="008B5841" w:rsidRDefault="00B72BBD" w:rsidP="00B17905">
            <w:pPr>
              <w:pStyle w:val="affff0"/>
              <w:rPr>
                <w:rFonts w:eastAsia="Times New Roman CYR"/>
              </w:rPr>
            </w:pPr>
            <w:r w:rsidRPr="008B5841">
              <w:rPr>
                <w:rFonts w:eastAsia="Times New Roman CYR"/>
              </w:rPr>
              <w:t>Сенокошение</w:t>
            </w:r>
          </w:p>
        </w:tc>
        <w:tc>
          <w:tcPr>
            <w:tcW w:w="5387" w:type="dxa"/>
          </w:tcPr>
          <w:p w:rsidR="00B72BBD" w:rsidRPr="008B5841" w:rsidRDefault="00B72BBD" w:rsidP="00B17905">
            <w:pPr>
              <w:pStyle w:val="s1"/>
              <w:jc w:val="both"/>
              <w:rPr>
                <w:rFonts w:eastAsia="Times New Roman CYR"/>
                <w:lang w:eastAsia="ar-SA"/>
              </w:rPr>
            </w:pPr>
            <w:r w:rsidRPr="008B5841">
              <w:rPr>
                <w:rFonts w:eastAsia="Times New Roman CYR"/>
                <w:lang w:eastAsia="ar-SA"/>
              </w:rPr>
              <w:t>Кошение трав, сбор и заготовка сена</w:t>
            </w:r>
          </w:p>
        </w:tc>
        <w:tc>
          <w:tcPr>
            <w:tcW w:w="985" w:type="dxa"/>
          </w:tcPr>
          <w:p w:rsidR="00B72BBD" w:rsidRPr="008B5841" w:rsidRDefault="00B72BBD" w:rsidP="00114717">
            <w:pPr>
              <w:pStyle w:val="affff0"/>
              <w:rPr>
                <w:rFonts w:eastAsia="Times New Roman CYR"/>
              </w:rPr>
            </w:pPr>
            <w:r w:rsidRPr="008B5841">
              <w:rPr>
                <w:rFonts w:eastAsia="Times New Roman CYR"/>
              </w:rPr>
              <w:t>1.19</w:t>
            </w:r>
          </w:p>
        </w:tc>
      </w:tr>
      <w:tr w:rsidR="00B72BBD" w:rsidRPr="008B5841" w:rsidTr="00B72BBD">
        <w:tc>
          <w:tcPr>
            <w:tcW w:w="2972" w:type="dxa"/>
          </w:tcPr>
          <w:p w:rsidR="00B72BBD" w:rsidRPr="008B5841" w:rsidRDefault="00B72BBD" w:rsidP="00B17905">
            <w:pPr>
              <w:pStyle w:val="affff0"/>
              <w:rPr>
                <w:rFonts w:eastAsia="Times New Roman CYR"/>
              </w:rPr>
            </w:pPr>
            <w:r w:rsidRPr="008B5841">
              <w:rPr>
                <w:rFonts w:eastAsia="Times New Roman CYR"/>
              </w:rPr>
              <w:t>Выпас</w:t>
            </w:r>
          </w:p>
          <w:p w:rsidR="00B72BBD" w:rsidRPr="008B5841" w:rsidRDefault="00B72BBD" w:rsidP="00B17905">
            <w:pPr>
              <w:pStyle w:val="affff0"/>
              <w:rPr>
                <w:rFonts w:eastAsia="Times New Roman CYR"/>
              </w:rPr>
            </w:pPr>
            <w:r w:rsidRPr="008B5841">
              <w:rPr>
                <w:rFonts w:eastAsia="Times New Roman CYR"/>
              </w:rPr>
              <w:t>сельскохозяйственных</w:t>
            </w:r>
          </w:p>
          <w:p w:rsidR="00B72BBD" w:rsidRPr="008B5841" w:rsidRDefault="00B72BBD" w:rsidP="00B17905">
            <w:pPr>
              <w:pStyle w:val="affff0"/>
              <w:rPr>
                <w:rFonts w:eastAsia="Times New Roman CYR"/>
              </w:rPr>
            </w:pPr>
            <w:r w:rsidRPr="008B5841">
              <w:rPr>
                <w:rFonts w:eastAsia="Times New Roman CYR"/>
              </w:rPr>
              <w:t>животных</w:t>
            </w:r>
          </w:p>
        </w:tc>
        <w:tc>
          <w:tcPr>
            <w:tcW w:w="5387" w:type="dxa"/>
          </w:tcPr>
          <w:p w:rsidR="00B72BBD" w:rsidRPr="008B5841" w:rsidRDefault="00B72BBD" w:rsidP="00B17905">
            <w:pPr>
              <w:pStyle w:val="affff0"/>
              <w:rPr>
                <w:rFonts w:eastAsia="Times New Roman CYR"/>
              </w:rPr>
            </w:pPr>
            <w:r w:rsidRPr="008B5841">
              <w:rPr>
                <w:rFonts w:eastAsia="Times New Roman CYR"/>
              </w:rPr>
              <w:t>Выпас сельскохозяйственных животных</w:t>
            </w:r>
          </w:p>
        </w:tc>
        <w:tc>
          <w:tcPr>
            <w:tcW w:w="985" w:type="dxa"/>
          </w:tcPr>
          <w:p w:rsidR="00B72BBD" w:rsidRPr="008B5841" w:rsidRDefault="00B72BBD" w:rsidP="00114717">
            <w:pPr>
              <w:pStyle w:val="affff0"/>
              <w:rPr>
                <w:rFonts w:eastAsia="Times New Roman CYR"/>
              </w:rPr>
            </w:pPr>
            <w:r w:rsidRPr="008B5841">
              <w:rPr>
                <w:rFonts w:eastAsia="Times New Roman CYR"/>
              </w:rPr>
              <w:t>1.20</w:t>
            </w:r>
          </w:p>
        </w:tc>
      </w:tr>
      <w:tr w:rsidR="00B72BBD" w:rsidRPr="008B5841" w:rsidTr="00B72BBD">
        <w:tc>
          <w:tcPr>
            <w:tcW w:w="2972" w:type="dxa"/>
          </w:tcPr>
          <w:p w:rsidR="00B72BBD" w:rsidRPr="008B5841" w:rsidRDefault="00B72BBD" w:rsidP="00B17905">
            <w:pPr>
              <w:pStyle w:val="affff0"/>
              <w:rPr>
                <w:rFonts w:eastAsia="Times New Roman CYR"/>
              </w:rPr>
            </w:pPr>
            <w:r w:rsidRPr="008B5841">
              <w:rPr>
                <w:rFonts w:eastAsia="Times New Roman CYR"/>
              </w:rPr>
              <w:t>Ведение огородничества</w:t>
            </w:r>
          </w:p>
        </w:tc>
        <w:tc>
          <w:tcPr>
            <w:tcW w:w="5387" w:type="dxa"/>
          </w:tcPr>
          <w:p w:rsidR="00B72BBD" w:rsidRPr="008B5841" w:rsidRDefault="00B72BBD" w:rsidP="00B17905">
            <w:pPr>
              <w:pStyle w:val="affff0"/>
              <w:jc w:val="both"/>
              <w:rPr>
                <w:rFonts w:eastAsia="Times New Roman CYR"/>
              </w:rPr>
            </w:pPr>
            <w:r w:rsidRPr="008B5841">
              <w:rPr>
                <w:rFonts w:eastAsia="Times New Roman CYR"/>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985" w:type="dxa"/>
          </w:tcPr>
          <w:p w:rsidR="00B72BBD" w:rsidRPr="008B5841" w:rsidRDefault="00B72BBD" w:rsidP="00114717">
            <w:pPr>
              <w:pStyle w:val="affff0"/>
              <w:rPr>
                <w:rFonts w:eastAsia="Times New Roman CYR"/>
              </w:rPr>
            </w:pPr>
            <w:r w:rsidRPr="008B5841">
              <w:rPr>
                <w:rFonts w:eastAsia="Times New Roman CYR"/>
              </w:rPr>
              <w:t>13.1</w:t>
            </w:r>
          </w:p>
        </w:tc>
      </w:tr>
      <w:tr w:rsidR="00B72BBD" w:rsidRPr="008B5841" w:rsidTr="00B72BBD">
        <w:tc>
          <w:tcPr>
            <w:tcW w:w="2972" w:type="dxa"/>
          </w:tcPr>
          <w:p w:rsidR="00B72BBD" w:rsidRPr="008B5841" w:rsidRDefault="00B72BBD" w:rsidP="00B17905">
            <w:pPr>
              <w:pStyle w:val="affff0"/>
              <w:rPr>
                <w:rFonts w:eastAsia="Times New Roman CYR"/>
              </w:rPr>
            </w:pPr>
            <w:r>
              <w:t>Овощеводство</w:t>
            </w:r>
          </w:p>
        </w:tc>
        <w:tc>
          <w:tcPr>
            <w:tcW w:w="5387" w:type="dxa"/>
          </w:tcPr>
          <w:p w:rsidR="00B72BBD" w:rsidRPr="008B5841" w:rsidRDefault="00B72BBD" w:rsidP="00B17905">
            <w:pPr>
              <w:pStyle w:val="affff0"/>
              <w:jc w:val="both"/>
              <w:rPr>
                <w:rFonts w:eastAsia="Times New Roman CYR"/>
              </w:rPr>
            </w:pPr>
            <w: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985" w:type="dxa"/>
          </w:tcPr>
          <w:p w:rsidR="00B72BBD" w:rsidRDefault="00B72BBD" w:rsidP="00114717">
            <w:r>
              <w:t>1.3</w:t>
            </w:r>
          </w:p>
        </w:tc>
      </w:tr>
      <w:tr w:rsidR="00B72BBD" w:rsidRPr="008B5841" w:rsidTr="00B72BBD">
        <w:tc>
          <w:tcPr>
            <w:tcW w:w="2972" w:type="dxa"/>
          </w:tcPr>
          <w:p w:rsidR="00B72BBD" w:rsidRPr="00720A33" w:rsidRDefault="00B72BBD" w:rsidP="00763FAD">
            <w:pPr>
              <w:autoSpaceDE w:val="0"/>
              <w:autoSpaceDN w:val="0"/>
              <w:adjustRightInd w:val="0"/>
            </w:pPr>
            <w:r>
              <w:t>Улично-дорожная сеть</w:t>
            </w:r>
          </w:p>
        </w:tc>
        <w:tc>
          <w:tcPr>
            <w:tcW w:w="5387" w:type="dxa"/>
          </w:tcPr>
          <w:p w:rsidR="00B72BBD" w:rsidRPr="00720A33" w:rsidRDefault="00B72BBD" w:rsidP="00763FAD">
            <w:pPr>
              <w:autoSpaceDE w:val="0"/>
              <w:autoSpaceDN w:val="0"/>
              <w:adjustRightInd w:val="0"/>
            </w:pPr>
            <w:proofErr w:type="gramStart"/>
            <w:r>
              <w:t xml:space="preserve">Размещение объектов улично-дорожной сети: автомобильных дорог, трамвайных путей и </w:t>
            </w:r>
            <w:r>
              <w:lastRenderedPageBreak/>
              <w:t xml:space="preserve">пешеходных тротуаров в границах населенных пунктов, пешеходных переходов, бульваров, площадей, проездов, велодорожек и объектов </w:t>
            </w:r>
            <w:proofErr w:type="spellStart"/>
            <w:r>
              <w:t>велотранспортной</w:t>
            </w:r>
            <w:proofErr w:type="spellEnd"/>
            <w: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roofErr w:type="gramEnd"/>
          </w:p>
        </w:tc>
        <w:tc>
          <w:tcPr>
            <w:tcW w:w="985" w:type="dxa"/>
          </w:tcPr>
          <w:p w:rsidR="00B72BBD" w:rsidRPr="00720A33" w:rsidRDefault="00B72BBD" w:rsidP="00114717">
            <w:pPr>
              <w:autoSpaceDE w:val="0"/>
              <w:autoSpaceDN w:val="0"/>
              <w:adjustRightInd w:val="0"/>
            </w:pPr>
            <w:r>
              <w:lastRenderedPageBreak/>
              <w:t>12.0.1</w:t>
            </w:r>
          </w:p>
        </w:tc>
      </w:tr>
      <w:tr w:rsidR="00B72BBD" w:rsidRPr="008B5841" w:rsidTr="00B72BBD">
        <w:tc>
          <w:tcPr>
            <w:tcW w:w="2972" w:type="dxa"/>
          </w:tcPr>
          <w:p w:rsidR="00B72BBD" w:rsidRPr="00720A33" w:rsidRDefault="00B72BBD" w:rsidP="00763FAD">
            <w:pPr>
              <w:autoSpaceDE w:val="0"/>
              <w:autoSpaceDN w:val="0"/>
              <w:adjustRightInd w:val="0"/>
            </w:pPr>
            <w:r w:rsidRPr="00720A33">
              <w:lastRenderedPageBreak/>
              <w:t>Коммунальное обслуживание</w:t>
            </w:r>
          </w:p>
        </w:tc>
        <w:tc>
          <w:tcPr>
            <w:tcW w:w="5387" w:type="dxa"/>
          </w:tcPr>
          <w:p w:rsidR="00B72BBD" w:rsidRPr="006C67E1" w:rsidRDefault="00B72BBD" w:rsidP="00763FAD">
            <w:pPr>
              <w:autoSpaceDE w:val="0"/>
              <w:autoSpaceDN w:val="0"/>
              <w:adjustRightInd w:val="0"/>
              <w:jc w:val="both"/>
              <w:rPr>
                <w:color w:val="FF0000"/>
              </w:rPr>
            </w:pPr>
            <w:r w:rsidRPr="006103D3">
              <w:t>Размещение зданий и сооружений в целях обеспечения физических и юридических лиц коммунальными услугами</w:t>
            </w:r>
            <w:r w:rsidRPr="006C67E1">
              <w:rPr>
                <w:color w:val="FF0000"/>
              </w:rPr>
              <w:t xml:space="preserve">. </w:t>
            </w:r>
          </w:p>
        </w:tc>
        <w:tc>
          <w:tcPr>
            <w:tcW w:w="985" w:type="dxa"/>
          </w:tcPr>
          <w:p w:rsidR="00B72BBD" w:rsidRPr="00720A33" w:rsidRDefault="00B72BBD" w:rsidP="00114717">
            <w:pPr>
              <w:autoSpaceDE w:val="0"/>
              <w:autoSpaceDN w:val="0"/>
              <w:adjustRightInd w:val="0"/>
            </w:pPr>
            <w:r w:rsidRPr="00720A33">
              <w:t>3.1</w:t>
            </w:r>
          </w:p>
        </w:tc>
      </w:tr>
      <w:tr w:rsidR="005D418D" w:rsidRPr="008B5841" w:rsidTr="00B72BBD">
        <w:tc>
          <w:tcPr>
            <w:tcW w:w="2972" w:type="dxa"/>
          </w:tcPr>
          <w:p w:rsidR="005D418D" w:rsidRPr="003E4A46" w:rsidRDefault="005D418D" w:rsidP="007F3C37">
            <w:pPr>
              <w:spacing w:after="1" w:line="220" w:lineRule="atLeast"/>
              <w:jc w:val="both"/>
            </w:pPr>
            <w:r>
              <w:t>Предоставление коммунальных услуг</w:t>
            </w:r>
          </w:p>
        </w:tc>
        <w:tc>
          <w:tcPr>
            <w:tcW w:w="5387" w:type="dxa"/>
          </w:tcPr>
          <w:p w:rsidR="005D418D" w:rsidRPr="003E4A46" w:rsidRDefault="005D418D" w:rsidP="007F3C37">
            <w:pPr>
              <w:spacing w:after="1" w:line="220" w:lineRule="atLeast"/>
              <w:jc w:val="both"/>
            </w:pPr>
            <w:proofErr w:type="gramStart"/>
            <w: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985" w:type="dxa"/>
          </w:tcPr>
          <w:p w:rsidR="005D418D" w:rsidRPr="003E4A46" w:rsidRDefault="005D418D" w:rsidP="00114717">
            <w:pPr>
              <w:autoSpaceDE w:val="0"/>
              <w:autoSpaceDN w:val="0"/>
              <w:adjustRightInd w:val="0"/>
            </w:pPr>
            <w:r>
              <w:t>3.1.1</w:t>
            </w:r>
          </w:p>
        </w:tc>
      </w:tr>
    </w:tbl>
    <w:p w:rsidR="00DE178B" w:rsidRPr="00A10ED6" w:rsidRDefault="00DE178B" w:rsidP="00DE178B">
      <w:pPr>
        <w:widowControl w:val="0"/>
        <w:tabs>
          <w:tab w:val="left" w:pos="7200"/>
        </w:tabs>
        <w:spacing w:line="276" w:lineRule="auto"/>
        <w:rPr>
          <w:szCs w:val="28"/>
        </w:rPr>
      </w:pPr>
    </w:p>
    <w:p w:rsidR="00DE178B" w:rsidRPr="00C073A6" w:rsidRDefault="00DE178B" w:rsidP="00DE178B">
      <w:pPr>
        <w:pStyle w:val="affff1"/>
        <w:rPr>
          <w:sz w:val="24"/>
          <w:szCs w:val="24"/>
        </w:rPr>
      </w:pPr>
      <w:r w:rsidRPr="00C073A6">
        <w:rPr>
          <w:sz w:val="24"/>
          <w:szCs w:val="24"/>
        </w:rPr>
        <w:t>Условно разрешенные виды использования</w:t>
      </w:r>
    </w:p>
    <w:tbl>
      <w:tblPr>
        <w:tblStyle w:val="afff6"/>
        <w:tblW w:w="0" w:type="auto"/>
        <w:tblLook w:val="04A0" w:firstRow="1" w:lastRow="0" w:firstColumn="1" w:lastColumn="0" w:noHBand="0" w:noVBand="1"/>
      </w:tblPr>
      <w:tblGrid>
        <w:gridCol w:w="2972"/>
        <w:gridCol w:w="5387"/>
        <w:gridCol w:w="985"/>
      </w:tblGrid>
      <w:tr w:rsidR="00DE178B" w:rsidRPr="008B5841" w:rsidTr="00B17905">
        <w:tc>
          <w:tcPr>
            <w:tcW w:w="2972" w:type="dxa"/>
          </w:tcPr>
          <w:p w:rsidR="00DE178B" w:rsidRPr="008B5841" w:rsidRDefault="00DE178B" w:rsidP="00B17905">
            <w:pPr>
              <w:pStyle w:val="affff0"/>
              <w:jc w:val="center"/>
              <w:rPr>
                <w:b/>
                <w:bCs/>
              </w:rPr>
            </w:pPr>
            <w:r w:rsidRPr="008B5841">
              <w:rPr>
                <w:b/>
                <w:bCs/>
              </w:rPr>
              <w:t>Наименование вида</w:t>
            </w:r>
          </w:p>
          <w:p w:rsidR="00DE178B" w:rsidRPr="008B5841" w:rsidRDefault="00DE178B" w:rsidP="00B17905">
            <w:pPr>
              <w:pStyle w:val="affff0"/>
              <w:jc w:val="center"/>
              <w:rPr>
                <w:b/>
                <w:bCs/>
              </w:rPr>
            </w:pPr>
            <w:r w:rsidRPr="008B5841">
              <w:rPr>
                <w:b/>
                <w:bCs/>
              </w:rPr>
              <w:t>разрешённого</w:t>
            </w:r>
          </w:p>
          <w:p w:rsidR="00DE178B" w:rsidRPr="008B5841" w:rsidRDefault="00DE178B" w:rsidP="00B17905">
            <w:pPr>
              <w:pStyle w:val="affff0"/>
              <w:jc w:val="center"/>
              <w:rPr>
                <w:b/>
                <w:bCs/>
              </w:rPr>
            </w:pPr>
            <w:r w:rsidRPr="008B5841">
              <w:rPr>
                <w:b/>
                <w:bCs/>
              </w:rPr>
              <w:t>использования</w:t>
            </w:r>
          </w:p>
          <w:p w:rsidR="00DE178B" w:rsidRPr="008B5841" w:rsidRDefault="00DE178B" w:rsidP="00B17905">
            <w:pPr>
              <w:pStyle w:val="affff0"/>
              <w:jc w:val="center"/>
              <w:rPr>
                <w:b/>
                <w:bCs/>
              </w:rPr>
            </w:pPr>
            <w:r w:rsidRPr="008B5841">
              <w:rPr>
                <w:b/>
                <w:bCs/>
              </w:rPr>
              <w:t>земельного участка</w:t>
            </w:r>
          </w:p>
        </w:tc>
        <w:tc>
          <w:tcPr>
            <w:tcW w:w="5387" w:type="dxa"/>
          </w:tcPr>
          <w:p w:rsidR="00DE178B" w:rsidRPr="008B5841" w:rsidRDefault="00DE178B" w:rsidP="00EB202A">
            <w:pPr>
              <w:pStyle w:val="affff0"/>
              <w:jc w:val="center"/>
              <w:rPr>
                <w:b/>
                <w:bCs/>
              </w:rPr>
            </w:pPr>
            <w:r w:rsidRPr="008B5841">
              <w:rPr>
                <w:b/>
                <w:bCs/>
              </w:rPr>
              <w:t>Описание вида разрешённого использования земельного</w:t>
            </w:r>
            <w:r w:rsidR="00EB202A">
              <w:rPr>
                <w:b/>
                <w:bCs/>
              </w:rPr>
              <w:t xml:space="preserve"> </w:t>
            </w:r>
            <w:r w:rsidRPr="008B5841">
              <w:rPr>
                <w:b/>
                <w:bCs/>
              </w:rPr>
              <w:t>участка</w:t>
            </w:r>
          </w:p>
        </w:tc>
        <w:tc>
          <w:tcPr>
            <w:tcW w:w="985" w:type="dxa"/>
          </w:tcPr>
          <w:p w:rsidR="00DE178B" w:rsidRPr="008B5841" w:rsidRDefault="00DE178B" w:rsidP="00B17905">
            <w:pPr>
              <w:pStyle w:val="affff0"/>
              <w:jc w:val="center"/>
              <w:rPr>
                <w:b/>
                <w:bCs/>
              </w:rPr>
            </w:pPr>
            <w:r w:rsidRPr="008B5841">
              <w:rPr>
                <w:b/>
                <w:bCs/>
              </w:rPr>
              <w:t>Код</w:t>
            </w:r>
          </w:p>
        </w:tc>
      </w:tr>
      <w:tr w:rsidR="00DE178B" w:rsidRPr="008B5841" w:rsidTr="00B17905">
        <w:tc>
          <w:tcPr>
            <w:tcW w:w="2972" w:type="dxa"/>
          </w:tcPr>
          <w:p w:rsidR="00DE178B" w:rsidRPr="007D4833" w:rsidRDefault="00DE178B" w:rsidP="00B17905">
            <w:pPr>
              <w:pStyle w:val="affff0"/>
              <w:rPr>
                <w:rFonts w:eastAsia="Times New Roman CYR"/>
              </w:rPr>
            </w:pPr>
            <w:r w:rsidRPr="007D4833">
              <w:rPr>
                <w:rFonts w:eastAsia="Times New Roman CYR"/>
              </w:rPr>
              <w:t>Обеспечение деятельности в области гидрометеорологии и смежных с ней областях</w:t>
            </w:r>
          </w:p>
        </w:tc>
        <w:tc>
          <w:tcPr>
            <w:tcW w:w="5387" w:type="dxa"/>
          </w:tcPr>
          <w:p w:rsidR="00DE178B" w:rsidRPr="007D4833" w:rsidRDefault="00DE178B" w:rsidP="00B17905">
            <w:pPr>
              <w:pStyle w:val="affff0"/>
              <w:rPr>
                <w:rFonts w:eastAsia="Times New Roman CYR"/>
              </w:rPr>
            </w:pPr>
            <w:proofErr w:type="gramStart"/>
            <w:r w:rsidRPr="007D4833">
              <w:rPr>
                <w:rFonts w:eastAsia="Times New Roman CYR"/>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c>
          <w:tcPr>
            <w:tcW w:w="985" w:type="dxa"/>
          </w:tcPr>
          <w:p w:rsidR="00DE178B" w:rsidRPr="007D4833" w:rsidRDefault="00DE178B" w:rsidP="00114717">
            <w:pPr>
              <w:pStyle w:val="affff0"/>
              <w:rPr>
                <w:rFonts w:eastAsia="Times New Roman CYR"/>
              </w:rPr>
            </w:pPr>
            <w:r w:rsidRPr="007D4833">
              <w:rPr>
                <w:rFonts w:eastAsia="Times New Roman CYR"/>
              </w:rPr>
              <w:t>3.9.1</w:t>
            </w:r>
          </w:p>
        </w:tc>
      </w:tr>
      <w:tr w:rsidR="00DE178B" w:rsidRPr="008B5841" w:rsidTr="00B17905">
        <w:tc>
          <w:tcPr>
            <w:tcW w:w="2972" w:type="dxa"/>
          </w:tcPr>
          <w:p w:rsidR="00DE178B" w:rsidRPr="008B5841" w:rsidRDefault="00DE178B" w:rsidP="00B17905">
            <w:pPr>
              <w:pStyle w:val="affff0"/>
              <w:rPr>
                <w:color w:val="C00000"/>
              </w:rPr>
            </w:pPr>
            <w:r w:rsidRPr="008B5841">
              <w:rPr>
                <w:rFonts w:eastAsia="Times New Roman CYR"/>
              </w:rPr>
              <w:t>Складские площадки</w:t>
            </w:r>
          </w:p>
        </w:tc>
        <w:tc>
          <w:tcPr>
            <w:tcW w:w="5387" w:type="dxa"/>
          </w:tcPr>
          <w:p w:rsidR="00DE178B" w:rsidRPr="008B5841" w:rsidRDefault="00DE178B" w:rsidP="00B17905">
            <w:pPr>
              <w:pStyle w:val="affff0"/>
              <w:jc w:val="both"/>
              <w:rPr>
                <w:color w:val="C00000"/>
              </w:rPr>
            </w:pPr>
            <w:r w:rsidRPr="008B5841">
              <w:rPr>
                <w:rFonts w:eastAsia="Times New Roman CYR"/>
              </w:rPr>
              <w:t xml:space="preserve">Временное хранение, распределение и перевалка </w:t>
            </w:r>
            <w:r w:rsidRPr="008B5841">
              <w:rPr>
                <w:rFonts w:eastAsia="Times New Roman CYR"/>
              </w:rPr>
              <w:lastRenderedPageBreak/>
              <w:t>грузов (за исключением хранения стратегических запасов) на открытом воздухе</w:t>
            </w:r>
          </w:p>
        </w:tc>
        <w:tc>
          <w:tcPr>
            <w:tcW w:w="985" w:type="dxa"/>
          </w:tcPr>
          <w:p w:rsidR="00DE178B" w:rsidRPr="008B5841" w:rsidRDefault="00DE178B" w:rsidP="00114717">
            <w:pPr>
              <w:pStyle w:val="affff0"/>
              <w:rPr>
                <w:color w:val="C00000"/>
              </w:rPr>
            </w:pPr>
            <w:r w:rsidRPr="008B5841">
              <w:rPr>
                <w:rFonts w:eastAsia="Times New Roman CYR"/>
              </w:rPr>
              <w:lastRenderedPageBreak/>
              <w:t>6.9.1</w:t>
            </w:r>
          </w:p>
        </w:tc>
      </w:tr>
    </w:tbl>
    <w:p w:rsidR="00DE178B" w:rsidRPr="00A10ED6" w:rsidRDefault="00DE178B" w:rsidP="00DE178B">
      <w:pPr>
        <w:widowControl w:val="0"/>
        <w:autoSpaceDE w:val="0"/>
        <w:spacing w:line="276" w:lineRule="auto"/>
        <w:ind w:firstLine="694"/>
        <w:rPr>
          <w:bCs/>
          <w:color w:val="C00000"/>
          <w:szCs w:val="28"/>
        </w:rPr>
      </w:pPr>
    </w:p>
    <w:tbl>
      <w:tblPr>
        <w:tblStyle w:val="afff6"/>
        <w:tblW w:w="0" w:type="auto"/>
        <w:tblLook w:val="04A0" w:firstRow="1" w:lastRow="0" w:firstColumn="1" w:lastColumn="0" w:noHBand="0" w:noVBand="1"/>
      </w:tblPr>
      <w:tblGrid>
        <w:gridCol w:w="9344"/>
      </w:tblGrid>
      <w:tr w:rsidR="005D418D" w:rsidRPr="008B5841" w:rsidTr="007F3C37">
        <w:tc>
          <w:tcPr>
            <w:tcW w:w="9344" w:type="dxa"/>
          </w:tcPr>
          <w:p w:rsidR="005D418D" w:rsidRDefault="005D418D" w:rsidP="007F3C37">
            <w:pPr>
              <w:jc w:val="center"/>
            </w:pPr>
            <w:r w:rsidRPr="003E4A46">
              <w:t>ВСПОМОГАТЕЛЬНЫЕ ВИДЫ ИСПОЛЬЗОВАНИЯ</w:t>
            </w:r>
          </w:p>
          <w:p w:rsidR="005D418D" w:rsidRPr="003E4A46" w:rsidRDefault="005D418D" w:rsidP="007F3C37">
            <w:pPr>
              <w:jc w:val="center"/>
            </w:pPr>
            <w:r w:rsidRPr="000A36AD">
              <w:t>Перечень объектов капитального строительства вспомогательных видов разрешенного использования</w:t>
            </w:r>
          </w:p>
        </w:tc>
      </w:tr>
      <w:tr w:rsidR="005D418D" w:rsidRPr="008B5841" w:rsidTr="007F3C37">
        <w:trPr>
          <w:trHeight w:val="1134"/>
        </w:trPr>
        <w:tc>
          <w:tcPr>
            <w:tcW w:w="9344" w:type="dxa"/>
          </w:tcPr>
          <w:p w:rsidR="005D418D" w:rsidRDefault="005D418D" w:rsidP="007F3C37">
            <w:pPr>
              <w:keepNext/>
              <w:ind w:firstLine="709"/>
              <w:jc w:val="both"/>
            </w:pPr>
            <w:r w:rsidRPr="000A36AD">
              <w:t xml:space="preserve">  - объекты инженерной инфраструктуры (электро-, тепл</w:t>
            </w:r>
            <w:proofErr w:type="gramStart"/>
            <w:r w:rsidRPr="000A36AD">
              <w:t>о-</w:t>
            </w:r>
            <w:proofErr w:type="gramEnd"/>
            <w:r w:rsidRPr="000A36AD">
              <w:t>, газо-, водоснабжения, водоотведения, связи), необходимые для инженерного обеспечения объектов основных видов разрешенного использования, условно разрешенных видов использования;</w:t>
            </w:r>
          </w:p>
          <w:p w:rsidR="005D418D" w:rsidRDefault="005D418D" w:rsidP="007F3C37">
            <w:pPr>
              <w:keepNext/>
              <w:ind w:firstLine="709"/>
              <w:jc w:val="both"/>
            </w:pPr>
            <w:r w:rsidRPr="000A36AD">
              <w:t xml:space="preserve"> - объекты транспортной инфраструктуры, включая проезды, автостоянки и гаражи для обслуживания жителей и посетителей объектов основных видов разрешенного использования, условно разрешенных видов использования; </w:t>
            </w:r>
          </w:p>
          <w:p w:rsidR="005D418D" w:rsidRDefault="005D418D" w:rsidP="007F3C37">
            <w:pPr>
              <w:keepNext/>
              <w:ind w:firstLine="709"/>
              <w:jc w:val="both"/>
            </w:pPr>
            <w:r w:rsidRPr="000A36AD">
              <w:t xml:space="preserve">- элементы </w:t>
            </w:r>
            <w:proofErr w:type="gramStart"/>
            <w:r w:rsidRPr="000A36AD">
              <w:t>благоустройства территорий объектов основных видов разрешенного использования</w:t>
            </w:r>
            <w:proofErr w:type="gramEnd"/>
            <w:r w:rsidRPr="000A36AD">
              <w:t xml:space="preserve"> и условно разрешенных видов использования, включая озеленение, детские площадки, площадки для отдыха, хозяйственные площадки, малые архитектурные формы;</w:t>
            </w:r>
          </w:p>
          <w:p w:rsidR="005D418D" w:rsidRPr="003E4A46" w:rsidRDefault="005D418D" w:rsidP="007F3C37">
            <w:pPr>
              <w:keepNext/>
              <w:ind w:firstLine="709"/>
              <w:jc w:val="both"/>
            </w:pPr>
            <w:r w:rsidRPr="000A36AD">
              <w:t xml:space="preserve"> - объекты охраны общественного порядка, гражданской обороны и предотвращения чрезвычайных </w:t>
            </w:r>
            <w:proofErr w:type="gramStart"/>
            <w:r w:rsidRPr="000A36AD">
              <w:t>ситуаций</w:t>
            </w:r>
            <w:proofErr w:type="gramEnd"/>
            <w:r w:rsidRPr="000A36AD">
              <w:t xml:space="preserve"> на объектах основных видов разрешенного использования, условно разрешенных видов использования</w:t>
            </w:r>
          </w:p>
        </w:tc>
      </w:tr>
    </w:tbl>
    <w:p w:rsidR="00DE178B" w:rsidRPr="00590000" w:rsidRDefault="00DE178B" w:rsidP="00DE178B">
      <w:pPr>
        <w:widowControl w:val="0"/>
        <w:autoSpaceDE w:val="0"/>
        <w:spacing w:line="276" w:lineRule="auto"/>
        <w:ind w:firstLine="694"/>
        <w:rPr>
          <w:bCs/>
          <w:color w:val="C00000"/>
          <w:szCs w:val="28"/>
        </w:rPr>
      </w:pPr>
    </w:p>
    <w:p w:rsidR="00DE178B" w:rsidRPr="00E40904" w:rsidRDefault="00DE178B" w:rsidP="00DE178B">
      <w:pPr>
        <w:keepNext/>
        <w:jc w:val="both"/>
      </w:pPr>
      <w:r w:rsidRPr="00E40904">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p w:rsidR="00DE178B" w:rsidRPr="007F3C37" w:rsidRDefault="00DE178B" w:rsidP="00C0227A">
      <w:pPr>
        <w:tabs>
          <w:tab w:val="left" w:pos="1080"/>
        </w:tabs>
        <w:spacing w:line="276" w:lineRule="auto"/>
        <w:rPr>
          <w:sz w:val="20"/>
          <w:szCs w:val="2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5"/>
        <w:gridCol w:w="6406"/>
        <w:gridCol w:w="1151"/>
        <w:gridCol w:w="1276"/>
      </w:tblGrid>
      <w:tr w:rsidR="005D0A06" w:rsidRPr="00720A33" w:rsidTr="00F92699">
        <w:tc>
          <w:tcPr>
            <w:tcW w:w="665" w:type="dxa"/>
          </w:tcPr>
          <w:p w:rsidR="005D0A06" w:rsidRPr="00720A33" w:rsidRDefault="005D0A06" w:rsidP="00763FAD">
            <w:r>
              <w:t>1</w:t>
            </w:r>
          </w:p>
        </w:tc>
        <w:tc>
          <w:tcPr>
            <w:tcW w:w="6406" w:type="dxa"/>
          </w:tcPr>
          <w:p w:rsidR="005D0A06" w:rsidRPr="00720A33" w:rsidRDefault="005D0A06" w:rsidP="00763FAD">
            <w:pPr>
              <w:kinsoku w:val="0"/>
              <w:overflowPunct w:val="0"/>
              <w:autoSpaceDE w:val="0"/>
              <w:autoSpaceDN w:val="0"/>
              <w:adjustRightInd w:val="0"/>
              <w:rPr>
                <w:spacing w:val="-1"/>
              </w:rPr>
            </w:pPr>
            <w:r w:rsidRPr="008436A5">
              <w:rPr>
                <w:spacing w:val="-1"/>
              </w:rPr>
              <w:t>Минимальный размер (минимальная площадь) земельного участка</w:t>
            </w:r>
            <w:r w:rsidR="00475243" w:rsidRPr="008436A5">
              <w:rPr>
                <w:spacing w:val="-1"/>
              </w:rPr>
              <w:t xml:space="preserve"> для ведения личного подсобного хозяйства</w:t>
            </w:r>
          </w:p>
        </w:tc>
        <w:tc>
          <w:tcPr>
            <w:tcW w:w="1151" w:type="dxa"/>
            <w:vAlign w:val="center"/>
          </w:tcPr>
          <w:p w:rsidR="005D0A06" w:rsidRPr="00720A33" w:rsidRDefault="005D0A06" w:rsidP="00114717">
            <w:pPr>
              <w:kinsoku w:val="0"/>
              <w:overflowPunct w:val="0"/>
              <w:autoSpaceDE w:val="0"/>
              <w:autoSpaceDN w:val="0"/>
              <w:adjustRightInd w:val="0"/>
            </w:pPr>
            <w:proofErr w:type="spellStart"/>
            <w:r w:rsidRPr="00720A33">
              <w:rPr>
                <w:spacing w:val="-1"/>
              </w:rPr>
              <w:t>кв</w:t>
            </w:r>
            <w:proofErr w:type="gramStart"/>
            <w:r w:rsidRPr="00720A33">
              <w:rPr>
                <w:spacing w:val="-1"/>
              </w:rPr>
              <w:t>.м</w:t>
            </w:r>
            <w:proofErr w:type="spellEnd"/>
            <w:proofErr w:type="gramEnd"/>
          </w:p>
        </w:tc>
        <w:tc>
          <w:tcPr>
            <w:tcW w:w="1276" w:type="dxa"/>
          </w:tcPr>
          <w:p w:rsidR="005D0A06" w:rsidRPr="00720A33" w:rsidRDefault="005D0A06" w:rsidP="00114717">
            <w:r>
              <w:t>6</w:t>
            </w:r>
            <w:r w:rsidRPr="00720A33">
              <w:t>00</w:t>
            </w:r>
          </w:p>
        </w:tc>
      </w:tr>
      <w:tr w:rsidR="005D0A06" w:rsidRPr="00720A33" w:rsidTr="00F92699">
        <w:tc>
          <w:tcPr>
            <w:tcW w:w="665" w:type="dxa"/>
          </w:tcPr>
          <w:p w:rsidR="005D0A06" w:rsidRPr="00720A33" w:rsidRDefault="005D0A06" w:rsidP="00763FAD">
            <w:r>
              <w:t>2</w:t>
            </w:r>
          </w:p>
        </w:tc>
        <w:tc>
          <w:tcPr>
            <w:tcW w:w="6406" w:type="dxa"/>
          </w:tcPr>
          <w:p w:rsidR="005D0A06" w:rsidRPr="008436A5" w:rsidRDefault="005D0A06" w:rsidP="00475243">
            <w:pPr>
              <w:kinsoku w:val="0"/>
              <w:overflowPunct w:val="0"/>
              <w:autoSpaceDE w:val="0"/>
              <w:autoSpaceDN w:val="0"/>
              <w:adjustRightInd w:val="0"/>
              <w:rPr>
                <w:spacing w:val="-1"/>
              </w:rPr>
            </w:pPr>
            <w:r w:rsidRPr="008436A5">
              <w:rPr>
                <w:spacing w:val="-1"/>
              </w:rPr>
              <w:t>Максимальный размер (</w:t>
            </w:r>
            <w:r w:rsidR="00475243">
              <w:rPr>
                <w:spacing w:val="-1"/>
              </w:rPr>
              <w:t xml:space="preserve">максимальная </w:t>
            </w:r>
            <w:r w:rsidRPr="008436A5">
              <w:rPr>
                <w:spacing w:val="-1"/>
              </w:rPr>
              <w:t>площадь) земельного участка</w:t>
            </w:r>
            <w:r w:rsidR="00F634EF">
              <w:rPr>
                <w:spacing w:val="-1"/>
              </w:rPr>
              <w:t xml:space="preserve"> </w:t>
            </w:r>
            <w:r w:rsidRPr="008436A5">
              <w:rPr>
                <w:spacing w:val="-1"/>
              </w:rPr>
              <w:t>для ведения личного подсобного хозяйства</w:t>
            </w:r>
          </w:p>
        </w:tc>
        <w:tc>
          <w:tcPr>
            <w:tcW w:w="1151" w:type="dxa"/>
            <w:vAlign w:val="center"/>
          </w:tcPr>
          <w:p w:rsidR="005D0A06" w:rsidRPr="00720A33" w:rsidRDefault="005D0A06" w:rsidP="00114717">
            <w:pPr>
              <w:kinsoku w:val="0"/>
              <w:overflowPunct w:val="0"/>
              <w:autoSpaceDE w:val="0"/>
              <w:autoSpaceDN w:val="0"/>
              <w:adjustRightInd w:val="0"/>
              <w:rPr>
                <w:spacing w:val="-1"/>
              </w:rPr>
            </w:pPr>
            <w:proofErr w:type="spellStart"/>
            <w:r>
              <w:rPr>
                <w:spacing w:val="-1"/>
              </w:rPr>
              <w:t>кв</w:t>
            </w:r>
            <w:proofErr w:type="gramStart"/>
            <w:r>
              <w:rPr>
                <w:spacing w:val="-1"/>
              </w:rPr>
              <w:t>.м</w:t>
            </w:r>
            <w:proofErr w:type="spellEnd"/>
            <w:proofErr w:type="gramEnd"/>
          </w:p>
        </w:tc>
        <w:tc>
          <w:tcPr>
            <w:tcW w:w="1276" w:type="dxa"/>
          </w:tcPr>
          <w:p w:rsidR="005D0A06" w:rsidRPr="00720A33" w:rsidRDefault="005D0A06" w:rsidP="00114717">
            <w:r>
              <w:t>2000</w:t>
            </w:r>
          </w:p>
        </w:tc>
      </w:tr>
      <w:tr w:rsidR="005D0A06" w:rsidRPr="00720A33" w:rsidTr="00F92699">
        <w:tc>
          <w:tcPr>
            <w:tcW w:w="665" w:type="dxa"/>
          </w:tcPr>
          <w:p w:rsidR="005D0A06" w:rsidRPr="00720A33" w:rsidRDefault="005D0A06" w:rsidP="00763FAD">
            <w:r>
              <w:t>3</w:t>
            </w:r>
          </w:p>
        </w:tc>
        <w:tc>
          <w:tcPr>
            <w:tcW w:w="6406" w:type="dxa"/>
          </w:tcPr>
          <w:p w:rsidR="005D0A06" w:rsidRPr="008D0F96" w:rsidRDefault="005D0A06" w:rsidP="00F634EF">
            <w:r w:rsidRPr="008436A5">
              <w:t>Максимальный размер (максимальная площадь) земельных участков</w:t>
            </w:r>
            <w:r w:rsidR="00F634EF">
              <w:t xml:space="preserve">, за исключением участков </w:t>
            </w:r>
            <w:r w:rsidR="00F634EF" w:rsidRPr="008436A5">
              <w:rPr>
                <w:spacing w:val="-1"/>
              </w:rPr>
              <w:t>для</w:t>
            </w:r>
            <w:r w:rsidR="00F634EF">
              <w:rPr>
                <w:spacing w:val="-1"/>
              </w:rPr>
              <w:t xml:space="preserve"> </w:t>
            </w:r>
            <w:r w:rsidR="00F634EF">
              <w:t xml:space="preserve">ведения </w:t>
            </w:r>
            <w:r w:rsidR="00F634EF" w:rsidRPr="008436A5">
              <w:rPr>
                <w:spacing w:val="-1"/>
              </w:rPr>
              <w:t>личного подсобного хозяйства</w:t>
            </w:r>
          </w:p>
        </w:tc>
        <w:tc>
          <w:tcPr>
            <w:tcW w:w="1151" w:type="dxa"/>
          </w:tcPr>
          <w:p w:rsidR="005D0A06" w:rsidRPr="00720A33" w:rsidRDefault="005D0A06" w:rsidP="00114717">
            <w:proofErr w:type="spellStart"/>
            <w:r>
              <w:rPr>
                <w:spacing w:val="-1"/>
              </w:rPr>
              <w:t>кв</w:t>
            </w:r>
            <w:proofErr w:type="gramStart"/>
            <w:r>
              <w:rPr>
                <w:spacing w:val="-1"/>
              </w:rPr>
              <w:t>.м</w:t>
            </w:r>
            <w:proofErr w:type="spellEnd"/>
            <w:proofErr w:type="gramEnd"/>
          </w:p>
        </w:tc>
        <w:tc>
          <w:tcPr>
            <w:tcW w:w="1276" w:type="dxa"/>
          </w:tcPr>
          <w:p w:rsidR="005D0A06" w:rsidRPr="00720A33" w:rsidRDefault="005D0A06" w:rsidP="00114717">
            <w:r>
              <w:t>20000</w:t>
            </w:r>
          </w:p>
        </w:tc>
      </w:tr>
      <w:tr w:rsidR="005D0A06" w:rsidRPr="00720A33" w:rsidTr="00F92699">
        <w:tc>
          <w:tcPr>
            <w:tcW w:w="665" w:type="dxa"/>
          </w:tcPr>
          <w:p w:rsidR="005D0A06" w:rsidRPr="00720A33" w:rsidRDefault="005D0A06" w:rsidP="00763FAD">
            <w:r>
              <w:t>4</w:t>
            </w:r>
          </w:p>
        </w:tc>
        <w:tc>
          <w:tcPr>
            <w:tcW w:w="6406" w:type="dxa"/>
          </w:tcPr>
          <w:p w:rsidR="005D0A06" w:rsidRPr="00720A33" w:rsidRDefault="005D0A06" w:rsidP="00763FAD">
            <w:r w:rsidRPr="00720A33">
              <w:rPr>
                <w:spacing w:val="-1"/>
              </w:rPr>
              <w:t xml:space="preserve">Максимальный процент </w:t>
            </w:r>
            <w:r w:rsidRPr="007A78A8">
              <w:rPr>
                <w:spacing w:val="-1"/>
              </w:rPr>
              <w:t xml:space="preserve">застройки </w:t>
            </w:r>
            <w:r>
              <w:rPr>
                <w:spacing w:val="-1"/>
              </w:rPr>
              <w:t>в границах земельного участка</w:t>
            </w:r>
          </w:p>
        </w:tc>
        <w:tc>
          <w:tcPr>
            <w:tcW w:w="1151" w:type="dxa"/>
          </w:tcPr>
          <w:p w:rsidR="005D0A06" w:rsidRPr="00720A33" w:rsidRDefault="005D0A06" w:rsidP="00114717">
            <w:r w:rsidRPr="00720A33">
              <w:t>%</w:t>
            </w:r>
          </w:p>
        </w:tc>
        <w:tc>
          <w:tcPr>
            <w:tcW w:w="1276" w:type="dxa"/>
          </w:tcPr>
          <w:p w:rsidR="005D0A06" w:rsidRPr="007A78A8" w:rsidRDefault="005D0A06" w:rsidP="00114717">
            <w:r w:rsidRPr="007A78A8">
              <w:rPr>
                <w:spacing w:val="-1"/>
              </w:rPr>
              <w:t>40</w:t>
            </w:r>
          </w:p>
        </w:tc>
      </w:tr>
      <w:tr w:rsidR="005D0A06" w:rsidRPr="00720A33" w:rsidTr="00F92699">
        <w:tc>
          <w:tcPr>
            <w:tcW w:w="665" w:type="dxa"/>
          </w:tcPr>
          <w:p w:rsidR="005D0A06" w:rsidRPr="00720A33" w:rsidRDefault="005D0A06" w:rsidP="00763FAD">
            <w:r w:rsidRPr="00DD4054">
              <w:t xml:space="preserve">5  </w:t>
            </w:r>
          </w:p>
        </w:tc>
        <w:tc>
          <w:tcPr>
            <w:tcW w:w="6406" w:type="dxa"/>
          </w:tcPr>
          <w:p w:rsidR="005D0A06" w:rsidRPr="00720A33" w:rsidRDefault="005D0A06" w:rsidP="00763FAD">
            <w:r w:rsidRPr="00DD4054">
              <w:t xml:space="preserve">Минимальный отступ от границы земельного участка до индивидуального жилого дома  </w:t>
            </w:r>
          </w:p>
        </w:tc>
        <w:tc>
          <w:tcPr>
            <w:tcW w:w="1151" w:type="dxa"/>
          </w:tcPr>
          <w:p w:rsidR="005D0A06" w:rsidRPr="00720A33" w:rsidRDefault="005D0A06" w:rsidP="00114717">
            <w:r>
              <w:t>м</w:t>
            </w:r>
          </w:p>
        </w:tc>
        <w:tc>
          <w:tcPr>
            <w:tcW w:w="1276" w:type="dxa"/>
          </w:tcPr>
          <w:p w:rsidR="005D0A06" w:rsidRPr="00720A33" w:rsidRDefault="005D0A06" w:rsidP="00114717">
            <w:r>
              <w:t>3</w:t>
            </w:r>
          </w:p>
        </w:tc>
      </w:tr>
      <w:tr w:rsidR="005D0A06" w:rsidRPr="00720A33" w:rsidTr="00F92699">
        <w:tc>
          <w:tcPr>
            <w:tcW w:w="665" w:type="dxa"/>
          </w:tcPr>
          <w:p w:rsidR="005D0A06" w:rsidRPr="00720A33" w:rsidRDefault="005D0A06" w:rsidP="00763FAD">
            <w:r>
              <w:t>6</w:t>
            </w:r>
          </w:p>
        </w:tc>
        <w:tc>
          <w:tcPr>
            <w:tcW w:w="6406" w:type="dxa"/>
          </w:tcPr>
          <w:p w:rsidR="005D0A06" w:rsidRPr="00720A33" w:rsidRDefault="005D0A06" w:rsidP="00763FAD">
            <w:r>
              <w:t xml:space="preserve">Минимальное расстояние от индивидуального жилого дома до красной линии улиц </w:t>
            </w:r>
          </w:p>
        </w:tc>
        <w:tc>
          <w:tcPr>
            <w:tcW w:w="1151" w:type="dxa"/>
          </w:tcPr>
          <w:p w:rsidR="005D0A06" w:rsidRPr="00720A33" w:rsidRDefault="005D0A06" w:rsidP="00114717">
            <w:proofErr w:type="gramStart"/>
            <w:r>
              <w:t>м</w:t>
            </w:r>
            <w:proofErr w:type="gramEnd"/>
            <w:r>
              <w:t xml:space="preserve"> </w:t>
            </w:r>
          </w:p>
        </w:tc>
        <w:tc>
          <w:tcPr>
            <w:tcW w:w="1276" w:type="dxa"/>
          </w:tcPr>
          <w:p w:rsidR="005D0A06" w:rsidRPr="00720A33" w:rsidRDefault="005D0A06" w:rsidP="00114717">
            <w:r>
              <w:t>5</w:t>
            </w:r>
          </w:p>
        </w:tc>
      </w:tr>
      <w:tr w:rsidR="005D0A06" w:rsidRPr="00720A33" w:rsidTr="00F92699">
        <w:tc>
          <w:tcPr>
            <w:tcW w:w="665" w:type="dxa"/>
          </w:tcPr>
          <w:p w:rsidR="005D0A06" w:rsidRPr="00720A33" w:rsidRDefault="005D0A06" w:rsidP="00763FAD">
            <w:r>
              <w:t xml:space="preserve">7  </w:t>
            </w:r>
          </w:p>
        </w:tc>
        <w:tc>
          <w:tcPr>
            <w:tcW w:w="6406" w:type="dxa"/>
          </w:tcPr>
          <w:p w:rsidR="005D0A06" w:rsidRPr="00720A33" w:rsidRDefault="005D0A06" w:rsidP="00763FAD">
            <w:r>
              <w:t xml:space="preserve">Минимальное расстояние от индивидуального жилого дома до красной линии проездов </w:t>
            </w:r>
          </w:p>
        </w:tc>
        <w:tc>
          <w:tcPr>
            <w:tcW w:w="1151" w:type="dxa"/>
          </w:tcPr>
          <w:p w:rsidR="005D0A06" w:rsidRDefault="005D0A06" w:rsidP="00114717">
            <w:proofErr w:type="gramStart"/>
            <w:r>
              <w:t>м</w:t>
            </w:r>
            <w:proofErr w:type="gramEnd"/>
            <w:r>
              <w:t xml:space="preserve"> </w:t>
            </w:r>
          </w:p>
          <w:p w:rsidR="005D0A06" w:rsidRPr="00720A33" w:rsidRDefault="005D0A06" w:rsidP="00114717"/>
        </w:tc>
        <w:tc>
          <w:tcPr>
            <w:tcW w:w="1276" w:type="dxa"/>
          </w:tcPr>
          <w:p w:rsidR="005D0A06" w:rsidRPr="00720A33" w:rsidRDefault="005D0A06" w:rsidP="00114717">
            <w:r>
              <w:t>3</w:t>
            </w:r>
          </w:p>
        </w:tc>
      </w:tr>
      <w:tr w:rsidR="005D0A06" w:rsidRPr="00720A33" w:rsidTr="00F92699">
        <w:tc>
          <w:tcPr>
            <w:tcW w:w="665" w:type="dxa"/>
          </w:tcPr>
          <w:p w:rsidR="005D0A06" w:rsidRPr="00720A33" w:rsidRDefault="005D0A06" w:rsidP="00763FAD">
            <w:r>
              <w:t>8</w:t>
            </w:r>
          </w:p>
        </w:tc>
        <w:tc>
          <w:tcPr>
            <w:tcW w:w="6406" w:type="dxa"/>
          </w:tcPr>
          <w:p w:rsidR="005D0A06" w:rsidRPr="00720A33" w:rsidRDefault="005D0A06" w:rsidP="00763FAD">
            <w:r w:rsidRPr="001A7B83">
              <w:t>Расстояние от хозяйственных построек и автостоянок закрытого типа до красных линий улиц и проездов (границы земельного участка)</w:t>
            </w:r>
          </w:p>
        </w:tc>
        <w:tc>
          <w:tcPr>
            <w:tcW w:w="1151" w:type="dxa"/>
          </w:tcPr>
          <w:p w:rsidR="005D0A06" w:rsidRPr="00720A33" w:rsidRDefault="005D0A06" w:rsidP="00114717">
            <w:r>
              <w:t>м</w:t>
            </w:r>
          </w:p>
        </w:tc>
        <w:tc>
          <w:tcPr>
            <w:tcW w:w="1276" w:type="dxa"/>
          </w:tcPr>
          <w:p w:rsidR="005D0A06" w:rsidRPr="00720A33" w:rsidRDefault="005D0A06" w:rsidP="00114717">
            <w:r>
              <w:t>5</w:t>
            </w:r>
          </w:p>
        </w:tc>
      </w:tr>
      <w:tr w:rsidR="005D0A06" w:rsidRPr="00720A33" w:rsidTr="00F92699">
        <w:trPr>
          <w:trHeight w:val="555"/>
        </w:trPr>
        <w:tc>
          <w:tcPr>
            <w:tcW w:w="665" w:type="dxa"/>
          </w:tcPr>
          <w:p w:rsidR="005D0A06" w:rsidRPr="00720A33" w:rsidRDefault="005D0A06" w:rsidP="00763FAD">
            <w:r>
              <w:t>9</w:t>
            </w:r>
          </w:p>
        </w:tc>
        <w:tc>
          <w:tcPr>
            <w:tcW w:w="6406" w:type="dxa"/>
          </w:tcPr>
          <w:p w:rsidR="005D0A06" w:rsidRPr="00720A33" w:rsidRDefault="005D0A06" w:rsidP="00763FAD">
            <w:r w:rsidRPr="001A7B83">
              <w:t>Минимальный отступ от границы земельного участка до постройки для содержания скота и птицы</w:t>
            </w:r>
          </w:p>
        </w:tc>
        <w:tc>
          <w:tcPr>
            <w:tcW w:w="1151" w:type="dxa"/>
          </w:tcPr>
          <w:p w:rsidR="005D0A06" w:rsidRPr="00720A33" w:rsidRDefault="005D0A06" w:rsidP="00114717">
            <w:r>
              <w:t>м</w:t>
            </w:r>
          </w:p>
        </w:tc>
        <w:tc>
          <w:tcPr>
            <w:tcW w:w="1276" w:type="dxa"/>
          </w:tcPr>
          <w:p w:rsidR="005D0A06" w:rsidRPr="00720A33" w:rsidRDefault="005D0A06" w:rsidP="00114717">
            <w:r>
              <w:t>4</w:t>
            </w:r>
          </w:p>
        </w:tc>
      </w:tr>
      <w:tr w:rsidR="005D0A06" w:rsidRPr="00720A33" w:rsidTr="00F92699">
        <w:tc>
          <w:tcPr>
            <w:tcW w:w="665" w:type="dxa"/>
          </w:tcPr>
          <w:p w:rsidR="005D0A06" w:rsidRPr="00720A33" w:rsidRDefault="005D0A06" w:rsidP="00763FAD">
            <w:r>
              <w:t>10</w:t>
            </w:r>
          </w:p>
        </w:tc>
        <w:tc>
          <w:tcPr>
            <w:tcW w:w="6406" w:type="dxa"/>
          </w:tcPr>
          <w:p w:rsidR="005D0A06" w:rsidRPr="00720A33" w:rsidRDefault="005D0A06" w:rsidP="00763FAD">
            <w:r w:rsidRPr="001A7B83">
              <w:t>Минимальный отступ от границы земельного участка до иных зданий, строений, сооружений</w:t>
            </w:r>
          </w:p>
        </w:tc>
        <w:tc>
          <w:tcPr>
            <w:tcW w:w="1151" w:type="dxa"/>
          </w:tcPr>
          <w:p w:rsidR="005D0A06" w:rsidRPr="00720A33" w:rsidRDefault="005D0A06" w:rsidP="00114717">
            <w:r>
              <w:t>м</w:t>
            </w:r>
          </w:p>
        </w:tc>
        <w:tc>
          <w:tcPr>
            <w:tcW w:w="1276" w:type="dxa"/>
          </w:tcPr>
          <w:p w:rsidR="005D0A06" w:rsidRPr="00720A33" w:rsidRDefault="005D0A06" w:rsidP="00114717">
            <w:r>
              <w:t>3</w:t>
            </w:r>
          </w:p>
        </w:tc>
      </w:tr>
      <w:tr w:rsidR="005D0A06" w:rsidRPr="00720A33" w:rsidTr="00F92699">
        <w:tc>
          <w:tcPr>
            <w:tcW w:w="665" w:type="dxa"/>
          </w:tcPr>
          <w:p w:rsidR="005D0A06" w:rsidRPr="00720A33" w:rsidRDefault="005D0A06" w:rsidP="00763FAD">
            <w:r>
              <w:t>11</w:t>
            </w:r>
          </w:p>
        </w:tc>
        <w:tc>
          <w:tcPr>
            <w:tcW w:w="6406" w:type="dxa"/>
          </w:tcPr>
          <w:p w:rsidR="005D0A06" w:rsidRPr="00720A33" w:rsidRDefault="005D0A06" w:rsidP="00763FAD">
            <w:r w:rsidRPr="001A7B83">
              <w:t xml:space="preserve">Минимальное расстояние от окон жилых комнат </w:t>
            </w:r>
            <w:r w:rsidRPr="001A7B83">
              <w:lastRenderedPageBreak/>
              <w:t>индивидуального жилого дома до стен жилого дома и хозяйственных построек (сарая, автостоянки, бани), расположенных на соседних земельных участках</w:t>
            </w:r>
          </w:p>
        </w:tc>
        <w:tc>
          <w:tcPr>
            <w:tcW w:w="1151" w:type="dxa"/>
          </w:tcPr>
          <w:p w:rsidR="005D0A06" w:rsidRPr="00720A33" w:rsidRDefault="005D0A06" w:rsidP="00114717">
            <w:r>
              <w:lastRenderedPageBreak/>
              <w:t>м</w:t>
            </w:r>
          </w:p>
        </w:tc>
        <w:tc>
          <w:tcPr>
            <w:tcW w:w="1276" w:type="dxa"/>
          </w:tcPr>
          <w:p w:rsidR="005D0A06" w:rsidRPr="00720A33" w:rsidRDefault="005D0A06" w:rsidP="00114717">
            <w:r>
              <w:t>6</w:t>
            </w:r>
          </w:p>
        </w:tc>
      </w:tr>
      <w:tr w:rsidR="005D0A06" w:rsidRPr="00720A33" w:rsidTr="00F92699">
        <w:tc>
          <w:tcPr>
            <w:tcW w:w="665" w:type="dxa"/>
          </w:tcPr>
          <w:p w:rsidR="005D0A06" w:rsidRPr="00720A33" w:rsidRDefault="005D0A06" w:rsidP="00763FAD">
            <w:r>
              <w:lastRenderedPageBreak/>
              <w:t>12</w:t>
            </w:r>
          </w:p>
        </w:tc>
        <w:tc>
          <w:tcPr>
            <w:tcW w:w="6406" w:type="dxa"/>
          </w:tcPr>
          <w:p w:rsidR="005D0A06" w:rsidRPr="00B94936" w:rsidRDefault="005D0A06" w:rsidP="00763FAD">
            <w:r w:rsidRPr="001A7B83">
              <w:t>Минимальное расстояние от септиков до соседнего жилого дома при отсутствии централизованной канализации</w:t>
            </w:r>
          </w:p>
        </w:tc>
        <w:tc>
          <w:tcPr>
            <w:tcW w:w="1151" w:type="dxa"/>
          </w:tcPr>
          <w:p w:rsidR="005D0A06" w:rsidRPr="00B94936" w:rsidRDefault="005D0A06" w:rsidP="00114717">
            <w:r>
              <w:t>м</w:t>
            </w:r>
          </w:p>
        </w:tc>
        <w:tc>
          <w:tcPr>
            <w:tcW w:w="1276" w:type="dxa"/>
          </w:tcPr>
          <w:p w:rsidR="005D0A06" w:rsidRPr="00B94936" w:rsidRDefault="005D0A06" w:rsidP="00114717">
            <w:r>
              <w:t>12</w:t>
            </w:r>
          </w:p>
        </w:tc>
      </w:tr>
      <w:tr w:rsidR="005D0A06" w:rsidRPr="00720A33" w:rsidTr="00F92699">
        <w:tc>
          <w:tcPr>
            <w:tcW w:w="665" w:type="dxa"/>
          </w:tcPr>
          <w:p w:rsidR="005D0A06" w:rsidRPr="00720A33" w:rsidRDefault="005D0A06" w:rsidP="00763FAD">
            <w:r>
              <w:t>13</w:t>
            </w:r>
          </w:p>
        </w:tc>
        <w:tc>
          <w:tcPr>
            <w:tcW w:w="6406" w:type="dxa"/>
          </w:tcPr>
          <w:p w:rsidR="005D0A06" w:rsidRPr="00B94936" w:rsidRDefault="005D0A06" w:rsidP="00763FAD">
            <w:r w:rsidRPr="001A7B83">
              <w:t>Минимальное расстояние от септиков до источника водоснабжения (колодца) при отсутствии централизованной канализации</w:t>
            </w:r>
          </w:p>
        </w:tc>
        <w:tc>
          <w:tcPr>
            <w:tcW w:w="1151" w:type="dxa"/>
          </w:tcPr>
          <w:p w:rsidR="005D0A06" w:rsidRPr="00B94936" w:rsidRDefault="005D0A06" w:rsidP="00114717">
            <w:r>
              <w:t>м</w:t>
            </w:r>
          </w:p>
        </w:tc>
        <w:tc>
          <w:tcPr>
            <w:tcW w:w="1276" w:type="dxa"/>
          </w:tcPr>
          <w:p w:rsidR="005D0A06" w:rsidRPr="00B94936" w:rsidRDefault="005D0A06" w:rsidP="00114717">
            <w:r>
              <w:t>25</w:t>
            </w:r>
          </w:p>
        </w:tc>
      </w:tr>
      <w:tr w:rsidR="005D0A06" w:rsidRPr="00720A33" w:rsidTr="00F92699">
        <w:tc>
          <w:tcPr>
            <w:tcW w:w="665" w:type="dxa"/>
          </w:tcPr>
          <w:p w:rsidR="005D0A06" w:rsidRPr="00720A33" w:rsidRDefault="005D0A06" w:rsidP="00763FAD">
            <w:r>
              <w:t>14</w:t>
            </w:r>
          </w:p>
        </w:tc>
        <w:tc>
          <w:tcPr>
            <w:tcW w:w="6406" w:type="dxa"/>
          </w:tcPr>
          <w:p w:rsidR="005D0A06" w:rsidRDefault="005D0A06" w:rsidP="00763FAD">
            <w:r>
              <w:t xml:space="preserve">Минимальные расстояния от границы соседнего участка до   </w:t>
            </w:r>
          </w:p>
          <w:p w:rsidR="005D0A06" w:rsidRDefault="005D0A06" w:rsidP="00763FAD">
            <w:r>
              <w:t>- стволов высокорослых деревьев</w:t>
            </w:r>
          </w:p>
          <w:p w:rsidR="005D0A06" w:rsidRDefault="005D0A06" w:rsidP="00763FAD">
            <w:r>
              <w:t xml:space="preserve"> - стволов среднерослых деревьев </w:t>
            </w:r>
          </w:p>
          <w:p w:rsidR="005D0A06" w:rsidRPr="00981385" w:rsidRDefault="005D0A06" w:rsidP="00763FAD">
            <w:r>
              <w:t xml:space="preserve">- кустарника </w:t>
            </w:r>
          </w:p>
        </w:tc>
        <w:tc>
          <w:tcPr>
            <w:tcW w:w="1151" w:type="dxa"/>
          </w:tcPr>
          <w:p w:rsidR="005D0A06" w:rsidRDefault="005D0A06" w:rsidP="00114717"/>
          <w:p w:rsidR="005D0A06" w:rsidRDefault="005D0A06" w:rsidP="00114717"/>
          <w:p w:rsidR="005D0A06" w:rsidRPr="00B94936" w:rsidRDefault="005D0A06" w:rsidP="00114717">
            <w:r>
              <w:t>м</w:t>
            </w:r>
          </w:p>
        </w:tc>
        <w:tc>
          <w:tcPr>
            <w:tcW w:w="1276" w:type="dxa"/>
          </w:tcPr>
          <w:p w:rsidR="005D0A06" w:rsidRDefault="005D0A06" w:rsidP="00114717"/>
          <w:p w:rsidR="005D0A06" w:rsidRDefault="005D0A06" w:rsidP="00114717">
            <w:r>
              <w:t>4</w:t>
            </w:r>
          </w:p>
          <w:p w:rsidR="005D0A06" w:rsidRDefault="005D0A06" w:rsidP="00114717">
            <w:r>
              <w:t>2</w:t>
            </w:r>
          </w:p>
          <w:p w:rsidR="005D0A06" w:rsidRPr="00B94936" w:rsidRDefault="005D0A06" w:rsidP="00114717">
            <w:r>
              <w:t>1</w:t>
            </w:r>
          </w:p>
        </w:tc>
      </w:tr>
      <w:tr w:rsidR="005D0A06" w:rsidRPr="00720A33" w:rsidTr="00F92699">
        <w:tc>
          <w:tcPr>
            <w:tcW w:w="665" w:type="dxa"/>
          </w:tcPr>
          <w:p w:rsidR="005D0A06" w:rsidRPr="00720A33" w:rsidRDefault="005D0A06" w:rsidP="00763FAD">
            <w:r>
              <w:t>15</w:t>
            </w:r>
          </w:p>
        </w:tc>
        <w:tc>
          <w:tcPr>
            <w:tcW w:w="6406" w:type="dxa"/>
          </w:tcPr>
          <w:p w:rsidR="005D0A06" w:rsidRPr="00B94936" w:rsidRDefault="005D0A06" w:rsidP="00763FAD">
            <w:r w:rsidRPr="00B94936">
              <w:t>Минимальное расстояние от других построек (бани, гаража и др.) до границы соседнего участка</w:t>
            </w:r>
          </w:p>
        </w:tc>
        <w:tc>
          <w:tcPr>
            <w:tcW w:w="1151" w:type="dxa"/>
          </w:tcPr>
          <w:p w:rsidR="005D0A06" w:rsidRPr="00B94936" w:rsidRDefault="005D0A06" w:rsidP="00114717">
            <w:r w:rsidRPr="00B94936">
              <w:t>м</w:t>
            </w:r>
          </w:p>
        </w:tc>
        <w:tc>
          <w:tcPr>
            <w:tcW w:w="1276" w:type="dxa"/>
          </w:tcPr>
          <w:p w:rsidR="005D0A06" w:rsidRPr="00B94936" w:rsidRDefault="005D0A06" w:rsidP="00114717">
            <w:r w:rsidRPr="00B94936">
              <w:t>3</w:t>
            </w:r>
          </w:p>
        </w:tc>
      </w:tr>
      <w:tr w:rsidR="005D0A06" w:rsidRPr="00720A33" w:rsidTr="00F92699">
        <w:tc>
          <w:tcPr>
            <w:tcW w:w="665" w:type="dxa"/>
          </w:tcPr>
          <w:p w:rsidR="005D0A06" w:rsidRPr="00720A33" w:rsidRDefault="005D0A06" w:rsidP="00763FAD">
            <w:r>
              <w:t>16</w:t>
            </w:r>
          </w:p>
        </w:tc>
        <w:tc>
          <w:tcPr>
            <w:tcW w:w="6406" w:type="dxa"/>
          </w:tcPr>
          <w:p w:rsidR="005D0A06" w:rsidRPr="00B94936" w:rsidRDefault="005D0A06" w:rsidP="00763FAD">
            <w:r w:rsidRPr="00B94936">
              <w:t>Минимальное расстояние от жилого дома до границ соседнего участка</w:t>
            </w:r>
          </w:p>
        </w:tc>
        <w:tc>
          <w:tcPr>
            <w:tcW w:w="1151" w:type="dxa"/>
          </w:tcPr>
          <w:p w:rsidR="005D0A06" w:rsidRPr="00B94936" w:rsidRDefault="005D0A06" w:rsidP="00114717">
            <w:r w:rsidRPr="00B94936">
              <w:t>м</w:t>
            </w:r>
          </w:p>
        </w:tc>
        <w:tc>
          <w:tcPr>
            <w:tcW w:w="1276" w:type="dxa"/>
          </w:tcPr>
          <w:p w:rsidR="005D0A06" w:rsidRPr="00B94936" w:rsidRDefault="005D0A06" w:rsidP="00114717">
            <w:r w:rsidRPr="00B94936">
              <w:t>3</w:t>
            </w:r>
          </w:p>
        </w:tc>
      </w:tr>
      <w:tr w:rsidR="002A3546" w:rsidRPr="00720A33" w:rsidTr="00654634">
        <w:tc>
          <w:tcPr>
            <w:tcW w:w="665" w:type="dxa"/>
          </w:tcPr>
          <w:p w:rsidR="002A3546" w:rsidRDefault="002A3546" w:rsidP="00763FAD">
            <w:r>
              <w:t>18</w:t>
            </w:r>
          </w:p>
        </w:tc>
        <w:tc>
          <w:tcPr>
            <w:tcW w:w="6406" w:type="dxa"/>
          </w:tcPr>
          <w:p w:rsidR="002A3546" w:rsidRPr="005D0A06" w:rsidRDefault="002A3546" w:rsidP="002A3546">
            <w:r>
              <w:t xml:space="preserve">Предельное количество этажей (максимальное количество надземных </w:t>
            </w:r>
            <w:proofErr w:type="gramStart"/>
            <w:r>
              <w:t>этажей</w:t>
            </w:r>
            <w:proofErr w:type="gramEnd"/>
            <w:r>
              <w:t xml:space="preserve"> включая мансардный этаж) индивидуального жилого дома  </w:t>
            </w:r>
          </w:p>
        </w:tc>
        <w:tc>
          <w:tcPr>
            <w:tcW w:w="2427" w:type="dxa"/>
            <w:gridSpan w:val="2"/>
          </w:tcPr>
          <w:p w:rsidR="002A3546" w:rsidRPr="005D0A06" w:rsidRDefault="002A3546" w:rsidP="001930B3">
            <w:pPr>
              <w:jc w:val="center"/>
              <w:rPr>
                <w:lang w:val="en-US"/>
              </w:rPr>
            </w:pPr>
            <w:bookmarkStart w:id="117" w:name="_GoBack"/>
            <w:r>
              <w:rPr>
                <w:lang w:val="en-US"/>
              </w:rPr>
              <w:t>2</w:t>
            </w:r>
            <w:bookmarkEnd w:id="117"/>
          </w:p>
        </w:tc>
      </w:tr>
    </w:tbl>
    <w:p w:rsidR="005D0A06" w:rsidRDefault="005D0A06" w:rsidP="00C073A6">
      <w:pPr>
        <w:tabs>
          <w:tab w:val="left" w:pos="1080"/>
          <w:tab w:val="num" w:pos="1211"/>
        </w:tabs>
        <w:spacing w:line="276" w:lineRule="auto"/>
        <w:ind w:firstLine="709"/>
        <w:rPr>
          <w:szCs w:val="28"/>
          <w:lang w:val="en-US"/>
        </w:rPr>
      </w:pPr>
    </w:p>
    <w:p w:rsidR="005D0A06" w:rsidRDefault="005D0A06" w:rsidP="00C073A6">
      <w:pPr>
        <w:tabs>
          <w:tab w:val="left" w:pos="1080"/>
          <w:tab w:val="num" w:pos="1211"/>
        </w:tabs>
        <w:spacing w:line="276" w:lineRule="auto"/>
        <w:ind w:firstLine="709"/>
        <w:rPr>
          <w:szCs w:val="28"/>
          <w:lang w:val="en-US"/>
        </w:rPr>
      </w:pPr>
    </w:p>
    <w:p w:rsidR="00C073A6" w:rsidRPr="0055297D" w:rsidRDefault="00C073A6" w:rsidP="00C073A6">
      <w:pPr>
        <w:tabs>
          <w:tab w:val="left" w:pos="1080"/>
          <w:tab w:val="num" w:pos="1211"/>
        </w:tabs>
        <w:spacing w:line="276" w:lineRule="auto"/>
        <w:ind w:firstLine="709"/>
        <w:rPr>
          <w:szCs w:val="28"/>
        </w:rPr>
      </w:pPr>
      <w:r w:rsidRPr="0055297D">
        <w:rPr>
          <w:szCs w:val="28"/>
        </w:rPr>
        <w:t>В соответствии с пунктом 6 статьи 36 Градостроительного кодекса Российской Федерации градостроительные регламенты не устанавливаются для сельскохозяйственных угодий в составе земель сельскохозяйственного назначения.</w:t>
      </w:r>
    </w:p>
    <w:p w:rsidR="005A6E52" w:rsidRPr="004114A0" w:rsidRDefault="005A6E52" w:rsidP="004114A0"/>
    <w:p w:rsidR="00E52749" w:rsidRPr="00176629" w:rsidRDefault="00E52749" w:rsidP="00E52749">
      <w:pPr>
        <w:pStyle w:val="2"/>
        <w:spacing w:before="0" w:after="0"/>
        <w:jc w:val="both"/>
        <w:rPr>
          <w:rFonts w:ascii="Times New Roman" w:hAnsi="Times New Roman" w:cs="Times New Roman"/>
          <w:i w:val="0"/>
          <w:kern w:val="28"/>
          <w:sz w:val="24"/>
          <w:szCs w:val="24"/>
        </w:rPr>
      </w:pPr>
      <w:bookmarkStart w:id="118" w:name="_Toc46249129"/>
      <w:r w:rsidRPr="00176629">
        <w:rPr>
          <w:rFonts w:ascii="Times New Roman" w:hAnsi="Times New Roman" w:cs="Times New Roman"/>
          <w:i w:val="0"/>
          <w:kern w:val="28"/>
          <w:sz w:val="24"/>
          <w:szCs w:val="24"/>
        </w:rPr>
        <w:t xml:space="preserve">Статья </w:t>
      </w:r>
      <w:r>
        <w:rPr>
          <w:rFonts w:ascii="Times New Roman" w:hAnsi="Times New Roman" w:cs="Times New Roman"/>
          <w:i w:val="0"/>
          <w:kern w:val="28"/>
          <w:sz w:val="24"/>
          <w:szCs w:val="24"/>
        </w:rPr>
        <w:t>13.5</w:t>
      </w:r>
      <w:r w:rsidRPr="00176629">
        <w:rPr>
          <w:rFonts w:ascii="Times New Roman" w:hAnsi="Times New Roman" w:cs="Times New Roman"/>
          <w:i w:val="0"/>
          <w:kern w:val="28"/>
          <w:sz w:val="24"/>
          <w:szCs w:val="24"/>
        </w:rPr>
        <w:t xml:space="preserve"> Рекреационные зоны</w:t>
      </w:r>
      <w:bookmarkEnd w:id="118"/>
    </w:p>
    <w:p w:rsidR="00E52749" w:rsidRDefault="00E52749" w:rsidP="00E52749">
      <w:pPr>
        <w:keepNext/>
        <w:rPr>
          <w:b/>
        </w:rPr>
      </w:pPr>
    </w:p>
    <w:p w:rsidR="00E52749" w:rsidRPr="00790485" w:rsidRDefault="00E52749" w:rsidP="00E52749">
      <w:pPr>
        <w:keepNext/>
      </w:pPr>
      <w:r w:rsidRPr="00790485">
        <w:rPr>
          <w:b/>
        </w:rPr>
        <w:t xml:space="preserve">Р-1 </w:t>
      </w:r>
      <w:r w:rsidRPr="00790485">
        <w:rPr>
          <w:b/>
          <w:caps/>
        </w:rPr>
        <w:t>Зона озелененных террито</w:t>
      </w:r>
      <w:r w:rsidR="00B76D9B">
        <w:rPr>
          <w:b/>
          <w:caps/>
        </w:rPr>
        <w:t xml:space="preserve">рий общего пользования (парки, </w:t>
      </w:r>
      <w:r w:rsidRPr="00790485">
        <w:rPr>
          <w:b/>
          <w:caps/>
        </w:rPr>
        <w:t>скверы, бульвары)</w:t>
      </w:r>
    </w:p>
    <w:p w:rsidR="00E52749" w:rsidRPr="00790485" w:rsidRDefault="00E52749" w:rsidP="00E52749">
      <w:pPr>
        <w:keepNext/>
        <w:ind w:firstLine="709"/>
        <w:jc w:val="both"/>
      </w:pPr>
      <w:r w:rsidRPr="00790485">
        <w:t>Зона предназначена для организации парков, скверов, бульваров, используемых в целях кратковременного отдыха, проведения досуга населения.</w:t>
      </w:r>
    </w:p>
    <w:p w:rsidR="00E52749" w:rsidRDefault="00E52749" w:rsidP="00E52749">
      <w:pPr>
        <w:keepNext/>
        <w:ind w:firstLine="709"/>
        <w:jc w:val="both"/>
      </w:pPr>
      <w:r w:rsidRPr="00790485">
        <w:t>Зона парков, скверов, бульваров должна быть благоустроена и оборудована элементами благоустройства: фонтанами и бассейнами, лестницами, пандусами, подпорными стенками, беседками, светильниками и др.</w:t>
      </w:r>
    </w:p>
    <w:p w:rsidR="00E52749" w:rsidRDefault="00E52749" w:rsidP="00E52749">
      <w:pPr>
        <w:keepNext/>
        <w:ind w:firstLine="709"/>
        <w:jc w:val="both"/>
      </w:pPr>
      <w:r w:rsidRPr="00CB07F3">
        <w:t>в зоне допускается размещение объектов отдыха, объектов спортивного назначения, объектов инженерной и транспортной инфраструктуры, связанных с обслуживанием объектов, расположенных в зоне и не оказывающих на них негативного воздействия.</w:t>
      </w:r>
    </w:p>
    <w:p w:rsidR="00E52749" w:rsidRDefault="00E52749" w:rsidP="00E52749">
      <w:pPr>
        <w:keepNext/>
        <w:ind w:firstLine="709"/>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53"/>
        <w:gridCol w:w="92"/>
        <w:gridCol w:w="4192"/>
        <w:gridCol w:w="543"/>
        <w:gridCol w:w="1494"/>
        <w:gridCol w:w="1731"/>
      </w:tblGrid>
      <w:tr w:rsidR="00E52749" w:rsidRPr="00720A33" w:rsidTr="00B3165C">
        <w:tc>
          <w:tcPr>
            <w:tcW w:w="936" w:type="pct"/>
            <w:vAlign w:val="center"/>
          </w:tcPr>
          <w:p w:rsidR="00E52749" w:rsidRPr="00720A33" w:rsidRDefault="00E52749" w:rsidP="00542E6A">
            <w:pPr>
              <w:autoSpaceDE w:val="0"/>
              <w:autoSpaceDN w:val="0"/>
              <w:adjustRightInd w:val="0"/>
              <w:jc w:val="center"/>
            </w:pPr>
            <w:r w:rsidRPr="00720A33">
              <w:t>Наименование вида разрешенного использования земельного участка</w:t>
            </w:r>
          </w:p>
        </w:tc>
        <w:tc>
          <w:tcPr>
            <w:tcW w:w="2162" w:type="pct"/>
            <w:gridSpan w:val="2"/>
            <w:vAlign w:val="center"/>
          </w:tcPr>
          <w:p w:rsidR="00E52749" w:rsidRPr="00720A33" w:rsidRDefault="00E52749" w:rsidP="00542E6A">
            <w:pPr>
              <w:autoSpaceDE w:val="0"/>
              <w:autoSpaceDN w:val="0"/>
              <w:adjustRightInd w:val="0"/>
              <w:jc w:val="center"/>
            </w:pPr>
            <w:r w:rsidRPr="00720A33">
              <w:t>Описание вида разрешенного использования земельного участка</w:t>
            </w:r>
          </w:p>
        </w:tc>
        <w:tc>
          <w:tcPr>
            <w:tcW w:w="1028" w:type="pct"/>
            <w:gridSpan w:val="2"/>
            <w:vAlign w:val="center"/>
          </w:tcPr>
          <w:p w:rsidR="00E52749" w:rsidRPr="00720A33" w:rsidRDefault="00E52749" w:rsidP="00542E6A">
            <w:pPr>
              <w:autoSpaceDE w:val="0"/>
              <w:autoSpaceDN w:val="0"/>
              <w:adjustRightInd w:val="0"/>
              <w:jc w:val="center"/>
            </w:pPr>
            <w:r w:rsidRPr="00720A33">
              <w:t>Код (числовое обозначение) вида разрешенного использования земельного участка</w:t>
            </w:r>
          </w:p>
        </w:tc>
        <w:tc>
          <w:tcPr>
            <w:tcW w:w="874" w:type="pct"/>
          </w:tcPr>
          <w:p w:rsidR="00E52749" w:rsidRPr="00720A33" w:rsidRDefault="00E52749" w:rsidP="00542E6A">
            <w:pPr>
              <w:autoSpaceDE w:val="0"/>
              <w:autoSpaceDN w:val="0"/>
              <w:adjustRightInd w:val="0"/>
              <w:jc w:val="center"/>
            </w:pPr>
          </w:p>
        </w:tc>
      </w:tr>
      <w:tr w:rsidR="00E52749" w:rsidRPr="00720A33" w:rsidTr="00542E6A">
        <w:tc>
          <w:tcPr>
            <w:tcW w:w="4126" w:type="pct"/>
            <w:gridSpan w:val="5"/>
          </w:tcPr>
          <w:p w:rsidR="00E52749" w:rsidRPr="00720A33" w:rsidRDefault="00E52749" w:rsidP="00542E6A">
            <w:pPr>
              <w:jc w:val="center"/>
            </w:pPr>
            <w:r w:rsidRPr="00720A33">
              <w:t>ОСНОВНЫЕ ВИДЫ РАЗРЕШЕННОГО ИСПОЛЬЗОВАНИЯ</w:t>
            </w:r>
          </w:p>
        </w:tc>
        <w:tc>
          <w:tcPr>
            <w:tcW w:w="874" w:type="pct"/>
          </w:tcPr>
          <w:p w:rsidR="00E52749" w:rsidRPr="00720A33" w:rsidRDefault="00E52749" w:rsidP="00542E6A">
            <w:pPr>
              <w:jc w:val="center"/>
            </w:pPr>
          </w:p>
        </w:tc>
      </w:tr>
      <w:tr w:rsidR="00E52749" w:rsidRPr="00720A33" w:rsidTr="00542E6A">
        <w:tc>
          <w:tcPr>
            <w:tcW w:w="982" w:type="pct"/>
            <w:gridSpan w:val="2"/>
            <w:tcBorders>
              <w:top w:val="single" w:sz="4" w:space="0" w:color="auto"/>
              <w:left w:val="single" w:sz="4" w:space="0" w:color="auto"/>
              <w:bottom w:val="single" w:sz="4" w:space="0" w:color="auto"/>
              <w:right w:val="single" w:sz="4" w:space="0" w:color="auto"/>
            </w:tcBorders>
          </w:tcPr>
          <w:p w:rsidR="00E52749" w:rsidRPr="00720A33" w:rsidRDefault="00E52749" w:rsidP="00542E6A">
            <w:pPr>
              <w:autoSpaceDE w:val="0"/>
              <w:autoSpaceDN w:val="0"/>
              <w:adjustRightInd w:val="0"/>
            </w:pPr>
            <w:r w:rsidRPr="00720A33">
              <w:t xml:space="preserve">Земельные </w:t>
            </w:r>
            <w:r w:rsidRPr="00720A33">
              <w:lastRenderedPageBreak/>
              <w:t>участки (территории) общего пользования</w:t>
            </w:r>
          </w:p>
        </w:tc>
        <w:tc>
          <w:tcPr>
            <w:tcW w:w="2390" w:type="pct"/>
            <w:gridSpan w:val="2"/>
            <w:tcBorders>
              <w:top w:val="single" w:sz="4" w:space="0" w:color="auto"/>
              <w:left w:val="single" w:sz="4" w:space="0" w:color="auto"/>
              <w:bottom w:val="single" w:sz="4" w:space="0" w:color="auto"/>
              <w:right w:val="single" w:sz="4" w:space="0" w:color="auto"/>
            </w:tcBorders>
          </w:tcPr>
          <w:p w:rsidR="00E52749" w:rsidRPr="00720A33" w:rsidRDefault="00E52749" w:rsidP="00542E6A">
            <w:pPr>
              <w:pStyle w:val="ConsPlusNormal"/>
              <w:ind w:firstLine="0"/>
              <w:rPr>
                <w:rFonts w:ascii="Times New Roman" w:hAnsi="Times New Roman" w:cs="Times New Roman"/>
                <w:sz w:val="24"/>
                <w:szCs w:val="24"/>
              </w:rPr>
            </w:pPr>
            <w:r w:rsidRPr="00720A33">
              <w:rPr>
                <w:rFonts w:ascii="Times New Roman" w:hAnsi="Times New Roman" w:cs="Times New Roman"/>
                <w:sz w:val="24"/>
                <w:szCs w:val="24"/>
              </w:rPr>
              <w:lastRenderedPageBreak/>
              <w:t>Земельные участки общего пользования.</w:t>
            </w:r>
          </w:p>
          <w:p w:rsidR="00E52749" w:rsidRPr="00720A33" w:rsidRDefault="00E52749" w:rsidP="00542E6A">
            <w:pPr>
              <w:pStyle w:val="ConsPlusNormal"/>
              <w:ind w:firstLine="0"/>
              <w:rPr>
                <w:rFonts w:ascii="Times New Roman" w:hAnsi="Times New Roman" w:cs="Times New Roman"/>
                <w:sz w:val="24"/>
                <w:szCs w:val="24"/>
              </w:rPr>
            </w:pPr>
          </w:p>
        </w:tc>
        <w:tc>
          <w:tcPr>
            <w:tcW w:w="754" w:type="pct"/>
            <w:tcBorders>
              <w:top w:val="single" w:sz="4" w:space="0" w:color="auto"/>
              <w:left w:val="single" w:sz="4" w:space="0" w:color="auto"/>
              <w:bottom w:val="single" w:sz="4" w:space="0" w:color="auto"/>
              <w:right w:val="single" w:sz="4" w:space="0" w:color="auto"/>
            </w:tcBorders>
          </w:tcPr>
          <w:p w:rsidR="00E52749" w:rsidRPr="00720A33" w:rsidRDefault="00E52749" w:rsidP="00114717">
            <w:pPr>
              <w:autoSpaceDE w:val="0"/>
              <w:autoSpaceDN w:val="0"/>
              <w:adjustRightInd w:val="0"/>
            </w:pPr>
            <w:r w:rsidRPr="00720A33">
              <w:lastRenderedPageBreak/>
              <w:t>12.0</w:t>
            </w:r>
          </w:p>
        </w:tc>
        <w:tc>
          <w:tcPr>
            <w:tcW w:w="874" w:type="pct"/>
            <w:tcBorders>
              <w:top w:val="single" w:sz="4" w:space="0" w:color="auto"/>
              <w:left w:val="single" w:sz="4" w:space="0" w:color="auto"/>
              <w:bottom w:val="single" w:sz="4" w:space="0" w:color="auto"/>
              <w:right w:val="single" w:sz="4" w:space="0" w:color="auto"/>
            </w:tcBorders>
          </w:tcPr>
          <w:p w:rsidR="00E52749" w:rsidRPr="00720A33" w:rsidRDefault="00E52749" w:rsidP="00114717">
            <w:pPr>
              <w:autoSpaceDE w:val="0"/>
              <w:autoSpaceDN w:val="0"/>
              <w:adjustRightInd w:val="0"/>
            </w:pPr>
            <w:r>
              <w:t xml:space="preserve">Содержание </w:t>
            </w:r>
            <w:r>
              <w:lastRenderedPageBreak/>
              <w:t>данного вида разрешенного использования включает в себя содержание видов разрешенного использования с кодами 12.0.1 - 12.0.2</w:t>
            </w:r>
          </w:p>
        </w:tc>
      </w:tr>
      <w:tr w:rsidR="00E52749" w:rsidRPr="00720A33" w:rsidTr="00542E6A">
        <w:tc>
          <w:tcPr>
            <w:tcW w:w="982" w:type="pct"/>
            <w:gridSpan w:val="2"/>
            <w:tcBorders>
              <w:top w:val="single" w:sz="4" w:space="0" w:color="auto"/>
              <w:left w:val="single" w:sz="4" w:space="0" w:color="auto"/>
              <w:bottom w:val="single" w:sz="4" w:space="0" w:color="auto"/>
              <w:right w:val="single" w:sz="4" w:space="0" w:color="auto"/>
            </w:tcBorders>
          </w:tcPr>
          <w:p w:rsidR="00E52749" w:rsidRPr="00720A33" w:rsidRDefault="00E52749" w:rsidP="00542E6A">
            <w:pPr>
              <w:autoSpaceDE w:val="0"/>
              <w:autoSpaceDN w:val="0"/>
              <w:adjustRightInd w:val="0"/>
            </w:pPr>
            <w:r>
              <w:lastRenderedPageBreak/>
              <w:t>Улично-дорожная сеть</w:t>
            </w:r>
          </w:p>
        </w:tc>
        <w:tc>
          <w:tcPr>
            <w:tcW w:w="2390" w:type="pct"/>
            <w:gridSpan w:val="2"/>
            <w:tcBorders>
              <w:top w:val="single" w:sz="4" w:space="0" w:color="auto"/>
              <w:left w:val="single" w:sz="4" w:space="0" w:color="auto"/>
              <w:bottom w:val="single" w:sz="4" w:space="0" w:color="auto"/>
              <w:right w:val="single" w:sz="4" w:space="0" w:color="auto"/>
            </w:tcBorders>
          </w:tcPr>
          <w:p w:rsidR="00E52749" w:rsidRPr="00720A33" w:rsidRDefault="00E52749" w:rsidP="00542E6A">
            <w:pPr>
              <w:autoSpaceDE w:val="0"/>
              <w:autoSpaceDN w:val="0"/>
              <w:adjustRightInd w:val="0"/>
            </w:pPr>
            <w:proofErr w:type="gramStart"/>
            <w:r>
              <w:t xml:space="preserve">Размещение объектов улично-дорожной сети: автомобильных дорог, трамвайных путей и пешеходных тротуаров в границах населенных </w:t>
            </w:r>
            <w:bookmarkStart w:id="119" w:name="l235"/>
            <w:bookmarkEnd w:id="119"/>
            <w:r>
              <w:t xml:space="preserve">пунктов, пешеходных переходов, бульваров, площадей, проездов, велодорожек и объектов </w:t>
            </w:r>
            <w:proofErr w:type="spellStart"/>
            <w:r>
              <w:t>велотранспортной</w:t>
            </w:r>
            <w:proofErr w:type="spellEnd"/>
            <w:r>
              <w:t xml:space="preserve"> и инженерной инфраструктуры; </w:t>
            </w:r>
            <w:r>
              <w:b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roofErr w:type="gramEnd"/>
          </w:p>
        </w:tc>
        <w:tc>
          <w:tcPr>
            <w:tcW w:w="754" w:type="pct"/>
            <w:tcBorders>
              <w:top w:val="single" w:sz="4" w:space="0" w:color="auto"/>
              <w:left w:val="single" w:sz="4" w:space="0" w:color="auto"/>
              <w:bottom w:val="single" w:sz="4" w:space="0" w:color="auto"/>
              <w:right w:val="single" w:sz="4" w:space="0" w:color="auto"/>
            </w:tcBorders>
          </w:tcPr>
          <w:p w:rsidR="00E52749" w:rsidRPr="00720A33" w:rsidRDefault="00E52749" w:rsidP="00114717">
            <w:pPr>
              <w:autoSpaceDE w:val="0"/>
              <w:autoSpaceDN w:val="0"/>
              <w:adjustRightInd w:val="0"/>
            </w:pPr>
            <w:r>
              <w:t>12.0.1</w:t>
            </w:r>
          </w:p>
        </w:tc>
        <w:tc>
          <w:tcPr>
            <w:tcW w:w="874" w:type="pct"/>
            <w:tcBorders>
              <w:top w:val="single" w:sz="4" w:space="0" w:color="auto"/>
              <w:left w:val="single" w:sz="4" w:space="0" w:color="auto"/>
              <w:bottom w:val="single" w:sz="4" w:space="0" w:color="auto"/>
              <w:right w:val="single" w:sz="4" w:space="0" w:color="auto"/>
            </w:tcBorders>
          </w:tcPr>
          <w:p w:rsidR="00E52749" w:rsidRDefault="00E52749" w:rsidP="00114717">
            <w:pPr>
              <w:autoSpaceDE w:val="0"/>
              <w:autoSpaceDN w:val="0"/>
              <w:adjustRightInd w:val="0"/>
            </w:pPr>
          </w:p>
        </w:tc>
      </w:tr>
      <w:tr w:rsidR="00E52749" w:rsidRPr="00720A33" w:rsidTr="00542E6A">
        <w:tc>
          <w:tcPr>
            <w:tcW w:w="982" w:type="pct"/>
            <w:gridSpan w:val="2"/>
            <w:tcBorders>
              <w:top w:val="single" w:sz="4" w:space="0" w:color="auto"/>
              <w:left w:val="single" w:sz="4" w:space="0" w:color="auto"/>
              <w:bottom w:val="single" w:sz="4" w:space="0" w:color="auto"/>
              <w:right w:val="single" w:sz="4" w:space="0" w:color="auto"/>
            </w:tcBorders>
          </w:tcPr>
          <w:p w:rsidR="00E52749" w:rsidRPr="00720A33" w:rsidRDefault="00E52749" w:rsidP="00542E6A">
            <w:pPr>
              <w:autoSpaceDE w:val="0"/>
              <w:autoSpaceDN w:val="0"/>
              <w:adjustRightInd w:val="0"/>
            </w:pPr>
            <w:r w:rsidRPr="00CB07F3">
              <w:t>Благоустройство территории</w:t>
            </w:r>
          </w:p>
        </w:tc>
        <w:tc>
          <w:tcPr>
            <w:tcW w:w="2390" w:type="pct"/>
            <w:gridSpan w:val="2"/>
            <w:tcBorders>
              <w:top w:val="single" w:sz="4" w:space="0" w:color="auto"/>
              <w:left w:val="single" w:sz="4" w:space="0" w:color="auto"/>
              <w:bottom w:val="single" w:sz="4" w:space="0" w:color="auto"/>
              <w:right w:val="single" w:sz="4" w:space="0" w:color="auto"/>
            </w:tcBorders>
          </w:tcPr>
          <w:p w:rsidR="00E52749" w:rsidRPr="00720A33" w:rsidRDefault="00E52749" w:rsidP="00542E6A">
            <w:pPr>
              <w:pStyle w:val="ConsPlusNormal"/>
              <w:ind w:firstLine="0"/>
              <w:rPr>
                <w:rFonts w:ascii="Times New Roman" w:hAnsi="Times New Roman" w:cs="Times New Roman"/>
                <w:sz w:val="24"/>
                <w:szCs w:val="24"/>
              </w:rPr>
            </w:pPr>
            <w:r w:rsidRPr="00CB07F3">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54" w:type="pct"/>
            <w:tcBorders>
              <w:top w:val="single" w:sz="4" w:space="0" w:color="auto"/>
              <w:left w:val="single" w:sz="4" w:space="0" w:color="auto"/>
              <w:bottom w:val="single" w:sz="4" w:space="0" w:color="auto"/>
              <w:right w:val="single" w:sz="4" w:space="0" w:color="auto"/>
            </w:tcBorders>
          </w:tcPr>
          <w:p w:rsidR="00E52749" w:rsidRPr="00720A33" w:rsidRDefault="00E52749" w:rsidP="00114717">
            <w:pPr>
              <w:autoSpaceDE w:val="0"/>
              <w:autoSpaceDN w:val="0"/>
              <w:adjustRightInd w:val="0"/>
            </w:pPr>
            <w:r w:rsidRPr="00CB07F3">
              <w:t>12.0.2</w:t>
            </w:r>
          </w:p>
        </w:tc>
        <w:tc>
          <w:tcPr>
            <w:tcW w:w="874" w:type="pct"/>
            <w:tcBorders>
              <w:top w:val="single" w:sz="4" w:space="0" w:color="auto"/>
              <w:left w:val="single" w:sz="4" w:space="0" w:color="auto"/>
              <w:bottom w:val="single" w:sz="4" w:space="0" w:color="auto"/>
              <w:right w:val="single" w:sz="4" w:space="0" w:color="auto"/>
            </w:tcBorders>
          </w:tcPr>
          <w:p w:rsidR="00E52749" w:rsidRDefault="00E52749" w:rsidP="00114717">
            <w:pPr>
              <w:autoSpaceDE w:val="0"/>
              <w:autoSpaceDN w:val="0"/>
              <w:adjustRightInd w:val="0"/>
            </w:pPr>
          </w:p>
        </w:tc>
      </w:tr>
      <w:tr w:rsidR="00E52749" w:rsidRPr="00720A33" w:rsidTr="00542E6A">
        <w:tc>
          <w:tcPr>
            <w:tcW w:w="982" w:type="pct"/>
            <w:gridSpan w:val="2"/>
          </w:tcPr>
          <w:p w:rsidR="00E52749" w:rsidRPr="00720A33" w:rsidRDefault="00E52749" w:rsidP="00542E6A">
            <w:pPr>
              <w:spacing w:after="1" w:line="220" w:lineRule="atLeast"/>
              <w:jc w:val="both"/>
            </w:pPr>
            <w:r w:rsidRPr="00720A33">
              <w:t>Площадки для занятий спортом</w:t>
            </w:r>
          </w:p>
        </w:tc>
        <w:tc>
          <w:tcPr>
            <w:tcW w:w="2390" w:type="pct"/>
            <w:gridSpan w:val="2"/>
          </w:tcPr>
          <w:p w:rsidR="00E52749" w:rsidRPr="00720A33" w:rsidRDefault="00E52749" w:rsidP="00542E6A">
            <w:pPr>
              <w:spacing w:after="1" w:line="220" w:lineRule="atLeast"/>
              <w:jc w:val="both"/>
            </w:pPr>
            <w:r w:rsidRPr="00720A33">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754" w:type="pct"/>
          </w:tcPr>
          <w:p w:rsidR="00E52749" w:rsidRPr="00720A33" w:rsidRDefault="00E52749" w:rsidP="00114717">
            <w:pPr>
              <w:autoSpaceDE w:val="0"/>
              <w:autoSpaceDN w:val="0"/>
              <w:adjustRightInd w:val="0"/>
            </w:pPr>
            <w:r w:rsidRPr="00720A33">
              <w:t>5.1.3</w:t>
            </w:r>
          </w:p>
        </w:tc>
        <w:tc>
          <w:tcPr>
            <w:tcW w:w="874" w:type="pct"/>
          </w:tcPr>
          <w:p w:rsidR="00E52749" w:rsidRPr="00720A33" w:rsidRDefault="00E52749" w:rsidP="00114717">
            <w:pPr>
              <w:autoSpaceDE w:val="0"/>
              <w:autoSpaceDN w:val="0"/>
              <w:adjustRightInd w:val="0"/>
            </w:pPr>
          </w:p>
        </w:tc>
      </w:tr>
      <w:tr w:rsidR="00E52749" w:rsidRPr="00720A33" w:rsidTr="00542E6A">
        <w:tc>
          <w:tcPr>
            <w:tcW w:w="982" w:type="pct"/>
            <w:gridSpan w:val="2"/>
          </w:tcPr>
          <w:p w:rsidR="00E52749" w:rsidRPr="00720A33" w:rsidRDefault="00B3165C" w:rsidP="00542E6A">
            <w:pPr>
              <w:autoSpaceDE w:val="0"/>
              <w:autoSpaceDN w:val="0"/>
              <w:adjustRightInd w:val="0"/>
            </w:pPr>
            <w:r w:rsidRPr="00B3165C">
              <w:t>Предоставление коммунальных услуг</w:t>
            </w:r>
          </w:p>
        </w:tc>
        <w:tc>
          <w:tcPr>
            <w:tcW w:w="2390" w:type="pct"/>
            <w:gridSpan w:val="2"/>
          </w:tcPr>
          <w:p w:rsidR="00B3165C" w:rsidRDefault="00B3165C" w:rsidP="00B3165C">
            <w:pPr>
              <w:autoSpaceDE w:val="0"/>
              <w:autoSpaceDN w:val="0"/>
              <w:adjustRightInd w:val="0"/>
              <w:jc w:val="both"/>
            </w:pPr>
            <w:proofErr w:type="gramStart"/>
            <w: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w:t>
            </w:r>
            <w:r>
              <w:lastRenderedPageBreak/>
              <w:t xml:space="preserve">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 </w:t>
            </w:r>
            <w:proofErr w:type="gramEnd"/>
          </w:p>
          <w:p w:rsidR="00E52749" w:rsidRPr="006C67E1" w:rsidRDefault="00E52749" w:rsidP="00542E6A">
            <w:pPr>
              <w:autoSpaceDE w:val="0"/>
              <w:autoSpaceDN w:val="0"/>
              <w:adjustRightInd w:val="0"/>
              <w:jc w:val="both"/>
              <w:rPr>
                <w:color w:val="FF0000"/>
              </w:rPr>
            </w:pPr>
          </w:p>
        </w:tc>
        <w:tc>
          <w:tcPr>
            <w:tcW w:w="754" w:type="pct"/>
          </w:tcPr>
          <w:p w:rsidR="00E52749" w:rsidRPr="00720A33" w:rsidRDefault="00E52749" w:rsidP="00114717">
            <w:pPr>
              <w:autoSpaceDE w:val="0"/>
              <w:autoSpaceDN w:val="0"/>
              <w:adjustRightInd w:val="0"/>
            </w:pPr>
            <w:r w:rsidRPr="00720A33">
              <w:lastRenderedPageBreak/>
              <w:t>3.1</w:t>
            </w:r>
            <w:r w:rsidR="00B3165C">
              <w:t>.1</w:t>
            </w:r>
          </w:p>
        </w:tc>
        <w:tc>
          <w:tcPr>
            <w:tcW w:w="874" w:type="pct"/>
          </w:tcPr>
          <w:p w:rsidR="00E52749" w:rsidRPr="00720A33" w:rsidRDefault="00E52749" w:rsidP="00114717">
            <w:pPr>
              <w:autoSpaceDE w:val="0"/>
              <w:autoSpaceDN w:val="0"/>
              <w:adjustRightInd w:val="0"/>
            </w:pPr>
          </w:p>
        </w:tc>
      </w:tr>
      <w:tr w:rsidR="00E52749" w:rsidRPr="00720A33" w:rsidTr="00542E6A">
        <w:tc>
          <w:tcPr>
            <w:tcW w:w="5000" w:type="pct"/>
            <w:gridSpan w:val="6"/>
          </w:tcPr>
          <w:p w:rsidR="00E52749" w:rsidRPr="00720A33" w:rsidRDefault="00E52749" w:rsidP="00542E6A">
            <w:pPr>
              <w:autoSpaceDE w:val="0"/>
              <w:autoSpaceDN w:val="0"/>
              <w:adjustRightInd w:val="0"/>
              <w:jc w:val="center"/>
            </w:pPr>
            <w:r w:rsidRPr="00720A33">
              <w:lastRenderedPageBreak/>
              <w:t>УСЛОВНО РАЗРЕШЕННЫЕ ВИДЫ ИСПОЛЬЗОВАНИЯ</w:t>
            </w:r>
          </w:p>
        </w:tc>
      </w:tr>
      <w:tr w:rsidR="00E52749" w:rsidRPr="00720A33" w:rsidTr="00542E6A">
        <w:tc>
          <w:tcPr>
            <w:tcW w:w="982" w:type="pct"/>
            <w:gridSpan w:val="2"/>
          </w:tcPr>
          <w:p w:rsidR="00E52749" w:rsidRPr="00720A33" w:rsidRDefault="00E52749" w:rsidP="00542E6A">
            <w:pPr>
              <w:autoSpaceDE w:val="0"/>
              <w:autoSpaceDN w:val="0"/>
              <w:adjustRightInd w:val="0"/>
            </w:pPr>
            <w:r w:rsidRPr="00CB07F3">
              <w:t>Общественное питание</w:t>
            </w:r>
          </w:p>
        </w:tc>
        <w:tc>
          <w:tcPr>
            <w:tcW w:w="2390" w:type="pct"/>
            <w:gridSpan w:val="2"/>
          </w:tcPr>
          <w:p w:rsidR="00E52749" w:rsidRPr="006103D3" w:rsidRDefault="00E52749" w:rsidP="00CC5D8B">
            <w:pPr>
              <w:autoSpaceDE w:val="0"/>
              <w:autoSpaceDN w:val="0"/>
              <w:adjustRightInd w:val="0"/>
              <w:jc w:val="both"/>
            </w:pPr>
            <w:r w:rsidRPr="00CB07F3">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54" w:type="pct"/>
          </w:tcPr>
          <w:p w:rsidR="00E52749" w:rsidRPr="00720A33" w:rsidRDefault="00E52749" w:rsidP="00542E6A">
            <w:pPr>
              <w:autoSpaceDE w:val="0"/>
              <w:autoSpaceDN w:val="0"/>
              <w:adjustRightInd w:val="0"/>
            </w:pPr>
            <w:r w:rsidRPr="00CB07F3">
              <w:t>4.6</w:t>
            </w:r>
          </w:p>
        </w:tc>
        <w:tc>
          <w:tcPr>
            <w:tcW w:w="874" w:type="pct"/>
          </w:tcPr>
          <w:p w:rsidR="00E52749" w:rsidRPr="00720A33" w:rsidRDefault="00E52749" w:rsidP="00542E6A">
            <w:pPr>
              <w:autoSpaceDE w:val="0"/>
              <w:autoSpaceDN w:val="0"/>
              <w:adjustRightInd w:val="0"/>
            </w:pPr>
          </w:p>
        </w:tc>
      </w:tr>
      <w:tr w:rsidR="00E52749" w:rsidRPr="00720A33" w:rsidTr="00B3165C">
        <w:tc>
          <w:tcPr>
            <w:tcW w:w="5000" w:type="pct"/>
            <w:gridSpan w:val="6"/>
          </w:tcPr>
          <w:p w:rsidR="00E52749" w:rsidRDefault="00E52749" w:rsidP="00542E6A">
            <w:pPr>
              <w:jc w:val="center"/>
            </w:pPr>
            <w:r w:rsidRPr="00720A33">
              <w:t>ВСПОМОГАТЕЛЬНЫЕ ВИДЫ РАЗРЕШЕННОГО ИСПОЛЬЗОВАНИЯ</w:t>
            </w:r>
          </w:p>
          <w:p w:rsidR="00E52749" w:rsidRPr="00720A33" w:rsidRDefault="00E52749" w:rsidP="00542E6A">
            <w:pPr>
              <w:jc w:val="center"/>
            </w:pPr>
            <w:r>
              <w:t xml:space="preserve">Перечень </w:t>
            </w:r>
            <w:proofErr w:type="gramStart"/>
            <w:r>
              <w:t>объектов капитального строительства вспомогательных видов разрешенного использования земельного участка</w:t>
            </w:r>
            <w:proofErr w:type="gramEnd"/>
          </w:p>
        </w:tc>
      </w:tr>
      <w:tr w:rsidR="00E52749" w:rsidRPr="00720A33" w:rsidTr="00B3165C">
        <w:tc>
          <w:tcPr>
            <w:tcW w:w="5000" w:type="pct"/>
            <w:gridSpan w:val="6"/>
          </w:tcPr>
          <w:p w:rsidR="00E52749" w:rsidRDefault="00E52749" w:rsidP="00542E6A">
            <w:pPr>
              <w:keepNext/>
              <w:jc w:val="both"/>
            </w:pPr>
            <w:r>
              <w:t>- объекты инженерной инфраструктуры (электро-, тепл</w:t>
            </w:r>
            <w:proofErr w:type="gramStart"/>
            <w:r>
              <w:t>о-</w:t>
            </w:r>
            <w:proofErr w:type="gramEnd"/>
            <w:r>
              <w:t>, газо-, водоснабжения, водоотведения, связи), необходимые для инженерного обеспечения объектов основных видов разрешенного использования, условно разрешенных видов использования;</w:t>
            </w:r>
          </w:p>
          <w:p w:rsidR="00E52749" w:rsidRDefault="00E52749" w:rsidP="00542E6A">
            <w:pPr>
              <w:keepNext/>
              <w:jc w:val="both"/>
            </w:pPr>
            <w:r>
              <w:t xml:space="preserve"> - объекты транспортной инфраструктуры, включая проезды, автостоянки и гаражи для обслуживания жителей и посетителей объектов основных видов разрешенного использования, условно разрешенных видов использования;</w:t>
            </w:r>
          </w:p>
          <w:p w:rsidR="00E52749" w:rsidRDefault="00E52749" w:rsidP="00542E6A">
            <w:pPr>
              <w:keepNext/>
              <w:jc w:val="both"/>
            </w:pPr>
            <w:r>
              <w:t xml:space="preserve"> - элементы </w:t>
            </w:r>
            <w:proofErr w:type="gramStart"/>
            <w:r>
              <w:t>благоустройства территорий объектов основных видов разрешенного использования</w:t>
            </w:r>
            <w:proofErr w:type="gramEnd"/>
            <w:r>
              <w:t xml:space="preserve"> и условно разрешенных видов использования, включая озеленение, детские площадки, площадки для отдыха, хозяйственные площадки, малые архитектурные формы; - объекты торговли, общественного питания и бытового обслуживания, необходимые для обслуживания посетителей объектов основных видов разрешенного использования и условно разрешенных видов использования; </w:t>
            </w:r>
          </w:p>
          <w:p w:rsidR="00E52749" w:rsidRPr="00720A33" w:rsidRDefault="00E52749" w:rsidP="00542E6A">
            <w:pPr>
              <w:keepNext/>
              <w:jc w:val="both"/>
            </w:pPr>
            <w:r>
              <w:t xml:space="preserve">- объекты охраны общественного порядка, гражданской обороны и предотвращения чрезвычайных </w:t>
            </w:r>
            <w:proofErr w:type="gramStart"/>
            <w:r>
              <w:t>ситуаций</w:t>
            </w:r>
            <w:proofErr w:type="gramEnd"/>
            <w:r>
              <w:t xml:space="preserve"> на объектах основных видов разрешенного использования, условно разрешенных видов использования и иных вспомогательных видов разрешенного использования.</w:t>
            </w:r>
          </w:p>
        </w:tc>
      </w:tr>
    </w:tbl>
    <w:p w:rsidR="00E52749" w:rsidRPr="00790485" w:rsidRDefault="00E52749" w:rsidP="00E52749">
      <w:pPr>
        <w:rPr>
          <w:u w:val="single"/>
        </w:rPr>
      </w:pPr>
    </w:p>
    <w:p w:rsidR="00E52749" w:rsidRDefault="00E52749" w:rsidP="00E52749">
      <w:pPr>
        <w:keepNext/>
        <w:jc w:val="both"/>
      </w:pPr>
      <w:r w:rsidRPr="00790485">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r w:rsidRPr="00A5736F">
        <w:t>:</w:t>
      </w:r>
    </w:p>
    <w:p w:rsidR="00E52749" w:rsidRPr="00790485" w:rsidRDefault="00E52749" w:rsidP="00E52749">
      <w:pPr>
        <w:keepNext/>
        <w:jc w:val="both"/>
      </w:pPr>
    </w:p>
    <w:tbl>
      <w:tblPr>
        <w:tblW w:w="95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
        <w:gridCol w:w="6349"/>
        <w:gridCol w:w="897"/>
        <w:gridCol w:w="1679"/>
      </w:tblGrid>
      <w:tr w:rsidR="00E52749" w:rsidRPr="00720A33" w:rsidTr="00542E6A">
        <w:tc>
          <w:tcPr>
            <w:tcW w:w="623" w:type="dxa"/>
          </w:tcPr>
          <w:p w:rsidR="00E52749" w:rsidRPr="00720A33" w:rsidRDefault="00E52749" w:rsidP="00542E6A">
            <w:r w:rsidRPr="00720A33">
              <w:t>1.</w:t>
            </w:r>
          </w:p>
        </w:tc>
        <w:tc>
          <w:tcPr>
            <w:tcW w:w="6349" w:type="dxa"/>
          </w:tcPr>
          <w:p w:rsidR="00E52749" w:rsidRPr="000E37AE" w:rsidRDefault="00E52749" w:rsidP="00542E6A">
            <w:pPr>
              <w:pStyle w:val="Iniiaiieoaeno"/>
              <w:widowControl w:val="0"/>
              <w:autoSpaceDE w:val="0"/>
              <w:autoSpaceDN w:val="0"/>
              <w:adjustRightInd w:val="0"/>
              <w:rPr>
                <w:rFonts w:ascii="Times New Roman" w:hAnsi="Times New Roman" w:cs="Times New Roman"/>
                <w:sz w:val="24"/>
                <w:szCs w:val="24"/>
              </w:rPr>
            </w:pPr>
            <w:r w:rsidRPr="00B70C95">
              <w:rPr>
                <w:rFonts w:ascii="Times New Roman" w:hAnsi="Times New Roman" w:cs="Times New Roman"/>
                <w:sz w:val="24"/>
                <w:szCs w:val="24"/>
              </w:rPr>
              <w:t>Минимальный размер (минимальн</w:t>
            </w:r>
            <w:r w:rsidR="008941B5">
              <w:rPr>
                <w:rFonts w:ascii="Times New Roman" w:hAnsi="Times New Roman" w:cs="Times New Roman"/>
                <w:sz w:val="24"/>
                <w:szCs w:val="24"/>
              </w:rPr>
              <w:t xml:space="preserve">ая площадь) земельного участка </w:t>
            </w:r>
            <w:r w:rsidRPr="00B70C95">
              <w:rPr>
                <w:rFonts w:ascii="Times New Roman" w:hAnsi="Times New Roman" w:cs="Times New Roman"/>
                <w:sz w:val="24"/>
                <w:szCs w:val="24"/>
              </w:rPr>
              <w:t xml:space="preserve"> </w:t>
            </w:r>
          </w:p>
        </w:tc>
        <w:tc>
          <w:tcPr>
            <w:tcW w:w="897" w:type="dxa"/>
          </w:tcPr>
          <w:p w:rsidR="00E52749" w:rsidRPr="000E37AE" w:rsidRDefault="00E52749" w:rsidP="00542E6A">
            <w:pPr>
              <w:pStyle w:val="Iniiaiieoaeno"/>
              <w:widowControl w:val="0"/>
              <w:autoSpaceDE w:val="0"/>
              <w:autoSpaceDN w:val="0"/>
              <w:adjustRightInd w:val="0"/>
              <w:rPr>
                <w:rFonts w:ascii="Times New Roman" w:hAnsi="Times New Roman" w:cs="Times New Roman"/>
                <w:sz w:val="24"/>
                <w:szCs w:val="24"/>
              </w:rPr>
            </w:pPr>
            <w:proofErr w:type="gramStart"/>
            <w:r w:rsidRPr="00B70C95">
              <w:rPr>
                <w:rFonts w:ascii="Times New Roman" w:hAnsi="Times New Roman" w:cs="Times New Roman"/>
                <w:sz w:val="24"/>
                <w:szCs w:val="24"/>
              </w:rPr>
              <w:t>га</w:t>
            </w:r>
            <w:proofErr w:type="gramEnd"/>
            <w:r w:rsidRPr="00B70C95">
              <w:rPr>
                <w:rFonts w:ascii="Times New Roman" w:hAnsi="Times New Roman" w:cs="Times New Roman"/>
                <w:sz w:val="24"/>
                <w:szCs w:val="24"/>
              </w:rPr>
              <w:t xml:space="preserve">  </w:t>
            </w:r>
          </w:p>
          <w:p w:rsidR="00E52749" w:rsidRPr="00720A33" w:rsidRDefault="00E52749" w:rsidP="00542E6A">
            <w:pPr>
              <w:pStyle w:val="Iniiaiieoaeno"/>
              <w:widowControl w:val="0"/>
              <w:autoSpaceDE w:val="0"/>
              <w:autoSpaceDN w:val="0"/>
              <w:adjustRightInd w:val="0"/>
              <w:jc w:val="center"/>
              <w:rPr>
                <w:rFonts w:ascii="Times New Roman" w:hAnsi="Times New Roman" w:cs="Times New Roman"/>
                <w:sz w:val="24"/>
                <w:szCs w:val="24"/>
              </w:rPr>
            </w:pPr>
          </w:p>
        </w:tc>
        <w:tc>
          <w:tcPr>
            <w:tcW w:w="1679" w:type="dxa"/>
          </w:tcPr>
          <w:p w:rsidR="00E52749" w:rsidRPr="00720A33" w:rsidRDefault="008941B5" w:rsidP="006C618F">
            <w:pPr>
              <w:pStyle w:val="Iniiaiieoaeno"/>
              <w:widowControl w:val="0"/>
              <w:autoSpaceDE w:val="0"/>
              <w:autoSpaceDN w:val="0"/>
              <w:adjustRightInd w:val="0"/>
              <w:rPr>
                <w:rFonts w:ascii="Times New Roman" w:hAnsi="Times New Roman" w:cs="Times New Roman"/>
                <w:sz w:val="24"/>
                <w:szCs w:val="24"/>
              </w:rPr>
            </w:pPr>
            <w:r w:rsidRPr="00720A33">
              <w:rPr>
                <w:rFonts w:ascii="Times New Roman" w:hAnsi="Times New Roman" w:cs="Times New Roman"/>
                <w:sz w:val="24"/>
                <w:szCs w:val="24"/>
              </w:rPr>
              <w:t>не подлежит установлению</w:t>
            </w:r>
          </w:p>
        </w:tc>
      </w:tr>
      <w:tr w:rsidR="00E52749" w:rsidRPr="00720A33" w:rsidTr="00542E6A">
        <w:tc>
          <w:tcPr>
            <w:tcW w:w="623" w:type="dxa"/>
          </w:tcPr>
          <w:p w:rsidR="00E52749" w:rsidRPr="00720A33" w:rsidRDefault="00E52749" w:rsidP="00542E6A">
            <w:r w:rsidRPr="00720A33">
              <w:t xml:space="preserve">2. </w:t>
            </w:r>
          </w:p>
        </w:tc>
        <w:tc>
          <w:tcPr>
            <w:tcW w:w="6349" w:type="dxa"/>
          </w:tcPr>
          <w:p w:rsidR="00E52749" w:rsidRPr="000E37AE" w:rsidRDefault="00E52749" w:rsidP="00542E6A">
            <w:pPr>
              <w:pStyle w:val="Iniiaiieoaeno"/>
              <w:widowControl w:val="0"/>
              <w:autoSpaceDE w:val="0"/>
              <w:autoSpaceDN w:val="0"/>
              <w:adjustRightInd w:val="0"/>
              <w:rPr>
                <w:rFonts w:ascii="Times New Roman" w:hAnsi="Times New Roman" w:cs="Times New Roman"/>
                <w:sz w:val="24"/>
                <w:szCs w:val="24"/>
              </w:rPr>
            </w:pPr>
            <w:r w:rsidRPr="000E37AE">
              <w:rPr>
                <w:rFonts w:ascii="Times New Roman" w:hAnsi="Times New Roman" w:cs="Times New Roman"/>
                <w:sz w:val="24"/>
                <w:szCs w:val="24"/>
              </w:rPr>
              <w:t xml:space="preserve">Максимальный  размер земельного участка </w:t>
            </w:r>
          </w:p>
        </w:tc>
        <w:tc>
          <w:tcPr>
            <w:tcW w:w="897" w:type="dxa"/>
          </w:tcPr>
          <w:p w:rsidR="00E52749" w:rsidRPr="00720A33" w:rsidRDefault="00E52749" w:rsidP="00542E6A">
            <w:pPr>
              <w:pStyle w:val="Iniiaiieoaeno"/>
              <w:widowControl w:val="0"/>
              <w:autoSpaceDE w:val="0"/>
              <w:autoSpaceDN w:val="0"/>
              <w:adjustRightInd w:val="0"/>
              <w:jc w:val="center"/>
              <w:rPr>
                <w:rFonts w:ascii="Times New Roman" w:hAnsi="Times New Roman" w:cs="Times New Roman"/>
                <w:sz w:val="24"/>
                <w:szCs w:val="24"/>
              </w:rPr>
            </w:pPr>
            <w:proofErr w:type="spellStart"/>
            <w:r w:rsidRPr="00720A33">
              <w:rPr>
                <w:rFonts w:ascii="Times New Roman" w:hAnsi="Times New Roman" w:cs="Times New Roman"/>
                <w:sz w:val="24"/>
                <w:szCs w:val="24"/>
              </w:rPr>
              <w:t>кв</w:t>
            </w:r>
            <w:proofErr w:type="gramStart"/>
            <w:r w:rsidRPr="00720A33">
              <w:rPr>
                <w:rFonts w:ascii="Times New Roman" w:hAnsi="Times New Roman" w:cs="Times New Roman"/>
                <w:sz w:val="24"/>
                <w:szCs w:val="24"/>
              </w:rPr>
              <w:t>.м</w:t>
            </w:r>
            <w:proofErr w:type="spellEnd"/>
            <w:proofErr w:type="gramEnd"/>
          </w:p>
        </w:tc>
        <w:tc>
          <w:tcPr>
            <w:tcW w:w="1679" w:type="dxa"/>
          </w:tcPr>
          <w:p w:rsidR="00E52749" w:rsidRPr="00720A33" w:rsidRDefault="00E52749" w:rsidP="00542E6A">
            <w:pPr>
              <w:pStyle w:val="Iniiaiieoaeno"/>
              <w:widowControl w:val="0"/>
              <w:autoSpaceDE w:val="0"/>
              <w:autoSpaceDN w:val="0"/>
              <w:adjustRightInd w:val="0"/>
              <w:jc w:val="center"/>
              <w:rPr>
                <w:rFonts w:ascii="Times New Roman" w:hAnsi="Times New Roman" w:cs="Times New Roman"/>
                <w:sz w:val="24"/>
                <w:szCs w:val="24"/>
              </w:rPr>
            </w:pPr>
            <w:r w:rsidRPr="00720A33">
              <w:rPr>
                <w:rFonts w:ascii="Times New Roman" w:hAnsi="Times New Roman" w:cs="Times New Roman"/>
                <w:sz w:val="24"/>
                <w:szCs w:val="24"/>
              </w:rPr>
              <w:t>не подлежит установлению</w:t>
            </w:r>
          </w:p>
        </w:tc>
      </w:tr>
      <w:tr w:rsidR="00E52749" w:rsidRPr="00720A33" w:rsidTr="00542E6A">
        <w:tc>
          <w:tcPr>
            <w:tcW w:w="623" w:type="dxa"/>
          </w:tcPr>
          <w:p w:rsidR="00E52749" w:rsidRPr="00720A33" w:rsidRDefault="00E52749" w:rsidP="00542E6A">
            <w:r w:rsidRPr="00720A33">
              <w:t>3.</w:t>
            </w:r>
          </w:p>
        </w:tc>
        <w:tc>
          <w:tcPr>
            <w:tcW w:w="6349" w:type="dxa"/>
          </w:tcPr>
          <w:p w:rsidR="00E52749" w:rsidRDefault="00E52749" w:rsidP="00542E6A">
            <w:pPr>
              <w:tabs>
                <w:tab w:val="left" w:pos="360"/>
              </w:tabs>
            </w:pPr>
            <w:r>
              <w:t xml:space="preserve">Максимальный процент застройки в границах земельного участков скверов при площади участка </w:t>
            </w:r>
          </w:p>
          <w:p w:rsidR="00E52749" w:rsidRDefault="00E52749" w:rsidP="00542E6A">
            <w:pPr>
              <w:tabs>
                <w:tab w:val="left" w:pos="360"/>
              </w:tabs>
            </w:pPr>
            <w:r>
              <w:t xml:space="preserve">- менее 1 га </w:t>
            </w:r>
          </w:p>
          <w:p w:rsidR="00E52749" w:rsidRPr="00720A33" w:rsidRDefault="00E52749" w:rsidP="00542E6A">
            <w:pPr>
              <w:tabs>
                <w:tab w:val="left" w:pos="360"/>
              </w:tabs>
            </w:pPr>
            <w:r>
              <w:t xml:space="preserve">- от 1 до 3 га </w:t>
            </w:r>
          </w:p>
        </w:tc>
        <w:tc>
          <w:tcPr>
            <w:tcW w:w="897" w:type="dxa"/>
          </w:tcPr>
          <w:p w:rsidR="00E52749" w:rsidRPr="00ED34C7" w:rsidRDefault="00E52749" w:rsidP="00542E6A">
            <w:pPr>
              <w:pStyle w:val="Iniiaiieoaeno"/>
              <w:widowControl w:val="0"/>
              <w:autoSpaceDE w:val="0"/>
              <w:autoSpaceDN w:val="0"/>
              <w:adjustRightInd w:val="0"/>
              <w:jc w:val="center"/>
              <w:rPr>
                <w:rFonts w:ascii="Times New Roman" w:hAnsi="Times New Roman" w:cs="Times New Roman"/>
                <w:sz w:val="24"/>
                <w:szCs w:val="24"/>
              </w:rPr>
            </w:pPr>
            <w:r w:rsidRPr="00ED34C7">
              <w:rPr>
                <w:rFonts w:ascii="Times New Roman" w:hAnsi="Times New Roman" w:cs="Times New Roman"/>
                <w:sz w:val="24"/>
                <w:szCs w:val="24"/>
              </w:rPr>
              <w:t xml:space="preserve">% </w:t>
            </w:r>
          </w:p>
          <w:p w:rsidR="00E52749" w:rsidRPr="00ED34C7" w:rsidRDefault="00E52749" w:rsidP="00542E6A">
            <w:pPr>
              <w:pStyle w:val="Iniiaiieoaeno"/>
              <w:widowControl w:val="0"/>
              <w:autoSpaceDE w:val="0"/>
              <w:autoSpaceDN w:val="0"/>
              <w:adjustRightInd w:val="0"/>
              <w:jc w:val="center"/>
              <w:rPr>
                <w:rFonts w:ascii="Times New Roman" w:hAnsi="Times New Roman" w:cs="Times New Roman"/>
                <w:sz w:val="24"/>
                <w:szCs w:val="24"/>
              </w:rPr>
            </w:pPr>
          </w:p>
        </w:tc>
        <w:tc>
          <w:tcPr>
            <w:tcW w:w="1679" w:type="dxa"/>
          </w:tcPr>
          <w:p w:rsidR="00E52749" w:rsidRPr="00ED34C7" w:rsidRDefault="00E52749" w:rsidP="00542E6A">
            <w:pPr>
              <w:pStyle w:val="Iniiaiieoaeno"/>
              <w:widowControl w:val="0"/>
              <w:autoSpaceDE w:val="0"/>
              <w:autoSpaceDN w:val="0"/>
              <w:adjustRightInd w:val="0"/>
              <w:jc w:val="center"/>
              <w:rPr>
                <w:rFonts w:ascii="Times New Roman" w:hAnsi="Times New Roman" w:cs="Times New Roman"/>
                <w:sz w:val="24"/>
                <w:szCs w:val="24"/>
              </w:rPr>
            </w:pPr>
          </w:p>
          <w:p w:rsidR="00E52749" w:rsidRPr="00ED34C7" w:rsidRDefault="00E52749" w:rsidP="00542E6A">
            <w:pPr>
              <w:pStyle w:val="Iniiaiieoaeno"/>
              <w:widowControl w:val="0"/>
              <w:autoSpaceDE w:val="0"/>
              <w:autoSpaceDN w:val="0"/>
              <w:adjustRightInd w:val="0"/>
              <w:jc w:val="center"/>
              <w:rPr>
                <w:rFonts w:ascii="Times New Roman" w:hAnsi="Times New Roman" w:cs="Times New Roman"/>
                <w:sz w:val="24"/>
                <w:szCs w:val="24"/>
              </w:rPr>
            </w:pPr>
          </w:p>
          <w:p w:rsidR="00E52749" w:rsidRPr="00ED34C7" w:rsidRDefault="00E52749" w:rsidP="00542E6A">
            <w:pPr>
              <w:pStyle w:val="Iniiaiieoaeno"/>
              <w:widowControl w:val="0"/>
              <w:autoSpaceDE w:val="0"/>
              <w:autoSpaceDN w:val="0"/>
              <w:adjustRightInd w:val="0"/>
              <w:jc w:val="center"/>
              <w:rPr>
                <w:rFonts w:ascii="Times New Roman" w:hAnsi="Times New Roman" w:cs="Times New Roman"/>
                <w:sz w:val="24"/>
                <w:szCs w:val="24"/>
              </w:rPr>
            </w:pPr>
            <w:r w:rsidRPr="00ED34C7">
              <w:rPr>
                <w:rFonts w:ascii="Times New Roman" w:hAnsi="Times New Roman" w:cs="Times New Roman"/>
                <w:sz w:val="24"/>
                <w:szCs w:val="24"/>
              </w:rPr>
              <w:t xml:space="preserve">5 </w:t>
            </w:r>
          </w:p>
          <w:p w:rsidR="00E52749" w:rsidRPr="00ED34C7" w:rsidRDefault="00E52749" w:rsidP="00542E6A">
            <w:pPr>
              <w:pStyle w:val="Iniiaiieoaeno"/>
              <w:widowControl w:val="0"/>
              <w:autoSpaceDE w:val="0"/>
              <w:autoSpaceDN w:val="0"/>
              <w:adjustRightInd w:val="0"/>
              <w:jc w:val="center"/>
              <w:rPr>
                <w:rFonts w:ascii="Times New Roman" w:hAnsi="Times New Roman" w:cs="Times New Roman"/>
                <w:sz w:val="24"/>
                <w:szCs w:val="24"/>
              </w:rPr>
            </w:pPr>
            <w:r w:rsidRPr="00ED34C7">
              <w:rPr>
                <w:rFonts w:ascii="Times New Roman" w:hAnsi="Times New Roman" w:cs="Times New Roman"/>
                <w:sz w:val="24"/>
                <w:szCs w:val="24"/>
              </w:rPr>
              <w:t xml:space="preserve">10 </w:t>
            </w:r>
          </w:p>
        </w:tc>
      </w:tr>
      <w:tr w:rsidR="00E52749" w:rsidRPr="00720A33" w:rsidTr="00542E6A">
        <w:tc>
          <w:tcPr>
            <w:tcW w:w="623" w:type="dxa"/>
          </w:tcPr>
          <w:p w:rsidR="00E52749" w:rsidRPr="00B943C0" w:rsidRDefault="00E52749" w:rsidP="00542E6A">
            <w:r w:rsidRPr="00B943C0">
              <w:t>4.</w:t>
            </w:r>
          </w:p>
        </w:tc>
        <w:tc>
          <w:tcPr>
            <w:tcW w:w="6349" w:type="dxa"/>
          </w:tcPr>
          <w:p w:rsidR="00E52749" w:rsidRDefault="00E52749" w:rsidP="00542E6A">
            <w:pPr>
              <w:tabs>
                <w:tab w:val="left" w:pos="360"/>
              </w:tabs>
            </w:pPr>
            <w:r>
              <w:t>Максимальный процент застройки в границах земельных участков садов, парков при площади участка</w:t>
            </w:r>
          </w:p>
          <w:p w:rsidR="00E52749" w:rsidRDefault="00E52749" w:rsidP="00542E6A">
            <w:pPr>
              <w:tabs>
                <w:tab w:val="left" w:pos="360"/>
              </w:tabs>
            </w:pPr>
            <w:r>
              <w:t xml:space="preserve"> - от 3 до 5 га</w:t>
            </w:r>
          </w:p>
          <w:p w:rsidR="00E52749" w:rsidRPr="00B943C0" w:rsidRDefault="00E52749" w:rsidP="00542E6A">
            <w:pPr>
              <w:tabs>
                <w:tab w:val="left" w:pos="360"/>
              </w:tabs>
            </w:pPr>
            <w:r>
              <w:t xml:space="preserve"> - от 5 до 20 га </w:t>
            </w:r>
          </w:p>
        </w:tc>
        <w:tc>
          <w:tcPr>
            <w:tcW w:w="897" w:type="dxa"/>
          </w:tcPr>
          <w:p w:rsidR="00E52749" w:rsidRPr="00ED34C7" w:rsidRDefault="00E52749" w:rsidP="00542E6A">
            <w:pPr>
              <w:pStyle w:val="Iniiaiieoaeno"/>
              <w:widowControl w:val="0"/>
              <w:autoSpaceDE w:val="0"/>
              <w:autoSpaceDN w:val="0"/>
              <w:adjustRightInd w:val="0"/>
              <w:jc w:val="center"/>
              <w:rPr>
                <w:rFonts w:ascii="Times New Roman" w:hAnsi="Times New Roman" w:cs="Times New Roman"/>
                <w:sz w:val="24"/>
                <w:szCs w:val="24"/>
              </w:rPr>
            </w:pPr>
            <w:r w:rsidRPr="00ED34C7">
              <w:rPr>
                <w:rFonts w:ascii="Times New Roman" w:hAnsi="Times New Roman" w:cs="Times New Roman"/>
                <w:sz w:val="24"/>
                <w:szCs w:val="24"/>
              </w:rPr>
              <w:t xml:space="preserve">% </w:t>
            </w:r>
          </w:p>
          <w:p w:rsidR="00E52749" w:rsidRPr="00ED34C7" w:rsidRDefault="00E52749" w:rsidP="00542E6A">
            <w:pPr>
              <w:pStyle w:val="Iniiaiieoaeno"/>
              <w:widowControl w:val="0"/>
              <w:autoSpaceDE w:val="0"/>
              <w:autoSpaceDN w:val="0"/>
              <w:adjustRightInd w:val="0"/>
              <w:jc w:val="center"/>
              <w:rPr>
                <w:rFonts w:ascii="Times New Roman" w:hAnsi="Times New Roman" w:cs="Times New Roman"/>
                <w:sz w:val="24"/>
                <w:szCs w:val="24"/>
              </w:rPr>
            </w:pPr>
          </w:p>
        </w:tc>
        <w:tc>
          <w:tcPr>
            <w:tcW w:w="1679" w:type="dxa"/>
          </w:tcPr>
          <w:p w:rsidR="00E52749" w:rsidRPr="00ED34C7" w:rsidRDefault="00E52749" w:rsidP="00542E6A">
            <w:pPr>
              <w:pStyle w:val="Iniiaiieoaeno"/>
              <w:widowControl w:val="0"/>
              <w:autoSpaceDE w:val="0"/>
              <w:autoSpaceDN w:val="0"/>
              <w:adjustRightInd w:val="0"/>
              <w:jc w:val="center"/>
              <w:rPr>
                <w:rFonts w:ascii="Times New Roman" w:hAnsi="Times New Roman" w:cs="Times New Roman"/>
                <w:sz w:val="24"/>
                <w:szCs w:val="24"/>
              </w:rPr>
            </w:pPr>
          </w:p>
          <w:p w:rsidR="00E52749" w:rsidRPr="00ED34C7" w:rsidRDefault="00E52749" w:rsidP="00542E6A">
            <w:pPr>
              <w:pStyle w:val="Iniiaiieoaeno"/>
              <w:widowControl w:val="0"/>
              <w:autoSpaceDE w:val="0"/>
              <w:autoSpaceDN w:val="0"/>
              <w:adjustRightInd w:val="0"/>
              <w:jc w:val="center"/>
              <w:rPr>
                <w:rFonts w:ascii="Times New Roman" w:hAnsi="Times New Roman" w:cs="Times New Roman"/>
                <w:sz w:val="24"/>
                <w:szCs w:val="24"/>
              </w:rPr>
            </w:pPr>
          </w:p>
          <w:p w:rsidR="00E52749" w:rsidRPr="00ED34C7" w:rsidRDefault="00E52749" w:rsidP="00542E6A">
            <w:pPr>
              <w:pStyle w:val="Iniiaiieoaeno"/>
              <w:widowControl w:val="0"/>
              <w:autoSpaceDE w:val="0"/>
              <w:autoSpaceDN w:val="0"/>
              <w:adjustRightInd w:val="0"/>
              <w:jc w:val="center"/>
              <w:rPr>
                <w:rFonts w:ascii="Times New Roman" w:hAnsi="Times New Roman" w:cs="Times New Roman"/>
                <w:sz w:val="24"/>
                <w:szCs w:val="24"/>
              </w:rPr>
            </w:pPr>
            <w:r w:rsidRPr="00ED34C7">
              <w:rPr>
                <w:rFonts w:ascii="Times New Roman" w:hAnsi="Times New Roman" w:cs="Times New Roman"/>
                <w:sz w:val="24"/>
                <w:szCs w:val="24"/>
              </w:rPr>
              <w:t>10</w:t>
            </w:r>
          </w:p>
          <w:p w:rsidR="00E52749" w:rsidRPr="00ED34C7" w:rsidRDefault="00E52749" w:rsidP="00542E6A">
            <w:pPr>
              <w:pStyle w:val="Iniiaiieoaeno"/>
              <w:widowControl w:val="0"/>
              <w:autoSpaceDE w:val="0"/>
              <w:autoSpaceDN w:val="0"/>
              <w:adjustRightInd w:val="0"/>
              <w:jc w:val="center"/>
              <w:rPr>
                <w:rFonts w:ascii="Times New Roman" w:hAnsi="Times New Roman" w:cs="Times New Roman"/>
                <w:sz w:val="24"/>
                <w:szCs w:val="24"/>
              </w:rPr>
            </w:pPr>
            <w:r w:rsidRPr="00ED34C7">
              <w:rPr>
                <w:rFonts w:ascii="Times New Roman" w:hAnsi="Times New Roman" w:cs="Times New Roman"/>
                <w:sz w:val="24"/>
                <w:szCs w:val="24"/>
              </w:rPr>
              <w:t xml:space="preserve">20 </w:t>
            </w:r>
          </w:p>
        </w:tc>
      </w:tr>
      <w:tr w:rsidR="00E52749" w:rsidRPr="00720A33" w:rsidTr="00542E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23" w:type="dxa"/>
            <w:tcBorders>
              <w:top w:val="single" w:sz="4" w:space="0" w:color="auto"/>
              <w:left w:val="single" w:sz="4" w:space="0" w:color="auto"/>
              <w:bottom w:val="single" w:sz="4" w:space="0" w:color="auto"/>
              <w:right w:val="single" w:sz="4" w:space="0" w:color="auto"/>
            </w:tcBorders>
          </w:tcPr>
          <w:p w:rsidR="00E52749" w:rsidRPr="00720A33" w:rsidRDefault="00E52749" w:rsidP="00542E6A">
            <w:r>
              <w:lastRenderedPageBreak/>
              <w:t>5</w:t>
            </w:r>
            <w:r w:rsidRPr="00720A33">
              <w:t>.</w:t>
            </w:r>
          </w:p>
        </w:tc>
        <w:tc>
          <w:tcPr>
            <w:tcW w:w="6349" w:type="dxa"/>
            <w:tcBorders>
              <w:top w:val="single" w:sz="4" w:space="0" w:color="auto"/>
              <w:left w:val="single" w:sz="4" w:space="0" w:color="auto"/>
              <w:bottom w:val="single" w:sz="4" w:space="0" w:color="auto"/>
              <w:right w:val="single" w:sz="4" w:space="0" w:color="auto"/>
            </w:tcBorders>
          </w:tcPr>
          <w:p w:rsidR="00E52749" w:rsidRPr="00720A33" w:rsidRDefault="00E52749" w:rsidP="00542E6A">
            <w:pPr>
              <w:tabs>
                <w:tab w:val="left" w:pos="360"/>
              </w:tabs>
            </w:pPr>
            <w:r>
              <w:t xml:space="preserve"> Минимальный отступ от границ земельных участков до зданий, строений и сооружений при соблюдении противопожарных и санитарных требований </w:t>
            </w:r>
          </w:p>
        </w:tc>
        <w:tc>
          <w:tcPr>
            <w:tcW w:w="897" w:type="dxa"/>
            <w:tcBorders>
              <w:top w:val="single" w:sz="4" w:space="0" w:color="auto"/>
              <w:left w:val="single" w:sz="4" w:space="0" w:color="auto"/>
              <w:bottom w:val="single" w:sz="4" w:space="0" w:color="auto"/>
              <w:right w:val="single" w:sz="4" w:space="0" w:color="auto"/>
            </w:tcBorders>
          </w:tcPr>
          <w:p w:rsidR="00E52749" w:rsidRPr="00ED34C7" w:rsidRDefault="00E52749" w:rsidP="00542E6A">
            <w:pPr>
              <w:pStyle w:val="Iniiaiieoaeno"/>
              <w:widowControl w:val="0"/>
              <w:autoSpaceDE w:val="0"/>
              <w:autoSpaceDN w:val="0"/>
              <w:adjustRightInd w:val="0"/>
              <w:jc w:val="center"/>
              <w:rPr>
                <w:rFonts w:ascii="Times New Roman" w:hAnsi="Times New Roman" w:cs="Times New Roman"/>
                <w:sz w:val="24"/>
                <w:szCs w:val="24"/>
              </w:rPr>
            </w:pPr>
            <w:proofErr w:type="gramStart"/>
            <w:r w:rsidRPr="00ED34C7">
              <w:rPr>
                <w:rFonts w:ascii="Times New Roman" w:hAnsi="Times New Roman" w:cs="Times New Roman"/>
                <w:sz w:val="24"/>
                <w:szCs w:val="24"/>
              </w:rPr>
              <w:t>м</w:t>
            </w:r>
            <w:proofErr w:type="gramEnd"/>
            <w:r w:rsidRPr="00ED34C7">
              <w:rPr>
                <w:rFonts w:ascii="Times New Roman" w:hAnsi="Times New Roman" w:cs="Times New Roman"/>
                <w:sz w:val="24"/>
                <w:szCs w:val="24"/>
              </w:rPr>
              <w:t xml:space="preserve"> </w:t>
            </w:r>
          </w:p>
        </w:tc>
        <w:tc>
          <w:tcPr>
            <w:tcW w:w="1679" w:type="dxa"/>
            <w:tcBorders>
              <w:top w:val="single" w:sz="4" w:space="0" w:color="auto"/>
              <w:left w:val="single" w:sz="4" w:space="0" w:color="auto"/>
              <w:bottom w:val="single" w:sz="4" w:space="0" w:color="auto"/>
              <w:right w:val="single" w:sz="4" w:space="0" w:color="auto"/>
            </w:tcBorders>
          </w:tcPr>
          <w:p w:rsidR="00E52749" w:rsidRPr="00ED34C7" w:rsidRDefault="00E52749" w:rsidP="00542E6A">
            <w:pPr>
              <w:pStyle w:val="Iniiaiieoaeno"/>
              <w:widowControl w:val="0"/>
              <w:autoSpaceDE w:val="0"/>
              <w:autoSpaceDN w:val="0"/>
              <w:adjustRightInd w:val="0"/>
              <w:jc w:val="center"/>
              <w:rPr>
                <w:rFonts w:ascii="Times New Roman" w:hAnsi="Times New Roman" w:cs="Times New Roman"/>
                <w:sz w:val="24"/>
                <w:szCs w:val="24"/>
              </w:rPr>
            </w:pPr>
            <w:r w:rsidRPr="00ED34C7">
              <w:rPr>
                <w:rFonts w:ascii="Times New Roman" w:hAnsi="Times New Roman" w:cs="Times New Roman"/>
                <w:sz w:val="24"/>
                <w:szCs w:val="24"/>
              </w:rPr>
              <w:t>3</w:t>
            </w:r>
          </w:p>
        </w:tc>
      </w:tr>
      <w:tr w:rsidR="00E52749" w:rsidRPr="00720A33" w:rsidTr="00542E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23" w:type="dxa"/>
            <w:tcBorders>
              <w:top w:val="single" w:sz="4" w:space="0" w:color="auto"/>
              <w:left w:val="single" w:sz="4" w:space="0" w:color="auto"/>
              <w:bottom w:val="single" w:sz="4" w:space="0" w:color="auto"/>
              <w:right w:val="single" w:sz="4" w:space="0" w:color="auto"/>
            </w:tcBorders>
          </w:tcPr>
          <w:p w:rsidR="00E52749" w:rsidRPr="00720A33" w:rsidRDefault="00E52749" w:rsidP="00542E6A">
            <w:r>
              <w:t>6</w:t>
            </w:r>
            <w:r w:rsidRPr="00720A33">
              <w:t>.</w:t>
            </w:r>
          </w:p>
        </w:tc>
        <w:tc>
          <w:tcPr>
            <w:tcW w:w="6349" w:type="dxa"/>
            <w:tcBorders>
              <w:top w:val="single" w:sz="4" w:space="0" w:color="auto"/>
              <w:left w:val="single" w:sz="4" w:space="0" w:color="auto"/>
              <w:bottom w:val="single" w:sz="4" w:space="0" w:color="auto"/>
              <w:right w:val="single" w:sz="4" w:space="0" w:color="auto"/>
            </w:tcBorders>
          </w:tcPr>
          <w:p w:rsidR="00E52749" w:rsidRPr="00B943C0" w:rsidRDefault="00E52749" w:rsidP="00542E6A">
            <w:pPr>
              <w:tabs>
                <w:tab w:val="left" w:pos="360"/>
              </w:tabs>
              <w:rPr>
                <w:color w:val="FF0000"/>
              </w:rPr>
            </w:pPr>
            <w:r w:rsidRPr="00B943C0">
              <w:t>Минимально допустимая доля зеленых насаждений в площади озелененных территорий общего пользования населенных пунктов</w:t>
            </w:r>
          </w:p>
        </w:tc>
        <w:tc>
          <w:tcPr>
            <w:tcW w:w="897" w:type="dxa"/>
            <w:tcBorders>
              <w:top w:val="single" w:sz="4" w:space="0" w:color="auto"/>
              <w:left w:val="single" w:sz="4" w:space="0" w:color="auto"/>
              <w:bottom w:val="single" w:sz="4" w:space="0" w:color="auto"/>
              <w:right w:val="single" w:sz="4" w:space="0" w:color="auto"/>
            </w:tcBorders>
          </w:tcPr>
          <w:p w:rsidR="00E52749" w:rsidRPr="00ED34C7" w:rsidRDefault="00E52749" w:rsidP="00542E6A">
            <w:pPr>
              <w:pStyle w:val="Iniiaiieoaeno"/>
              <w:widowControl w:val="0"/>
              <w:autoSpaceDE w:val="0"/>
              <w:autoSpaceDN w:val="0"/>
              <w:adjustRightInd w:val="0"/>
              <w:jc w:val="center"/>
              <w:rPr>
                <w:rFonts w:ascii="Times New Roman" w:hAnsi="Times New Roman" w:cs="Times New Roman"/>
                <w:sz w:val="24"/>
                <w:szCs w:val="24"/>
              </w:rPr>
            </w:pPr>
            <w:r w:rsidRPr="00ED34C7">
              <w:rPr>
                <w:rFonts w:ascii="Times New Roman" w:hAnsi="Times New Roman" w:cs="Times New Roman"/>
                <w:sz w:val="24"/>
                <w:szCs w:val="24"/>
              </w:rPr>
              <w:t>%</w:t>
            </w:r>
          </w:p>
        </w:tc>
        <w:tc>
          <w:tcPr>
            <w:tcW w:w="1679" w:type="dxa"/>
            <w:tcBorders>
              <w:top w:val="single" w:sz="4" w:space="0" w:color="auto"/>
              <w:left w:val="single" w:sz="4" w:space="0" w:color="auto"/>
              <w:bottom w:val="single" w:sz="4" w:space="0" w:color="auto"/>
              <w:right w:val="single" w:sz="4" w:space="0" w:color="auto"/>
            </w:tcBorders>
          </w:tcPr>
          <w:p w:rsidR="00E52749" w:rsidRPr="00ED34C7" w:rsidRDefault="00E52749" w:rsidP="00542E6A">
            <w:pPr>
              <w:pStyle w:val="Iniiaiieoaeno"/>
              <w:widowControl w:val="0"/>
              <w:autoSpaceDE w:val="0"/>
              <w:autoSpaceDN w:val="0"/>
              <w:adjustRightInd w:val="0"/>
              <w:jc w:val="center"/>
              <w:rPr>
                <w:rFonts w:ascii="Times New Roman" w:hAnsi="Times New Roman" w:cs="Times New Roman"/>
                <w:sz w:val="24"/>
                <w:szCs w:val="24"/>
              </w:rPr>
            </w:pPr>
            <w:r w:rsidRPr="00ED34C7">
              <w:rPr>
                <w:rFonts w:ascii="Times New Roman" w:hAnsi="Times New Roman" w:cs="Times New Roman"/>
                <w:sz w:val="24"/>
                <w:szCs w:val="24"/>
              </w:rPr>
              <w:t>70</w:t>
            </w:r>
          </w:p>
        </w:tc>
      </w:tr>
    </w:tbl>
    <w:p w:rsidR="000E37AE" w:rsidRDefault="000E37AE" w:rsidP="000E37AE">
      <w:pPr>
        <w:pStyle w:val="2"/>
        <w:spacing w:before="0" w:after="0"/>
        <w:jc w:val="both"/>
        <w:rPr>
          <w:rFonts w:ascii="Times New Roman" w:hAnsi="Times New Roman" w:cs="Times New Roman"/>
          <w:i w:val="0"/>
          <w:kern w:val="28"/>
          <w:sz w:val="24"/>
          <w:szCs w:val="24"/>
        </w:rPr>
      </w:pPr>
    </w:p>
    <w:p w:rsidR="004157EA" w:rsidRPr="00176629" w:rsidRDefault="004157EA" w:rsidP="000E37AE">
      <w:pPr>
        <w:pStyle w:val="2"/>
        <w:spacing w:before="0" w:after="0"/>
        <w:jc w:val="both"/>
        <w:rPr>
          <w:rFonts w:ascii="Times New Roman" w:hAnsi="Times New Roman" w:cs="Times New Roman"/>
          <w:i w:val="0"/>
          <w:kern w:val="28"/>
          <w:sz w:val="24"/>
          <w:szCs w:val="24"/>
        </w:rPr>
      </w:pPr>
      <w:bookmarkStart w:id="120" w:name="_Toc46249130"/>
      <w:r w:rsidRPr="00176629">
        <w:rPr>
          <w:rFonts w:ascii="Times New Roman" w:hAnsi="Times New Roman" w:cs="Times New Roman"/>
          <w:i w:val="0"/>
          <w:kern w:val="28"/>
          <w:sz w:val="24"/>
          <w:szCs w:val="24"/>
        </w:rPr>
        <w:t xml:space="preserve">Статья </w:t>
      </w:r>
      <w:r w:rsidR="000D40C0">
        <w:rPr>
          <w:rFonts w:ascii="Times New Roman" w:hAnsi="Times New Roman" w:cs="Times New Roman"/>
          <w:i w:val="0"/>
          <w:kern w:val="28"/>
          <w:sz w:val="24"/>
          <w:szCs w:val="24"/>
        </w:rPr>
        <w:t>13.6</w:t>
      </w:r>
      <w:r w:rsidRPr="00176629">
        <w:rPr>
          <w:rFonts w:ascii="Times New Roman" w:hAnsi="Times New Roman" w:cs="Times New Roman"/>
          <w:i w:val="0"/>
          <w:kern w:val="28"/>
          <w:sz w:val="24"/>
          <w:szCs w:val="24"/>
        </w:rPr>
        <w:t xml:space="preserve"> Зоны специального назначения</w:t>
      </w:r>
      <w:bookmarkEnd w:id="115"/>
      <w:bookmarkEnd w:id="120"/>
    </w:p>
    <w:p w:rsidR="00443E63" w:rsidRDefault="00443E63" w:rsidP="004157EA">
      <w:pPr>
        <w:keepNext/>
        <w:jc w:val="both"/>
        <w:rPr>
          <w:b/>
        </w:rPr>
      </w:pPr>
    </w:p>
    <w:p w:rsidR="004157EA" w:rsidRPr="00790485" w:rsidRDefault="004157EA" w:rsidP="004157EA">
      <w:pPr>
        <w:keepNext/>
        <w:jc w:val="both"/>
        <w:rPr>
          <w:b/>
        </w:rPr>
      </w:pPr>
      <w:r w:rsidRPr="00790485">
        <w:rPr>
          <w:b/>
        </w:rPr>
        <w:t>СП-1 ЗОНА КЛАДБИЩ</w:t>
      </w:r>
    </w:p>
    <w:p w:rsidR="004157EA" w:rsidRPr="00790485" w:rsidRDefault="004157EA" w:rsidP="00A5736F">
      <w:pPr>
        <w:keepNext/>
        <w:ind w:firstLine="709"/>
        <w:jc w:val="both"/>
      </w:pPr>
      <w:r w:rsidRPr="00790485">
        <w:t xml:space="preserve">Зона предназначена для размещения кладбищ. Порядок использования территории </w:t>
      </w:r>
      <w:r w:rsidR="00443E63" w:rsidRPr="00790485">
        <w:t>определяется с</w:t>
      </w:r>
      <w:r w:rsidRPr="00790485">
        <w:t xml:space="preserve"> учетом требований государственных градостроительных нормативов и правил, специальных нормативов.</w:t>
      </w:r>
    </w:p>
    <w:tbl>
      <w:tblP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5"/>
        <w:gridCol w:w="6407"/>
        <w:gridCol w:w="1731"/>
      </w:tblGrid>
      <w:tr w:rsidR="003E4A46" w:rsidRPr="003E4A46" w:rsidTr="00A22418">
        <w:trPr>
          <w:cantSplit/>
        </w:trPr>
        <w:tc>
          <w:tcPr>
            <w:tcW w:w="1112" w:type="pct"/>
            <w:vAlign w:val="center"/>
          </w:tcPr>
          <w:p w:rsidR="003E4A46" w:rsidRPr="003E4A46" w:rsidRDefault="003E4A46" w:rsidP="003E4A46">
            <w:pPr>
              <w:autoSpaceDE w:val="0"/>
              <w:autoSpaceDN w:val="0"/>
              <w:adjustRightInd w:val="0"/>
              <w:jc w:val="center"/>
            </w:pPr>
            <w:r w:rsidRPr="003E4A46">
              <w:t>Наименование вида разрешенного использования земельного участка</w:t>
            </w:r>
          </w:p>
        </w:tc>
        <w:tc>
          <w:tcPr>
            <w:tcW w:w="3448" w:type="pct"/>
            <w:vAlign w:val="center"/>
          </w:tcPr>
          <w:p w:rsidR="003E4A46" w:rsidRPr="003E4A46" w:rsidRDefault="003E4A46" w:rsidP="003E4A46">
            <w:pPr>
              <w:autoSpaceDE w:val="0"/>
              <w:autoSpaceDN w:val="0"/>
              <w:adjustRightInd w:val="0"/>
              <w:jc w:val="center"/>
            </w:pPr>
            <w:r w:rsidRPr="003E4A46">
              <w:t>Описание вида разрешенного использования земельного участка</w:t>
            </w:r>
          </w:p>
        </w:tc>
        <w:tc>
          <w:tcPr>
            <w:tcW w:w="436" w:type="pct"/>
            <w:vAlign w:val="center"/>
          </w:tcPr>
          <w:p w:rsidR="003E4A46" w:rsidRPr="003E4A46" w:rsidRDefault="003E4A46" w:rsidP="003E4A46">
            <w:pPr>
              <w:autoSpaceDE w:val="0"/>
              <w:autoSpaceDN w:val="0"/>
              <w:adjustRightInd w:val="0"/>
              <w:jc w:val="center"/>
            </w:pPr>
            <w:r w:rsidRPr="003E4A46">
              <w:t>Код (числовое обозначение) вида разрешенного использования земельного участка</w:t>
            </w:r>
          </w:p>
        </w:tc>
      </w:tr>
      <w:tr w:rsidR="00790485" w:rsidRPr="003E4A46" w:rsidTr="00A22418">
        <w:trPr>
          <w:cantSplit/>
        </w:trPr>
        <w:tc>
          <w:tcPr>
            <w:tcW w:w="4996" w:type="pct"/>
            <w:gridSpan w:val="3"/>
          </w:tcPr>
          <w:p w:rsidR="004157EA" w:rsidRPr="003E4A46" w:rsidRDefault="004157EA" w:rsidP="004157EA">
            <w:pPr>
              <w:jc w:val="center"/>
            </w:pPr>
            <w:r w:rsidRPr="003E4A46">
              <w:t>ОСНОВНЫЕ ВИДЫ РАЗРЕШЕННОГО ИСПОЛЬЗОВАНИЯ</w:t>
            </w:r>
          </w:p>
        </w:tc>
      </w:tr>
      <w:tr w:rsidR="00790485" w:rsidRPr="003E4A46" w:rsidTr="00A22418">
        <w:trPr>
          <w:cantSplit/>
        </w:trPr>
        <w:tc>
          <w:tcPr>
            <w:tcW w:w="1112" w:type="pct"/>
          </w:tcPr>
          <w:p w:rsidR="004157EA" w:rsidRPr="003E4A46" w:rsidRDefault="004157EA" w:rsidP="004157EA">
            <w:pPr>
              <w:pStyle w:val="ConsPlusNormal"/>
              <w:ind w:firstLine="0"/>
              <w:jc w:val="both"/>
              <w:rPr>
                <w:rFonts w:ascii="Times New Roman" w:hAnsi="Times New Roman"/>
                <w:sz w:val="24"/>
                <w:szCs w:val="24"/>
              </w:rPr>
            </w:pPr>
            <w:r w:rsidRPr="003E4A46">
              <w:rPr>
                <w:rFonts w:ascii="Times New Roman" w:hAnsi="Times New Roman"/>
                <w:sz w:val="24"/>
                <w:szCs w:val="24"/>
              </w:rPr>
              <w:t>Ритуальная деятельность</w:t>
            </w:r>
          </w:p>
        </w:tc>
        <w:tc>
          <w:tcPr>
            <w:tcW w:w="3448" w:type="pct"/>
          </w:tcPr>
          <w:p w:rsidR="004157EA" w:rsidRPr="003E4A46" w:rsidRDefault="004157EA" w:rsidP="004157EA">
            <w:pPr>
              <w:pStyle w:val="ConsPlusNormal"/>
              <w:ind w:firstLine="0"/>
              <w:jc w:val="both"/>
              <w:rPr>
                <w:rFonts w:ascii="Times New Roman" w:hAnsi="Times New Roman"/>
                <w:sz w:val="24"/>
                <w:szCs w:val="24"/>
              </w:rPr>
            </w:pPr>
            <w:r w:rsidRPr="003E4A46">
              <w:rPr>
                <w:rFonts w:ascii="Times New Roman" w:hAnsi="Times New Roman"/>
                <w:sz w:val="24"/>
                <w:szCs w:val="24"/>
              </w:rPr>
              <w:t>Размещение кладбищ и мест захоронения;</w:t>
            </w:r>
          </w:p>
          <w:p w:rsidR="004157EA" w:rsidRPr="003E4A46" w:rsidRDefault="004157EA" w:rsidP="004157EA">
            <w:pPr>
              <w:pStyle w:val="ConsPlusNormal"/>
              <w:ind w:firstLine="0"/>
              <w:jc w:val="both"/>
              <w:rPr>
                <w:rFonts w:ascii="Times New Roman" w:hAnsi="Times New Roman"/>
                <w:sz w:val="24"/>
                <w:szCs w:val="24"/>
              </w:rPr>
            </w:pPr>
            <w:r w:rsidRPr="003E4A46">
              <w:rPr>
                <w:rFonts w:ascii="Times New Roman" w:hAnsi="Times New Roman"/>
                <w:sz w:val="24"/>
                <w:szCs w:val="24"/>
              </w:rPr>
              <w:t>размещение соответствующих культовых сооружений</w:t>
            </w:r>
          </w:p>
        </w:tc>
        <w:tc>
          <w:tcPr>
            <w:tcW w:w="436" w:type="pct"/>
          </w:tcPr>
          <w:p w:rsidR="004157EA" w:rsidRPr="003E4A46" w:rsidRDefault="004157EA" w:rsidP="004157EA">
            <w:pPr>
              <w:pStyle w:val="ConsPlusNormal"/>
              <w:ind w:firstLine="0"/>
              <w:rPr>
                <w:rFonts w:ascii="Times New Roman" w:hAnsi="Times New Roman"/>
                <w:sz w:val="24"/>
                <w:szCs w:val="24"/>
              </w:rPr>
            </w:pPr>
            <w:r w:rsidRPr="003E4A46">
              <w:rPr>
                <w:rFonts w:ascii="Times New Roman" w:hAnsi="Times New Roman"/>
                <w:sz w:val="24"/>
                <w:szCs w:val="24"/>
              </w:rPr>
              <w:t>2.1</w:t>
            </w:r>
          </w:p>
        </w:tc>
      </w:tr>
      <w:tr w:rsidR="00790485" w:rsidRPr="003E4A46" w:rsidTr="00A22418">
        <w:tc>
          <w:tcPr>
            <w:tcW w:w="5000" w:type="pct"/>
            <w:gridSpan w:val="3"/>
          </w:tcPr>
          <w:p w:rsidR="00A22418" w:rsidRPr="003E4A46" w:rsidRDefault="00A22418" w:rsidP="00176629">
            <w:pPr>
              <w:jc w:val="center"/>
            </w:pPr>
            <w:r w:rsidRPr="003E4A46">
              <w:t>УСЛОВНО РАЗРЕШЕННЫЕ ВИДЫ ИСПОЛЬЗОВАНИЯ: не установлены</w:t>
            </w:r>
          </w:p>
        </w:tc>
      </w:tr>
      <w:tr w:rsidR="00A22418" w:rsidRPr="003E4A46" w:rsidTr="00A22418">
        <w:tc>
          <w:tcPr>
            <w:tcW w:w="5000" w:type="pct"/>
            <w:gridSpan w:val="3"/>
            <w:tcBorders>
              <w:top w:val="single" w:sz="4" w:space="0" w:color="auto"/>
              <w:left w:val="single" w:sz="4" w:space="0" w:color="auto"/>
              <w:bottom w:val="single" w:sz="4" w:space="0" w:color="auto"/>
              <w:right w:val="single" w:sz="4" w:space="0" w:color="auto"/>
            </w:tcBorders>
          </w:tcPr>
          <w:p w:rsidR="00A22418" w:rsidRPr="003E4A46" w:rsidRDefault="00A22418" w:rsidP="00176629">
            <w:pPr>
              <w:jc w:val="center"/>
            </w:pPr>
            <w:r w:rsidRPr="003E4A46">
              <w:t>ВСПОМОГАТЕЛЬНЫЕ ВИДЫ РАЗРЕШЕННОГО ИСПОЛЬЗОВАНИЯ: не установлены</w:t>
            </w:r>
          </w:p>
        </w:tc>
      </w:tr>
    </w:tbl>
    <w:p w:rsidR="004157EA" w:rsidRPr="00790485" w:rsidRDefault="004157EA" w:rsidP="004157EA"/>
    <w:p w:rsidR="004157EA" w:rsidRPr="00A5736F" w:rsidRDefault="004157EA" w:rsidP="004157EA">
      <w:pPr>
        <w:keepNext/>
        <w:jc w:val="both"/>
      </w:pPr>
      <w:r w:rsidRPr="00790485">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r w:rsidR="00A5736F" w:rsidRPr="00A5736F">
        <w:t>:</w:t>
      </w:r>
    </w:p>
    <w:tbl>
      <w:tblPr>
        <w:tblW w:w="95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7088"/>
        <w:gridCol w:w="1751"/>
      </w:tblGrid>
      <w:tr w:rsidR="00B04652" w:rsidRPr="003E4A46" w:rsidTr="00B03DA9">
        <w:tc>
          <w:tcPr>
            <w:tcW w:w="709" w:type="dxa"/>
          </w:tcPr>
          <w:p w:rsidR="00B04652" w:rsidRPr="003E4A46" w:rsidRDefault="00B04652" w:rsidP="004157EA">
            <w:r w:rsidRPr="003E4A46">
              <w:t>1.</w:t>
            </w:r>
          </w:p>
        </w:tc>
        <w:tc>
          <w:tcPr>
            <w:tcW w:w="7088" w:type="dxa"/>
          </w:tcPr>
          <w:p w:rsidR="00B04652" w:rsidRPr="003E4A46" w:rsidRDefault="00B04652" w:rsidP="004157EA">
            <w:r w:rsidRPr="003E4A46">
              <w:t>Максимальная площадь земельного участка кладбища</w:t>
            </w:r>
          </w:p>
        </w:tc>
        <w:tc>
          <w:tcPr>
            <w:tcW w:w="1751" w:type="dxa"/>
          </w:tcPr>
          <w:p w:rsidR="00B04652" w:rsidRPr="003E4A46" w:rsidRDefault="00B72E96" w:rsidP="00B72E96">
            <w:r>
              <w:t>Н</w:t>
            </w:r>
            <w:r w:rsidR="00B04652" w:rsidRPr="003E4A46">
              <w:t>е подлежит установлению</w:t>
            </w:r>
          </w:p>
        </w:tc>
      </w:tr>
      <w:tr w:rsidR="00790485" w:rsidRPr="003E4A46" w:rsidTr="004157EA">
        <w:tc>
          <w:tcPr>
            <w:tcW w:w="709" w:type="dxa"/>
          </w:tcPr>
          <w:p w:rsidR="004157EA" w:rsidRPr="003E4A46" w:rsidRDefault="004157EA" w:rsidP="004157EA">
            <w:r w:rsidRPr="003E4A46">
              <w:t>2.</w:t>
            </w:r>
          </w:p>
        </w:tc>
        <w:tc>
          <w:tcPr>
            <w:tcW w:w="7088" w:type="dxa"/>
          </w:tcPr>
          <w:p w:rsidR="004157EA" w:rsidRPr="003E4A46" w:rsidRDefault="004157EA" w:rsidP="004157EA">
            <w:r w:rsidRPr="003E4A4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751" w:type="dxa"/>
          </w:tcPr>
          <w:p w:rsidR="004157EA" w:rsidRPr="003E4A46" w:rsidRDefault="004157EA" w:rsidP="00B72E96">
            <w:r w:rsidRPr="003E4A46">
              <w:t>не подлежит установлению</w:t>
            </w:r>
          </w:p>
        </w:tc>
      </w:tr>
      <w:tr w:rsidR="00790485" w:rsidRPr="003E4A46" w:rsidTr="004157EA">
        <w:tc>
          <w:tcPr>
            <w:tcW w:w="709" w:type="dxa"/>
          </w:tcPr>
          <w:p w:rsidR="004157EA" w:rsidRPr="003E4A46" w:rsidRDefault="004157EA" w:rsidP="004157EA">
            <w:r w:rsidRPr="003E4A46">
              <w:t>3.</w:t>
            </w:r>
          </w:p>
        </w:tc>
        <w:tc>
          <w:tcPr>
            <w:tcW w:w="7088" w:type="dxa"/>
          </w:tcPr>
          <w:p w:rsidR="004157EA" w:rsidRPr="003E4A46" w:rsidRDefault="009871E0" w:rsidP="004157EA">
            <w:r>
              <w:t>Предельное количество этажей зданий, строений, сооружений</w:t>
            </w:r>
          </w:p>
        </w:tc>
        <w:tc>
          <w:tcPr>
            <w:tcW w:w="1751" w:type="dxa"/>
          </w:tcPr>
          <w:p w:rsidR="004157EA" w:rsidRPr="003E4A46" w:rsidRDefault="00B72E96" w:rsidP="00B72E96">
            <w:r>
              <w:t>Н</w:t>
            </w:r>
            <w:r w:rsidR="004157EA" w:rsidRPr="003E4A46">
              <w:t>е подлежит установлению</w:t>
            </w:r>
          </w:p>
        </w:tc>
      </w:tr>
      <w:tr w:rsidR="00790485" w:rsidRPr="003E4A46" w:rsidTr="004157EA">
        <w:tc>
          <w:tcPr>
            <w:tcW w:w="709" w:type="dxa"/>
          </w:tcPr>
          <w:p w:rsidR="004157EA" w:rsidRPr="003E4A46" w:rsidRDefault="004157EA" w:rsidP="004157EA">
            <w:r w:rsidRPr="003E4A46">
              <w:t>4.</w:t>
            </w:r>
          </w:p>
        </w:tc>
        <w:tc>
          <w:tcPr>
            <w:tcW w:w="7088" w:type="dxa"/>
          </w:tcPr>
          <w:p w:rsidR="004157EA" w:rsidRPr="003E4A46" w:rsidRDefault="004157EA" w:rsidP="004157EA">
            <w:r w:rsidRPr="003E4A46">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751" w:type="dxa"/>
          </w:tcPr>
          <w:p w:rsidR="004157EA" w:rsidRPr="003E4A46" w:rsidRDefault="00B72E96" w:rsidP="00B72E96">
            <w:r>
              <w:t>Н</w:t>
            </w:r>
            <w:r w:rsidR="004157EA" w:rsidRPr="003E4A46">
              <w:t>е подлежит установлению</w:t>
            </w:r>
          </w:p>
        </w:tc>
      </w:tr>
    </w:tbl>
    <w:p w:rsidR="004157EA" w:rsidRPr="00790485" w:rsidRDefault="004157EA" w:rsidP="004157EA">
      <w:pPr>
        <w:keepNext/>
        <w:rPr>
          <w:b/>
        </w:rPr>
      </w:pPr>
    </w:p>
    <w:p w:rsidR="004157EA" w:rsidRPr="00790485" w:rsidRDefault="004157EA" w:rsidP="004157EA">
      <w:pPr>
        <w:keepNext/>
      </w:pPr>
      <w:bookmarkStart w:id="121" w:name="_Toc64686683"/>
      <w:bookmarkStart w:id="122" w:name="_Toc68949118"/>
      <w:bookmarkStart w:id="123" w:name="_Toc106795434"/>
      <w:bookmarkStart w:id="124" w:name="_Toc108867367"/>
      <w:bookmarkStart w:id="125" w:name="_Toc227564913"/>
      <w:bookmarkStart w:id="126" w:name="_Toc267300258"/>
      <w:r w:rsidRPr="00790485">
        <w:rPr>
          <w:b/>
        </w:rPr>
        <w:t xml:space="preserve">СП-2 </w:t>
      </w:r>
      <w:r w:rsidRPr="00790485">
        <w:rPr>
          <w:b/>
          <w:caps/>
        </w:rPr>
        <w:t>Зона складирования и захоронения отходов</w:t>
      </w:r>
    </w:p>
    <w:p w:rsidR="004157EA" w:rsidRPr="00790485" w:rsidRDefault="004157EA" w:rsidP="004157EA">
      <w:pPr>
        <w:widowControl w:val="0"/>
        <w:autoSpaceDE w:val="0"/>
        <w:autoSpaceDN w:val="0"/>
        <w:adjustRightInd w:val="0"/>
        <w:jc w:val="both"/>
      </w:pPr>
      <w:r w:rsidRPr="00790485">
        <w:t>Зона предназначена для размещения полигонов ТБО. Порядок использования территории определяется с учетом требований государственных и региональных градостроительных нормативов и правил, специальных нормативов.</w:t>
      </w:r>
    </w:p>
    <w:tbl>
      <w:tblPr>
        <w:tblW w:w="501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3"/>
        <w:gridCol w:w="6015"/>
        <w:gridCol w:w="1731"/>
      </w:tblGrid>
      <w:tr w:rsidR="003E4A46" w:rsidRPr="003E4A46" w:rsidTr="00A5736F">
        <w:trPr>
          <w:cantSplit/>
        </w:trPr>
        <w:tc>
          <w:tcPr>
            <w:tcW w:w="1103" w:type="pct"/>
            <w:vAlign w:val="center"/>
          </w:tcPr>
          <w:p w:rsidR="003E4A46" w:rsidRPr="003E4A46" w:rsidRDefault="003E4A46" w:rsidP="003E4A46">
            <w:pPr>
              <w:autoSpaceDE w:val="0"/>
              <w:autoSpaceDN w:val="0"/>
              <w:adjustRightInd w:val="0"/>
              <w:jc w:val="center"/>
            </w:pPr>
            <w:r w:rsidRPr="003E4A46">
              <w:lastRenderedPageBreak/>
              <w:t>Наименование вида разрешенного использования земельного участка</w:t>
            </w:r>
          </w:p>
        </w:tc>
        <w:tc>
          <w:tcPr>
            <w:tcW w:w="3026" w:type="pct"/>
            <w:vAlign w:val="center"/>
          </w:tcPr>
          <w:p w:rsidR="003E4A46" w:rsidRPr="003E4A46" w:rsidRDefault="003E4A46" w:rsidP="003E4A46">
            <w:pPr>
              <w:autoSpaceDE w:val="0"/>
              <w:autoSpaceDN w:val="0"/>
              <w:adjustRightInd w:val="0"/>
              <w:jc w:val="center"/>
            </w:pPr>
            <w:r w:rsidRPr="003E4A46">
              <w:t>Описание вида разрешенного использования земельного участка</w:t>
            </w:r>
          </w:p>
        </w:tc>
        <w:tc>
          <w:tcPr>
            <w:tcW w:w="871" w:type="pct"/>
            <w:vAlign w:val="center"/>
          </w:tcPr>
          <w:p w:rsidR="003E4A46" w:rsidRPr="003E4A46" w:rsidRDefault="003E4A46" w:rsidP="003E4A46">
            <w:pPr>
              <w:autoSpaceDE w:val="0"/>
              <w:autoSpaceDN w:val="0"/>
              <w:adjustRightInd w:val="0"/>
              <w:jc w:val="center"/>
            </w:pPr>
            <w:r w:rsidRPr="003E4A46">
              <w:t>Код (числовое обозначение) вида разрешенного использования земельного участка</w:t>
            </w:r>
          </w:p>
        </w:tc>
      </w:tr>
      <w:tr w:rsidR="00790485" w:rsidRPr="003E4A46" w:rsidTr="0001301F">
        <w:tc>
          <w:tcPr>
            <w:tcW w:w="5000" w:type="pct"/>
            <w:gridSpan w:val="3"/>
          </w:tcPr>
          <w:p w:rsidR="0001301F" w:rsidRPr="003E4A46" w:rsidRDefault="0001301F" w:rsidP="0001301F">
            <w:pPr>
              <w:jc w:val="center"/>
            </w:pPr>
            <w:r w:rsidRPr="003E4A46">
              <w:t>ОСНОВНЫЕ ВИДЫ РАЗРЕШЕННОГО ИСПОЛЬЗОВАНИЯ</w:t>
            </w:r>
          </w:p>
        </w:tc>
      </w:tr>
      <w:tr w:rsidR="00790485" w:rsidRPr="003E4A46" w:rsidTr="00A5736F">
        <w:tc>
          <w:tcPr>
            <w:tcW w:w="1103" w:type="pct"/>
            <w:tcBorders>
              <w:top w:val="single" w:sz="4" w:space="0" w:color="auto"/>
              <w:left w:val="single" w:sz="4" w:space="0" w:color="auto"/>
              <w:bottom w:val="single" w:sz="4" w:space="0" w:color="auto"/>
              <w:right w:val="single" w:sz="4" w:space="0" w:color="auto"/>
            </w:tcBorders>
          </w:tcPr>
          <w:p w:rsidR="0001301F" w:rsidRPr="003E4A46" w:rsidRDefault="0001301F" w:rsidP="0001301F">
            <w:pPr>
              <w:spacing w:after="1" w:line="220" w:lineRule="atLeast"/>
              <w:rPr>
                <w:rFonts w:eastAsia="Calibri"/>
              </w:rPr>
            </w:pPr>
            <w:r w:rsidRPr="003E4A46">
              <w:rPr>
                <w:rFonts w:eastAsia="Calibri"/>
              </w:rPr>
              <w:t>Специальная деятельность</w:t>
            </w:r>
          </w:p>
        </w:tc>
        <w:tc>
          <w:tcPr>
            <w:tcW w:w="3026" w:type="pct"/>
            <w:tcBorders>
              <w:top w:val="single" w:sz="4" w:space="0" w:color="auto"/>
              <w:left w:val="single" w:sz="4" w:space="0" w:color="auto"/>
              <w:bottom w:val="single" w:sz="4" w:space="0" w:color="auto"/>
              <w:right w:val="single" w:sz="4" w:space="0" w:color="auto"/>
            </w:tcBorders>
          </w:tcPr>
          <w:p w:rsidR="0001301F" w:rsidRPr="003E4A46" w:rsidRDefault="0001301F" w:rsidP="0001301F">
            <w:pPr>
              <w:spacing w:after="1" w:line="220" w:lineRule="atLeast"/>
              <w:jc w:val="both"/>
              <w:rPr>
                <w:rFonts w:eastAsia="Calibri"/>
              </w:rPr>
            </w:pPr>
            <w:proofErr w:type="gramStart"/>
            <w:r w:rsidRPr="003E4A46">
              <w:rPr>
                <w:rFonts w:eastAsia="Calibri"/>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r w:rsidR="00005860" w:rsidRPr="003E4A46">
              <w:rPr>
                <w:rFonts w:eastAsia="Calibri"/>
              </w:rPr>
              <w:t>)</w:t>
            </w:r>
            <w:proofErr w:type="gramEnd"/>
          </w:p>
        </w:tc>
        <w:tc>
          <w:tcPr>
            <w:tcW w:w="871" w:type="pct"/>
            <w:tcBorders>
              <w:top w:val="single" w:sz="4" w:space="0" w:color="auto"/>
              <w:left w:val="single" w:sz="4" w:space="0" w:color="auto"/>
              <w:bottom w:val="single" w:sz="4" w:space="0" w:color="auto"/>
              <w:right w:val="single" w:sz="4" w:space="0" w:color="auto"/>
            </w:tcBorders>
          </w:tcPr>
          <w:p w:rsidR="0001301F" w:rsidRPr="003E4A46" w:rsidRDefault="0001301F" w:rsidP="00B72E96">
            <w:pPr>
              <w:tabs>
                <w:tab w:val="right" w:pos="0"/>
              </w:tabs>
              <w:autoSpaceDE w:val="0"/>
              <w:autoSpaceDN w:val="0"/>
              <w:adjustRightInd w:val="0"/>
            </w:pPr>
            <w:r w:rsidRPr="003E4A46">
              <w:t>12.2</w:t>
            </w:r>
          </w:p>
        </w:tc>
      </w:tr>
      <w:tr w:rsidR="00790485" w:rsidRPr="003E4A46" w:rsidTr="0001301F">
        <w:tc>
          <w:tcPr>
            <w:tcW w:w="5000" w:type="pct"/>
            <w:gridSpan w:val="3"/>
          </w:tcPr>
          <w:p w:rsidR="0001301F" w:rsidRPr="003E4A46" w:rsidRDefault="0001301F" w:rsidP="0001301F">
            <w:pPr>
              <w:jc w:val="center"/>
            </w:pPr>
            <w:r w:rsidRPr="003E4A46">
              <w:t>УСЛОВНО РАЗРЕШЕННЫЕ ВИДЫ ИСПОЛЬЗОВАНИЯ -  не устанавливаются</w:t>
            </w:r>
          </w:p>
        </w:tc>
      </w:tr>
      <w:tr w:rsidR="00790485" w:rsidRPr="003E4A46" w:rsidTr="0001301F">
        <w:tc>
          <w:tcPr>
            <w:tcW w:w="5000" w:type="pct"/>
            <w:gridSpan w:val="3"/>
          </w:tcPr>
          <w:p w:rsidR="004157EA" w:rsidRPr="003E4A46" w:rsidRDefault="00791AEA" w:rsidP="004157EA">
            <w:pPr>
              <w:jc w:val="center"/>
            </w:pPr>
            <w:r w:rsidRPr="003E4A46">
              <w:t>ВСПОМОГАТЕЛЬНЫЕ ВИДЫ РАЗРЕШЕННОГО ИСПОЛЬЗОВАНИЯ: не установлены</w:t>
            </w:r>
          </w:p>
        </w:tc>
      </w:tr>
    </w:tbl>
    <w:p w:rsidR="004157EA" w:rsidRPr="00790485" w:rsidRDefault="004157EA" w:rsidP="004157EA">
      <w:pPr>
        <w:keepNext/>
        <w:jc w:val="both"/>
      </w:pPr>
    </w:p>
    <w:p w:rsidR="004157EA" w:rsidRPr="00A5736F" w:rsidRDefault="004157EA" w:rsidP="00A5736F">
      <w:pPr>
        <w:keepNext/>
        <w:jc w:val="both"/>
      </w:pPr>
      <w:r w:rsidRPr="00790485">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r w:rsidR="00A5736F" w:rsidRPr="00A5736F">
        <w:t>:</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7088"/>
        <w:gridCol w:w="1984"/>
      </w:tblGrid>
      <w:tr w:rsidR="00B04652" w:rsidRPr="00790485" w:rsidTr="003E4A46">
        <w:tc>
          <w:tcPr>
            <w:tcW w:w="851" w:type="dxa"/>
          </w:tcPr>
          <w:p w:rsidR="00B04652" w:rsidRPr="003E4A46" w:rsidRDefault="00B04652" w:rsidP="004157EA">
            <w:r w:rsidRPr="003E4A46">
              <w:t>1.</w:t>
            </w:r>
          </w:p>
        </w:tc>
        <w:tc>
          <w:tcPr>
            <w:tcW w:w="7088" w:type="dxa"/>
          </w:tcPr>
          <w:p w:rsidR="00B04652" w:rsidRPr="003E4A46" w:rsidRDefault="00B04652" w:rsidP="004157EA">
            <w:r w:rsidRPr="003E4A46">
              <w:t xml:space="preserve">Максимальная площадь земельного участка </w:t>
            </w:r>
          </w:p>
        </w:tc>
        <w:tc>
          <w:tcPr>
            <w:tcW w:w="1984" w:type="dxa"/>
          </w:tcPr>
          <w:p w:rsidR="00B04652" w:rsidRPr="003E4A46" w:rsidRDefault="00B04652" w:rsidP="004157EA">
            <w:pPr>
              <w:jc w:val="center"/>
            </w:pPr>
            <w:r w:rsidRPr="003E4A46">
              <w:t>не подлежит установлению</w:t>
            </w:r>
          </w:p>
        </w:tc>
      </w:tr>
      <w:tr w:rsidR="00790485" w:rsidRPr="00790485" w:rsidTr="003E4A46">
        <w:tc>
          <w:tcPr>
            <w:tcW w:w="851" w:type="dxa"/>
          </w:tcPr>
          <w:p w:rsidR="004157EA" w:rsidRPr="003E4A46" w:rsidRDefault="004157EA" w:rsidP="004157EA">
            <w:r w:rsidRPr="003E4A46">
              <w:t>2.</w:t>
            </w:r>
          </w:p>
        </w:tc>
        <w:tc>
          <w:tcPr>
            <w:tcW w:w="7088" w:type="dxa"/>
          </w:tcPr>
          <w:p w:rsidR="004157EA" w:rsidRPr="003E4A46" w:rsidRDefault="004157EA" w:rsidP="004157EA">
            <w:r w:rsidRPr="003E4A4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984" w:type="dxa"/>
          </w:tcPr>
          <w:p w:rsidR="004157EA" w:rsidRPr="003E4A46" w:rsidRDefault="004157EA" w:rsidP="00B56D79">
            <w:pPr>
              <w:jc w:val="center"/>
            </w:pPr>
            <w:r w:rsidRPr="003E4A46">
              <w:t>не подлежит установлению</w:t>
            </w:r>
          </w:p>
        </w:tc>
      </w:tr>
      <w:tr w:rsidR="00790485" w:rsidRPr="00790485" w:rsidTr="003E4A46">
        <w:tc>
          <w:tcPr>
            <w:tcW w:w="851" w:type="dxa"/>
          </w:tcPr>
          <w:p w:rsidR="004157EA" w:rsidRPr="003E4A46" w:rsidRDefault="004157EA" w:rsidP="004157EA">
            <w:r w:rsidRPr="003E4A46">
              <w:t>3.</w:t>
            </w:r>
          </w:p>
        </w:tc>
        <w:tc>
          <w:tcPr>
            <w:tcW w:w="7088" w:type="dxa"/>
          </w:tcPr>
          <w:p w:rsidR="004157EA" w:rsidRPr="006103D3" w:rsidRDefault="002A3546" w:rsidP="00154D09">
            <w:r>
              <w:t>Предельное количество этажей зданий, строений, сооружений</w:t>
            </w:r>
          </w:p>
        </w:tc>
        <w:tc>
          <w:tcPr>
            <w:tcW w:w="1984" w:type="dxa"/>
          </w:tcPr>
          <w:p w:rsidR="004157EA" w:rsidRPr="003E4A46" w:rsidRDefault="00154D09" w:rsidP="00B56D79">
            <w:pPr>
              <w:jc w:val="center"/>
            </w:pPr>
            <w:r>
              <w:t>4</w:t>
            </w:r>
          </w:p>
        </w:tc>
      </w:tr>
      <w:tr w:rsidR="00790485" w:rsidRPr="00790485" w:rsidTr="003E4A46">
        <w:tc>
          <w:tcPr>
            <w:tcW w:w="851" w:type="dxa"/>
          </w:tcPr>
          <w:p w:rsidR="004157EA" w:rsidRPr="003E4A46" w:rsidRDefault="004157EA" w:rsidP="004157EA">
            <w:r w:rsidRPr="003E4A46">
              <w:t>4.</w:t>
            </w:r>
          </w:p>
        </w:tc>
        <w:tc>
          <w:tcPr>
            <w:tcW w:w="7088" w:type="dxa"/>
          </w:tcPr>
          <w:p w:rsidR="004157EA" w:rsidRPr="003E4A46" w:rsidRDefault="004157EA" w:rsidP="004157EA">
            <w:r w:rsidRPr="003E4A46">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984" w:type="dxa"/>
          </w:tcPr>
          <w:p w:rsidR="004157EA" w:rsidRPr="003E4A46" w:rsidRDefault="00154D09" w:rsidP="00B72E96">
            <w:r>
              <w:t>75%</w:t>
            </w:r>
          </w:p>
        </w:tc>
      </w:tr>
    </w:tbl>
    <w:p w:rsidR="0001301F" w:rsidRPr="0022712A" w:rsidRDefault="004157EA" w:rsidP="00380DA4">
      <w:pPr>
        <w:keepNext/>
        <w:spacing w:before="120" w:after="120"/>
        <w:rPr>
          <w:b/>
          <w:caps/>
          <w:color w:val="FF0000"/>
        </w:rPr>
      </w:pPr>
      <w:r w:rsidRPr="00790485">
        <w:rPr>
          <w:b/>
        </w:rPr>
        <w:t xml:space="preserve">СП-3 </w:t>
      </w:r>
      <w:r w:rsidRPr="00790485">
        <w:rPr>
          <w:b/>
          <w:caps/>
        </w:rPr>
        <w:t xml:space="preserve">Зона </w:t>
      </w:r>
      <w:r w:rsidR="00431B83">
        <w:rPr>
          <w:b/>
          <w:caps/>
        </w:rPr>
        <w:t xml:space="preserve">озеленения </w:t>
      </w:r>
      <w:r w:rsidRPr="00790485">
        <w:rPr>
          <w:b/>
          <w:caps/>
        </w:rPr>
        <w:t>специального назначения</w:t>
      </w:r>
    </w:p>
    <w:p w:rsidR="0001301F" w:rsidRPr="00790485" w:rsidRDefault="0001301F" w:rsidP="0001301F">
      <w:pPr>
        <w:keepNext/>
        <w:spacing w:after="120"/>
        <w:ind w:firstLine="709"/>
        <w:jc w:val="both"/>
      </w:pPr>
      <w:r w:rsidRPr="00790485">
        <w:t xml:space="preserve">Зона предназначена </w:t>
      </w:r>
      <w:proofErr w:type="gramStart"/>
      <w:r w:rsidRPr="00790485">
        <w:t>для организации озеленения специального назначения с целью обеспечения снижения уровня воздействия до требуемых гигиенических нормативов по всем факторам воздействия за ее пределами</w:t>
      </w:r>
      <w:proofErr w:type="gramEnd"/>
      <w:r w:rsidRPr="00790485">
        <w:t xml:space="preserve">, не допущения ухудшения условий проживания населения и состояния окружающей среды. </w:t>
      </w:r>
    </w:p>
    <w:p w:rsidR="0001301F" w:rsidRPr="00790485" w:rsidRDefault="0001301F" w:rsidP="0001301F">
      <w:pPr>
        <w:keepNext/>
        <w:spacing w:after="120"/>
        <w:ind w:firstLine="709"/>
        <w:jc w:val="both"/>
      </w:pPr>
      <w:r w:rsidRPr="00790485">
        <w:t>Изменение назначения зоны или ее частей не должно вступать в противоречие с режимом использования территории прилегающих зон.</w:t>
      </w:r>
    </w:p>
    <w:tbl>
      <w:tblP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2"/>
        <w:gridCol w:w="6410"/>
        <w:gridCol w:w="1731"/>
      </w:tblGrid>
      <w:tr w:rsidR="003E4A46" w:rsidRPr="003E4A46" w:rsidTr="006B0782">
        <w:tc>
          <w:tcPr>
            <w:tcW w:w="894" w:type="pct"/>
            <w:vAlign w:val="center"/>
          </w:tcPr>
          <w:bookmarkEnd w:id="121"/>
          <w:bookmarkEnd w:id="122"/>
          <w:bookmarkEnd w:id="123"/>
          <w:bookmarkEnd w:id="124"/>
          <w:bookmarkEnd w:id="125"/>
          <w:bookmarkEnd w:id="126"/>
          <w:p w:rsidR="003E4A46" w:rsidRPr="003E4A46" w:rsidRDefault="003E4A46" w:rsidP="003E4A46">
            <w:pPr>
              <w:autoSpaceDE w:val="0"/>
              <w:autoSpaceDN w:val="0"/>
              <w:adjustRightInd w:val="0"/>
              <w:jc w:val="center"/>
            </w:pPr>
            <w:r w:rsidRPr="003E4A46">
              <w:t xml:space="preserve">Наименование вида разрешенного </w:t>
            </w:r>
            <w:r w:rsidRPr="003E4A46">
              <w:lastRenderedPageBreak/>
              <w:t>использования земельного участка</w:t>
            </w:r>
          </w:p>
        </w:tc>
        <w:tc>
          <w:tcPr>
            <w:tcW w:w="3233" w:type="pct"/>
            <w:vAlign w:val="center"/>
          </w:tcPr>
          <w:p w:rsidR="003E4A46" w:rsidRPr="003E4A46" w:rsidRDefault="003E4A46" w:rsidP="003E4A46">
            <w:pPr>
              <w:autoSpaceDE w:val="0"/>
              <w:autoSpaceDN w:val="0"/>
              <w:adjustRightInd w:val="0"/>
              <w:jc w:val="center"/>
            </w:pPr>
            <w:r w:rsidRPr="003E4A46">
              <w:lastRenderedPageBreak/>
              <w:t>Описание вида разрешенного использования земельного участка</w:t>
            </w:r>
          </w:p>
        </w:tc>
        <w:tc>
          <w:tcPr>
            <w:tcW w:w="873" w:type="pct"/>
            <w:vAlign w:val="center"/>
          </w:tcPr>
          <w:p w:rsidR="003E4A46" w:rsidRPr="003E4A46" w:rsidRDefault="003E4A46" w:rsidP="003E4A46">
            <w:pPr>
              <w:autoSpaceDE w:val="0"/>
              <w:autoSpaceDN w:val="0"/>
              <w:adjustRightInd w:val="0"/>
              <w:jc w:val="center"/>
            </w:pPr>
            <w:r w:rsidRPr="003E4A46">
              <w:t xml:space="preserve">Код (числовое обозначение) вида </w:t>
            </w:r>
            <w:r w:rsidRPr="003E4A46">
              <w:lastRenderedPageBreak/>
              <w:t>разрешенного использования земельного участка</w:t>
            </w:r>
          </w:p>
        </w:tc>
      </w:tr>
      <w:tr w:rsidR="00790485" w:rsidRPr="003E4A46" w:rsidTr="00005860">
        <w:tc>
          <w:tcPr>
            <w:tcW w:w="5000" w:type="pct"/>
            <w:gridSpan w:val="3"/>
          </w:tcPr>
          <w:p w:rsidR="004157EA" w:rsidRPr="003E4A46" w:rsidRDefault="004157EA" w:rsidP="004157EA">
            <w:pPr>
              <w:jc w:val="center"/>
            </w:pPr>
            <w:r w:rsidRPr="003E4A46">
              <w:lastRenderedPageBreak/>
              <w:t>ОСНОВНЫЕ ВИДЫ РАЗРЕШЕННОГО ИСПОЛЬЗОВАНИЯ</w:t>
            </w:r>
          </w:p>
        </w:tc>
      </w:tr>
      <w:tr w:rsidR="00790485" w:rsidRPr="003E4A46" w:rsidTr="006B0782">
        <w:tc>
          <w:tcPr>
            <w:tcW w:w="894" w:type="pct"/>
          </w:tcPr>
          <w:p w:rsidR="004157EA" w:rsidRPr="003E4A46" w:rsidRDefault="004157EA" w:rsidP="004157EA">
            <w:pPr>
              <w:autoSpaceDE w:val="0"/>
              <w:autoSpaceDN w:val="0"/>
              <w:adjustRightInd w:val="0"/>
            </w:pPr>
            <w:r w:rsidRPr="003E4A46">
              <w:t>Охрана природных территорий</w:t>
            </w:r>
          </w:p>
        </w:tc>
        <w:tc>
          <w:tcPr>
            <w:tcW w:w="3233" w:type="pct"/>
          </w:tcPr>
          <w:p w:rsidR="004157EA" w:rsidRPr="003E4A46" w:rsidRDefault="004157EA" w:rsidP="004157EA">
            <w:pPr>
              <w:autoSpaceDE w:val="0"/>
              <w:autoSpaceDN w:val="0"/>
              <w:adjustRightInd w:val="0"/>
            </w:pPr>
            <w:proofErr w:type="gramStart"/>
            <w:r w:rsidRPr="003E4A46">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c>
          <w:tcPr>
            <w:tcW w:w="873" w:type="pct"/>
          </w:tcPr>
          <w:p w:rsidR="004157EA" w:rsidRPr="003E4A46" w:rsidRDefault="004157EA" w:rsidP="004157EA">
            <w:pPr>
              <w:autoSpaceDE w:val="0"/>
              <w:autoSpaceDN w:val="0"/>
              <w:adjustRightInd w:val="0"/>
            </w:pPr>
            <w:r w:rsidRPr="003E4A46">
              <w:t>9.1</w:t>
            </w:r>
          </w:p>
        </w:tc>
      </w:tr>
      <w:tr w:rsidR="00790485" w:rsidRPr="003E4A46" w:rsidTr="00005860">
        <w:tc>
          <w:tcPr>
            <w:tcW w:w="5000" w:type="pct"/>
            <w:gridSpan w:val="3"/>
          </w:tcPr>
          <w:p w:rsidR="004157EA" w:rsidRPr="003E4A46" w:rsidRDefault="004157EA" w:rsidP="004157EA">
            <w:pPr>
              <w:jc w:val="center"/>
            </w:pPr>
            <w:r w:rsidRPr="003E4A46">
              <w:t>УСЛОВНО РАЗРЕШЕННЫЕ ВИДЫ ИСПОЛЬЗОВАНИЯ: не установлены</w:t>
            </w:r>
          </w:p>
        </w:tc>
      </w:tr>
      <w:tr w:rsidR="004157EA" w:rsidRPr="003E4A46" w:rsidTr="00005860">
        <w:tc>
          <w:tcPr>
            <w:tcW w:w="5000" w:type="pct"/>
            <w:gridSpan w:val="3"/>
          </w:tcPr>
          <w:p w:rsidR="004157EA" w:rsidRPr="003E4A46" w:rsidRDefault="004157EA" w:rsidP="004157EA">
            <w:pPr>
              <w:jc w:val="center"/>
            </w:pPr>
            <w:r w:rsidRPr="003E4A46">
              <w:t>ВСПОМОГАТЕЛЬНЫЕ ВИДЫ РАЗРЕШЕННОГО ИСПОЛЬЗОВАНИЯ: не установлены</w:t>
            </w:r>
          </w:p>
        </w:tc>
      </w:tr>
    </w:tbl>
    <w:p w:rsidR="00380DA4" w:rsidRPr="00790485" w:rsidRDefault="00380DA4" w:rsidP="00EE1566">
      <w:pPr>
        <w:pStyle w:val="ConsNonformat"/>
        <w:widowControl/>
        <w:tabs>
          <w:tab w:val="center" w:pos="4677"/>
          <w:tab w:val="right" w:pos="9355"/>
        </w:tabs>
        <w:jc w:val="both"/>
        <w:rPr>
          <w:rFonts w:ascii="Times New Roman" w:hAnsi="Times New Roman" w:cs="Times New Roman"/>
          <w:sz w:val="22"/>
          <w:szCs w:val="22"/>
        </w:rPr>
      </w:pPr>
    </w:p>
    <w:p w:rsidR="004157EA" w:rsidRPr="00790485" w:rsidRDefault="004157EA" w:rsidP="004157EA">
      <w:pPr>
        <w:pStyle w:val="ConsNormal0"/>
        <w:tabs>
          <w:tab w:val="center" w:pos="4677"/>
          <w:tab w:val="right" w:pos="9355"/>
        </w:tabs>
        <w:ind w:right="0" w:firstLine="0"/>
        <w:jc w:val="both"/>
        <w:rPr>
          <w:rFonts w:ascii="Times New Roman" w:hAnsi="Times New Roman" w:cs="Times New Roman"/>
          <w:sz w:val="24"/>
          <w:szCs w:val="24"/>
        </w:rPr>
      </w:pPr>
      <w:r w:rsidRPr="00790485">
        <w:rPr>
          <w:rFonts w:ascii="Times New Roman" w:hAnsi="Times New Roman" w:cs="Times New Roman"/>
          <w:sz w:val="24"/>
          <w:szCs w:val="24"/>
        </w:rPr>
        <w:t>Минимальную площадь озеленения санитарно-защитных зон следует принимать в зависимость от ширины зоны</w:t>
      </w:r>
      <w:proofErr w:type="gramStart"/>
      <w:r w:rsidRPr="00790485">
        <w:rPr>
          <w:rFonts w:ascii="Times New Roman" w:hAnsi="Times New Roman" w:cs="Times New Roman"/>
          <w:sz w:val="24"/>
          <w:szCs w:val="24"/>
        </w:rPr>
        <w:t xml:space="preserve">, %: </w:t>
      </w:r>
      <w:proofErr w:type="gramEnd"/>
    </w:p>
    <w:p w:rsidR="004157EA" w:rsidRPr="00790485" w:rsidRDefault="004157EA" w:rsidP="004157EA">
      <w:pPr>
        <w:pStyle w:val="ConsNormal0"/>
        <w:tabs>
          <w:tab w:val="center" w:pos="4677"/>
          <w:tab w:val="right" w:pos="9355"/>
        </w:tabs>
        <w:ind w:left="708" w:right="0" w:firstLine="0"/>
        <w:jc w:val="both"/>
        <w:rPr>
          <w:rFonts w:ascii="Times New Roman" w:hAnsi="Times New Roman" w:cs="Times New Roman"/>
          <w:sz w:val="24"/>
          <w:szCs w:val="24"/>
        </w:rPr>
      </w:pPr>
      <w:r w:rsidRPr="00790485">
        <w:rPr>
          <w:rFonts w:ascii="Times New Roman" w:hAnsi="Times New Roman" w:cs="Times New Roman"/>
          <w:sz w:val="24"/>
          <w:szCs w:val="24"/>
        </w:rPr>
        <w:t xml:space="preserve">до 300 м……………………………………………………..……….….60 </w:t>
      </w:r>
    </w:p>
    <w:p w:rsidR="004157EA" w:rsidRPr="00790485" w:rsidRDefault="004157EA" w:rsidP="004157EA">
      <w:pPr>
        <w:pStyle w:val="ConsNormal0"/>
        <w:tabs>
          <w:tab w:val="center" w:pos="4677"/>
          <w:tab w:val="right" w:pos="9355"/>
        </w:tabs>
        <w:ind w:left="708" w:right="0" w:firstLine="0"/>
        <w:jc w:val="both"/>
        <w:rPr>
          <w:rFonts w:ascii="Times New Roman" w:hAnsi="Times New Roman" w:cs="Times New Roman"/>
          <w:sz w:val="24"/>
          <w:szCs w:val="24"/>
        </w:rPr>
      </w:pPr>
      <w:r w:rsidRPr="00790485">
        <w:rPr>
          <w:rFonts w:ascii="Times New Roman" w:hAnsi="Times New Roman" w:cs="Times New Roman"/>
          <w:sz w:val="24"/>
          <w:szCs w:val="24"/>
        </w:rPr>
        <w:t xml:space="preserve">свыше 300 до 1000 м………………………………………….………..50 </w:t>
      </w:r>
    </w:p>
    <w:p w:rsidR="004157EA" w:rsidRPr="00790485" w:rsidRDefault="004157EA" w:rsidP="004157EA">
      <w:pPr>
        <w:pStyle w:val="ConsNormal0"/>
        <w:tabs>
          <w:tab w:val="center" w:pos="4677"/>
          <w:tab w:val="right" w:pos="9355"/>
        </w:tabs>
        <w:ind w:left="708" w:right="0" w:firstLine="0"/>
        <w:jc w:val="both"/>
        <w:rPr>
          <w:rFonts w:ascii="Times New Roman" w:hAnsi="Times New Roman" w:cs="Times New Roman"/>
          <w:sz w:val="24"/>
          <w:szCs w:val="24"/>
        </w:rPr>
      </w:pPr>
      <w:r w:rsidRPr="00790485">
        <w:rPr>
          <w:rFonts w:ascii="Times New Roman" w:hAnsi="Times New Roman" w:cs="Times New Roman"/>
          <w:sz w:val="24"/>
          <w:szCs w:val="24"/>
        </w:rPr>
        <w:t xml:space="preserve">свыше 1000 до 3000 м………..……………………………..………….40 </w:t>
      </w:r>
    </w:p>
    <w:p w:rsidR="004157EA" w:rsidRPr="00790485" w:rsidRDefault="004157EA" w:rsidP="004157EA">
      <w:pPr>
        <w:pStyle w:val="ConsNormal0"/>
        <w:tabs>
          <w:tab w:val="center" w:pos="4677"/>
          <w:tab w:val="right" w:pos="9355"/>
        </w:tabs>
        <w:ind w:left="708" w:right="0" w:firstLine="0"/>
        <w:jc w:val="both"/>
        <w:rPr>
          <w:rFonts w:ascii="Times New Roman" w:hAnsi="Times New Roman" w:cs="Times New Roman"/>
          <w:sz w:val="24"/>
          <w:szCs w:val="24"/>
        </w:rPr>
      </w:pPr>
      <w:r w:rsidRPr="00790485">
        <w:rPr>
          <w:rFonts w:ascii="Times New Roman" w:hAnsi="Times New Roman" w:cs="Times New Roman"/>
          <w:sz w:val="24"/>
          <w:szCs w:val="24"/>
        </w:rPr>
        <w:t xml:space="preserve">свыше 3000 м…………………..……………………………..………...20 </w:t>
      </w:r>
    </w:p>
    <w:p w:rsidR="004157EA" w:rsidRPr="00790485" w:rsidRDefault="004157EA" w:rsidP="00EE1566">
      <w:pPr>
        <w:pStyle w:val="ConsNormal0"/>
        <w:tabs>
          <w:tab w:val="center" w:pos="4677"/>
          <w:tab w:val="right" w:pos="9355"/>
        </w:tabs>
        <w:ind w:right="0" w:firstLine="709"/>
        <w:jc w:val="both"/>
        <w:rPr>
          <w:rFonts w:ascii="Times New Roman" w:hAnsi="Times New Roman" w:cs="Times New Roman"/>
          <w:sz w:val="24"/>
          <w:szCs w:val="24"/>
        </w:rPr>
      </w:pPr>
      <w:r w:rsidRPr="00790485">
        <w:rPr>
          <w:rFonts w:ascii="Times New Roman" w:hAnsi="Times New Roman" w:cs="Times New Roman"/>
          <w:sz w:val="24"/>
          <w:szCs w:val="24"/>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rsidR="004157EA" w:rsidRPr="00790485" w:rsidRDefault="004157EA" w:rsidP="00EE1566">
      <w:pPr>
        <w:pStyle w:val="ConsNormal0"/>
        <w:tabs>
          <w:tab w:val="center" w:pos="4677"/>
          <w:tab w:val="right" w:pos="9355"/>
        </w:tabs>
        <w:ind w:right="0" w:firstLine="709"/>
        <w:jc w:val="both"/>
        <w:rPr>
          <w:rFonts w:ascii="Times New Roman" w:hAnsi="Times New Roman" w:cs="Times New Roman"/>
          <w:sz w:val="24"/>
          <w:szCs w:val="24"/>
        </w:rPr>
      </w:pPr>
      <w:r w:rsidRPr="00790485">
        <w:rPr>
          <w:rFonts w:ascii="Times New Roman" w:hAnsi="Times New Roman" w:cs="Times New Roman"/>
          <w:sz w:val="24"/>
          <w:szCs w:val="24"/>
        </w:rPr>
        <w:t>Территория должна быть спланирована для отвода поверхностного стока за ее пределы, озеленена, ограждена и обеспечена охраной. Санитарно-защитные зоны отделяют зоны территорий специального назначения с обязательным обозначением границ информационными знаками.</w:t>
      </w:r>
    </w:p>
    <w:p w:rsidR="004157EA" w:rsidRPr="00790485" w:rsidRDefault="004157EA" w:rsidP="00EE1566">
      <w:pPr>
        <w:pStyle w:val="ConsNormal0"/>
        <w:tabs>
          <w:tab w:val="center" w:pos="4677"/>
          <w:tab w:val="right" w:pos="9355"/>
        </w:tabs>
        <w:ind w:right="0" w:firstLine="709"/>
        <w:jc w:val="both"/>
        <w:rPr>
          <w:rFonts w:ascii="Times New Roman" w:hAnsi="Times New Roman" w:cs="Times New Roman"/>
          <w:sz w:val="24"/>
          <w:szCs w:val="24"/>
        </w:rPr>
      </w:pPr>
      <w:r w:rsidRPr="00790485">
        <w:rPr>
          <w:rFonts w:ascii="Times New Roman" w:hAnsi="Times New Roman" w:cs="Times New Roman"/>
          <w:sz w:val="24"/>
          <w:szCs w:val="24"/>
        </w:rPr>
        <w:t xml:space="preserve">Территории санитарно-защитных зон должны быть благоустроены и озеленены по проекту, который разрабатывают одновременно с проектом строительства и реконструкции предприятия. </w:t>
      </w:r>
      <w:proofErr w:type="gramStart"/>
      <w:r w:rsidRPr="00790485">
        <w:rPr>
          <w:rFonts w:ascii="Times New Roman" w:hAnsi="Times New Roman" w:cs="Times New Roman"/>
          <w:sz w:val="24"/>
          <w:szCs w:val="24"/>
        </w:rPr>
        <w:t>В общем балансе территории санитарно-защитной зоны около 10% площади отводится под здания и сооружения, 20 – под все виды коммуникаций, 30 – под сельскохозяйственные угодья (в основном под технические культуры), зеленые насаждения должны занимать не менее 40% площади зоны, но возможно увеличение площади озеленения до 70-80%. На территории санитарно-защитной зоны нельзя размещать плодовые сады и огороды.</w:t>
      </w:r>
      <w:proofErr w:type="gramEnd"/>
      <w:r w:rsidRPr="00790485">
        <w:rPr>
          <w:rFonts w:ascii="Times New Roman" w:hAnsi="Times New Roman" w:cs="Times New Roman"/>
          <w:sz w:val="24"/>
          <w:szCs w:val="24"/>
        </w:rPr>
        <w:t xml:space="preserve"> В ассортимент растений включаются декоративные виды, произрастающие в данном географическом районе в естественных условиях и выращиваемые в питомниках, при этом учитываются долговечность, быстрота роста, требовательность растения к условиям произрастания, продолжительность вегетации, бактерицидные свойства, газопоглотительная способность, устойчивость к производственным выделениям, влияние растений на животных и человека.</w:t>
      </w:r>
    </w:p>
    <w:p w:rsidR="00464275" w:rsidRPr="00790485" w:rsidRDefault="00464275" w:rsidP="00EE1566">
      <w:pPr>
        <w:pStyle w:val="ConsNormal0"/>
        <w:tabs>
          <w:tab w:val="center" w:pos="4677"/>
          <w:tab w:val="right" w:pos="9355"/>
        </w:tabs>
        <w:ind w:right="0" w:firstLine="709"/>
        <w:jc w:val="both"/>
        <w:rPr>
          <w:rFonts w:ascii="Times New Roman" w:hAnsi="Times New Roman" w:cs="Times New Roman"/>
          <w:sz w:val="24"/>
          <w:szCs w:val="24"/>
        </w:rPr>
      </w:pPr>
    </w:p>
    <w:p w:rsidR="00EE1566" w:rsidRPr="00790485" w:rsidRDefault="00380DA4" w:rsidP="00A5736F">
      <w:pPr>
        <w:keepNext/>
        <w:jc w:val="both"/>
      </w:pPr>
      <w:r w:rsidRPr="00790485">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r w:rsidR="00A5736F" w:rsidRPr="00A5736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7654"/>
        <w:gridCol w:w="1701"/>
      </w:tblGrid>
      <w:tr w:rsidR="00790485" w:rsidRPr="003E4A46" w:rsidTr="004157EA">
        <w:tc>
          <w:tcPr>
            <w:tcW w:w="534" w:type="dxa"/>
            <w:shd w:val="clear" w:color="auto" w:fill="auto"/>
          </w:tcPr>
          <w:p w:rsidR="004157EA" w:rsidRPr="003E4A46" w:rsidRDefault="004157EA" w:rsidP="004157EA">
            <w:r w:rsidRPr="003E4A46">
              <w:t>1</w:t>
            </w:r>
          </w:p>
        </w:tc>
        <w:tc>
          <w:tcPr>
            <w:tcW w:w="7654" w:type="dxa"/>
            <w:shd w:val="clear" w:color="auto" w:fill="auto"/>
          </w:tcPr>
          <w:p w:rsidR="004157EA" w:rsidRPr="003E4A46" w:rsidRDefault="00EE1566" w:rsidP="004157EA">
            <w:r w:rsidRPr="003E4A46">
              <w:t>П</w:t>
            </w:r>
            <w:r w:rsidR="004157EA" w:rsidRPr="003E4A46">
              <w:t xml:space="preserve">редельные (минимальные и (или) максимальные) размеры земельных </w:t>
            </w:r>
            <w:r w:rsidR="004157EA" w:rsidRPr="003E4A46">
              <w:lastRenderedPageBreak/>
              <w:t>участков, в том числе их площадь</w:t>
            </w:r>
          </w:p>
        </w:tc>
        <w:tc>
          <w:tcPr>
            <w:tcW w:w="1701" w:type="dxa"/>
            <w:shd w:val="clear" w:color="auto" w:fill="auto"/>
          </w:tcPr>
          <w:p w:rsidR="004157EA" w:rsidRPr="003E4A46" w:rsidRDefault="00B72E96" w:rsidP="00B72E96">
            <w:r>
              <w:lastRenderedPageBreak/>
              <w:t>Н</w:t>
            </w:r>
            <w:r w:rsidR="004157EA" w:rsidRPr="003E4A46">
              <w:t xml:space="preserve">е подлежит </w:t>
            </w:r>
            <w:r w:rsidR="004157EA" w:rsidRPr="003E4A46">
              <w:lastRenderedPageBreak/>
              <w:t>установлению</w:t>
            </w:r>
          </w:p>
        </w:tc>
      </w:tr>
      <w:tr w:rsidR="00790485" w:rsidRPr="003E4A46" w:rsidTr="004157EA">
        <w:tc>
          <w:tcPr>
            <w:tcW w:w="534" w:type="dxa"/>
            <w:shd w:val="clear" w:color="auto" w:fill="auto"/>
          </w:tcPr>
          <w:p w:rsidR="004157EA" w:rsidRPr="003E4A46" w:rsidRDefault="004157EA" w:rsidP="004157EA">
            <w:r w:rsidRPr="003E4A46">
              <w:lastRenderedPageBreak/>
              <w:t>2</w:t>
            </w:r>
          </w:p>
        </w:tc>
        <w:tc>
          <w:tcPr>
            <w:tcW w:w="7654" w:type="dxa"/>
            <w:shd w:val="clear" w:color="auto" w:fill="auto"/>
          </w:tcPr>
          <w:p w:rsidR="004157EA" w:rsidRPr="003E4A46" w:rsidRDefault="00EE1566" w:rsidP="004157EA">
            <w:r w:rsidRPr="003E4A46">
              <w:t>М</w:t>
            </w:r>
            <w:r w:rsidR="004157EA" w:rsidRPr="003E4A46">
              <w:t>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701" w:type="dxa"/>
            <w:shd w:val="clear" w:color="auto" w:fill="auto"/>
          </w:tcPr>
          <w:p w:rsidR="004157EA" w:rsidRPr="003E4A46" w:rsidRDefault="00B72E96" w:rsidP="00B72E96">
            <w:r>
              <w:t>Н</w:t>
            </w:r>
            <w:r w:rsidR="004157EA" w:rsidRPr="003E4A46">
              <w:t>е подлежит установлению</w:t>
            </w:r>
          </w:p>
        </w:tc>
      </w:tr>
      <w:tr w:rsidR="00790485" w:rsidRPr="003E4A46" w:rsidTr="004157EA">
        <w:tc>
          <w:tcPr>
            <w:tcW w:w="534" w:type="dxa"/>
            <w:shd w:val="clear" w:color="auto" w:fill="auto"/>
          </w:tcPr>
          <w:p w:rsidR="004157EA" w:rsidRPr="003E4A46" w:rsidRDefault="004157EA" w:rsidP="004157EA">
            <w:r w:rsidRPr="003E4A46">
              <w:t>3</w:t>
            </w:r>
          </w:p>
        </w:tc>
        <w:tc>
          <w:tcPr>
            <w:tcW w:w="7654" w:type="dxa"/>
            <w:shd w:val="clear" w:color="auto" w:fill="auto"/>
          </w:tcPr>
          <w:p w:rsidR="004157EA" w:rsidRPr="003E4A46" w:rsidRDefault="009871E0" w:rsidP="004157EA">
            <w:r>
              <w:t>Предельное количество этажей зданий, строений, сооружений</w:t>
            </w:r>
          </w:p>
        </w:tc>
        <w:tc>
          <w:tcPr>
            <w:tcW w:w="1701" w:type="dxa"/>
            <w:shd w:val="clear" w:color="auto" w:fill="auto"/>
          </w:tcPr>
          <w:p w:rsidR="004157EA" w:rsidRPr="003E4A46" w:rsidRDefault="00B72E96" w:rsidP="00B72E96">
            <w:r>
              <w:t>Н</w:t>
            </w:r>
            <w:r w:rsidR="004157EA" w:rsidRPr="003E4A46">
              <w:t>е подлежит установлению</w:t>
            </w:r>
          </w:p>
        </w:tc>
      </w:tr>
      <w:tr w:rsidR="00790485" w:rsidRPr="003E4A46" w:rsidTr="004157EA">
        <w:tc>
          <w:tcPr>
            <w:tcW w:w="534" w:type="dxa"/>
            <w:shd w:val="clear" w:color="auto" w:fill="auto"/>
          </w:tcPr>
          <w:p w:rsidR="004157EA" w:rsidRPr="003E4A46" w:rsidRDefault="004157EA" w:rsidP="004157EA">
            <w:r w:rsidRPr="003E4A46">
              <w:t>4</w:t>
            </w:r>
          </w:p>
        </w:tc>
        <w:tc>
          <w:tcPr>
            <w:tcW w:w="7654" w:type="dxa"/>
            <w:shd w:val="clear" w:color="auto" w:fill="auto"/>
          </w:tcPr>
          <w:p w:rsidR="004157EA" w:rsidRPr="003E4A46" w:rsidRDefault="00EE1566" w:rsidP="004157EA">
            <w:r w:rsidRPr="003E4A46">
              <w:t>М</w:t>
            </w:r>
            <w:r w:rsidR="004157EA" w:rsidRPr="003E4A46">
              <w:t>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701" w:type="dxa"/>
            <w:shd w:val="clear" w:color="auto" w:fill="auto"/>
          </w:tcPr>
          <w:p w:rsidR="004157EA" w:rsidRPr="003E4A46" w:rsidRDefault="00B72E96" w:rsidP="00B72E96">
            <w:r>
              <w:t>Н</w:t>
            </w:r>
            <w:r w:rsidR="004157EA" w:rsidRPr="003E4A46">
              <w:t>е подлежит установлению</w:t>
            </w:r>
          </w:p>
        </w:tc>
      </w:tr>
    </w:tbl>
    <w:p w:rsidR="00E2662E" w:rsidRPr="00E2662E" w:rsidRDefault="00E2662E" w:rsidP="00E2662E"/>
    <w:p w:rsidR="006664F8" w:rsidRPr="00176629" w:rsidRDefault="006664F8" w:rsidP="00176629">
      <w:pPr>
        <w:pStyle w:val="2"/>
        <w:numPr>
          <w:ilvl w:val="1"/>
          <w:numId w:val="1"/>
        </w:numPr>
        <w:tabs>
          <w:tab w:val="clear" w:pos="0"/>
        </w:tabs>
        <w:spacing w:before="0" w:after="0"/>
        <w:ind w:left="0" w:firstLine="0"/>
        <w:jc w:val="both"/>
        <w:rPr>
          <w:rFonts w:ascii="Times New Roman" w:hAnsi="Times New Roman" w:cs="Times New Roman"/>
          <w:i w:val="0"/>
          <w:kern w:val="28"/>
          <w:sz w:val="24"/>
          <w:szCs w:val="24"/>
        </w:rPr>
      </w:pPr>
      <w:bookmarkStart w:id="127" w:name="_Toc46249131"/>
      <w:r w:rsidRPr="00176629">
        <w:rPr>
          <w:rFonts w:ascii="Times New Roman" w:hAnsi="Times New Roman" w:cs="Times New Roman"/>
          <w:i w:val="0"/>
          <w:kern w:val="28"/>
          <w:sz w:val="24"/>
          <w:szCs w:val="24"/>
        </w:rPr>
        <w:t xml:space="preserve">Статья </w:t>
      </w:r>
      <w:r w:rsidR="000D40C0">
        <w:rPr>
          <w:rFonts w:ascii="Times New Roman" w:hAnsi="Times New Roman" w:cs="Times New Roman"/>
          <w:i w:val="0"/>
          <w:kern w:val="28"/>
          <w:sz w:val="24"/>
          <w:szCs w:val="24"/>
        </w:rPr>
        <w:t>14</w:t>
      </w:r>
      <w:r w:rsidRPr="00176629">
        <w:rPr>
          <w:rFonts w:ascii="Times New Roman" w:hAnsi="Times New Roman" w:cs="Times New Roman"/>
          <w:i w:val="0"/>
          <w:kern w:val="28"/>
          <w:sz w:val="24"/>
          <w:szCs w:val="24"/>
        </w:rPr>
        <w:t xml:space="preserve">. </w:t>
      </w:r>
      <w:r w:rsidR="00464275" w:rsidRPr="00176629">
        <w:rPr>
          <w:rFonts w:ascii="Times New Roman" w:hAnsi="Times New Roman" w:cs="Times New Roman"/>
          <w:i w:val="0"/>
          <w:kern w:val="28"/>
          <w:sz w:val="24"/>
          <w:szCs w:val="24"/>
        </w:rPr>
        <w:t>Зоны с особыми условиями использования территории</w:t>
      </w:r>
      <w:bookmarkEnd w:id="84"/>
      <w:bookmarkEnd w:id="85"/>
      <w:bookmarkEnd w:id="86"/>
      <w:bookmarkEnd w:id="127"/>
    </w:p>
    <w:p w:rsidR="00A72898" w:rsidRPr="00790485" w:rsidRDefault="00A72898" w:rsidP="006664F8">
      <w:pPr>
        <w:ind w:firstLine="567"/>
        <w:jc w:val="both"/>
        <w:rPr>
          <w:b/>
          <w:snapToGrid w:val="0"/>
        </w:rPr>
      </w:pPr>
    </w:p>
    <w:p w:rsidR="00E2662E" w:rsidRDefault="00E2662E" w:rsidP="00E2662E">
      <w:pPr>
        <w:pStyle w:val="2"/>
        <w:numPr>
          <w:ilvl w:val="1"/>
          <w:numId w:val="1"/>
        </w:numPr>
        <w:tabs>
          <w:tab w:val="clear" w:pos="0"/>
        </w:tabs>
        <w:spacing w:before="0" w:after="0"/>
        <w:ind w:left="0" w:firstLine="0"/>
        <w:jc w:val="both"/>
        <w:rPr>
          <w:rFonts w:ascii="Times New Roman" w:hAnsi="Times New Roman" w:cs="Times New Roman"/>
          <w:i w:val="0"/>
          <w:kern w:val="28"/>
          <w:sz w:val="24"/>
          <w:szCs w:val="24"/>
        </w:rPr>
      </w:pPr>
      <w:bookmarkStart w:id="128" w:name="_Toc46249132"/>
      <w:r w:rsidRPr="00176629">
        <w:rPr>
          <w:rFonts w:ascii="Times New Roman" w:hAnsi="Times New Roman" w:cs="Times New Roman"/>
          <w:i w:val="0"/>
          <w:kern w:val="28"/>
          <w:sz w:val="24"/>
          <w:szCs w:val="24"/>
        </w:rPr>
        <w:t>Статья 1</w:t>
      </w:r>
      <w:r w:rsidR="000D40C0">
        <w:rPr>
          <w:rFonts w:ascii="Times New Roman" w:hAnsi="Times New Roman" w:cs="Times New Roman"/>
          <w:i w:val="0"/>
          <w:kern w:val="28"/>
          <w:sz w:val="24"/>
          <w:szCs w:val="24"/>
        </w:rPr>
        <w:t>4</w:t>
      </w:r>
      <w:r w:rsidRPr="00176629">
        <w:rPr>
          <w:rFonts w:ascii="Times New Roman" w:hAnsi="Times New Roman" w:cs="Times New Roman"/>
          <w:i w:val="0"/>
          <w:kern w:val="28"/>
          <w:sz w:val="24"/>
          <w:szCs w:val="24"/>
        </w:rPr>
        <w:t>.</w:t>
      </w:r>
      <w:r>
        <w:rPr>
          <w:rFonts w:ascii="Times New Roman" w:hAnsi="Times New Roman" w:cs="Times New Roman"/>
          <w:i w:val="0"/>
          <w:kern w:val="28"/>
          <w:sz w:val="24"/>
          <w:szCs w:val="24"/>
        </w:rPr>
        <w:t>1</w:t>
      </w:r>
      <w:r w:rsidRPr="00176629">
        <w:rPr>
          <w:rFonts w:ascii="Times New Roman" w:hAnsi="Times New Roman" w:cs="Times New Roman"/>
          <w:i w:val="0"/>
          <w:kern w:val="28"/>
          <w:sz w:val="24"/>
          <w:szCs w:val="24"/>
        </w:rPr>
        <w:t xml:space="preserve"> Зоны с особыми условиями использования территории</w:t>
      </w:r>
      <w:r>
        <w:rPr>
          <w:rFonts w:ascii="Times New Roman" w:hAnsi="Times New Roman" w:cs="Times New Roman"/>
          <w:i w:val="0"/>
          <w:kern w:val="28"/>
          <w:sz w:val="24"/>
          <w:szCs w:val="24"/>
        </w:rPr>
        <w:t>. Общие требования</w:t>
      </w:r>
      <w:bookmarkEnd w:id="128"/>
    </w:p>
    <w:p w:rsidR="00E2662E" w:rsidRPr="00E2662E" w:rsidRDefault="00E2662E" w:rsidP="00E2662E"/>
    <w:p w:rsidR="006664F8" w:rsidRPr="00790485" w:rsidRDefault="006664F8" w:rsidP="00941EA9">
      <w:pPr>
        <w:tabs>
          <w:tab w:val="left" w:pos="1134"/>
        </w:tabs>
        <w:ind w:firstLine="709"/>
        <w:jc w:val="both"/>
        <w:rPr>
          <w:snapToGrid w:val="0"/>
        </w:rPr>
      </w:pPr>
      <w:r w:rsidRPr="00790485">
        <w:rPr>
          <w:snapToGrid w:val="0"/>
        </w:rPr>
        <w:t xml:space="preserve">1. </w:t>
      </w:r>
      <w:proofErr w:type="gramStart"/>
      <w:r w:rsidRPr="00790485">
        <w:rPr>
          <w:snapToGrid w:val="0"/>
        </w:rPr>
        <w:t>Использование земельных участков и объектов капитального строительства, расположенных в пределах зон, обозначенных на Карте градостроительного зонирования, осуществляется в соответствии с градостроительными регламентами по видам разрешенного использования земельных участков и объектов капитального строительства и предельным параметрам разрешенного строительства, реконструкции, определенными настоящими Правилами с учетом ограничений, установленных законами, иными нормативными правовыми актами применительно к зонам с особым использованием территорий.</w:t>
      </w:r>
      <w:proofErr w:type="gramEnd"/>
    </w:p>
    <w:p w:rsidR="006664F8" w:rsidRPr="00790485" w:rsidRDefault="006664F8" w:rsidP="00941EA9">
      <w:pPr>
        <w:tabs>
          <w:tab w:val="left" w:pos="1134"/>
        </w:tabs>
        <w:ind w:firstLine="709"/>
        <w:jc w:val="both"/>
        <w:rPr>
          <w:snapToGrid w:val="0"/>
        </w:rPr>
      </w:pPr>
      <w:r w:rsidRPr="00790485">
        <w:rPr>
          <w:snapToGrid w:val="0"/>
        </w:rPr>
        <w:t xml:space="preserve">2. </w:t>
      </w:r>
      <w:proofErr w:type="gramStart"/>
      <w:r w:rsidRPr="00790485">
        <w:rPr>
          <w:snapToGrid w:val="0"/>
        </w:rPr>
        <w:t>Земельные участки и иные объекты недвижимости, которые расположены в пределах зон, ограничений, чьи характеристики не соответствуют ограничениям, установленным законами, иными нормативными правовыми актами применительно к зонам ограничений по экологическим условиям и нормативному режиму хозяйственной деятельности., являются объектами недвижимости, несоответствующими настоящим Правилам.</w:t>
      </w:r>
      <w:proofErr w:type="gramEnd"/>
    </w:p>
    <w:p w:rsidR="006664F8" w:rsidRPr="00790485" w:rsidRDefault="006664F8" w:rsidP="00941EA9">
      <w:pPr>
        <w:tabs>
          <w:tab w:val="left" w:pos="1134"/>
        </w:tabs>
        <w:ind w:firstLine="709"/>
        <w:jc w:val="both"/>
        <w:rPr>
          <w:snapToGrid w:val="0"/>
        </w:rPr>
      </w:pPr>
      <w:r w:rsidRPr="00790485">
        <w:rPr>
          <w:snapToGrid w:val="0"/>
        </w:rPr>
        <w:t>3. Ограничения использования земельных участков и иных объектов недвижимости, расположенных в зонах с особыми условиями использования территории, установлены следующими нормативными правовыми актами:</w:t>
      </w:r>
    </w:p>
    <w:p w:rsidR="006664F8" w:rsidRPr="00790485" w:rsidRDefault="006664F8" w:rsidP="00433E2F">
      <w:pPr>
        <w:numPr>
          <w:ilvl w:val="0"/>
          <w:numId w:val="7"/>
        </w:numPr>
        <w:tabs>
          <w:tab w:val="left" w:pos="1134"/>
        </w:tabs>
        <w:ind w:left="0" w:firstLine="709"/>
        <w:jc w:val="both"/>
      </w:pPr>
      <w:r w:rsidRPr="00790485">
        <w:t>«Водный кодекс Российской Федерации» от 3 июня 2006 года № 74-ФЗ.</w:t>
      </w:r>
    </w:p>
    <w:p w:rsidR="006664F8" w:rsidRPr="00790485" w:rsidRDefault="006664F8" w:rsidP="00433E2F">
      <w:pPr>
        <w:numPr>
          <w:ilvl w:val="0"/>
          <w:numId w:val="7"/>
        </w:numPr>
        <w:tabs>
          <w:tab w:val="left" w:pos="1134"/>
        </w:tabs>
        <w:ind w:left="0" w:firstLine="709"/>
        <w:jc w:val="both"/>
      </w:pPr>
      <w:r w:rsidRPr="00790485">
        <w:t>«Земельный кодекс Российской Федерации» от 25 октября 2001 года № 136-ФЗ.</w:t>
      </w:r>
    </w:p>
    <w:p w:rsidR="006664F8" w:rsidRPr="00790485" w:rsidRDefault="006664F8" w:rsidP="00433E2F">
      <w:pPr>
        <w:numPr>
          <w:ilvl w:val="0"/>
          <w:numId w:val="7"/>
        </w:numPr>
        <w:tabs>
          <w:tab w:val="left" w:pos="1134"/>
        </w:tabs>
        <w:autoSpaceDE w:val="0"/>
        <w:autoSpaceDN w:val="0"/>
        <w:adjustRightInd w:val="0"/>
        <w:ind w:left="0" w:firstLine="709"/>
        <w:jc w:val="both"/>
      </w:pPr>
      <w:r w:rsidRPr="00790485">
        <w:t>Федеральный закон от 10января 2002 года № 7-ФЗ «Об охране окружающей среды».</w:t>
      </w:r>
    </w:p>
    <w:p w:rsidR="006664F8" w:rsidRPr="00790485" w:rsidRDefault="006664F8" w:rsidP="00433E2F">
      <w:pPr>
        <w:numPr>
          <w:ilvl w:val="0"/>
          <w:numId w:val="7"/>
        </w:numPr>
        <w:tabs>
          <w:tab w:val="left" w:pos="1134"/>
        </w:tabs>
        <w:autoSpaceDE w:val="0"/>
        <w:autoSpaceDN w:val="0"/>
        <w:adjustRightInd w:val="0"/>
        <w:ind w:left="0" w:firstLine="709"/>
        <w:jc w:val="both"/>
      </w:pPr>
      <w:r w:rsidRPr="00790485">
        <w:t>Федеральный закон от 30 марта 1999 года № 52-ФЗ «О санитарно-эпидемиологическом благополучии населения».</w:t>
      </w:r>
    </w:p>
    <w:p w:rsidR="006664F8" w:rsidRPr="00790485" w:rsidRDefault="006664F8" w:rsidP="00433E2F">
      <w:pPr>
        <w:numPr>
          <w:ilvl w:val="0"/>
          <w:numId w:val="7"/>
        </w:numPr>
        <w:tabs>
          <w:tab w:val="left" w:pos="1134"/>
        </w:tabs>
        <w:autoSpaceDE w:val="0"/>
        <w:autoSpaceDN w:val="0"/>
        <w:adjustRightInd w:val="0"/>
        <w:ind w:left="0" w:firstLine="709"/>
        <w:jc w:val="both"/>
      </w:pPr>
      <w:r w:rsidRPr="00790485">
        <w:t>Федеральный закон от 4 мая 1999 года № 96-ФЗ «Об охране атмосферного воздуха».</w:t>
      </w:r>
    </w:p>
    <w:p w:rsidR="006664F8" w:rsidRPr="00790485" w:rsidRDefault="006664F8" w:rsidP="00433E2F">
      <w:pPr>
        <w:numPr>
          <w:ilvl w:val="0"/>
          <w:numId w:val="7"/>
        </w:numPr>
        <w:tabs>
          <w:tab w:val="left" w:pos="1134"/>
        </w:tabs>
        <w:autoSpaceDE w:val="0"/>
        <w:autoSpaceDN w:val="0"/>
        <w:adjustRightInd w:val="0"/>
        <w:ind w:left="0" w:firstLine="709"/>
        <w:jc w:val="both"/>
      </w:pPr>
      <w:r w:rsidRPr="00790485">
        <w:t xml:space="preserve">Постановление Главного государственного санитарного врача Российской Федерации от 25 сентября 2007 года № 74 «О введении в действие новой редакции СанПиН 2.2.1/2.1.1.1200-03 «Санитарно-защитные зоны и санитарная классификация предприятий, сооружений и иных объектов». </w:t>
      </w:r>
    </w:p>
    <w:p w:rsidR="006664F8" w:rsidRPr="00790485" w:rsidRDefault="006664F8" w:rsidP="00433E2F">
      <w:pPr>
        <w:numPr>
          <w:ilvl w:val="0"/>
          <w:numId w:val="7"/>
        </w:numPr>
        <w:tabs>
          <w:tab w:val="left" w:pos="1134"/>
        </w:tabs>
        <w:autoSpaceDE w:val="0"/>
        <w:autoSpaceDN w:val="0"/>
        <w:adjustRightInd w:val="0"/>
        <w:ind w:left="0" w:firstLine="709"/>
        <w:jc w:val="both"/>
      </w:pPr>
      <w:r w:rsidRPr="00790485">
        <w:t>"СанПиН 2.1.5.980-00. 2.1.5. Водоотведение населенных мест, санитарная охрана водных объектов. Гигиенические требования к охране поверхностных вод. Санитарные правила и нормы".</w:t>
      </w:r>
    </w:p>
    <w:p w:rsidR="006664F8" w:rsidRPr="00790485" w:rsidRDefault="006664F8" w:rsidP="00433E2F">
      <w:pPr>
        <w:numPr>
          <w:ilvl w:val="0"/>
          <w:numId w:val="7"/>
        </w:numPr>
        <w:tabs>
          <w:tab w:val="left" w:pos="1134"/>
        </w:tabs>
        <w:autoSpaceDE w:val="0"/>
        <w:autoSpaceDN w:val="0"/>
        <w:adjustRightInd w:val="0"/>
        <w:ind w:left="0" w:firstLine="709"/>
        <w:jc w:val="both"/>
      </w:pPr>
      <w:r w:rsidRPr="00790485">
        <w:rPr>
          <w:bCs/>
        </w:rPr>
        <w:t>Постановление Главного государственного санитарного врача Российской Федерации от 30 апреля 2003 года №88 «О введении в действие санитарно-</w:t>
      </w:r>
      <w:r w:rsidRPr="00790485">
        <w:rPr>
          <w:bCs/>
        </w:rPr>
        <w:lastRenderedPageBreak/>
        <w:t xml:space="preserve">эпидемиологических правил СП 2.2.1.1312-03 </w:t>
      </w:r>
      <w:r w:rsidRPr="00790485">
        <w:t>"Гигиенические требования к проектированию вновь строящихся и реконструируемых промышленных предприятий. СП 2.2.1.1312-03"</w:t>
      </w:r>
      <w:r w:rsidRPr="00790485">
        <w:rPr>
          <w:b/>
          <w:bCs/>
        </w:rPr>
        <w:t xml:space="preserve">. </w:t>
      </w:r>
    </w:p>
    <w:p w:rsidR="006664F8" w:rsidRPr="00790485" w:rsidRDefault="006664F8" w:rsidP="00433E2F">
      <w:pPr>
        <w:numPr>
          <w:ilvl w:val="0"/>
          <w:numId w:val="7"/>
        </w:numPr>
        <w:tabs>
          <w:tab w:val="left" w:pos="1134"/>
        </w:tabs>
        <w:autoSpaceDE w:val="0"/>
        <w:autoSpaceDN w:val="0"/>
        <w:adjustRightInd w:val="0"/>
        <w:ind w:left="0" w:firstLine="709"/>
        <w:jc w:val="both"/>
      </w:pPr>
      <w:r w:rsidRPr="00790485">
        <w:rPr>
          <w:bCs/>
        </w:rPr>
        <w:t xml:space="preserve">Постановление Главного государственного санитарного врача </w:t>
      </w:r>
      <w:r w:rsidR="00DB3D7F">
        <w:rPr>
          <w:bCs/>
        </w:rPr>
        <w:t>Российской Федерации</w:t>
      </w:r>
      <w:r w:rsidRPr="00790485">
        <w:rPr>
          <w:bCs/>
        </w:rPr>
        <w:t xml:space="preserve"> от 08.04.2003 N 35 "О введении в действие СанПиН 2.1.1279-03 "Гигиенические требования к размещению, устройству и содержанию кладбищ, зданий и сооружений похоронного назначения. СанПиН 2.1.1279-03"</w:t>
      </w:r>
    </w:p>
    <w:p w:rsidR="006664F8" w:rsidRPr="00790485" w:rsidRDefault="006664F8" w:rsidP="00433E2F">
      <w:pPr>
        <w:numPr>
          <w:ilvl w:val="0"/>
          <w:numId w:val="7"/>
        </w:numPr>
        <w:tabs>
          <w:tab w:val="left" w:pos="1134"/>
        </w:tabs>
        <w:autoSpaceDE w:val="0"/>
        <w:autoSpaceDN w:val="0"/>
        <w:adjustRightInd w:val="0"/>
        <w:ind w:left="0" w:firstLine="709"/>
        <w:jc w:val="both"/>
      </w:pPr>
      <w:r w:rsidRPr="00790485">
        <w:t xml:space="preserve">Постановление Главного государственного санитарного врача Российской Федерации от 14 марта 2002 года №10 «О введении в действие санитарных правил и норм «Зоны санитарной охраны источников водоснабжения и водопроводов питьевого назначения. СанПиН 2.1.4.1110-02». </w:t>
      </w:r>
    </w:p>
    <w:p w:rsidR="006664F8" w:rsidRPr="00790485" w:rsidRDefault="006664F8" w:rsidP="00433E2F">
      <w:pPr>
        <w:numPr>
          <w:ilvl w:val="0"/>
          <w:numId w:val="7"/>
        </w:numPr>
        <w:tabs>
          <w:tab w:val="left" w:pos="1134"/>
        </w:tabs>
        <w:autoSpaceDE w:val="0"/>
        <w:autoSpaceDN w:val="0"/>
        <w:adjustRightInd w:val="0"/>
        <w:ind w:left="0" w:firstLine="709"/>
        <w:jc w:val="both"/>
      </w:pPr>
      <w:r w:rsidRPr="00790485">
        <w:t>Постановление Главного государственного санитарного врача Российской Федерации от 17 мая 2001 года № 14 «О введении в действие санитарных правил «Гигиенические требования к обеспечению качества атмосферного воздуха населенных мест. СанПиН 2.1.6.1032-01».</w:t>
      </w:r>
    </w:p>
    <w:p w:rsidR="006664F8" w:rsidRDefault="006664F8" w:rsidP="00433E2F">
      <w:pPr>
        <w:numPr>
          <w:ilvl w:val="0"/>
          <w:numId w:val="7"/>
        </w:numPr>
        <w:tabs>
          <w:tab w:val="left" w:pos="1134"/>
        </w:tabs>
        <w:autoSpaceDE w:val="0"/>
        <w:autoSpaceDN w:val="0"/>
        <w:adjustRightInd w:val="0"/>
        <w:ind w:left="0" w:firstLine="709"/>
        <w:jc w:val="both"/>
      </w:pPr>
      <w:r w:rsidRPr="00790485">
        <w:rPr>
          <w:bCs/>
        </w:rPr>
        <w:t xml:space="preserve">Охрана природы. Гидросфера. «Общие требования к охране поверхностных вод от загрязнения. ГОСТ 17.1.3.13-86» </w:t>
      </w:r>
      <w:r w:rsidRPr="00790485">
        <w:t>(утв. Постановлением Госстандарта СССР от 25.06.1986 N 1790).</w:t>
      </w:r>
    </w:p>
    <w:p w:rsidR="00E2662E" w:rsidRPr="00790485" w:rsidRDefault="00E2662E" w:rsidP="00941EA9">
      <w:pPr>
        <w:tabs>
          <w:tab w:val="left" w:pos="1134"/>
        </w:tabs>
        <w:autoSpaceDE w:val="0"/>
        <w:autoSpaceDN w:val="0"/>
        <w:adjustRightInd w:val="0"/>
        <w:ind w:firstLine="709"/>
        <w:jc w:val="both"/>
      </w:pPr>
    </w:p>
    <w:p w:rsidR="006664F8" w:rsidRDefault="00E2662E" w:rsidP="009618E5">
      <w:pPr>
        <w:pStyle w:val="2"/>
        <w:numPr>
          <w:ilvl w:val="1"/>
          <w:numId w:val="1"/>
        </w:numPr>
        <w:tabs>
          <w:tab w:val="clear" w:pos="0"/>
        </w:tabs>
        <w:spacing w:before="0" w:after="0"/>
        <w:ind w:left="0" w:firstLine="0"/>
        <w:jc w:val="both"/>
        <w:rPr>
          <w:rFonts w:ascii="Times New Roman" w:hAnsi="Times New Roman" w:cs="Times New Roman"/>
          <w:i w:val="0"/>
          <w:kern w:val="28"/>
          <w:sz w:val="24"/>
          <w:szCs w:val="24"/>
        </w:rPr>
      </w:pPr>
      <w:bookmarkStart w:id="129" w:name="_Toc310607136"/>
      <w:bookmarkStart w:id="130" w:name="_Toc311558237"/>
      <w:bookmarkStart w:id="131" w:name="_Toc312773339"/>
      <w:bookmarkStart w:id="132" w:name="_Toc46249133"/>
      <w:r w:rsidRPr="00E2662E">
        <w:rPr>
          <w:rFonts w:ascii="Times New Roman" w:hAnsi="Times New Roman" w:cs="Times New Roman"/>
          <w:i w:val="0"/>
          <w:kern w:val="28"/>
          <w:sz w:val="24"/>
          <w:szCs w:val="24"/>
        </w:rPr>
        <w:t>Статья 1</w:t>
      </w:r>
      <w:r w:rsidR="000D40C0">
        <w:rPr>
          <w:rFonts w:ascii="Times New Roman" w:hAnsi="Times New Roman" w:cs="Times New Roman"/>
          <w:i w:val="0"/>
          <w:kern w:val="28"/>
          <w:sz w:val="24"/>
          <w:szCs w:val="24"/>
        </w:rPr>
        <w:t>4</w:t>
      </w:r>
      <w:r w:rsidRPr="00E2662E">
        <w:rPr>
          <w:rFonts w:ascii="Times New Roman" w:hAnsi="Times New Roman" w:cs="Times New Roman"/>
          <w:i w:val="0"/>
          <w:kern w:val="28"/>
          <w:sz w:val="24"/>
          <w:szCs w:val="24"/>
        </w:rPr>
        <w:t>.</w:t>
      </w:r>
      <w:r>
        <w:rPr>
          <w:rFonts w:ascii="Times New Roman" w:hAnsi="Times New Roman" w:cs="Times New Roman"/>
          <w:i w:val="0"/>
          <w:kern w:val="28"/>
          <w:sz w:val="24"/>
          <w:szCs w:val="24"/>
        </w:rPr>
        <w:t>2</w:t>
      </w:r>
      <w:r w:rsidR="00A72898" w:rsidRPr="00E2662E">
        <w:rPr>
          <w:rFonts w:ascii="Times New Roman" w:hAnsi="Times New Roman" w:cs="Times New Roman"/>
          <w:i w:val="0"/>
          <w:kern w:val="28"/>
          <w:sz w:val="24"/>
          <w:szCs w:val="24"/>
        </w:rPr>
        <w:t>Перечень зон с особыми условиями использования земельных участков и объе</w:t>
      </w:r>
      <w:r>
        <w:rPr>
          <w:rFonts w:ascii="Times New Roman" w:hAnsi="Times New Roman" w:cs="Times New Roman"/>
          <w:i w:val="0"/>
          <w:kern w:val="28"/>
          <w:sz w:val="24"/>
          <w:szCs w:val="24"/>
        </w:rPr>
        <w:t xml:space="preserve">ктов капитального строительства, выделенные </w:t>
      </w:r>
      <w:r w:rsidR="00A72898" w:rsidRPr="00E2662E">
        <w:rPr>
          <w:rFonts w:ascii="Times New Roman" w:hAnsi="Times New Roman" w:cs="Times New Roman"/>
          <w:i w:val="0"/>
          <w:kern w:val="28"/>
          <w:sz w:val="24"/>
          <w:szCs w:val="24"/>
        </w:rPr>
        <w:t>по экологическим условиям и нормативному режиму хозяйственной деятельности</w:t>
      </w:r>
      <w:bookmarkEnd w:id="129"/>
      <w:bookmarkEnd w:id="130"/>
      <w:bookmarkEnd w:id="131"/>
      <w:bookmarkEnd w:id="132"/>
    </w:p>
    <w:p w:rsidR="00E2662E" w:rsidRDefault="00E2662E" w:rsidP="00941EA9">
      <w:pPr>
        <w:tabs>
          <w:tab w:val="left" w:pos="1134"/>
        </w:tabs>
        <w:ind w:firstLine="709"/>
      </w:pPr>
      <w:r>
        <w:t>На карте градостроительного зонирования</w:t>
      </w:r>
      <w:r w:rsidR="0039351D">
        <w:t xml:space="preserve">, </w:t>
      </w:r>
      <w:r>
        <w:t>в части отображения границ зон с особыми условиями использования территории</w:t>
      </w:r>
      <w:r w:rsidR="0039351D">
        <w:t xml:space="preserve">, </w:t>
      </w:r>
      <w:r>
        <w:t xml:space="preserve">указаны </w:t>
      </w:r>
      <w:proofErr w:type="gramStart"/>
      <w:r>
        <w:t>следующий</w:t>
      </w:r>
      <w:proofErr w:type="gramEnd"/>
      <w:r>
        <w:t xml:space="preserve"> зоны</w:t>
      </w:r>
      <w:r w:rsidRPr="00E2662E">
        <w:t>:</w:t>
      </w:r>
    </w:p>
    <w:p w:rsidR="00E2662E" w:rsidRDefault="00E2662E" w:rsidP="00433E2F">
      <w:pPr>
        <w:pStyle w:val="aff8"/>
        <w:numPr>
          <w:ilvl w:val="0"/>
          <w:numId w:val="17"/>
        </w:numPr>
        <w:tabs>
          <w:tab w:val="left" w:pos="1134"/>
        </w:tabs>
        <w:ind w:left="0" w:firstLine="709"/>
      </w:pPr>
      <w:r w:rsidRPr="00786FD5">
        <w:t>Санитарно-защитная зона</w:t>
      </w:r>
    </w:p>
    <w:p w:rsidR="00E2662E" w:rsidRPr="00790485" w:rsidRDefault="00E2662E" w:rsidP="00433E2F">
      <w:pPr>
        <w:pStyle w:val="aff8"/>
        <w:keepNext/>
        <w:keepLines/>
        <w:numPr>
          <w:ilvl w:val="0"/>
          <w:numId w:val="17"/>
        </w:numPr>
        <w:tabs>
          <w:tab w:val="left" w:pos="1134"/>
        </w:tabs>
        <w:ind w:left="0" w:firstLine="709"/>
      </w:pPr>
      <w:r w:rsidRPr="00786FD5">
        <w:t>Придорожная полоса автомобильных дорог</w:t>
      </w:r>
    </w:p>
    <w:p w:rsidR="00E2662E" w:rsidRDefault="00E2662E" w:rsidP="00433E2F">
      <w:pPr>
        <w:pStyle w:val="aff8"/>
        <w:keepNext/>
        <w:keepLines/>
        <w:numPr>
          <w:ilvl w:val="0"/>
          <w:numId w:val="17"/>
        </w:numPr>
        <w:tabs>
          <w:tab w:val="left" w:pos="1134"/>
        </w:tabs>
        <w:ind w:left="0" w:firstLine="709"/>
      </w:pPr>
      <w:r>
        <w:t xml:space="preserve">Охранная зона объектов электроэнергетики </w:t>
      </w:r>
    </w:p>
    <w:p w:rsidR="00E2662E" w:rsidRPr="00790485" w:rsidRDefault="00E2662E" w:rsidP="00433E2F">
      <w:pPr>
        <w:pStyle w:val="aff8"/>
        <w:keepNext/>
        <w:keepLines/>
        <w:numPr>
          <w:ilvl w:val="0"/>
          <w:numId w:val="17"/>
        </w:numPr>
        <w:tabs>
          <w:tab w:val="left" w:pos="1134"/>
        </w:tabs>
        <w:ind w:left="0" w:firstLine="709"/>
      </w:pPr>
      <w:r>
        <w:t>(объектов электросетевого хозяйства и объектов по производству электрической энергии)</w:t>
      </w:r>
    </w:p>
    <w:p w:rsidR="00E2662E" w:rsidRPr="00790485" w:rsidRDefault="00E2662E" w:rsidP="00433E2F">
      <w:pPr>
        <w:pStyle w:val="aff8"/>
        <w:keepNext/>
        <w:keepLines/>
        <w:numPr>
          <w:ilvl w:val="0"/>
          <w:numId w:val="17"/>
        </w:numPr>
        <w:tabs>
          <w:tab w:val="left" w:pos="1134"/>
        </w:tabs>
        <w:ind w:left="0" w:firstLine="709"/>
      </w:pPr>
      <w:r w:rsidRPr="00786FD5">
        <w:t xml:space="preserve">Охранная зона трубопроводов (газопроводов, нефтепроводов и нефтепродуктопроводов, </w:t>
      </w:r>
      <w:proofErr w:type="spellStart"/>
      <w:r w:rsidRPr="00786FD5">
        <w:t>аммиакопроводов</w:t>
      </w:r>
      <w:proofErr w:type="spellEnd"/>
      <w:r w:rsidRPr="00786FD5">
        <w:t>)</w:t>
      </w:r>
    </w:p>
    <w:p w:rsidR="00E2662E" w:rsidRPr="00790485" w:rsidRDefault="00E2662E" w:rsidP="00433E2F">
      <w:pPr>
        <w:pStyle w:val="aff8"/>
        <w:keepNext/>
        <w:keepLines/>
        <w:numPr>
          <w:ilvl w:val="0"/>
          <w:numId w:val="17"/>
        </w:numPr>
        <w:tabs>
          <w:tab w:val="left" w:pos="1134"/>
        </w:tabs>
        <w:ind w:left="0" w:firstLine="709"/>
      </w:pPr>
      <w:r w:rsidRPr="00786FD5">
        <w:t>Охранная зона линий и сооружений связи</w:t>
      </w:r>
    </w:p>
    <w:p w:rsidR="00E2662E" w:rsidRPr="00790485" w:rsidRDefault="00E2662E" w:rsidP="00433E2F">
      <w:pPr>
        <w:pStyle w:val="aff8"/>
        <w:keepNext/>
        <w:keepLines/>
        <w:numPr>
          <w:ilvl w:val="0"/>
          <w:numId w:val="17"/>
        </w:numPr>
        <w:tabs>
          <w:tab w:val="left" w:pos="1134"/>
        </w:tabs>
        <w:ind w:left="0" w:firstLine="709"/>
      </w:pPr>
      <w:r w:rsidRPr="00790485">
        <w:t>Прибрежная защитная полоса</w:t>
      </w:r>
    </w:p>
    <w:p w:rsidR="00E2662E" w:rsidRPr="00790485" w:rsidRDefault="00E2662E" w:rsidP="00433E2F">
      <w:pPr>
        <w:pStyle w:val="aff8"/>
        <w:keepNext/>
        <w:keepLines/>
        <w:numPr>
          <w:ilvl w:val="0"/>
          <w:numId w:val="17"/>
        </w:numPr>
        <w:tabs>
          <w:tab w:val="left" w:pos="1134"/>
        </w:tabs>
        <w:ind w:left="0" w:firstLine="709"/>
      </w:pPr>
      <w:proofErr w:type="spellStart"/>
      <w:r w:rsidRPr="00786FD5">
        <w:t>Водоохранная</w:t>
      </w:r>
      <w:proofErr w:type="spellEnd"/>
      <w:r w:rsidRPr="00786FD5">
        <w:t xml:space="preserve"> (рыбоохранная) зона</w:t>
      </w:r>
    </w:p>
    <w:p w:rsidR="00E2662E" w:rsidRPr="00E2662E" w:rsidRDefault="00E2662E" w:rsidP="00433E2F">
      <w:pPr>
        <w:pStyle w:val="aff8"/>
        <w:numPr>
          <w:ilvl w:val="0"/>
          <w:numId w:val="17"/>
        </w:numPr>
        <w:tabs>
          <w:tab w:val="left" w:pos="1134"/>
        </w:tabs>
        <w:ind w:left="0" w:firstLine="709"/>
      </w:pPr>
      <w:r w:rsidRPr="00786FD5">
        <w:t>Защитная зона объекта культурного наследия</w:t>
      </w:r>
    </w:p>
    <w:p w:rsidR="006664F8" w:rsidRPr="00790485" w:rsidRDefault="006664F8" w:rsidP="006664F8">
      <w:pPr>
        <w:rPr>
          <w:b/>
        </w:rPr>
      </w:pPr>
      <w:bookmarkStart w:id="133" w:name="_Toc227564915"/>
      <w:bookmarkStart w:id="134" w:name="_Toc267300260"/>
      <w:bookmarkStart w:id="135" w:name="_Toc305429641"/>
      <w:bookmarkStart w:id="136" w:name="_Toc310607137"/>
      <w:bookmarkStart w:id="137" w:name="_Toc311558238"/>
      <w:bookmarkStart w:id="138" w:name="_Toc312773340"/>
    </w:p>
    <w:p w:rsidR="006664F8" w:rsidRPr="00E2662E" w:rsidRDefault="00E2662E" w:rsidP="009618E5">
      <w:pPr>
        <w:pStyle w:val="2"/>
        <w:numPr>
          <w:ilvl w:val="1"/>
          <w:numId w:val="1"/>
        </w:numPr>
        <w:tabs>
          <w:tab w:val="clear" w:pos="0"/>
        </w:tabs>
        <w:spacing w:before="0" w:after="0"/>
        <w:ind w:left="0" w:firstLine="0"/>
        <w:jc w:val="both"/>
        <w:rPr>
          <w:rFonts w:ascii="Times New Roman" w:hAnsi="Times New Roman" w:cs="Times New Roman"/>
          <w:i w:val="0"/>
          <w:kern w:val="28"/>
          <w:sz w:val="24"/>
          <w:szCs w:val="24"/>
        </w:rPr>
      </w:pPr>
      <w:bookmarkStart w:id="139" w:name="_Toc46249134"/>
      <w:r w:rsidRPr="00E2662E">
        <w:rPr>
          <w:rFonts w:ascii="Times New Roman" w:hAnsi="Times New Roman" w:cs="Times New Roman"/>
          <w:i w:val="0"/>
          <w:kern w:val="28"/>
          <w:sz w:val="24"/>
          <w:szCs w:val="24"/>
        </w:rPr>
        <w:t>Статья 1</w:t>
      </w:r>
      <w:r w:rsidR="000D40C0">
        <w:rPr>
          <w:rFonts w:ascii="Times New Roman" w:hAnsi="Times New Roman" w:cs="Times New Roman"/>
          <w:i w:val="0"/>
          <w:kern w:val="28"/>
          <w:sz w:val="24"/>
          <w:szCs w:val="24"/>
        </w:rPr>
        <w:t>4</w:t>
      </w:r>
      <w:r w:rsidRPr="00E2662E">
        <w:rPr>
          <w:rFonts w:ascii="Times New Roman" w:hAnsi="Times New Roman" w:cs="Times New Roman"/>
          <w:i w:val="0"/>
          <w:kern w:val="28"/>
          <w:sz w:val="24"/>
          <w:szCs w:val="24"/>
        </w:rPr>
        <w:t>.</w:t>
      </w:r>
      <w:r>
        <w:rPr>
          <w:rFonts w:ascii="Times New Roman" w:hAnsi="Times New Roman" w:cs="Times New Roman"/>
          <w:i w:val="0"/>
          <w:kern w:val="28"/>
          <w:sz w:val="24"/>
          <w:szCs w:val="24"/>
        </w:rPr>
        <w:t xml:space="preserve">3 </w:t>
      </w:r>
      <w:r w:rsidR="00A72898" w:rsidRPr="00E2662E">
        <w:rPr>
          <w:rFonts w:ascii="Times New Roman" w:hAnsi="Times New Roman" w:cs="Times New Roman"/>
          <w:i w:val="0"/>
          <w:kern w:val="28"/>
          <w:sz w:val="24"/>
          <w:szCs w:val="24"/>
        </w:rPr>
        <w:t>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bookmarkEnd w:id="133"/>
      <w:bookmarkEnd w:id="134"/>
      <w:bookmarkEnd w:id="135"/>
      <w:bookmarkEnd w:id="136"/>
      <w:bookmarkEnd w:id="137"/>
      <w:bookmarkEnd w:id="138"/>
      <w:bookmarkEnd w:id="139"/>
    </w:p>
    <w:p w:rsidR="00A72898" w:rsidRPr="00790485" w:rsidRDefault="00A72898" w:rsidP="00941EA9">
      <w:pPr>
        <w:tabs>
          <w:tab w:val="left" w:pos="1134"/>
        </w:tabs>
        <w:ind w:firstLine="709"/>
        <w:jc w:val="both"/>
        <w:rPr>
          <w:b/>
        </w:rPr>
      </w:pPr>
    </w:p>
    <w:p w:rsidR="006664F8" w:rsidRPr="00E2662E" w:rsidRDefault="006664F8" w:rsidP="00433E2F">
      <w:pPr>
        <w:pStyle w:val="aff8"/>
        <w:keepNext/>
        <w:numPr>
          <w:ilvl w:val="0"/>
          <w:numId w:val="16"/>
        </w:numPr>
        <w:tabs>
          <w:tab w:val="left" w:pos="1134"/>
        </w:tabs>
        <w:ind w:left="0" w:firstLine="709"/>
        <w:rPr>
          <w:b/>
        </w:rPr>
      </w:pPr>
      <w:r w:rsidRPr="00E2662E">
        <w:rPr>
          <w:b/>
        </w:rPr>
        <w:t>Санитарно-защитная зона предприятий, сооружений и иных объектов</w:t>
      </w:r>
    </w:p>
    <w:p w:rsidR="006664F8" w:rsidRPr="00790485" w:rsidRDefault="006664F8" w:rsidP="00941EA9">
      <w:pPr>
        <w:tabs>
          <w:tab w:val="left" w:pos="1134"/>
        </w:tabs>
        <w:ind w:right="41" w:firstLine="709"/>
        <w:jc w:val="both"/>
        <w:rPr>
          <w:snapToGrid w:val="0"/>
        </w:rPr>
      </w:pPr>
      <w:r w:rsidRPr="00790485">
        <w:rPr>
          <w:snapToGrid w:val="0"/>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6664F8" w:rsidRPr="00790485" w:rsidRDefault="006664F8" w:rsidP="00433E2F">
      <w:pPr>
        <w:numPr>
          <w:ilvl w:val="0"/>
          <w:numId w:val="8"/>
        </w:numPr>
        <w:tabs>
          <w:tab w:val="left" w:pos="1134"/>
        </w:tabs>
        <w:autoSpaceDE w:val="0"/>
        <w:autoSpaceDN w:val="0"/>
        <w:adjustRightInd w:val="0"/>
        <w:ind w:left="0" w:firstLine="709"/>
        <w:jc w:val="both"/>
        <w:rPr>
          <w:snapToGrid w:val="0"/>
        </w:rPr>
      </w:pPr>
      <w:r w:rsidRPr="00790485">
        <w:rPr>
          <w:snapToGrid w:val="0"/>
        </w:rPr>
        <w:t>СП 42.13330.201</w:t>
      </w:r>
      <w:r w:rsidR="0095512C" w:rsidRPr="00790485">
        <w:rPr>
          <w:snapToGrid w:val="0"/>
        </w:rPr>
        <w:t>6</w:t>
      </w:r>
      <w:r w:rsidRPr="00790485">
        <w:rPr>
          <w:snapToGrid w:val="0"/>
        </w:rPr>
        <w:t xml:space="preserve"> «Градостроительство. Планировка и застройка городских и сельских поселений» (актуализированная редакция СНиП 2.07.01-89*);</w:t>
      </w:r>
    </w:p>
    <w:p w:rsidR="006664F8" w:rsidRPr="00790485" w:rsidRDefault="006664F8" w:rsidP="00433E2F">
      <w:pPr>
        <w:numPr>
          <w:ilvl w:val="0"/>
          <w:numId w:val="8"/>
        </w:numPr>
        <w:tabs>
          <w:tab w:val="left" w:pos="1134"/>
        </w:tabs>
        <w:autoSpaceDE w:val="0"/>
        <w:autoSpaceDN w:val="0"/>
        <w:adjustRightInd w:val="0"/>
        <w:ind w:left="0" w:firstLine="709"/>
        <w:jc w:val="both"/>
        <w:rPr>
          <w:snapToGrid w:val="0"/>
        </w:rPr>
      </w:pPr>
      <w:r w:rsidRPr="00790485">
        <w:rPr>
          <w:snapToGrid w:val="0"/>
        </w:rPr>
        <w:t>СанПиН 2.2.1/2.1.1.1200-03 «Санитарно-защитные зоны и санитарная классификация предприятий, сооружений и иных объектов»;</w:t>
      </w:r>
    </w:p>
    <w:p w:rsidR="006664F8" w:rsidRPr="00790485" w:rsidRDefault="006664F8" w:rsidP="00433E2F">
      <w:pPr>
        <w:numPr>
          <w:ilvl w:val="0"/>
          <w:numId w:val="8"/>
        </w:numPr>
        <w:tabs>
          <w:tab w:val="left" w:pos="1134"/>
        </w:tabs>
        <w:autoSpaceDE w:val="0"/>
        <w:autoSpaceDN w:val="0"/>
        <w:adjustRightInd w:val="0"/>
        <w:ind w:left="0" w:firstLine="709"/>
        <w:jc w:val="both"/>
      </w:pPr>
      <w:r w:rsidRPr="00790485">
        <w:t>«СП 62.13330.201</w:t>
      </w:r>
      <w:r w:rsidR="0095512C" w:rsidRPr="00790485">
        <w:t>6</w:t>
      </w:r>
      <w:r w:rsidRPr="00790485">
        <w:t>. Свод правил. Газораспределительные системы. Актуализированная редакция СНиП 42-01-2002»</w:t>
      </w:r>
    </w:p>
    <w:p w:rsidR="006664F8" w:rsidRPr="00790485" w:rsidRDefault="006664F8" w:rsidP="00941EA9">
      <w:pPr>
        <w:tabs>
          <w:tab w:val="left" w:pos="1134"/>
        </w:tabs>
        <w:ind w:right="41" w:firstLine="709"/>
        <w:jc w:val="both"/>
        <w:rPr>
          <w:snapToGrid w:val="0"/>
        </w:rPr>
      </w:pPr>
      <w:r w:rsidRPr="00790485">
        <w:rPr>
          <w:snapToGrid w:val="0"/>
        </w:rPr>
        <w:lastRenderedPageBreak/>
        <w:t>Для объектов, являющихся источниками воздействия на среду обитания, разрабатывается проект обоснования размера санитарно-защитной зоны.</w:t>
      </w:r>
    </w:p>
    <w:p w:rsidR="006664F8" w:rsidRPr="00790485" w:rsidRDefault="006664F8" w:rsidP="00941EA9">
      <w:pPr>
        <w:tabs>
          <w:tab w:val="left" w:pos="1134"/>
        </w:tabs>
        <w:ind w:right="41" w:firstLine="709"/>
        <w:jc w:val="both"/>
        <w:rPr>
          <w:snapToGrid w:val="0"/>
        </w:rPr>
      </w:pPr>
      <w:r w:rsidRPr="00790485">
        <w:rPr>
          <w:snapToGrid w:val="0"/>
        </w:rPr>
        <w:t>Размеры и границы санитарно-защитной зоны определяются в проекте санитарно-защитной зоны.</w:t>
      </w:r>
    </w:p>
    <w:p w:rsidR="006664F8" w:rsidRPr="00790485" w:rsidRDefault="006664F8" w:rsidP="00941EA9">
      <w:pPr>
        <w:tabs>
          <w:tab w:val="left" w:pos="1134"/>
        </w:tabs>
        <w:ind w:right="41" w:firstLine="709"/>
        <w:jc w:val="both"/>
        <w:rPr>
          <w:snapToGrid w:val="0"/>
        </w:rPr>
      </w:pPr>
      <w:r w:rsidRPr="00790485">
        <w:rPr>
          <w:snapToGrid w:val="0"/>
        </w:rPr>
        <w:t>Размер санитарно-защитной зоны для групп промышленных объектов и производств или промышленного узла (комплекса) устанавливается с учетом суммарных выбросов и физического воздействия источников промышленных объектов и производств, входящих в промышленную зону, промышленный узел (комплекс). Для них устанавливается единая расчетная санитарно-защитная зона, и после подтверждения расчетных параметров данными натурных исследований и измерений, оценки риска для здоровья населения окончательно устанавливается размер санитарно-защитной зоны. Оценка риска для здоровья населения проводится для групп промышленных объектов и производств или промышленного узла (комплекса), в состав которых входят объекты I и II классов опасности.</w:t>
      </w:r>
    </w:p>
    <w:p w:rsidR="006664F8" w:rsidRPr="00790485" w:rsidRDefault="006664F8" w:rsidP="00941EA9">
      <w:pPr>
        <w:tabs>
          <w:tab w:val="left" w:pos="1134"/>
        </w:tabs>
        <w:ind w:right="41" w:firstLine="709"/>
        <w:jc w:val="both"/>
        <w:rPr>
          <w:snapToGrid w:val="0"/>
        </w:rPr>
      </w:pPr>
      <w:r w:rsidRPr="00790485">
        <w:rPr>
          <w:snapToGrid w:val="0"/>
        </w:rPr>
        <w:t>Для промышленных объектов и производств, входящих в состав промышленных зон, промышленный узлов (комплексов) санитарно-защитная зона может быть установлена индивидуально для каждого объекта.</w:t>
      </w:r>
    </w:p>
    <w:p w:rsidR="006664F8" w:rsidRPr="00790485" w:rsidRDefault="006664F8" w:rsidP="00941EA9">
      <w:pPr>
        <w:tabs>
          <w:tab w:val="left" w:pos="1134"/>
        </w:tabs>
        <w:ind w:right="41" w:firstLine="709"/>
        <w:jc w:val="both"/>
        <w:rPr>
          <w:snapToGrid w:val="0"/>
        </w:rPr>
      </w:pPr>
      <w:proofErr w:type="gramStart"/>
      <w:r w:rsidRPr="00790485">
        <w:rPr>
          <w:snapToGrid w:val="0"/>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roofErr w:type="gramEnd"/>
    </w:p>
    <w:p w:rsidR="006664F8" w:rsidRPr="00790485" w:rsidRDefault="006664F8" w:rsidP="00941EA9">
      <w:pPr>
        <w:tabs>
          <w:tab w:val="left" w:pos="1134"/>
        </w:tabs>
        <w:ind w:right="41" w:firstLine="709"/>
        <w:jc w:val="both"/>
        <w:rPr>
          <w:snapToGrid w:val="0"/>
        </w:rPr>
      </w:pPr>
      <w:proofErr w:type="gramStart"/>
      <w:r w:rsidRPr="00790485">
        <w:rPr>
          <w:snapToGrid w:val="0"/>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6664F8" w:rsidRPr="00790485" w:rsidRDefault="006664F8" w:rsidP="00941EA9">
      <w:pPr>
        <w:tabs>
          <w:tab w:val="left" w:pos="1134"/>
        </w:tabs>
        <w:ind w:right="41" w:firstLine="709"/>
        <w:jc w:val="both"/>
        <w:rPr>
          <w:snapToGrid w:val="0"/>
        </w:rPr>
      </w:pPr>
      <w:proofErr w:type="gramStart"/>
      <w:r w:rsidRPr="00790485">
        <w:rPr>
          <w:snapToGrid w:val="0"/>
        </w:rPr>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w:t>
      </w:r>
      <w:proofErr w:type="gramEnd"/>
      <w:r w:rsidRPr="00790485">
        <w:rPr>
          <w:snapToGrid w:val="0"/>
        </w:rPr>
        <w:t xml:space="preserve">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790485">
        <w:rPr>
          <w:snapToGrid w:val="0"/>
        </w:rPr>
        <w:t>нефте</w:t>
      </w:r>
      <w:proofErr w:type="spellEnd"/>
      <w:r w:rsidRPr="00790485">
        <w:rPr>
          <w:snapToGrid w:val="0"/>
        </w:rPr>
        <w:t xml:space="preserve">- и газопроводы, артезианские скважины для технического водоснабжения, </w:t>
      </w:r>
      <w:proofErr w:type="spellStart"/>
      <w:r w:rsidRPr="00790485">
        <w:rPr>
          <w:snapToGrid w:val="0"/>
        </w:rPr>
        <w:t>водоохлаждающие</w:t>
      </w:r>
      <w:proofErr w:type="spellEnd"/>
      <w:r w:rsidRPr="00790485">
        <w:rPr>
          <w:snapToGrid w:val="0"/>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6664F8" w:rsidRPr="00790485" w:rsidRDefault="006664F8" w:rsidP="00941EA9">
      <w:pPr>
        <w:tabs>
          <w:tab w:val="left" w:pos="1134"/>
        </w:tabs>
        <w:ind w:right="41" w:firstLine="709"/>
        <w:jc w:val="both"/>
        <w:rPr>
          <w:snapToGrid w:val="0"/>
        </w:rPr>
      </w:pPr>
    </w:p>
    <w:p w:rsidR="006664F8" w:rsidRPr="00941EA9" w:rsidRDefault="00F5135C" w:rsidP="00433E2F">
      <w:pPr>
        <w:pStyle w:val="aff8"/>
        <w:keepNext/>
        <w:numPr>
          <w:ilvl w:val="0"/>
          <w:numId w:val="16"/>
        </w:numPr>
        <w:tabs>
          <w:tab w:val="left" w:pos="1134"/>
        </w:tabs>
        <w:ind w:left="0" w:firstLine="709"/>
        <w:rPr>
          <w:b/>
        </w:rPr>
      </w:pPr>
      <w:r w:rsidRPr="00941EA9">
        <w:rPr>
          <w:b/>
        </w:rPr>
        <w:t>Придорожная полоса автомобильных дорог</w:t>
      </w:r>
    </w:p>
    <w:p w:rsidR="006664F8" w:rsidRPr="00790485" w:rsidRDefault="006664F8" w:rsidP="00941EA9">
      <w:pPr>
        <w:tabs>
          <w:tab w:val="left" w:pos="1134"/>
        </w:tabs>
        <w:ind w:right="41" w:firstLine="709"/>
        <w:jc w:val="both"/>
        <w:rPr>
          <w:snapToGrid w:val="0"/>
        </w:rPr>
      </w:pPr>
      <w:r w:rsidRPr="00790485">
        <w:rPr>
          <w:snapToGrid w:val="0"/>
        </w:rPr>
        <w:t>Ограничения использования земельных участков и объектов капитального строительства установлены следующими документами:</w:t>
      </w:r>
    </w:p>
    <w:p w:rsidR="006664F8" w:rsidRPr="00790485" w:rsidRDefault="006664F8" w:rsidP="00433E2F">
      <w:pPr>
        <w:numPr>
          <w:ilvl w:val="0"/>
          <w:numId w:val="8"/>
        </w:numPr>
        <w:tabs>
          <w:tab w:val="left" w:pos="1134"/>
        </w:tabs>
        <w:autoSpaceDE w:val="0"/>
        <w:autoSpaceDN w:val="0"/>
        <w:adjustRightInd w:val="0"/>
        <w:ind w:left="0" w:firstLine="709"/>
        <w:jc w:val="both"/>
        <w:rPr>
          <w:snapToGrid w:val="0"/>
        </w:rPr>
      </w:pPr>
      <w:r w:rsidRPr="00790485">
        <w:rPr>
          <w:snapToGrid w:val="0"/>
        </w:rPr>
        <w:lastRenderedPageBreak/>
        <w:t>СанПиН 2.2.1/2.1.1.1200-03 «Санитарно-защитные зоны и санитарная классификация предприятий, сооружений и иных объектов»</w:t>
      </w:r>
    </w:p>
    <w:p w:rsidR="006664F8" w:rsidRPr="00790485" w:rsidRDefault="006664F8" w:rsidP="00433E2F">
      <w:pPr>
        <w:numPr>
          <w:ilvl w:val="0"/>
          <w:numId w:val="8"/>
        </w:numPr>
        <w:tabs>
          <w:tab w:val="left" w:pos="1134"/>
        </w:tabs>
        <w:autoSpaceDE w:val="0"/>
        <w:autoSpaceDN w:val="0"/>
        <w:adjustRightInd w:val="0"/>
        <w:ind w:left="0" w:firstLine="709"/>
        <w:jc w:val="both"/>
        <w:rPr>
          <w:snapToGrid w:val="0"/>
        </w:rPr>
      </w:pPr>
      <w:r w:rsidRPr="00790485">
        <w:rPr>
          <w:snapToGrid w:val="0"/>
        </w:rPr>
        <w:t>СП 42.13330.201</w:t>
      </w:r>
      <w:r w:rsidR="0095512C" w:rsidRPr="00790485">
        <w:rPr>
          <w:snapToGrid w:val="0"/>
        </w:rPr>
        <w:t>6</w:t>
      </w:r>
      <w:r w:rsidRPr="00790485">
        <w:rPr>
          <w:snapToGrid w:val="0"/>
        </w:rPr>
        <w:t xml:space="preserve"> «Градостроительство. Планировка и застройка городских и сельских поселений» (актуализированная редакция СНиП 2.07.01-89*).</w:t>
      </w:r>
    </w:p>
    <w:p w:rsidR="006664F8" w:rsidRPr="00790485" w:rsidRDefault="006664F8" w:rsidP="00941EA9">
      <w:pPr>
        <w:tabs>
          <w:tab w:val="left" w:pos="1134"/>
        </w:tabs>
        <w:ind w:right="41" w:firstLine="709"/>
        <w:jc w:val="both"/>
        <w:rPr>
          <w:snapToGrid w:val="0"/>
        </w:rPr>
      </w:pPr>
      <w:r w:rsidRPr="00790485">
        <w:rPr>
          <w:snapToGrid w:val="0"/>
        </w:rPr>
        <w:t>Для автомагистралей, линий железнодорожного транспорта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6664F8" w:rsidRPr="00790485" w:rsidRDefault="006664F8" w:rsidP="00941EA9">
      <w:pPr>
        <w:tabs>
          <w:tab w:val="left" w:pos="1134"/>
        </w:tabs>
        <w:ind w:firstLine="709"/>
        <w:rPr>
          <w:b/>
        </w:rPr>
      </w:pPr>
    </w:p>
    <w:p w:rsidR="00F5135C" w:rsidRPr="00941EA9" w:rsidRDefault="00F5135C" w:rsidP="00433E2F">
      <w:pPr>
        <w:pStyle w:val="aff8"/>
        <w:keepNext/>
        <w:numPr>
          <w:ilvl w:val="0"/>
          <w:numId w:val="16"/>
        </w:numPr>
        <w:tabs>
          <w:tab w:val="left" w:pos="1134"/>
        </w:tabs>
        <w:ind w:left="0" w:firstLine="709"/>
        <w:rPr>
          <w:b/>
        </w:rPr>
      </w:pPr>
      <w:r w:rsidRPr="00F5135C">
        <w:rPr>
          <w:b/>
        </w:rPr>
        <w:t xml:space="preserve">Охранная зона объектов электроэнергетики </w:t>
      </w:r>
      <w:r w:rsidRPr="00941EA9">
        <w:rPr>
          <w:b/>
        </w:rPr>
        <w:t>(объектов электросетевого хозяйства и объектов по производству электрической энергии)</w:t>
      </w:r>
    </w:p>
    <w:p w:rsidR="006664F8" w:rsidRPr="00790485" w:rsidRDefault="006664F8" w:rsidP="00941EA9">
      <w:pPr>
        <w:tabs>
          <w:tab w:val="left" w:pos="1134"/>
        </w:tabs>
        <w:ind w:right="41" w:firstLine="709"/>
        <w:jc w:val="both"/>
        <w:rPr>
          <w:snapToGrid w:val="0"/>
        </w:rPr>
      </w:pPr>
      <w:r w:rsidRPr="00790485">
        <w:rPr>
          <w:snapToGrid w:val="0"/>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6664F8" w:rsidRPr="00790485" w:rsidRDefault="006664F8" w:rsidP="00941EA9">
      <w:pPr>
        <w:tabs>
          <w:tab w:val="left" w:pos="1134"/>
        </w:tabs>
        <w:ind w:right="41" w:firstLine="709"/>
        <w:jc w:val="both"/>
        <w:rPr>
          <w:snapToGrid w:val="0"/>
        </w:rPr>
      </w:pPr>
      <w:r w:rsidRPr="00790485">
        <w:rPr>
          <w:snapToGrid w:val="0"/>
        </w:rPr>
        <w:t xml:space="preserve">- СанПиН 2.2.1/2.1.1.1200-03 «Санитарно-защитные зоны и санитарная классификация предприятий, сооружений и иных объектов»; </w:t>
      </w:r>
    </w:p>
    <w:p w:rsidR="006664F8" w:rsidRPr="00790485" w:rsidRDefault="006664F8" w:rsidP="00941EA9">
      <w:pPr>
        <w:tabs>
          <w:tab w:val="left" w:pos="1134"/>
        </w:tabs>
        <w:ind w:right="41" w:firstLine="709"/>
        <w:jc w:val="both"/>
        <w:rPr>
          <w:snapToGrid w:val="0"/>
        </w:rPr>
      </w:pPr>
      <w:r w:rsidRPr="00790485">
        <w:rPr>
          <w:snapToGrid w:val="0"/>
        </w:rPr>
        <w:t>- СП 42.13330.201</w:t>
      </w:r>
      <w:r w:rsidR="0095512C" w:rsidRPr="00790485">
        <w:rPr>
          <w:snapToGrid w:val="0"/>
        </w:rPr>
        <w:t>6</w:t>
      </w:r>
      <w:r w:rsidRPr="00790485">
        <w:rPr>
          <w:snapToGrid w:val="0"/>
        </w:rPr>
        <w:t xml:space="preserve"> «Градостроительство. Планировка и застройка городских и сельских поселений. Актуализированная редакция СНиП 2.07.01-89*»;</w:t>
      </w:r>
    </w:p>
    <w:p w:rsidR="006664F8" w:rsidRPr="00790485" w:rsidRDefault="006664F8" w:rsidP="00941EA9">
      <w:pPr>
        <w:tabs>
          <w:tab w:val="left" w:pos="1134"/>
        </w:tabs>
        <w:ind w:right="41" w:firstLine="709"/>
        <w:jc w:val="both"/>
        <w:rPr>
          <w:snapToGrid w:val="0"/>
        </w:rPr>
      </w:pPr>
      <w:r w:rsidRPr="00790485">
        <w:rPr>
          <w:snapToGrid w:val="0"/>
        </w:rPr>
        <w:t>- Постановление Правительства Российской Федерации от 20 ноября 2000 № 878 «Об утверждении Правил охраны газораспределительных сетей»;</w:t>
      </w:r>
    </w:p>
    <w:p w:rsidR="006664F8" w:rsidRPr="00790485" w:rsidRDefault="006664F8" w:rsidP="00941EA9">
      <w:pPr>
        <w:tabs>
          <w:tab w:val="left" w:pos="1134"/>
        </w:tabs>
        <w:ind w:right="41" w:firstLine="709"/>
        <w:jc w:val="both"/>
        <w:rPr>
          <w:snapToGrid w:val="0"/>
        </w:rPr>
      </w:pPr>
      <w:r w:rsidRPr="00790485">
        <w:rPr>
          <w:snapToGrid w:val="0"/>
        </w:rPr>
        <w:t xml:space="preserve">- Постановление Госгортехнадзора </w:t>
      </w:r>
      <w:r w:rsidR="00DB3D7F" w:rsidRPr="00790485">
        <w:rPr>
          <w:snapToGrid w:val="0"/>
        </w:rPr>
        <w:t>Российской Федерации</w:t>
      </w:r>
      <w:r w:rsidRPr="00790485">
        <w:rPr>
          <w:snapToGrid w:val="0"/>
        </w:rPr>
        <w:t xml:space="preserve"> от 22.04.1992 №9 «Правила охраны магистральных трубопроводов» (утв. Минтопэнерго </w:t>
      </w:r>
      <w:r w:rsidR="00DB3D7F" w:rsidRPr="00790485">
        <w:rPr>
          <w:snapToGrid w:val="0"/>
        </w:rPr>
        <w:t>Российской Федерации</w:t>
      </w:r>
      <w:r w:rsidRPr="00790485">
        <w:rPr>
          <w:snapToGrid w:val="0"/>
        </w:rPr>
        <w:t xml:space="preserve"> 29.04.1992).</w:t>
      </w:r>
    </w:p>
    <w:p w:rsidR="006664F8" w:rsidRPr="00790485" w:rsidRDefault="006664F8" w:rsidP="00941EA9">
      <w:pPr>
        <w:keepNext/>
        <w:tabs>
          <w:tab w:val="left" w:pos="1134"/>
        </w:tabs>
        <w:ind w:firstLine="709"/>
        <w:rPr>
          <w:b/>
        </w:rPr>
      </w:pPr>
    </w:p>
    <w:p w:rsidR="00F5135C" w:rsidRDefault="00F5135C" w:rsidP="00433E2F">
      <w:pPr>
        <w:pStyle w:val="aff8"/>
        <w:keepNext/>
        <w:numPr>
          <w:ilvl w:val="0"/>
          <w:numId w:val="16"/>
        </w:numPr>
        <w:tabs>
          <w:tab w:val="left" w:pos="1134"/>
        </w:tabs>
        <w:ind w:left="0" w:firstLine="709"/>
        <w:rPr>
          <w:b/>
        </w:rPr>
      </w:pPr>
      <w:r w:rsidRPr="00F5135C">
        <w:rPr>
          <w:b/>
        </w:rPr>
        <w:t xml:space="preserve">Охранная зона трубопроводов (газопроводов, нефтепроводов и нефтепродуктопроводов, </w:t>
      </w:r>
      <w:proofErr w:type="spellStart"/>
      <w:r w:rsidRPr="00F5135C">
        <w:rPr>
          <w:b/>
        </w:rPr>
        <w:t>аммиакопроводов</w:t>
      </w:r>
      <w:proofErr w:type="spellEnd"/>
      <w:r w:rsidRPr="00F5135C">
        <w:rPr>
          <w:b/>
        </w:rPr>
        <w:t>)</w:t>
      </w:r>
    </w:p>
    <w:p w:rsidR="006664F8" w:rsidRPr="00790485" w:rsidRDefault="006664F8" w:rsidP="00941EA9">
      <w:pPr>
        <w:tabs>
          <w:tab w:val="left" w:pos="1134"/>
        </w:tabs>
        <w:ind w:right="41" w:firstLine="709"/>
        <w:jc w:val="both"/>
        <w:rPr>
          <w:snapToGrid w:val="0"/>
        </w:rPr>
      </w:pPr>
      <w:r w:rsidRPr="00790485">
        <w:rPr>
          <w:snapToGrid w:val="0"/>
        </w:rPr>
        <w:t>Ограничения использования земельных участков и объектов капитального строительства установлены следующими документами:</w:t>
      </w:r>
    </w:p>
    <w:p w:rsidR="006664F8" w:rsidRPr="00790485" w:rsidRDefault="006664F8" w:rsidP="00433E2F">
      <w:pPr>
        <w:numPr>
          <w:ilvl w:val="0"/>
          <w:numId w:val="8"/>
        </w:numPr>
        <w:tabs>
          <w:tab w:val="left" w:pos="1134"/>
        </w:tabs>
        <w:autoSpaceDE w:val="0"/>
        <w:autoSpaceDN w:val="0"/>
        <w:adjustRightInd w:val="0"/>
        <w:ind w:left="0" w:firstLine="709"/>
        <w:jc w:val="both"/>
        <w:rPr>
          <w:snapToGrid w:val="0"/>
        </w:rPr>
      </w:pPr>
      <w:r w:rsidRPr="00790485">
        <w:rPr>
          <w:snapToGrid w:val="0"/>
        </w:rPr>
        <w:t>СанПиН 2.2.1/2.1.1.1200-03 «Санитарно-защитные зоны и санитарная классификация предприятий, сооружений и иных объектов»;</w:t>
      </w:r>
    </w:p>
    <w:p w:rsidR="006664F8" w:rsidRPr="00790485" w:rsidRDefault="006664F8" w:rsidP="00433E2F">
      <w:pPr>
        <w:numPr>
          <w:ilvl w:val="0"/>
          <w:numId w:val="8"/>
        </w:numPr>
        <w:tabs>
          <w:tab w:val="left" w:pos="1134"/>
        </w:tabs>
        <w:autoSpaceDE w:val="0"/>
        <w:autoSpaceDN w:val="0"/>
        <w:adjustRightInd w:val="0"/>
        <w:ind w:left="0" w:firstLine="709"/>
        <w:jc w:val="both"/>
        <w:rPr>
          <w:snapToGrid w:val="0"/>
        </w:rPr>
      </w:pPr>
      <w:r w:rsidRPr="00790485">
        <w:rPr>
          <w:snapToGrid w:val="0"/>
        </w:rPr>
        <w:t>СНиП 2.05.06-85*, пп.3.16,3.17 «Магистральные трубопроводы»;</w:t>
      </w:r>
    </w:p>
    <w:p w:rsidR="006664F8" w:rsidRPr="00790485" w:rsidRDefault="006664F8" w:rsidP="00433E2F">
      <w:pPr>
        <w:numPr>
          <w:ilvl w:val="0"/>
          <w:numId w:val="8"/>
        </w:numPr>
        <w:tabs>
          <w:tab w:val="left" w:pos="1134"/>
        </w:tabs>
        <w:autoSpaceDE w:val="0"/>
        <w:autoSpaceDN w:val="0"/>
        <w:adjustRightInd w:val="0"/>
        <w:ind w:left="0" w:firstLine="709"/>
        <w:jc w:val="both"/>
        <w:rPr>
          <w:snapToGrid w:val="0"/>
        </w:rPr>
      </w:pPr>
      <w:r w:rsidRPr="00790485">
        <w:rPr>
          <w:snapToGrid w:val="0"/>
        </w:rPr>
        <w:t>СП 42.13330.201</w:t>
      </w:r>
      <w:r w:rsidR="0095512C" w:rsidRPr="00790485">
        <w:rPr>
          <w:snapToGrid w:val="0"/>
        </w:rPr>
        <w:t>6</w:t>
      </w:r>
      <w:r w:rsidRPr="00790485">
        <w:rPr>
          <w:snapToGrid w:val="0"/>
        </w:rPr>
        <w:t xml:space="preserve"> «Градостроительство. Планировка и застройка городских и сельских поселений» (актуализированная редакция СНиП 2.07.01-89*); </w:t>
      </w:r>
    </w:p>
    <w:p w:rsidR="006664F8" w:rsidRPr="00790485" w:rsidRDefault="006664F8" w:rsidP="00433E2F">
      <w:pPr>
        <w:numPr>
          <w:ilvl w:val="0"/>
          <w:numId w:val="8"/>
        </w:numPr>
        <w:tabs>
          <w:tab w:val="left" w:pos="1134"/>
        </w:tabs>
        <w:autoSpaceDE w:val="0"/>
        <w:autoSpaceDN w:val="0"/>
        <w:adjustRightInd w:val="0"/>
        <w:ind w:left="0" w:firstLine="709"/>
        <w:jc w:val="both"/>
        <w:rPr>
          <w:snapToGrid w:val="0"/>
        </w:rPr>
      </w:pPr>
      <w:r w:rsidRPr="00790485">
        <w:rPr>
          <w:snapToGrid w:val="0"/>
        </w:rPr>
        <w:t>Межотраслевые правила по охране труда (правила безопасности) и эксплуатации электроустановок, 2003 г;</w:t>
      </w:r>
    </w:p>
    <w:p w:rsidR="006664F8" w:rsidRPr="00790485" w:rsidRDefault="006664F8" w:rsidP="00433E2F">
      <w:pPr>
        <w:numPr>
          <w:ilvl w:val="0"/>
          <w:numId w:val="8"/>
        </w:numPr>
        <w:tabs>
          <w:tab w:val="left" w:pos="1134"/>
        </w:tabs>
        <w:autoSpaceDE w:val="0"/>
        <w:autoSpaceDN w:val="0"/>
        <w:adjustRightInd w:val="0"/>
        <w:ind w:left="0" w:firstLine="709"/>
        <w:jc w:val="both"/>
        <w:rPr>
          <w:snapToGrid w:val="0"/>
        </w:rPr>
      </w:pPr>
      <w:r w:rsidRPr="00790485">
        <w:rPr>
          <w:snapToGrid w:val="0"/>
        </w:rPr>
        <w:t xml:space="preserve">Постановление Правительства </w:t>
      </w:r>
      <w:r w:rsidR="00DB3D7F" w:rsidRPr="00790485">
        <w:rPr>
          <w:snapToGrid w:val="0"/>
        </w:rPr>
        <w:t>Российской Федерации</w:t>
      </w:r>
      <w:r w:rsidRPr="00790485">
        <w:rPr>
          <w:snapToGrid w:val="0"/>
        </w:rPr>
        <w:t xml:space="preserve"> от 24.02.2009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6664F8" w:rsidRPr="00790485" w:rsidRDefault="006664F8" w:rsidP="00433E2F">
      <w:pPr>
        <w:numPr>
          <w:ilvl w:val="0"/>
          <w:numId w:val="8"/>
        </w:numPr>
        <w:tabs>
          <w:tab w:val="left" w:pos="1134"/>
        </w:tabs>
        <w:autoSpaceDE w:val="0"/>
        <w:autoSpaceDN w:val="0"/>
        <w:adjustRightInd w:val="0"/>
        <w:ind w:left="0" w:firstLine="709"/>
        <w:jc w:val="both"/>
        <w:rPr>
          <w:snapToGrid w:val="0"/>
        </w:rPr>
      </w:pPr>
      <w:r w:rsidRPr="00790485">
        <w:rPr>
          <w:snapToGrid w:val="0"/>
        </w:rPr>
        <w:t xml:space="preserve">«Правила охраны магистральных трубопроводов», (утв. Минтопэнерго </w:t>
      </w:r>
      <w:r w:rsidR="00DB3D7F" w:rsidRPr="00790485">
        <w:rPr>
          <w:snapToGrid w:val="0"/>
        </w:rPr>
        <w:t>Российской Федерации</w:t>
      </w:r>
      <w:r w:rsidRPr="00790485">
        <w:rPr>
          <w:snapToGrid w:val="0"/>
        </w:rPr>
        <w:t xml:space="preserve"> 29.04.1992, Постановлением Госгортехнадзора </w:t>
      </w:r>
      <w:r w:rsidR="00DB3D7F" w:rsidRPr="00790485">
        <w:rPr>
          <w:snapToGrid w:val="0"/>
        </w:rPr>
        <w:t>Российской Федерации</w:t>
      </w:r>
      <w:r w:rsidRPr="00790485">
        <w:rPr>
          <w:snapToGrid w:val="0"/>
        </w:rPr>
        <w:t xml:space="preserve"> от 22.04.1992 N 9)</w:t>
      </w:r>
    </w:p>
    <w:p w:rsidR="006664F8" w:rsidRPr="00790485" w:rsidRDefault="006664F8" w:rsidP="00433E2F">
      <w:pPr>
        <w:numPr>
          <w:ilvl w:val="0"/>
          <w:numId w:val="8"/>
        </w:numPr>
        <w:tabs>
          <w:tab w:val="left" w:pos="1134"/>
        </w:tabs>
        <w:autoSpaceDE w:val="0"/>
        <w:autoSpaceDN w:val="0"/>
        <w:adjustRightInd w:val="0"/>
        <w:ind w:left="0" w:firstLine="709"/>
        <w:jc w:val="both"/>
        <w:rPr>
          <w:snapToGrid w:val="0"/>
        </w:rPr>
      </w:pPr>
      <w:r w:rsidRPr="00790485">
        <w:rPr>
          <w:snapToGrid w:val="0"/>
        </w:rPr>
        <w:t>Федеральный закон от 31.03.1999 N 69-ФЗ «О газоснабжении в Российской Федерации»;</w:t>
      </w:r>
    </w:p>
    <w:p w:rsidR="006664F8" w:rsidRPr="00790485" w:rsidRDefault="006664F8" w:rsidP="00433E2F">
      <w:pPr>
        <w:numPr>
          <w:ilvl w:val="0"/>
          <w:numId w:val="8"/>
        </w:numPr>
        <w:tabs>
          <w:tab w:val="left" w:pos="1134"/>
        </w:tabs>
        <w:autoSpaceDE w:val="0"/>
        <w:autoSpaceDN w:val="0"/>
        <w:adjustRightInd w:val="0"/>
        <w:ind w:left="0" w:firstLine="709"/>
        <w:jc w:val="both"/>
        <w:rPr>
          <w:snapToGrid w:val="0"/>
        </w:rPr>
      </w:pPr>
      <w:r w:rsidRPr="00790485">
        <w:rPr>
          <w:snapToGrid w:val="0"/>
        </w:rPr>
        <w:t>Постановление Правительства Российской Федерации от 20 ноября 2000 № 878 «Об утверждении Правил охраны газораспределительных сетей».</w:t>
      </w:r>
    </w:p>
    <w:p w:rsidR="006664F8" w:rsidRPr="00790485" w:rsidRDefault="006664F8" w:rsidP="00941EA9">
      <w:pPr>
        <w:tabs>
          <w:tab w:val="left" w:pos="1134"/>
        </w:tabs>
        <w:autoSpaceDE w:val="0"/>
        <w:autoSpaceDN w:val="0"/>
        <w:adjustRightInd w:val="0"/>
        <w:ind w:firstLine="709"/>
        <w:jc w:val="both"/>
        <w:rPr>
          <w:snapToGrid w:val="0"/>
        </w:rPr>
      </w:pPr>
    </w:p>
    <w:p w:rsidR="00F5135C" w:rsidRDefault="00F5135C" w:rsidP="00433E2F">
      <w:pPr>
        <w:pStyle w:val="aff8"/>
        <w:keepNext/>
        <w:numPr>
          <w:ilvl w:val="0"/>
          <w:numId w:val="16"/>
        </w:numPr>
        <w:tabs>
          <w:tab w:val="left" w:pos="1134"/>
        </w:tabs>
        <w:ind w:left="0" w:firstLine="709"/>
        <w:rPr>
          <w:b/>
        </w:rPr>
      </w:pPr>
      <w:proofErr w:type="spellStart"/>
      <w:r w:rsidRPr="00F5135C">
        <w:rPr>
          <w:b/>
        </w:rPr>
        <w:lastRenderedPageBreak/>
        <w:t>Водоохранная</w:t>
      </w:r>
      <w:proofErr w:type="spellEnd"/>
      <w:r w:rsidRPr="00F5135C">
        <w:rPr>
          <w:b/>
        </w:rPr>
        <w:t xml:space="preserve"> (рыбоохранная) зона</w:t>
      </w:r>
    </w:p>
    <w:p w:rsidR="00073F30" w:rsidRPr="00790485" w:rsidRDefault="00073F30" w:rsidP="00941EA9">
      <w:pPr>
        <w:tabs>
          <w:tab w:val="left" w:pos="1134"/>
        </w:tabs>
        <w:ind w:firstLine="709"/>
        <w:jc w:val="both"/>
      </w:pPr>
      <w:r w:rsidRPr="00790485">
        <w:t xml:space="preserve">Ограничения использования земельных участков и объектов капитального </w:t>
      </w:r>
      <w:r w:rsidR="00F5135C">
        <w:t>с</w:t>
      </w:r>
      <w:r w:rsidRPr="00790485">
        <w:t>троительства установлены следующими нормативными правовыми актами:</w:t>
      </w:r>
    </w:p>
    <w:p w:rsidR="00073F30" w:rsidRPr="00790485" w:rsidRDefault="00073F30" w:rsidP="00433E2F">
      <w:pPr>
        <w:numPr>
          <w:ilvl w:val="0"/>
          <w:numId w:val="8"/>
        </w:numPr>
        <w:tabs>
          <w:tab w:val="left" w:pos="1134"/>
        </w:tabs>
        <w:ind w:left="0" w:firstLine="709"/>
        <w:jc w:val="both"/>
      </w:pPr>
      <w:r w:rsidRPr="00790485">
        <w:t>Водный кодекс Российской Федерации от 3 июня 2006 года № 74-ФЗ;</w:t>
      </w:r>
    </w:p>
    <w:p w:rsidR="00073F30" w:rsidRPr="00790485" w:rsidRDefault="00073F30" w:rsidP="00433E2F">
      <w:pPr>
        <w:numPr>
          <w:ilvl w:val="0"/>
          <w:numId w:val="8"/>
        </w:numPr>
        <w:tabs>
          <w:tab w:val="left" w:pos="1134"/>
        </w:tabs>
        <w:autoSpaceDE w:val="0"/>
        <w:autoSpaceDN w:val="0"/>
        <w:adjustRightInd w:val="0"/>
        <w:ind w:left="0" w:firstLine="709"/>
        <w:jc w:val="both"/>
        <w:rPr>
          <w:snapToGrid w:val="0"/>
        </w:rPr>
      </w:pPr>
      <w:r w:rsidRPr="00790485">
        <w:rPr>
          <w:snapToGrid w:val="0"/>
        </w:rPr>
        <w:t>СП 42.13330.201</w:t>
      </w:r>
      <w:r w:rsidR="0095512C" w:rsidRPr="00790485">
        <w:rPr>
          <w:snapToGrid w:val="0"/>
        </w:rPr>
        <w:t>6</w:t>
      </w:r>
      <w:r w:rsidRPr="00790485">
        <w:rPr>
          <w:snapToGrid w:val="0"/>
        </w:rPr>
        <w:t xml:space="preserve"> «Градостроительство. Планировка и застройка городских и сельских поселений» (актуализированная редакция СНиП 2.07.01-89*;</w:t>
      </w:r>
    </w:p>
    <w:p w:rsidR="00073F30" w:rsidRPr="00790485" w:rsidRDefault="00073F30" w:rsidP="00433E2F">
      <w:pPr>
        <w:numPr>
          <w:ilvl w:val="0"/>
          <w:numId w:val="8"/>
        </w:numPr>
        <w:tabs>
          <w:tab w:val="left" w:pos="1134"/>
        </w:tabs>
        <w:autoSpaceDE w:val="0"/>
        <w:autoSpaceDN w:val="0"/>
        <w:adjustRightInd w:val="0"/>
        <w:ind w:left="0" w:firstLine="709"/>
        <w:jc w:val="both"/>
      </w:pPr>
      <w:r w:rsidRPr="00790485">
        <w:t xml:space="preserve">СанПиН 2.1.5.980-00. 2.1.5. «Водоотведение населенных мест, санитарная охрана водных объектов. Гигиенические требования к охране поверхностных вод. Санитарные правила и нормы» (утв. Главным государственным санитарным врачом </w:t>
      </w:r>
      <w:r w:rsidR="00DB3D7F" w:rsidRPr="00790485">
        <w:rPr>
          <w:snapToGrid w:val="0"/>
        </w:rPr>
        <w:t>Российской Федерации</w:t>
      </w:r>
      <w:r w:rsidRPr="00790485">
        <w:t xml:space="preserve"> 22.06.2000)</w:t>
      </w:r>
    </w:p>
    <w:p w:rsidR="00073F30" w:rsidRPr="00790485" w:rsidRDefault="00073F30" w:rsidP="00433E2F">
      <w:pPr>
        <w:numPr>
          <w:ilvl w:val="0"/>
          <w:numId w:val="8"/>
        </w:numPr>
        <w:tabs>
          <w:tab w:val="left" w:pos="1134"/>
        </w:tabs>
        <w:kinsoku w:val="0"/>
        <w:overflowPunct w:val="0"/>
        <w:autoSpaceDE w:val="0"/>
        <w:autoSpaceDN w:val="0"/>
        <w:adjustRightInd w:val="0"/>
        <w:ind w:left="0" w:right="108" w:firstLine="709"/>
        <w:jc w:val="both"/>
        <w:rPr>
          <w:rFonts w:eastAsia="Calibri"/>
          <w:spacing w:val="-1"/>
        </w:rPr>
      </w:pPr>
      <w:r w:rsidRPr="00790485">
        <w:rPr>
          <w:rFonts w:eastAsia="Calibri"/>
          <w:spacing w:val="-1"/>
        </w:rPr>
        <w:t xml:space="preserve">Постановление Правительства </w:t>
      </w:r>
      <w:r w:rsidR="00DB3D7F" w:rsidRPr="00790485">
        <w:rPr>
          <w:snapToGrid w:val="0"/>
        </w:rPr>
        <w:t>Российской Федерации</w:t>
      </w:r>
      <w:r w:rsidRPr="00790485">
        <w:rPr>
          <w:rFonts w:eastAsia="Calibri"/>
          <w:spacing w:val="-1"/>
        </w:rPr>
        <w:t xml:space="preserve"> от 10.01.2009 </w:t>
      </w:r>
      <w:r w:rsidR="00812B96">
        <w:rPr>
          <w:rFonts w:eastAsia="Calibri"/>
          <w:spacing w:val="-1"/>
        </w:rPr>
        <w:t>№</w:t>
      </w:r>
      <w:r w:rsidRPr="00790485">
        <w:rPr>
          <w:rFonts w:eastAsia="Calibri"/>
          <w:spacing w:val="-1"/>
        </w:rPr>
        <w:t xml:space="preserve"> 17 «Об утверждении Правил установления на местности границ </w:t>
      </w:r>
      <w:proofErr w:type="spellStart"/>
      <w:r w:rsidRPr="00790485">
        <w:rPr>
          <w:rFonts w:eastAsia="Calibri"/>
          <w:spacing w:val="-1"/>
        </w:rPr>
        <w:t>водоохранных</w:t>
      </w:r>
      <w:proofErr w:type="spellEnd"/>
      <w:r w:rsidRPr="00790485">
        <w:rPr>
          <w:rFonts w:eastAsia="Calibri"/>
          <w:spacing w:val="-1"/>
        </w:rPr>
        <w:t xml:space="preserve"> зон и границ прибрежных защитных полос водных объектов».</w:t>
      </w:r>
    </w:p>
    <w:p w:rsidR="00073F30" w:rsidRPr="00790485" w:rsidRDefault="00073F30" w:rsidP="00941EA9">
      <w:pPr>
        <w:tabs>
          <w:tab w:val="left" w:pos="1134"/>
        </w:tabs>
        <w:ind w:firstLine="709"/>
        <w:jc w:val="both"/>
        <w:rPr>
          <w:snapToGrid w:val="0"/>
        </w:rPr>
      </w:pPr>
      <w:proofErr w:type="spellStart"/>
      <w:r w:rsidRPr="00790485">
        <w:rPr>
          <w:snapToGrid w:val="0"/>
        </w:rPr>
        <w:t>Водоохранные</w:t>
      </w:r>
      <w:proofErr w:type="spellEnd"/>
      <w:r w:rsidRPr="00790485">
        <w:rPr>
          <w:snapToGrid w:val="0"/>
        </w:rPr>
        <w:t xml:space="preserve"> зоны выделяются в целях:</w:t>
      </w:r>
    </w:p>
    <w:p w:rsidR="00073F30" w:rsidRPr="00790485" w:rsidRDefault="00073F30" w:rsidP="00433E2F">
      <w:pPr>
        <w:numPr>
          <w:ilvl w:val="0"/>
          <w:numId w:val="8"/>
        </w:numPr>
        <w:tabs>
          <w:tab w:val="left" w:pos="1134"/>
        </w:tabs>
        <w:autoSpaceDE w:val="0"/>
        <w:autoSpaceDN w:val="0"/>
        <w:adjustRightInd w:val="0"/>
        <w:ind w:left="0" w:firstLine="709"/>
        <w:jc w:val="both"/>
        <w:rPr>
          <w:snapToGrid w:val="0"/>
        </w:rPr>
      </w:pPr>
      <w:r w:rsidRPr="00790485">
        <w:rPr>
          <w:snapToGrid w:val="0"/>
        </w:rPr>
        <w:t>предупреждения и предотвращения микробного и химического загрязнения поверхностных вод;</w:t>
      </w:r>
    </w:p>
    <w:p w:rsidR="00073F30" w:rsidRPr="00790485" w:rsidRDefault="00073F30" w:rsidP="00433E2F">
      <w:pPr>
        <w:numPr>
          <w:ilvl w:val="0"/>
          <w:numId w:val="8"/>
        </w:numPr>
        <w:tabs>
          <w:tab w:val="left" w:pos="1134"/>
        </w:tabs>
        <w:autoSpaceDE w:val="0"/>
        <w:autoSpaceDN w:val="0"/>
        <w:adjustRightInd w:val="0"/>
        <w:ind w:left="0" w:firstLine="709"/>
        <w:jc w:val="both"/>
        <w:rPr>
          <w:snapToGrid w:val="0"/>
        </w:rPr>
      </w:pPr>
      <w:r w:rsidRPr="00790485">
        <w:rPr>
          <w:snapToGrid w:val="0"/>
        </w:rPr>
        <w:t>предотвращения загрязнения, засорения, заиления и истощения водных объектов;</w:t>
      </w:r>
    </w:p>
    <w:p w:rsidR="00073F30" w:rsidRPr="00790485" w:rsidRDefault="00073F30" w:rsidP="00433E2F">
      <w:pPr>
        <w:numPr>
          <w:ilvl w:val="0"/>
          <w:numId w:val="8"/>
        </w:numPr>
        <w:tabs>
          <w:tab w:val="left" w:pos="1134"/>
        </w:tabs>
        <w:autoSpaceDE w:val="0"/>
        <w:autoSpaceDN w:val="0"/>
        <w:adjustRightInd w:val="0"/>
        <w:ind w:left="0" w:firstLine="709"/>
        <w:jc w:val="both"/>
        <w:rPr>
          <w:snapToGrid w:val="0"/>
        </w:rPr>
      </w:pPr>
      <w:r w:rsidRPr="00790485">
        <w:rPr>
          <w:snapToGrid w:val="0"/>
        </w:rPr>
        <w:t>сохранения среды обитания объектов водного, животного и растительного мира.</w:t>
      </w:r>
    </w:p>
    <w:p w:rsidR="00073F30" w:rsidRPr="00790485" w:rsidRDefault="00073F30" w:rsidP="00941EA9">
      <w:pPr>
        <w:tabs>
          <w:tab w:val="left" w:pos="1134"/>
        </w:tabs>
        <w:ind w:firstLine="709"/>
        <w:jc w:val="both"/>
        <w:rPr>
          <w:snapToGrid w:val="0"/>
        </w:rPr>
      </w:pPr>
      <w:r w:rsidRPr="00790485">
        <w:rPr>
          <w:snapToGrid w:val="0"/>
        </w:rPr>
        <w:t xml:space="preserve">Для земельных участков и иных объектов недвижимости, расположенных в </w:t>
      </w:r>
      <w:proofErr w:type="spellStart"/>
      <w:r w:rsidRPr="00790485">
        <w:rPr>
          <w:snapToGrid w:val="0"/>
        </w:rPr>
        <w:t>водоохранных</w:t>
      </w:r>
      <w:proofErr w:type="spellEnd"/>
      <w:r w:rsidRPr="00790485">
        <w:rPr>
          <w:snapToGrid w:val="0"/>
        </w:rPr>
        <w:t xml:space="preserve"> зонах водных объектов, устанавливаются:</w:t>
      </w:r>
    </w:p>
    <w:p w:rsidR="00073F30" w:rsidRPr="00790485" w:rsidRDefault="00073F30" w:rsidP="00433E2F">
      <w:pPr>
        <w:numPr>
          <w:ilvl w:val="0"/>
          <w:numId w:val="8"/>
        </w:numPr>
        <w:tabs>
          <w:tab w:val="left" w:pos="1134"/>
        </w:tabs>
        <w:autoSpaceDE w:val="0"/>
        <w:autoSpaceDN w:val="0"/>
        <w:adjustRightInd w:val="0"/>
        <w:ind w:left="0" w:firstLine="709"/>
        <w:jc w:val="both"/>
        <w:rPr>
          <w:snapToGrid w:val="0"/>
        </w:rPr>
      </w:pPr>
      <w:r w:rsidRPr="00790485">
        <w:rPr>
          <w:snapToGrid w:val="0"/>
        </w:rPr>
        <w:t>виды запрещенного использования;</w:t>
      </w:r>
    </w:p>
    <w:p w:rsidR="00073F30" w:rsidRPr="00790485" w:rsidRDefault="00073F30" w:rsidP="00433E2F">
      <w:pPr>
        <w:numPr>
          <w:ilvl w:val="0"/>
          <w:numId w:val="8"/>
        </w:numPr>
        <w:tabs>
          <w:tab w:val="left" w:pos="1134"/>
        </w:tabs>
        <w:autoSpaceDE w:val="0"/>
        <w:autoSpaceDN w:val="0"/>
        <w:adjustRightInd w:val="0"/>
        <w:ind w:left="0" w:firstLine="709"/>
        <w:jc w:val="both"/>
        <w:rPr>
          <w:snapToGrid w:val="0"/>
        </w:rPr>
      </w:pPr>
      <w:r w:rsidRPr="00790485">
        <w:rPr>
          <w:snapToGrid w:val="0"/>
        </w:rPr>
        <w:t>условно 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с использованием процедур публичных слушаний, определенных Главой 4 настоящих Правил.</w:t>
      </w:r>
    </w:p>
    <w:p w:rsidR="00073F30" w:rsidRPr="00790485" w:rsidRDefault="00073F30" w:rsidP="00941EA9">
      <w:pPr>
        <w:tabs>
          <w:tab w:val="left" w:pos="1134"/>
        </w:tabs>
        <w:ind w:right="41" w:firstLine="709"/>
        <w:rPr>
          <w:snapToGrid w:val="0"/>
        </w:rPr>
      </w:pPr>
      <w:r w:rsidRPr="00790485">
        <w:rPr>
          <w:snapToGrid w:val="0"/>
        </w:rPr>
        <w:t xml:space="preserve">В границах </w:t>
      </w:r>
      <w:proofErr w:type="spellStart"/>
      <w:r w:rsidRPr="00790485">
        <w:rPr>
          <w:snapToGrid w:val="0"/>
        </w:rPr>
        <w:t>водоохранных</w:t>
      </w:r>
      <w:proofErr w:type="spellEnd"/>
      <w:r w:rsidRPr="00790485">
        <w:rPr>
          <w:snapToGrid w:val="0"/>
        </w:rPr>
        <w:t xml:space="preserve"> зон запрещаются:</w:t>
      </w:r>
      <w:r w:rsidRPr="00790485">
        <w:rPr>
          <w:snapToGrid w:val="0"/>
        </w:rPr>
        <w:br/>
        <w:t>1) использование сточных вод для удобрения почв;</w:t>
      </w:r>
      <w:r w:rsidRPr="00790485">
        <w:rPr>
          <w:snapToGrid w:val="0"/>
        </w:rPr>
        <w:b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r w:rsidRPr="00790485">
        <w:rPr>
          <w:snapToGrid w:val="0"/>
        </w:rPr>
        <w:br/>
        <w:t>3) осуществление авиационных мер по борьбе с вредителями и болезнями растений;</w:t>
      </w:r>
      <w:r w:rsidRPr="00790485">
        <w:rPr>
          <w:snapToGrid w:val="0"/>
        </w:rPr>
        <w:br/>
        <w:t xml:space="preserve">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w:t>
      </w:r>
    </w:p>
    <w:p w:rsidR="00073F30" w:rsidRPr="00790485" w:rsidRDefault="00073F30" w:rsidP="00941EA9">
      <w:pPr>
        <w:tabs>
          <w:tab w:val="left" w:pos="1134"/>
        </w:tabs>
        <w:ind w:right="41" w:firstLine="709"/>
        <w:jc w:val="both"/>
        <w:rPr>
          <w:snapToGrid w:val="0"/>
        </w:rPr>
      </w:pPr>
      <w:r w:rsidRPr="00790485">
        <w:rPr>
          <w:snapToGrid w:val="0"/>
        </w:rPr>
        <w:t xml:space="preserve">В границах </w:t>
      </w:r>
      <w:proofErr w:type="spellStart"/>
      <w:r w:rsidRPr="00790485">
        <w:rPr>
          <w:snapToGrid w:val="0"/>
        </w:rPr>
        <w:t>водоохранных</w:t>
      </w:r>
      <w:proofErr w:type="spellEnd"/>
      <w:r w:rsidRPr="00790485">
        <w:rPr>
          <w:snapToGrid w:val="0"/>
        </w:rPr>
        <w:t xml:space="preserve"> зон допускаются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073F30" w:rsidRPr="00790485" w:rsidRDefault="00073F30" w:rsidP="00941EA9">
      <w:pPr>
        <w:tabs>
          <w:tab w:val="left" w:pos="1134"/>
        </w:tabs>
        <w:autoSpaceDE w:val="0"/>
        <w:autoSpaceDN w:val="0"/>
        <w:adjustRightInd w:val="0"/>
        <w:ind w:firstLine="709"/>
        <w:jc w:val="both"/>
      </w:pPr>
      <w:r w:rsidRPr="00790485">
        <w:t xml:space="preserve">Ширина </w:t>
      </w:r>
      <w:proofErr w:type="spellStart"/>
      <w:r w:rsidRPr="00790485">
        <w:t>водоохранной</w:t>
      </w:r>
      <w:proofErr w:type="spellEnd"/>
      <w:r w:rsidRPr="00790485">
        <w:t xml:space="preserve"> зоны рек или ручьев устанавливается от их истока для рек или ручьев протяженностью:</w:t>
      </w:r>
    </w:p>
    <w:p w:rsidR="00073F30" w:rsidRPr="00790485" w:rsidRDefault="00073F30" w:rsidP="00941EA9">
      <w:pPr>
        <w:tabs>
          <w:tab w:val="left" w:pos="1134"/>
        </w:tabs>
        <w:ind w:firstLine="709"/>
        <w:jc w:val="both"/>
        <w:rPr>
          <w:snapToGrid w:val="0"/>
        </w:rPr>
      </w:pPr>
      <w:r w:rsidRPr="00790485">
        <w:rPr>
          <w:snapToGrid w:val="0"/>
        </w:rPr>
        <w:t>1) до десяти километров – в размере пятидесяти метров;</w:t>
      </w:r>
    </w:p>
    <w:p w:rsidR="00073F30" w:rsidRPr="00790485" w:rsidRDefault="00073F30" w:rsidP="00941EA9">
      <w:pPr>
        <w:tabs>
          <w:tab w:val="left" w:pos="1134"/>
        </w:tabs>
        <w:ind w:firstLine="709"/>
        <w:jc w:val="both"/>
        <w:rPr>
          <w:snapToGrid w:val="0"/>
        </w:rPr>
      </w:pPr>
      <w:r w:rsidRPr="00790485">
        <w:rPr>
          <w:snapToGrid w:val="0"/>
        </w:rPr>
        <w:t>2) от десяти до пятидесяти километров – в размере ста метров;</w:t>
      </w:r>
    </w:p>
    <w:p w:rsidR="00073F30" w:rsidRPr="00790485" w:rsidRDefault="00073F30" w:rsidP="00941EA9">
      <w:pPr>
        <w:tabs>
          <w:tab w:val="left" w:pos="1134"/>
        </w:tabs>
        <w:ind w:firstLine="709"/>
        <w:jc w:val="both"/>
        <w:rPr>
          <w:snapToGrid w:val="0"/>
        </w:rPr>
      </w:pPr>
      <w:r w:rsidRPr="00790485">
        <w:rPr>
          <w:snapToGrid w:val="0"/>
        </w:rPr>
        <w:t>3) от пятидесяти километров и более – в размере двухсот метров.</w:t>
      </w:r>
    </w:p>
    <w:p w:rsidR="00073F30" w:rsidRPr="00790485" w:rsidRDefault="00073F30" w:rsidP="00941EA9">
      <w:pPr>
        <w:tabs>
          <w:tab w:val="left" w:pos="1134"/>
        </w:tabs>
        <w:ind w:right="41" w:firstLine="709"/>
        <w:jc w:val="both"/>
        <w:rPr>
          <w:snapToGrid w:val="0"/>
        </w:rPr>
      </w:pPr>
      <w:r w:rsidRPr="00790485">
        <w:rPr>
          <w:snapToGrid w:val="0"/>
        </w:rPr>
        <w:t xml:space="preserve">Для реки, ручья протяженностью менее десяти километров от истока до устья </w:t>
      </w:r>
      <w:proofErr w:type="spellStart"/>
      <w:r w:rsidRPr="00790485">
        <w:rPr>
          <w:snapToGrid w:val="0"/>
        </w:rPr>
        <w:t>водоохранная</w:t>
      </w:r>
      <w:proofErr w:type="spellEnd"/>
      <w:r w:rsidRPr="00790485">
        <w:rPr>
          <w:snapToGrid w:val="0"/>
        </w:rPr>
        <w:t xml:space="preserve"> зона совпадает с прибрежной защитной полосой. Радиус </w:t>
      </w:r>
      <w:proofErr w:type="spellStart"/>
      <w:r w:rsidRPr="00790485">
        <w:rPr>
          <w:snapToGrid w:val="0"/>
        </w:rPr>
        <w:t>водоохранной</w:t>
      </w:r>
      <w:proofErr w:type="spellEnd"/>
      <w:r w:rsidRPr="00790485">
        <w:rPr>
          <w:snapToGrid w:val="0"/>
        </w:rPr>
        <w:t xml:space="preserve"> зоны для истоков реки, ручья устанавливается в размере пятидесяти метров.</w:t>
      </w:r>
    </w:p>
    <w:p w:rsidR="00F5135C" w:rsidRDefault="00073F30" w:rsidP="00941EA9">
      <w:pPr>
        <w:tabs>
          <w:tab w:val="left" w:pos="1134"/>
        </w:tabs>
        <w:ind w:right="41" w:firstLine="709"/>
        <w:jc w:val="both"/>
        <w:rPr>
          <w:snapToGrid w:val="0"/>
        </w:rPr>
      </w:pPr>
      <w:r w:rsidRPr="00790485">
        <w:rPr>
          <w:snapToGrid w:val="0"/>
        </w:rPr>
        <w:lastRenderedPageBreak/>
        <w:t xml:space="preserve">Ширина </w:t>
      </w:r>
      <w:proofErr w:type="spellStart"/>
      <w:r w:rsidRPr="00790485">
        <w:rPr>
          <w:snapToGrid w:val="0"/>
        </w:rPr>
        <w:t>водоохранной</w:t>
      </w:r>
      <w:proofErr w:type="spellEnd"/>
      <w:r w:rsidRPr="00790485">
        <w:rPr>
          <w:snapToGrid w:val="0"/>
        </w:rPr>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bookmarkStart w:id="140" w:name="_Toc301970977"/>
    </w:p>
    <w:p w:rsidR="00F5135C" w:rsidRDefault="00F5135C" w:rsidP="00941EA9">
      <w:pPr>
        <w:tabs>
          <w:tab w:val="left" w:pos="1134"/>
        </w:tabs>
        <w:ind w:right="41" w:firstLine="709"/>
        <w:jc w:val="both"/>
        <w:rPr>
          <w:snapToGrid w:val="0"/>
        </w:rPr>
      </w:pPr>
    </w:p>
    <w:p w:rsidR="006664F8" w:rsidRPr="00941EA9" w:rsidRDefault="006664F8" w:rsidP="00433E2F">
      <w:pPr>
        <w:pStyle w:val="aff8"/>
        <w:keepNext/>
        <w:numPr>
          <w:ilvl w:val="0"/>
          <w:numId w:val="16"/>
        </w:numPr>
        <w:tabs>
          <w:tab w:val="left" w:pos="1134"/>
        </w:tabs>
        <w:ind w:left="0" w:firstLine="709"/>
        <w:rPr>
          <w:b/>
        </w:rPr>
      </w:pPr>
      <w:r w:rsidRPr="00790485">
        <w:rPr>
          <w:b/>
        </w:rPr>
        <w:t>Прибрежная защитная полос</w:t>
      </w:r>
      <w:bookmarkEnd w:id="140"/>
      <w:r w:rsidRPr="00790485">
        <w:rPr>
          <w:b/>
        </w:rPr>
        <w:t>а</w:t>
      </w:r>
    </w:p>
    <w:p w:rsidR="006664F8" w:rsidRPr="00790485" w:rsidRDefault="006664F8" w:rsidP="00941EA9">
      <w:pPr>
        <w:tabs>
          <w:tab w:val="left" w:pos="1134"/>
        </w:tabs>
        <w:ind w:right="41" w:firstLine="709"/>
        <w:jc w:val="both"/>
        <w:rPr>
          <w:snapToGrid w:val="0"/>
        </w:rPr>
      </w:pPr>
      <w:r w:rsidRPr="00790485">
        <w:rPr>
          <w:snapToGrid w:val="0"/>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6664F8" w:rsidRPr="00790485" w:rsidRDefault="006664F8" w:rsidP="00433E2F">
      <w:pPr>
        <w:numPr>
          <w:ilvl w:val="0"/>
          <w:numId w:val="8"/>
        </w:numPr>
        <w:tabs>
          <w:tab w:val="left" w:pos="1134"/>
        </w:tabs>
        <w:autoSpaceDE w:val="0"/>
        <w:autoSpaceDN w:val="0"/>
        <w:adjustRightInd w:val="0"/>
        <w:ind w:left="0" w:firstLine="709"/>
        <w:jc w:val="both"/>
        <w:rPr>
          <w:snapToGrid w:val="0"/>
        </w:rPr>
      </w:pPr>
      <w:r w:rsidRPr="00790485">
        <w:rPr>
          <w:snapToGrid w:val="0"/>
        </w:rPr>
        <w:t>Водный кодекс Российской Федерации от 3 июня 2006 года № 74-ФЗ;</w:t>
      </w:r>
    </w:p>
    <w:p w:rsidR="006664F8" w:rsidRPr="00790485" w:rsidRDefault="006664F8" w:rsidP="00433E2F">
      <w:pPr>
        <w:numPr>
          <w:ilvl w:val="0"/>
          <w:numId w:val="8"/>
        </w:numPr>
        <w:tabs>
          <w:tab w:val="left" w:pos="1134"/>
        </w:tabs>
        <w:autoSpaceDE w:val="0"/>
        <w:autoSpaceDN w:val="0"/>
        <w:adjustRightInd w:val="0"/>
        <w:ind w:left="0" w:firstLine="709"/>
        <w:jc w:val="both"/>
        <w:rPr>
          <w:snapToGrid w:val="0"/>
        </w:rPr>
      </w:pPr>
      <w:r w:rsidRPr="00790485">
        <w:rPr>
          <w:snapToGrid w:val="0"/>
        </w:rPr>
        <w:t>СП 42.13330.201</w:t>
      </w:r>
      <w:r w:rsidR="0095512C" w:rsidRPr="00790485">
        <w:rPr>
          <w:snapToGrid w:val="0"/>
        </w:rPr>
        <w:t>6</w:t>
      </w:r>
      <w:r w:rsidRPr="00790485">
        <w:rPr>
          <w:snapToGrid w:val="0"/>
        </w:rPr>
        <w:t xml:space="preserve"> «Градостроительство. Планировка и застройка городских и сельских поселений» (актуализированная редакция СНиП 2.07.01-89*;</w:t>
      </w:r>
    </w:p>
    <w:p w:rsidR="006664F8" w:rsidRPr="00790485" w:rsidRDefault="006664F8" w:rsidP="00433E2F">
      <w:pPr>
        <w:numPr>
          <w:ilvl w:val="0"/>
          <w:numId w:val="8"/>
        </w:numPr>
        <w:tabs>
          <w:tab w:val="left" w:pos="1134"/>
        </w:tabs>
        <w:autoSpaceDE w:val="0"/>
        <w:autoSpaceDN w:val="0"/>
        <w:adjustRightInd w:val="0"/>
        <w:ind w:left="0" w:firstLine="709"/>
        <w:jc w:val="both"/>
        <w:rPr>
          <w:snapToGrid w:val="0"/>
        </w:rPr>
      </w:pPr>
      <w:r w:rsidRPr="00790485">
        <w:rPr>
          <w:snapToGrid w:val="0"/>
        </w:rPr>
        <w:t xml:space="preserve">СанПиН 2.1.5.980-00. 2.1.5. «Водоотведение населенных мест, санитарная охрана водных объектов. Гигиенические требования к охране поверхностных вод. Санитарные правила и нормы» (утв. Главным государственным санитарным врачом </w:t>
      </w:r>
      <w:r w:rsidR="00DB3D7F" w:rsidRPr="00790485">
        <w:rPr>
          <w:snapToGrid w:val="0"/>
        </w:rPr>
        <w:t>Российской Федерации</w:t>
      </w:r>
      <w:r w:rsidRPr="00790485">
        <w:rPr>
          <w:snapToGrid w:val="0"/>
        </w:rPr>
        <w:t xml:space="preserve"> 22.06.2000)</w:t>
      </w:r>
    </w:p>
    <w:p w:rsidR="006664F8" w:rsidRPr="00790485" w:rsidRDefault="006664F8" w:rsidP="00433E2F">
      <w:pPr>
        <w:numPr>
          <w:ilvl w:val="0"/>
          <w:numId w:val="8"/>
        </w:numPr>
        <w:tabs>
          <w:tab w:val="left" w:pos="1134"/>
        </w:tabs>
        <w:autoSpaceDE w:val="0"/>
        <w:autoSpaceDN w:val="0"/>
        <w:adjustRightInd w:val="0"/>
        <w:ind w:left="0" w:firstLine="709"/>
        <w:jc w:val="both"/>
        <w:rPr>
          <w:snapToGrid w:val="0"/>
        </w:rPr>
      </w:pPr>
      <w:r w:rsidRPr="00790485">
        <w:rPr>
          <w:snapToGrid w:val="0"/>
        </w:rPr>
        <w:t xml:space="preserve">Постановление Правительства </w:t>
      </w:r>
      <w:r w:rsidR="00DB3D7F" w:rsidRPr="00790485">
        <w:rPr>
          <w:snapToGrid w:val="0"/>
        </w:rPr>
        <w:t>Российской Федерации</w:t>
      </w:r>
      <w:r w:rsidRPr="00790485">
        <w:rPr>
          <w:snapToGrid w:val="0"/>
        </w:rPr>
        <w:t xml:space="preserve"> от 10.01.2009 </w:t>
      </w:r>
      <w:r w:rsidR="00DB3D7F">
        <w:rPr>
          <w:snapToGrid w:val="0"/>
        </w:rPr>
        <w:t>№</w:t>
      </w:r>
      <w:r w:rsidRPr="00790485">
        <w:rPr>
          <w:snapToGrid w:val="0"/>
        </w:rPr>
        <w:t xml:space="preserve"> 17 «Об утверждении Правил установления на местности границ </w:t>
      </w:r>
      <w:proofErr w:type="spellStart"/>
      <w:r w:rsidRPr="00790485">
        <w:rPr>
          <w:snapToGrid w:val="0"/>
        </w:rPr>
        <w:t>водоохранных</w:t>
      </w:r>
      <w:proofErr w:type="spellEnd"/>
      <w:r w:rsidRPr="00790485">
        <w:rPr>
          <w:snapToGrid w:val="0"/>
        </w:rPr>
        <w:t xml:space="preserve"> зон и границ прибрежных защитных полос водных объектов».</w:t>
      </w:r>
    </w:p>
    <w:p w:rsidR="006664F8" w:rsidRPr="00790485" w:rsidRDefault="006664F8" w:rsidP="00941EA9">
      <w:pPr>
        <w:tabs>
          <w:tab w:val="left" w:pos="1134"/>
        </w:tabs>
        <w:ind w:right="41" w:firstLine="709"/>
        <w:jc w:val="both"/>
        <w:rPr>
          <w:snapToGrid w:val="0"/>
        </w:rPr>
      </w:pPr>
      <w:r w:rsidRPr="00790485">
        <w:rPr>
          <w:snapToGrid w:val="0"/>
        </w:rPr>
        <w:t xml:space="preserve">В границах прибрежных защитных полос, наряду с </w:t>
      </w:r>
      <w:proofErr w:type="gramStart"/>
      <w:r w:rsidRPr="00790485">
        <w:rPr>
          <w:snapToGrid w:val="0"/>
        </w:rPr>
        <w:t>выше указанными</w:t>
      </w:r>
      <w:proofErr w:type="gramEnd"/>
      <w:r w:rsidRPr="00790485">
        <w:rPr>
          <w:snapToGrid w:val="0"/>
        </w:rPr>
        <w:t xml:space="preserve"> ограничениями для </w:t>
      </w:r>
      <w:proofErr w:type="spellStart"/>
      <w:r w:rsidRPr="00790485">
        <w:rPr>
          <w:snapToGrid w:val="0"/>
        </w:rPr>
        <w:t>водоохранных</w:t>
      </w:r>
      <w:proofErr w:type="spellEnd"/>
      <w:r w:rsidRPr="00790485">
        <w:rPr>
          <w:snapToGrid w:val="0"/>
        </w:rPr>
        <w:t xml:space="preserve"> зон, запрещаются:</w:t>
      </w:r>
    </w:p>
    <w:p w:rsidR="006664F8" w:rsidRPr="00790485" w:rsidRDefault="006664F8" w:rsidP="00433E2F">
      <w:pPr>
        <w:numPr>
          <w:ilvl w:val="0"/>
          <w:numId w:val="8"/>
        </w:numPr>
        <w:tabs>
          <w:tab w:val="left" w:pos="1134"/>
        </w:tabs>
        <w:autoSpaceDE w:val="0"/>
        <w:autoSpaceDN w:val="0"/>
        <w:adjustRightInd w:val="0"/>
        <w:ind w:left="0" w:firstLine="709"/>
        <w:jc w:val="both"/>
        <w:rPr>
          <w:snapToGrid w:val="0"/>
        </w:rPr>
      </w:pPr>
      <w:r w:rsidRPr="00790485">
        <w:rPr>
          <w:snapToGrid w:val="0"/>
        </w:rPr>
        <w:t>распашка земель;</w:t>
      </w:r>
    </w:p>
    <w:p w:rsidR="006664F8" w:rsidRPr="00790485" w:rsidRDefault="006664F8" w:rsidP="00433E2F">
      <w:pPr>
        <w:numPr>
          <w:ilvl w:val="0"/>
          <w:numId w:val="8"/>
        </w:numPr>
        <w:tabs>
          <w:tab w:val="left" w:pos="1134"/>
        </w:tabs>
        <w:autoSpaceDE w:val="0"/>
        <w:autoSpaceDN w:val="0"/>
        <w:adjustRightInd w:val="0"/>
        <w:ind w:left="0" w:firstLine="709"/>
        <w:jc w:val="both"/>
        <w:rPr>
          <w:snapToGrid w:val="0"/>
        </w:rPr>
      </w:pPr>
      <w:r w:rsidRPr="00790485">
        <w:rPr>
          <w:snapToGrid w:val="0"/>
        </w:rPr>
        <w:t>размещение отвалов размываемых грунтов;</w:t>
      </w:r>
    </w:p>
    <w:p w:rsidR="006664F8" w:rsidRPr="00790485" w:rsidRDefault="006664F8" w:rsidP="00433E2F">
      <w:pPr>
        <w:numPr>
          <w:ilvl w:val="0"/>
          <w:numId w:val="8"/>
        </w:numPr>
        <w:tabs>
          <w:tab w:val="left" w:pos="1134"/>
        </w:tabs>
        <w:autoSpaceDE w:val="0"/>
        <w:autoSpaceDN w:val="0"/>
        <w:adjustRightInd w:val="0"/>
        <w:ind w:left="0" w:firstLine="709"/>
        <w:jc w:val="both"/>
        <w:rPr>
          <w:snapToGrid w:val="0"/>
        </w:rPr>
      </w:pPr>
      <w:r w:rsidRPr="00790485">
        <w:rPr>
          <w:snapToGrid w:val="0"/>
        </w:rPr>
        <w:t>выпас сельскохозяйственных животных и организация для них летних лагерей, ванн.</w:t>
      </w:r>
    </w:p>
    <w:p w:rsidR="006664F8" w:rsidRPr="00790485" w:rsidRDefault="006664F8" w:rsidP="00941EA9">
      <w:pPr>
        <w:tabs>
          <w:tab w:val="left" w:pos="1134"/>
        </w:tabs>
        <w:ind w:right="41" w:firstLine="709"/>
        <w:jc w:val="both"/>
        <w:rPr>
          <w:snapToGrid w:val="0"/>
        </w:rPr>
      </w:pPr>
      <w:r w:rsidRPr="00790485">
        <w:rPr>
          <w:snapToGrid w:val="0"/>
        </w:rPr>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w:t>
      </w:r>
    </w:p>
    <w:p w:rsidR="006664F8" w:rsidRPr="00790485" w:rsidRDefault="006664F8" w:rsidP="00941EA9">
      <w:pPr>
        <w:tabs>
          <w:tab w:val="left" w:pos="1134"/>
        </w:tabs>
        <w:ind w:right="41" w:firstLine="709"/>
        <w:jc w:val="both"/>
        <w:rPr>
          <w:snapToGrid w:val="0"/>
        </w:rPr>
      </w:pPr>
      <w:r w:rsidRPr="00790485">
        <w:rPr>
          <w:snapToGrid w:val="0"/>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6664F8" w:rsidRPr="00790485" w:rsidRDefault="006664F8" w:rsidP="00941EA9">
      <w:pPr>
        <w:tabs>
          <w:tab w:val="left" w:pos="1134"/>
        </w:tabs>
        <w:ind w:right="41" w:firstLine="709"/>
        <w:jc w:val="both"/>
        <w:rPr>
          <w:snapToGrid w:val="0"/>
        </w:rPr>
      </w:pPr>
      <w:r w:rsidRPr="00790485">
        <w:rPr>
          <w:snapToGrid w:val="0"/>
        </w:rPr>
        <w:t xml:space="preserve">Ширина прибрежной защитной полосы озера, водохранилища, имеющих особо ценное </w:t>
      </w:r>
      <w:proofErr w:type="spellStart"/>
      <w:r w:rsidRPr="00790485">
        <w:rPr>
          <w:snapToGrid w:val="0"/>
        </w:rPr>
        <w:t>рыбохозяйственное</w:t>
      </w:r>
      <w:proofErr w:type="spellEnd"/>
      <w:r w:rsidRPr="00790485">
        <w:rPr>
          <w:snapToGrid w:val="0"/>
        </w:rPr>
        <w:t xml:space="preserve">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6664F8" w:rsidRPr="00790485" w:rsidRDefault="006664F8" w:rsidP="00941EA9">
      <w:pPr>
        <w:tabs>
          <w:tab w:val="left" w:pos="1134"/>
        </w:tabs>
        <w:ind w:right="41" w:firstLine="709"/>
        <w:jc w:val="both"/>
        <w:rPr>
          <w:snapToGrid w:val="0"/>
        </w:rPr>
      </w:pPr>
      <w:r w:rsidRPr="00790485">
        <w:rPr>
          <w:snapToGrid w:val="0"/>
        </w:rPr>
        <w:t xml:space="preserve">На территориях муниципальных образований при наличии ливневой канализации и набережных границы прибрежных защитных полос совпадают с парапетами набережных. Ширина </w:t>
      </w:r>
      <w:proofErr w:type="spellStart"/>
      <w:r w:rsidRPr="00790485">
        <w:rPr>
          <w:snapToGrid w:val="0"/>
        </w:rPr>
        <w:t>водоохранной</w:t>
      </w:r>
      <w:proofErr w:type="spellEnd"/>
      <w:r w:rsidRPr="00790485">
        <w:rPr>
          <w:snapToGrid w:val="0"/>
        </w:rPr>
        <w:t xml:space="preserve"> зоны на таких территориях устанавливается от парапета набережной. При отсутствии набережной ширина </w:t>
      </w:r>
      <w:proofErr w:type="spellStart"/>
      <w:r w:rsidRPr="00790485">
        <w:rPr>
          <w:snapToGrid w:val="0"/>
        </w:rPr>
        <w:t>водоохранной</w:t>
      </w:r>
      <w:proofErr w:type="spellEnd"/>
      <w:r w:rsidRPr="00790485">
        <w:rPr>
          <w:snapToGrid w:val="0"/>
        </w:rPr>
        <w:t xml:space="preserve"> зоны, прибрежной защитной полосы измеряется от береговой линии.</w:t>
      </w:r>
    </w:p>
    <w:p w:rsidR="00D31B5E" w:rsidRPr="00790485" w:rsidRDefault="00D31B5E" w:rsidP="00941EA9">
      <w:pPr>
        <w:tabs>
          <w:tab w:val="left" w:pos="1134"/>
        </w:tabs>
        <w:ind w:right="41" w:firstLine="709"/>
        <w:jc w:val="both"/>
        <w:rPr>
          <w:snapToGrid w:val="0"/>
        </w:rPr>
      </w:pPr>
    </w:p>
    <w:p w:rsidR="000806C9" w:rsidRPr="000806C9" w:rsidRDefault="00D31B5E" w:rsidP="000806C9">
      <w:pPr>
        <w:pStyle w:val="aff8"/>
        <w:keepNext/>
        <w:numPr>
          <w:ilvl w:val="0"/>
          <w:numId w:val="16"/>
        </w:numPr>
        <w:tabs>
          <w:tab w:val="left" w:pos="1134"/>
        </w:tabs>
        <w:ind w:left="0" w:firstLine="709"/>
        <w:rPr>
          <w:b/>
        </w:rPr>
      </w:pPr>
      <w:r w:rsidRPr="00790485">
        <w:rPr>
          <w:b/>
        </w:rPr>
        <w:t>Защитная зона объекта культурного наследия</w:t>
      </w:r>
    </w:p>
    <w:p w:rsidR="00CD145D" w:rsidRPr="00CD145D" w:rsidRDefault="00697D62" w:rsidP="00CD145D">
      <w:pPr>
        <w:tabs>
          <w:tab w:val="left" w:pos="1134"/>
        </w:tabs>
        <w:ind w:right="41" w:firstLine="709"/>
        <w:jc w:val="both"/>
        <w:rPr>
          <w:snapToGrid w:val="0"/>
        </w:rPr>
      </w:pPr>
      <w:r>
        <w:rPr>
          <w:snapToGrid w:val="0"/>
        </w:rPr>
        <w:t xml:space="preserve">1) </w:t>
      </w:r>
      <w:r w:rsidR="009621F9" w:rsidRPr="00CD145D">
        <w:rPr>
          <w:snapToGrid w:val="0"/>
        </w:rPr>
        <w:t>Приказ</w:t>
      </w:r>
      <w:r w:rsidR="009621F9">
        <w:rPr>
          <w:snapToGrid w:val="0"/>
        </w:rPr>
        <w:t>ом К</w:t>
      </w:r>
      <w:r w:rsidR="009621F9" w:rsidRPr="00CD145D">
        <w:rPr>
          <w:snapToGrid w:val="0"/>
        </w:rPr>
        <w:t xml:space="preserve">омитета по культуре Ленинградской области от 24.06.2019 </w:t>
      </w:r>
      <w:r w:rsidR="00DB3D7F">
        <w:rPr>
          <w:snapToGrid w:val="0"/>
        </w:rPr>
        <w:t>№</w:t>
      </w:r>
      <w:r w:rsidR="009621F9" w:rsidRPr="00CD145D">
        <w:rPr>
          <w:snapToGrid w:val="0"/>
        </w:rPr>
        <w:t xml:space="preserve"> 01-03/19-</w:t>
      </w:r>
      <w:r w:rsidR="009621F9" w:rsidRPr="009621F9">
        <w:rPr>
          <w:snapToGrid w:val="0"/>
        </w:rPr>
        <w:t>311 об установлении границ территории и предмета охраны объекта</w:t>
      </w:r>
      <w:r w:rsidR="007B0B87">
        <w:rPr>
          <w:snapToGrid w:val="0"/>
        </w:rPr>
        <w:t xml:space="preserve"> </w:t>
      </w:r>
      <w:r w:rsidR="009621F9" w:rsidRPr="009621F9">
        <w:rPr>
          <w:snapToGrid w:val="0"/>
        </w:rPr>
        <w:t>культурного на</w:t>
      </w:r>
      <w:r w:rsidR="009621F9">
        <w:rPr>
          <w:snapToGrid w:val="0"/>
        </w:rPr>
        <w:t>следия регионального значения "П</w:t>
      </w:r>
      <w:r w:rsidR="009621F9" w:rsidRPr="009621F9">
        <w:rPr>
          <w:snapToGrid w:val="0"/>
        </w:rPr>
        <w:t>амятник</w:t>
      </w:r>
      <w:r w:rsidR="00936CEE">
        <w:rPr>
          <w:snapToGrid w:val="0"/>
        </w:rPr>
        <w:t xml:space="preserve"> – </w:t>
      </w:r>
      <w:r w:rsidR="009621F9" w:rsidRPr="009621F9">
        <w:rPr>
          <w:snapToGrid w:val="0"/>
        </w:rPr>
        <w:t>дот</w:t>
      </w:r>
      <w:r w:rsidR="007B0B87">
        <w:rPr>
          <w:snapToGrid w:val="0"/>
        </w:rPr>
        <w:t xml:space="preserve"> </w:t>
      </w:r>
      <w:r w:rsidR="009621F9" w:rsidRPr="009621F9">
        <w:rPr>
          <w:snapToGrid w:val="0"/>
        </w:rPr>
        <w:t>на рубеже обороны советских войск в 1941 г." по адресу:</w:t>
      </w:r>
      <w:r w:rsidR="009621F9">
        <w:rPr>
          <w:snapToGrid w:val="0"/>
        </w:rPr>
        <w:t xml:space="preserve"> Ленинградская область, Гатчинский район, п. П</w:t>
      </w:r>
      <w:r w:rsidR="009621F9" w:rsidRPr="009621F9">
        <w:rPr>
          <w:snapToGrid w:val="0"/>
        </w:rPr>
        <w:t>ригородный,</w:t>
      </w:r>
      <w:r w:rsidR="007B0B87">
        <w:rPr>
          <w:snapToGrid w:val="0"/>
        </w:rPr>
        <w:t xml:space="preserve"> </w:t>
      </w:r>
      <w:r w:rsidR="009621F9" w:rsidRPr="009621F9">
        <w:rPr>
          <w:snapToGrid w:val="0"/>
        </w:rPr>
        <w:t>строение 204</w:t>
      </w:r>
      <w:r w:rsidR="000806C9">
        <w:rPr>
          <w:snapToGrid w:val="0"/>
        </w:rPr>
        <w:t xml:space="preserve">, </w:t>
      </w:r>
      <w:r w:rsidR="000806C9" w:rsidRPr="00CD145D">
        <w:rPr>
          <w:snapToGrid w:val="0"/>
        </w:rPr>
        <w:t xml:space="preserve">установлены границы территории объекта культурного наследия регионального значения "Памятник-дот на рубеже обороны советских войск в 1941 г." по адресу: Ленинградская область, Гатчинский район, п. Пригородный, строение 204 (далее - Памятник), принятого на </w:t>
      </w:r>
      <w:r w:rsidR="000806C9" w:rsidRPr="00CD145D">
        <w:rPr>
          <w:snapToGrid w:val="0"/>
        </w:rPr>
        <w:lastRenderedPageBreak/>
        <w:t xml:space="preserve">государственную охрану решением Исполнительного комитета Ленинградского областного Совета народных депутатов от 16 мая 1988 года </w:t>
      </w:r>
      <w:r w:rsidR="00DB3D7F">
        <w:rPr>
          <w:snapToGrid w:val="0"/>
        </w:rPr>
        <w:t>№</w:t>
      </w:r>
      <w:r w:rsidR="000806C9" w:rsidRPr="00CD145D">
        <w:rPr>
          <w:snapToGrid w:val="0"/>
        </w:rPr>
        <w:t xml:space="preserve"> 189, и установлен  предмет охраны Памятника. </w:t>
      </w:r>
    </w:p>
    <w:p w:rsidR="00CD145D" w:rsidRPr="00CD145D" w:rsidRDefault="000806C9" w:rsidP="00CD145D">
      <w:pPr>
        <w:tabs>
          <w:tab w:val="left" w:pos="1134"/>
        </w:tabs>
        <w:ind w:right="41" w:firstLine="709"/>
        <w:jc w:val="both"/>
        <w:rPr>
          <w:snapToGrid w:val="0"/>
        </w:rPr>
      </w:pPr>
      <w:r w:rsidRPr="00CD145D">
        <w:rPr>
          <w:snapToGrid w:val="0"/>
        </w:rPr>
        <w:t xml:space="preserve">В соответствии с </w:t>
      </w:r>
      <w:r w:rsidRPr="000806C9">
        <w:rPr>
          <w:snapToGrid w:val="0"/>
        </w:rPr>
        <w:t>Федеральным законом от 25 июня 2002 года № 73-ФЗ (редакция от 05.04.2016) «Об объектах культурного наследия (памятниках истории и культуры</w:t>
      </w:r>
      <w:r>
        <w:rPr>
          <w:snapToGrid w:val="0"/>
        </w:rPr>
        <w:t xml:space="preserve">) народов Российской </w:t>
      </w:r>
      <w:proofErr w:type="spellStart"/>
      <w:r>
        <w:rPr>
          <w:snapToGrid w:val="0"/>
        </w:rPr>
        <w:t>Федерации»</w:t>
      </w:r>
      <w:proofErr w:type="gramStart"/>
      <w:r>
        <w:rPr>
          <w:snapToGrid w:val="0"/>
        </w:rPr>
        <w:t>,</w:t>
      </w:r>
      <w:r w:rsidR="00CD145D">
        <w:rPr>
          <w:snapToGrid w:val="0"/>
        </w:rPr>
        <w:t>г</w:t>
      </w:r>
      <w:proofErr w:type="gramEnd"/>
      <w:r w:rsidR="00CD145D" w:rsidRPr="00790485">
        <w:rPr>
          <w:snapToGrid w:val="0"/>
        </w:rPr>
        <w:t>раницы</w:t>
      </w:r>
      <w:proofErr w:type="spellEnd"/>
      <w:r w:rsidR="00CD145D" w:rsidRPr="00790485">
        <w:rPr>
          <w:snapToGrid w:val="0"/>
        </w:rPr>
        <w:t xml:space="preserve"> защитной зоны объекта культурного наследия для памятника, расположенного в границах населенного пункта, устанавливаются</w:t>
      </w:r>
      <w:r w:rsidR="007B0B87">
        <w:rPr>
          <w:snapToGrid w:val="0"/>
        </w:rPr>
        <w:t xml:space="preserve"> </w:t>
      </w:r>
      <w:r w:rsidR="00CD145D" w:rsidRPr="00790485">
        <w:rPr>
          <w:snapToGrid w:val="0"/>
        </w:rPr>
        <w:t>на расстоянии 100 метров от внешних границ территории памятника</w:t>
      </w:r>
      <w:r w:rsidR="00DB3D7F">
        <w:rPr>
          <w:snapToGrid w:val="0"/>
        </w:rPr>
        <w:t>.</w:t>
      </w:r>
    </w:p>
    <w:p w:rsidR="00DB3D7F" w:rsidRDefault="00DB3D7F" w:rsidP="00CD145D">
      <w:pPr>
        <w:tabs>
          <w:tab w:val="left" w:pos="1134"/>
        </w:tabs>
        <w:ind w:right="41" w:firstLine="709"/>
        <w:jc w:val="both"/>
        <w:rPr>
          <w:snapToGrid w:val="0"/>
        </w:rPr>
      </w:pPr>
    </w:p>
    <w:p w:rsidR="009621F9" w:rsidRPr="00CD145D" w:rsidRDefault="00697D62" w:rsidP="00CD145D">
      <w:pPr>
        <w:tabs>
          <w:tab w:val="left" w:pos="1134"/>
        </w:tabs>
        <w:ind w:right="41" w:firstLine="709"/>
        <w:jc w:val="both"/>
        <w:rPr>
          <w:snapToGrid w:val="0"/>
        </w:rPr>
      </w:pPr>
      <w:r>
        <w:rPr>
          <w:snapToGrid w:val="0"/>
        </w:rPr>
        <w:t>2)</w:t>
      </w:r>
      <w:r w:rsidR="000806C9" w:rsidRPr="000806C9">
        <w:rPr>
          <w:snapToGrid w:val="0"/>
        </w:rPr>
        <w:t>Ограничения использования земельных участков и объектов капитального строительства установлены Федеральным законом от 25 июня 2002 года № 73-ФЗ (редакция от 05.04.2016) «Об объектах культурного наследия (памятниках истории и культуры) народов Российской Федерации».</w:t>
      </w:r>
    </w:p>
    <w:p w:rsidR="00D31B5E" w:rsidRPr="00790485" w:rsidRDefault="00D31B5E" w:rsidP="00941EA9">
      <w:pPr>
        <w:tabs>
          <w:tab w:val="left" w:pos="1134"/>
        </w:tabs>
        <w:ind w:right="41" w:firstLine="709"/>
        <w:jc w:val="both"/>
        <w:rPr>
          <w:snapToGrid w:val="0"/>
        </w:rPr>
      </w:pPr>
      <w:r w:rsidRPr="00790485">
        <w:rPr>
          <w:snapToGrid w:val="0"/>
        </w:rPr>
        <w:t xml:space="preserve">В соответствии с изменениями от 5 апреля 2016 года в Федеральный закон от 25 июня 2002 года № 73-ФЗ «Об объектах культурного наследия (памятниках истории и культуры) народов Российской Федерации», в случае </w:t>
      </w:r>
      <w:proofErr w:type="gramStart"/>
      <w:r w:rsidRPr="00790485">
        <w:rPr>
          <w:snapToGrid w:val="0"/>
        </w:rPr>
        <w:t>отсутствия утвержденного проекта зон охраны объектов культурного наследия</w:t>
      </w:r>
      <w:proofErr w:type="gramEnd"/>
      <w:r w:rsidRPr="00790485">
        <w:rPr>
          <w:snapToGrid w:val="0"/>
        </w:rPr>
        <w:t xml:space="preserve"> устанавливаются защитные зоны объектов культурного наследия.</w:t>
      </w:r>
    </w:p>
    <w:p w:rsidR="00D31B5E" w:rsidRPr="00790485" w:rsidRDefault="00D31B5E" w:rsidP="00941EA9">
      <w:pPr>
        <w:tabs>
          <w:tab w:val="left" w:pos="1134"/>
        </w:tabs>
        <w:ind w:right="41" w:firstLine="709"/>
        <w:jc w:val="both"/>
        <w:rPr>
          <w:snapToGrid w:val="0"/>
        </w:rPr>
      </w:pPr>
      <w:proofErr w:type="gramStart"/>
      <w:r w:rsidRPr="00790485">
        <w:rPr>
          <w:snapToGrid w:val="0"/>
        </w:rPr>
        <w:t>Защитными зонами объектов культурного наследия являются территории, которые прилегают к включенным в реестр памятникам и ансамблям, и в границах</w:t>
      </w:r>
      <w:r w:rsidR="00B062DF">
        <w:rPr>
          <w:snapToGrid w:val="0"/>
        </w:rPr>
        <w:t>,</w:t>
      </w:r>
      <w:r w:rsidRPr="00790485">
        <w:rPr>
          <w:snapToGrid w:val="0"/>
        </w:rPr>
        <w:t xml:space="preserve">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roofErr w:type="gramEnd"/>
    </w:p>
    <w:p w:rsidR="00D31B5E" w:rsidRPr="00790485" w:rsidRDefault="00D31B5E" w:rsidP="00941EA9">
      <w:pPr>
        <w:tabs>
          <w:tab w:val="left" w:pos="1134"/>
        </w:tabs>
        <w:ind w:right="41" w:firstLine="709"/>
        <w:jc w:val="both"/>
        <w:rPr>
          <w:snapToGrid w:val="0"/>
        </w:rPr>
      </w:pPr>
      <w:r w:rsidRPr="00790485">
        <w:rPr>
          <w:snapToGrid w:val="0"/>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w:t>
      </w:r>
    </w:p>
    <w:p w:rsidR="00D31B5E" w:rsidRPr="00790485" w:rsidRDefault="00D31B5E" w:rsidP="00941EA9">
      <w:pPr>
        <w:tabs>
          <w:tab w:val="left" w:pos="1134"/>
        </w:tabs>
        <w:ind w:right="41" w:firstLine="709"/>
        <w:jc w:val="both"/>
        <w:rPr>
          <w:snapToGrid w:val="0"/>
        </w:rPr>
      </w:pPr>
      <w:r w:rsidRPr="00790485">
        <w:rPr>
          <w:snapToGrid w:val="0"/>
        </w:rPr>
        <w:t>Границы защитной зоны объекта культурного наследия устанавливаются:</w:t>
      </w:r>
    </w:p>
    <w:p w:rsidR="00D31B5E" w:rsidRPr="00790485" w:rsidRDefault="00D31B5E" w:rsidP="00941EA9">
      <w:pPr>
        <w:tabs>
          <w:tab w:val="left" w:pos="1134"/>
        </w:tabs>
        <w:ind w:right="41" w:firstLine="709"/>
        <w:jc w:val="both"/>
        <w:rPr>
          <w:snapToGrid w:val="0"/>
        </w:rPr>
      </w:pPr>
      <w:r w:rsidRPr="00790485">
        <w:rPr>
          <w:snapToGrid w:val="0"/>
        </w:rPr>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D31B5E" w:rsidRPr="00790485" w:rsidRDefault="00D31B5E" w:rsidP="00941EA9">
      <w:pPr>
        <w:tabs>
          <w:tab w:val="left" w:pos="1134"/>
        </w:tabs>
        <w:ind w:right="41" w:firstLine="709"/>
        <w:jc w:val="both"/>
        <w:rPr>
          <w:snapToGrid w:val="0"/>
        </w:rPr>
      </w:pPr>
      <w:r w:rsidRPr="00790485">
        <w:rPr>
          <w:snapToGrid w:val="0"/>
        </w:rPr>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D31B5E" w:rsidRPr="00790485" w:rsidRDefault="00D31B5E" w:rsidP="00941EA9">
      <w:pPr>
        <w:tabs>
          <w:tab w:val="left" w:pos="1134"/>
        </w:tabs>
        <w:ind w:right="41" w:firstLine="709"/>
        <w:jc w:val="both"/>
        <w:rPr>
          <w:snapToGrid w:val="0"/>
        </w:rPr>
      </w:pPr>
      <w:r w:rsidRPr="00790485">
        <w:rPr>
          <w:snapToGrid w:val="0"/>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D31B5E" w:rsidRPr="00790485" w:rsidRDefault="00D31B5E" w:rsidP="00941EA9">
      <w:pPr>
        <w:tabs>
          <w:tab w:val="left" w:pos="1134"/>
        </w:tabs>
        <w:ind w:right="41" w:firstLine="709"/>
        <w:jc w:val="both"/>
        <w:rPr>
          <w:snapToGrid w:val="0"/>
        </w:rPr>
      </w:pPr>
      <w:r w:rsidRPr="00790485">
        <w:rPr>
          <w:snapToGrid w:val="0"/>
        </w:rPr>
        <w:t xml:space="preserve">Региональный орган охраны объектов культурного наследия вправе принять решение, предусматривающее установление </w:t>
      </w:r>
      <w:proofErr w:type="gramStart"/>
      <w:r w:rsidRPr="00790485">
        <w:rPr>
          <w:snapToGrid w:val="0"/>
        </w:rPr>
        <w:t xml:space="preserve">размера границ защитной зоны объекта культурного </w:t>
      </w:r>
      <w:r w:rsidRPr="00790485">
        <w:rPr>
          <w:snapToGrid w:val="0"/>
        </w:rPr>
        <w:lastRenderedPageBreak/>
        <w:t>наследия</w:t>
      </w:r>
      <w:proofErr w:type="gramEnd"/>
      <w:r w:rsidRPr="00790485">
        <w:rPr>
          <w:snapToGrid w:val="0"/>
        </w:rPr>
        <w:t xml:space="preserve">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D31B5E" w:rsidRDefault="00D31B5E" w:rsidP="00941EA9">
      <w:pPr>
        <w:tabs>
          <w:tab w:val="left" w:pos="1134"/>
        </w:tabs>
        <w:ind w:right="41" w:firstLine="709"/>
        <w:jc w:val="both"/>
        <w:rPr>
          <w:snapToGrid w:val="0"/>
        </w:rPr>
      </w:pPr>
      <w:r w:rsidRPr="00790485">
        <w:rPr>
          <w:snapToGrid w:val="0"/>
        </w:rPr>
        <w:t xml:space="preserve">Защитная зона объекта культурного наследия прекращает существование со дня утверждения в порядке, установленном </w:t>
      </w:r>
      <w:hyperlink w:anchor="Par751" w:tooltip="Статья 34. Зоны охраны объектов культурного наследия" w:history="1">
        <w:r w:rsidRPr="00790485">
          <w:rPr>
            <w:snapToGrid w:val="0"/>
          </w:rPr>
          <w:t>статьей 34</w:t>
        </w:r>
      </w:hyperlink>
      <w:r w:rsidRPr="00790485">
        <w:rPr>
          <w:snapToGrid w:val="0"/>
        </w:rPr>
        <w:t xml:space="preserve"> Федерального закона от 25 июня 2002 года № 73-ФЗ «Об объектах культурного наследия (памятниках истории и культуры) народов Российской Федерации», проекта зон охраны такого объекта культурного наследия.</w:t>
      </w:r>
    </w:p>
    <w:p w:rsidR="000806C9" w:rsidRPr="00790485" w:rsidRDefault="000806C9" w:rsidP="00941EA9">
      <w:pPr>
        <w:tabs>
          <w:tab w:val="left" w:pos="1134"/>
        </w:tabs>
        <w:ind w:right="41" w:firstLine="709"/>
        <w:jc w:val="both"/>
        <w:rPr>
          <w:snapToGrid w:val="0"/>
        </w:rPr>
      </w:pPr>
    </w:p>
    <w:p w:rsidR="00D31B5E" w:rsidRPr="00697D62" w:rsidRDefault="00697D62" w:rsidP="00697D62">
      <w:pPr>
        <w:tabs>
          <w:tab w:val="left" w:pos="1134"/>
        </w:tabs>
        <w:ind w:right="41" w:firstLine="709"/>
        <w:jc w:val="both"/>
        <w:rPr>
          <w:snapToGrid w:val="0"/>
        </w:rPr>
      </w:pPr>
      <w:r>
        <w:rPr>
          <w:snapToGrid w:val="0"/>
        </w:rPr>
        <w:t>3)</w:t>
      </w:r>
      <w:r w:rsidR="00D31B5E" w:rsidRPr="00697D62">
        <w:rPr>
          <w:snapToGrid w:val="0"/>
        </w:rPr>
        <w:t>В целях обеспечения сохранности объекта культурного наследия в его исторической среде в защитной зоне объектов культурного наследия режим хозяйственной деятельности и градостроительного регламента определен как особый режим землепользования и застройки и установлен с учетом следующих требований:</w:t>
      </w:r>
    </w:p>
    <w:p w:rsidR="00D31B5E" w:rsidRPr="00790485" w:rsidRDefault="00D31B5E" w:rsidP="00941EA9">
      <w:pPr>
        <w:tabs>
          <w:tab w:val="left" w:pos="1134"/>
        </w:tabs>
        <w:ind w:right="41" w:firstLine="709"/>
        <w:jc w:val="both"/>
        <w:rPr>
          <w:snapToGrid w:val="0"/>
        </w:rPr>
      </w:pPr>
      <w:r w:rsidRPr="00790485">
        <w:rPr>
          <w:snapToGrid w:val="0"/>
        </w:rPr>
        <w:t>а)</w:t>
      </w:r>
      <w:r w:rsidRPr="00790485">
        <w:rPr>
          <w:snapToGrid w:val="0"/>
        </w:rPr>
        <w:tab/>
        <w:t>запрещение нового строительства, за исключением применения специальных мер, направленных на сохранение и восстановление (регенерацию) историко-градостроительной или природной среды объекта культурного наследия;</w:t>
      </w:r>
    </w:p>
    <w:p w:rsidR="00D31B5E" w:rsidRPr="00790485" w:rsidRDefault="00D31B5E" w:rsidP="00941EA9">
      <w:pPr>
        <w:tabs>
          <w:tab w:val="left" w:pos="1134"/>
        </w:tabs>
        <w:ind w:right="41" w:firstLine="709"/>
        <w:jc w:val="both"/>
        <w:rPr>
          <w:snapToGrid w:val="0"/>
        </w:rPr>
      </w:pPr>
      <w:r w:rsidRPr="00790485">
        <w:rPr>
          <w:snapToGrid w:val="0"/>
        </w:rPr>
        <w:t>б)</w:t>
      </w:r>
      <w:r w:rsidRPr="00790485">
        <w:rPr>
          <w:snapToGrid w:val="0"/>
        </w:rPr>
        <w:tab/>
        <w:t>ограничение капитального ремонта и реконструкции объектов капитального строительства и их частей (элементов),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D31B5E" w:rsidRPr="00790485" w:rsidRDefault="00D31B5E" w:rsidP="00941EA9">
      <w:pPr>
        <w:tabs>
          <w:tab w:val="left" w:pos="1134"/>
        </w:tabs>
        <w:ind w:right="41" w:firstLine="709"/>
        <w:jc w:val="both"/>
        <w:rPr>
          <w:snapToGrid w:val="0"/>
        </w:rPr>
      </w:pPr>
      <w:r w:rsidRPr="00790485">
        <w:rPr>
          <w:snapToGrid w:val="0"/>
        </w:rPr>
        <w:t xml:space="preserve"> в)</w:t>
      </w:r>
      <w:r w:rsidRPr="00790485">
        <w:rPr>
          <w:snapToGrid w:val="0"/>
        </w:rPr>
        <w:tab/>
        <w:t>ограничение хозяйственной деятельности, необходимое для обеспечения сохранности объектов культурного наследия, в том числе запрет или ограничение на размещение рекламы, вывесок, любых конструкций и сооружений, нарушающих оригинальный облик здания и способных причинить физические утраты объекту культурного наследия или утрату им своего значения, а также регулирование проведения работ по озеленению;</w:t>
      </w:r>
    </w:p>
    <w:p w:rsidR="00D31B5E" w:rsidRPr="00790485" w:rsidRDefault="00D31B5E" w:rsidP="00941EA9">
      <w:pPr>
        <w:tabs>
          <w:tab w:val="left" w:pos="1134"/>
        </w:tabs>
        <w:ind w:right="41" w:firstLine="709"/>
        <w:jc w:val="both"/>
        <w:rPr>
          <w:snapToGrid w:val="0"/>
        </w:rPr>
      </w:pPr>
      <w:r w:rsidRPr="00790485">
        <w:rPr>
          <w:snapToGrid w:val="0"/>
        </w:rPr>
        <w:t>г)</w:t>
      </w:r>
      <w:r w:rsidRPr="00790485">
        <w:rPr>
          <w:snapToGrid w:val="0"/>
        </w:rPr>
        <w:tab/>
        <w:t>обеспечение пожарной безопасности объектов культурного наследия и их защиты от динамических воздействий;</w:t>
      </w:r>
    </w:p>
    <w:p w:rsidR="00D31B5E" w:rsidRPr="00790485" w:rsidRDefault="00D31B5E" w:rsidP="00941EA9">
      <w:pPr>
        <w:tabs>
          <w:tab w:val="left" w:pos="1134"/>
        </w:tabs>
        <w:ind w:right="41" w:firstLine="709"/>
        <w:jc w:val="both"/>
        <w:rPr>
          <w:snapToGrid w:val="0"/>
        </w:rPr>
      </w:pPr>
      <w:r w:rsidRPr="00790485">
        <w:rPr>
          <w:snapToGrid w:val="0"/>
        </w:rPr>
        <w:t>д)</w:t>
      </w:r>
      <w:r w:rsidRPr="00790485">
        <w:rPr>
          <w:snapToGrid w:val="0"/>
        </w:rPr>
        <w:tab/>
        <w:t>сохранение гидрогеологических и экологических условий, необходимых для обеспечения сохранности объектов культурного наследия;</w:t>
      </w:r>
    </w:p>
    <w:p w:rsidR="00D31B5E" w:rsidRPr="00790485" w:rsidRDefault="00D31B5E" w:rsidP="00941EA9">
      <w:pPr>
        <w:tabs>
          <w:tab w:val="left" w:pos="1134"/>
        </w:tabs>
        <w:ind w:right="41" w:firstLine="709"/>
        <w:jc w:val="both"/>
        <w:rPr>
          <w:snapToGrid w:val="0"/>
        </w:rPr>
      </w:pPr>
      <w:r w:rsidRPr="00790485">
        <w:rPr>
          <w:snapToGrid w:val="0"/>
        </w:rPr>
        <w:t>е)</w:t>
      </w:r>
      <w:r w:rsidRPr="00790485">
        <w:rPr>
          <w:snapToGrid w:val="0"/>
        </w:rPr>
        <w:tab/>
        <w:t>благоустройство территории защитной зоны объекта культурного наследия, направленное на сохранение, использование и популяризацию объектов культурного наследия, а также на сохранение и восстановление градостроительных (планировочных, типологических, масштабных) характеристик его историко-градостроительной и природной среды, в том числе всех исторически ценных градоформирующих объектов;</w:t>
      </w:r>
    </w:p>
    <w:p w:rsidR="00D31B5E" w:rsidRPr="00790485" w:rsidRDefault="00D31B5E" w:rsidP="00941EA9">
      <w:pPr>
        <w:tabs>
          <w:tab w:val="left" w:pos="1134"/>
        </w:tabs>
        <w:ind w:right="41" w:firstLine="709"/>
        <w:jc w:val="both"/>
        <w:rPr>
          <w:snapToGrid w:val="0"/>
        </w:rPr>
      </w:pPr>
      <w:r w:rsidRPr="00790485">
        <w:rPr>
          <w:snapToGrid w:val="0"/>
        </w:rPr>
        <w:t>ж)</w:t>
      </w:r>
      <w:r w:rsidRPr="00790485">
        <w:rPr>
          <w:snapToGrid w:val="0"/>
        </w:rPr>
        <w:tab/>
        <w:t>обеспечение визуального восприятия объектов культурного наследия в их историко-градостроительной и природной среде, в том числе сохранение и восстановление сложившегося в природном ландшафте соотношения открытых и закрытых пространств;</w:t>
      </w:r>
    </w:p>
    <w:p w:rsidR="00D31B5E" w:rsidRPr="00790485" w:rsidRDefault="00D31B5E" w:rsidP="00941EA9">
      <w:pPr>
        <w:tabs>
          <w:tab w:val="left" w:pos="1134"/>
        </w:tabs>
        <w:ind w:right="41" w:firstLine="709"/>
        <w:jc w:val="both"/>
        <w:rPr>
          <w:snapToGrid w:val="0"/>
        </w:rPr>
      </w:pPr>
      <w:r w:rsidRPr="00790485">
        <w:rPr>
          <w:snapToGrid w:val="0"/>
        </w:rPr>
        <w:t>з)</w:t>
      </w:r>
      <w:r w:rsidRPr="00790485">
        <w:rPr>
          <w:snapToGrid w:val="0"/>
        </w:rPr>
        <w:tab/>
        <w:t>сохранение исторически сложившихся границ земельных участков, в том числе ограничение их изменения при проведении кадастровых работ, а также раздел (разделение) земельных участков и их объединение;</w:t>
      </w:r>
    </w:p>
    <w:p w:rsidR="00D31B5E" w:rsidRPr="00790485" w:rsidRDefault="00D31B5E" w:rsidP="00941EA9">
      <w:pPr>
        <w:tabs>
          <w:tab w:val="left" w:pos="1134"/>
        </w:tabs>
        <w:ind w:right="41" w:firstLine="709"/>
        <w:jc w:val="both"/>
        <w:rPr>
          <w:snapToGrid w:val="0"/>
        </w:rPr>
      </w:pPr>
      <w:r w:rsidRPr="00790485">
        <w:rPr>
          <w:snapToGrid w:val="0"/>
        </w:rPr>
        <w:t>В защитных зонах объектов культурного наследия все архитектурно-строительные и планировочные мероприятия, а также работы по благоустройству на территории охранных зон могут проводиться только с разрешения органов охраны объектов культурного наследия по специально разработанным проектам.</w:t>
      </w:r>
    </w:p>
    <w:p w:rsidR="007A5C6D" w:rsidRPr="00790485" w:rsidRDefault="007A5C6D">
      <w:pPr>
        <w:rPr>
          <w:b/>
          <w:bCs/>
          <w:sz w:val="22"/>
          <w:szCs w:val="22"/>
        </w:rPr>
      </w:pPr>
    </w:p>
    <w:p w:rsidR="003D5578" w:rsidRPr="003B62BB" w:rsidRDefault="003D5578" w:rsidP="003B62BB">
      <w:pPr>
        <w:pStyle w:val="2"/>
        <w:numPr>
          <w:ilvl w:val="1"/>
          <w:numId w:val="1"/>
        </w:numPr>
        <w:tabs>
          <w:tab w:val="clear" w:pos="0"/>
        </w:tabs>
        <w:spacing w:before="0" w:after="0"/>
        <w:ind w:left="0" w:firstLine="0"/>
        <w:jc w:val="both"/>
        <w:rPr>
          <w:rFonts w:ascii="Times New Roman" w:hAnsi="Times New Roman" w:cs="Times New Roman"/>
          <w:i w:val="0"/>
          <w:kern w:val="28"/>
          <w:sz w:val="24"/>
          <w:szCs w:val="24"/>
        </w:rPr>
      </w:pPr>
      <w:bookmarkStart w:id="141" w:name="_Toc46249135"/>
      <w:r w:rsidRPr="003B62BB">
        <w:rPr>
          <w:rFonts w:ascii="Times New Roman" w:hAnsi="Times New Roman" w:cs="Times New Roman"/>
          <w:i w:val="0"/>
          <w:kern w:val="28"/>
          <w:sz w:val="24"/>
          <w:szCs w:val="24"/>
        </w:rPr>
        <w:t>ЧАСТЬ III. КАРТА ГРАДОСТРОИТЕЛЬНОГО ЗОНИРОВАНИЯ</w:t>
      </w:r>
      <w:bookmarkEnd w:id="141"/>
    </w:p>
    <w:p w:rsidR="003D5578" w:rsidRPr="00790485" w:rsidRDefault="003D5578" w:rsidP="003D5578"/>
    <w:p w:rsidR="00C57F46" w:rsidRPr="003B62BB" w:rsidRDefault="00E30706" w:rsidP="003B62BB">
      <w:pPr>
        <w:pStyle w:val="2"/>
        <w:numPr>
          <w:ilvl w:val="1"/>
          <w:numId w:val="1"/>
        </w:numPr>
        <w:tabs>
          <w:tab w:val="clear" w:pos="0"/>
        </w:tabs>
        <w:spacing w:before="0" w:after="0"/>
        <w:ind w:left="0" w:firstLine="0"/>
        <w:jc w:val="both"/>
        <w:rPr>
          <w:rFonts w:ascii="Times New Roman" w:hAnsi="Times New Roman" w:cs="Times New Roman"/>
          <w:i w:val="0"/>
          <w:kern w:val="28"/>
          <w:sz w:val="24"/>
          <w:szCs w:val="24"/>
        </w:rPr>
      </w:pPr>
      <w:bookmarkStart w:id="142" w:name="_Toc46249136"/>
      <w:r w:rsidRPr="003B62BB">
        <w:rPr>
          <w:rFonts w:ascii="Times New Roman" w:hAnsi="Times New Roman" w:cs="Times New Roman"/>
          <w:i w:val="0"/>
          <w:kern w:val="28"/>
          <w:sz w:val="24"/>
          <w:szCs w:val="24"/>
        </w:rPr>
        <w:lastRenderedPageBreak/>
        <w:t xml:space="preserve">Статья </w:t>
      </w:r>
      <w:r w:rsidR="004157C1" w:rsidRPr="003B62BB">
        <w:rPr>
          <w:rFonts w:ascii="Times New Roman" w:hAnsi="Times New Roman" w:cs="Times New Roman"/>
          <w:i w:val="0"/>
          <w:kern w:val="28"/>
          <w:sz w:val="24"/>
          <w:szCs w:val="24"/>
        </w:rPr>
        <w:t>1</w:t>
      </w:r>
      <w:r w:rsidR="000D40C0">
        <w:rPr>
          <w:rFonts w:ascii="Times New Roman" w:hAnsi="Times New Roman" w:cs="Times New Roman"/>
          <w:i w:val="0"/>
          <w:kern w:val="28"/>
          <w:sz w:val="24"/>
          <w:szCs w:val="24"/>
        </w:rPr>
        <w:t>5</w:t>
      </w:r>
      <w:r w:rsidRPr="003B62BB">
        <w:rPr>
          <w:rFonts w:ascii="Times New Roman" w:hAnsi="Times New Roman" w:cs="Times New Roman"/>
          <w:i w:val="0"/>
          <w:kern w:val="28"/>
          <w:sz w:val="24"/>
          <w:szCs w:val="24"/>
        </w:rPr>
        <w:t>. Карта градостроительного зонирования</w:t>
      </w:r>
      <w:bookmarkStart w:id="143" w:name="%252525252525D0%252525252525A1%252525252"/>
      <w:r w:rsidR="009933CE">
        <w:rPr>
          <w:rFonts w:ascii="Times New Roman" w:hAnsi="Times New Roman" w:cs="Times New Roman"/>
          <w:i w:val="0"/>
          <w:kern w:val="28"/>
          <w:sz w:val="24"/>
          <w:szCs w:val="24"/>
        </w:rPr>
        <w:t>.</w:t>
      </w:r>
      <w:bookmarkEnd w:id="142"/>
    </w:p>
    <w:bookmarkEnd w:id="143"/>
    <w:p w:rsidR="000835EA" w:rsidRPr="004168B4" w:rsidRDefault="000835EA" w:rsidP="00433E2F">
      <w:pPr>
        <w:numPr>
          <w:ilvl w:val="0"/>
          <w:numId w:val="20"/>
        </w:numPr>
        <w:tabs>
          <w:tab w:val="left" w:pos="993"/>
        </w:tabs>
        <w:ind w:left="0" w:firstLine="709"/>
        <w:jc w:val="both"/>
        <w:rPr>
          <w:rStyle w:val="blk"/>
        </w:rPr>
      </w:pPr>
      <w:r w:rsidRPr="004168B4">
        <w:rPr>
          <w:rStyle w:val="blk"/>
        </w:rPr>
        <w:t xml:space="preserve">В настоящих Правилах информация, обязательная к отображению на карте градостроительного зонирования, в соответствии с частью 4 статьи 30 Градостроительного кодекса Российской Федерации, представлена на отдельных </w:t>
      </w:r>
      <w:r>
        <w:rPr>
          <w:rStyle w:val="blk"/>
        </w:rPr>
        <w:t>двух</w:t>
      </w:r>
      <w:r w:rsidRPr="004168B4">
        <w:rPr>
          <w:rStyle w:val="blk"/>
        </w:rPr>
        <w:t xml:space="preserve"> картах:</w:t>
      </w:r>
    </w:p>
    <w:p w:rsidR="000835EA" w:rsidRPr="004168B4" w:rsidRDefault="000835EA" w:rsidP="00433E2F">
      <w:pPr>
        <w:numPr>
          <w:ilvl w:val="0"/>
          <w:numId w:val="19"/>
        </w:numPr>
        <w:tabs>
          <w:tab w:val="left" w:pos="993"/>
          <w:tab w:val="left" w:pos="1134"/>
        </w:tabs>
        <w:ind w:left="0" w:firstLine="709"/>
        <w:jc w:val="both"/>
        <w:rPr>
          <w:rStyle w:val="blk"/>
        </w:rPr>
      </w:pPr>
      <w:r w:rsidRPr="004168B4">
        <w:rPr>
          <w:rStyle w:val="blk"/>
        </w:rPr>
        <w:t>Карта градостроительного зонирования</w:t>
      </w:r>
    </w:p>
    <w:p w:rsidR="000835EA" w:rsidRPr="000835EA" w:rsidRDefault="000835EA" w:rsidP="000835EA">
      <w:pPr>
        <w:numPr>
          <w:ilvl w:val="0"/>
          <w:numId w:val="19"/>
        </w:numPr>
        <w:tabs>
          <w:tab w:val="left" w:pos="993"/>
          <w:tab w:val="left" w:pos="1134"/>
        </w:tabs>
        <w:ind w:left="0" w:firstLine="709"/>
        <w:jc w:val="both"/>
      </w:pPr>
      <w:r w:rsidRPr="004168B4">
        <w:rPr>
          <w:rStyle w:val="blk"/>
        </w:rPr>
        <w:t>Карта границ зон с особыми условиями использования территорий.</w:t>
      </w:r>
    </w:p>
    <w:p w:rsidR="007D0116" w:rsidRPr="00790485" w:rsidRDefault="007D0116" w:rsidP="007D0116">
      <w:pPr>
        <w:ind w:firstLine="748"/>
      </w:pPr>
    </w:p>
    <w:sectPr w:rsidR="007D0116" w:rsidRPr="00790485" w:rsidSect="00D118B2">
      <w:headerReference w:type="first" r:id="rId33"/>
      <w:pgSz w:w="12240" w:h="15840"/>
      <w:pgMar w:top="1134" w:right="1304" w:bottom="1134" w:left="1247"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EC3" w:rsidRDefault="00307EC3">
      <w:r>
        <w:separator/>
      </w:r>
    </w:p>
  </w:endnote>
  <w:endnote w:type="continuationSeparator" w:id="0">
    <w:p w:rsidR="00307EC3" w:rsidRDefault="00307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FuturisXCond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Kudriashov">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Lohit Devanagari">
    <w:altName w:val="Times New Roman"/>
    <w:charset w:val="01"/>
    <w:family w:val="auto"/>
    <w:pitch w:val="default"/>
  </w:font>
  <w:font w:name="TimesET">
    <w:altName w:val="Times New Roman"/>
    <w:charset w:val="00"/>
    <w:family w:val="auto"/>
    <w:pitch w:val="variable"/>
    <w:sig w:usb0="00000203" w:usb1="00000000" w:usb2="00000000" w:usb3="00000000" w:csb0="00000005" w:csb1="00000000"/>
  </w:font>
  <w:font w:name="Peterburg">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462210"/>
      <w:docPartObj>
        <w:docPartGallery w:val="Page Numbers (Bottom of Page)"/>
        <w:docPartUnique/>
      </w:docPartObj>
    </w:sdtPr>
    <w:sdtEndPr/>
    <w:sdtContent>
      <w:p w:rsidR="00307EC3" w:rsidRDefault="00307EC3">
        <w:pPr>
          <w:pStyle w:val="af9"/>
          <w:jc w:val="right"/>
        </w:pPr>
        <w:r>
          <w:fldChar w:fldCharType="begin"/>
        </w:r>
        <w:r>
          <w:instrText>PAGE   \* MERGEFORMAT</w:instrText>
        </w:r>
        <w:r>
          <w:fldChar w:fldCharType="separate"/>
        </w:r>
        <w:r w:rsidR="00B31D2D">
          <w:rPr>
            <w:noProof/>
          </w:rPr>
          <w:t>56</w:t>
        </w:r>
        <w:r>
          <w:rPr>
            <w:noProof/>
          </w:rPr>
          <w:fldChar w:fldCharType="end"/>
        </w:r>
      </w:p>
    </w:sdtContent>
  </w:sdt>
  <w:p w:rsidR="00307EC3" w:rsidRDefault="00307EC3">
    <w:pPr>
      <w:pStyle w:val="af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EC3" w:rsidRDefault="00307EC3">
      <w:r>
        <w:separator/>
      </w:r>
    </w:p>
  </w:footnote>
  <w:footnote w:type="continuationSeparator" w:id="0">
    <w:p w:rsidR="00307EC3" w:rsidRDefault="00307E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EC3" w:rsidRPr="00C8294F" w:rsidRDefault="00307EC3" w:rsidP="00C8294F">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pStyle w:val="nienie"/>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1"/>
      <w:numFmt w:val="decimal"/>
      <w:pStyle w:val="nienie1"/>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decimal"/>
      <w:pStyle w:val="a"/>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5"/>
    <w:lvl w:ilvl="0">
      <w:start w:val="1"/>
      <w:numFmt w:val="decimal"/>
      <w:pStyle w:val="a0"/>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172CF3"/>
    <w:multiLevelType w:val="hybridMultilevel"/>
    <w:tmpl w:val="21B20DFE"/>
    <w:lvl w:ilvl="0" w:tplc="51D02D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0B83898"/>
    <w:multiLevelType w:val="hybridMultilevel"/>
    <w:tmpl w:val="D786E332"/>
    <w:lvl w:ilvl="0" w:tplc="B54CC602">
      <w:start w:val="4"/>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3CA7F7B"/>
    <w:multiLevelType w:val="multilevel"/>
    <w:tmpl w:val="38A4799A"/>
    <w:lvl w:ilvl="0">
      <w:start w:val="1"/>
      <w:numFmt w:val="decimal"/>
      <w:lvlText w:val="%1."/>
      <w:lvlJc w:val="left"/>
      <w:pPr>
        <w:ind w:left="465" w:hanging="360"/>
      </w:pPr>
      <w:rPr>
        <w:rFonts w:hint="default"/>
      </w:rPr>
    </w:lvl>
    <w:lvl w:ilvl="1">
      <w:start w:val="3"/>
      <w:numFmt w:val="decimal"/>
      <w:isLgl/>
      <w:lvlText w:val="%1.%2"/>
      <w:lvlJc w:val="left"/>
      <w:pPr>
        <w:ind w:left="570" w:hanging="465"/>
      </w:pPr>
      <w:rPr>
        <w:rFonts w:hint="default"/>
      </w:rPr>
    </w:lvl>
    <w:lvl w:ilvl="2">
      <w:start w:val="1"/>
      <w:numFmt w:val="decimal"/>
      <w:isLgl/>
      <w:lvlText w:val="%1.%2.%3"/>
      <w:lvlJc w:val="left"/>
      <w:pPr>
        <w:ind w:left="825" w:hanging="720"/>
      </w:pPr>
      <w:rPr>
        <w:rFonts w:hint="default"/>
      </w:rPr>
    </w:lvl>
    <w:lvl w:ilvl="3">
      <w:start w:val="1"/>
      <w:numFmt w:val="decimal"/>
      <w:isLgl/>
      <w:lvlText w:val="%1.%2.%3.%4"/>
      <w:lvlJc w:val="left"/>
      <w:pPr>
        <w:ind w:left="825" w:hanging="720"/>
      </w:pPr>
      <w:rPr>
        <w:rFonts w:hint="default"/>
      </w:rPr>
    </w:lvl>
    <w:lvl w:ilvl="4">
      <w:start w:val="1"/>
      <w:numFmt w:val="decimal"/>
      <w:isLgl/>
      <w:lvlText w:val="%1.%2.%3.%4.%5"/>
      <w:lvlJc w:val="left"/>
      <w:pPr>
        <w:ind w:left="1185" w:hanging="1080"/>
      </w:pPr>
      <w:rPr>
        <w:rFonts w:hint="default"/>
      </w:rPr>
    </w:lvl>
    <w:lvl w:ilvl="5">
      <w:start w:val="1"/>
      <w:numFmt w:val="decimal"/>
      <w:isLgl/>
      <w:lvlText w:val="%1.%2.%3.%4.%5.%6"/>
      <w:lvlJc w:val="left"/>
      <w:pPr>
        <w:ind w:left="1185" w:hanging="1080"/>
      </w:pPr>
      <w:rPr>
        <w:rFonts w:hint="default"/>
      </w:rPr>
    </w:lvl>
    <w:lvl w:ilvl="6">
      <w:start w:val="1"/>
      <w:numFmt w:val="decimal"/>
      <w:isLgl/>
      <w:lvlText w:val="%1.%2.%3.%4.%5.%6.%7"/>
      <w:lvlJc w:val="left"/>
      <w:pPr>
        <w:ind w:left="1545" w:hanging="1440"/>
      </w:pPr>
      <w:rPr>
        <w:rFonts w:hint="default"/>
      </w:rPr>
    </w:lvl>
    <w:lvl w:ilvl="7">
      <w:start w:val="1"/>
      <w:numFmt w:val="decimal"/>
      <w:isLgl/>
      <w:lvlText w:val="%1.%2.%3.%4.%5.%6.%7.%8"/>
      <w:lvlJc w:val="left"/>
      <w:pPr>
        <w:ind w:left="1545" w:hanging="1440"/>
      </w:pPr>
      <w:rPr>
        <w:rFonts w:hint="default"/>
      </w:rPr>
    </w:lvl>
    <w:lvl w:ilvl="8">
      <w:start w:val="1"/>
      <w:numFmt w:val="decimal"/>
      <w:isLgl/>
      <w:lvlText w:val="%1.%2.%3.%4.%5.%6.%7.%8.%9"/>
      <w:lvlJc w:val="left"/>
      <w:pPr>
        <w:ind w:left="1545" w:hanging="1440"/>
      </w:pPr>
      <w:rPr>
        <w:rFonts w:hint="default"/>
      </w:rPr>
    </w:lvl>
  </w:abstractNum>
  <w:abstractNum w:abstractNumId="8">
    <w:nsid w:val="03FB54E6"/>
    <w:multiLevelType w:val="hybridMultilevel"/>
    <w:tmpl w:val="A9AA579A"/>
    <w:lvl w:ilvl="0" w:tplc="B54CC602">
      <w:start w:val="4"/>
      <w:numFmt w:val="bullet"/>
      <w:lvlText w:val="-"/>
      <w:lvlJc w:val="left"/>
      <w:pPr>
        <w:ind w:left="1565" w:hanging="360"/>
      </w:pPr>
      <w:rPr>
        <w:rFonts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9">
    <w:nsid w:val="10373DDE"/>
    <w:multiLevelType w:val="multilevel"/>
    <w:tmpl w:val="AA1C5F4E"/>
    <w:lvl w:ilvl="0">
      <w:start w:val="5"/>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10">
    <w:nsid w:val="166F4DDA"/>
    <w:multiLevelType w:val="multilevel"/>
    <w:tmpl w:val="EB26CA22"/>
    <w:lvl w:ilvl="0">
      <w:start w:val="13"/>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2328" w:hanging="1800"/>
      </w:pPr>
      <w:rPr>
        <w:rFonts w:hint="default"/>
      </w:rPr>
    </w:lvl>
  </w:abstractNum>
  <w:abstractNum w:abstractNumId="11">
    <w:nsid w:val="1CEF2FD9"/>
    <w:multiLevelType w:val="multilevel"/>
    <w:tmpl w:val="BA4A5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7B21604"/>
    <w:multiLevelType w:val="hybridMultilevel"/>
    <w:tmpl w:val="42700CC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AA83664"/>
    <w:multiLevelType w:val="hybridMultilevel"/>
    <w:tmpl w:val="7E18BC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D4442FD"/>
    <w:multiLevelType w:val="multilevel"/>
    <w:tmpl w:val="499EA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DAC5610"/>
    <w:multiLevelType w:val="singleLevel"/>
    <w:tmpl w:val="B54CC602"/>
    <w:lvl w:ilvl="0">
      <w:start w:val="4"/>
      <w:numFmt w:val="bullet"/>
      <w:lvlText w:val="-"/>
      <w:lvlJc w:val="left"/>
      <w:pPr>
        <w:tabs>
          <w:tab w:val="num" w:pos="900"/>
        </w:tabs>
        <w:ind w:left="900" w:hanging="360"/>
      </w:pPr>
      <w:rPr>
        <w:rFonts w:hint="default"/>
      </w:rPr>
    </w:lvl>
  </w:abstractNum>
  <w:abstractNum w:abstractNumId="16">
    <w:nsid w:val="30207D9A"/>
    <w:multiLevelType w:val="hybridMultilevel"/>
    <w:tmpl w:val="BB40F6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B17092"/>
    <w:multiLevelType w:val="hybridMultilevel"/>
    <w:tmpl w:val="A6D49A72"/>
    <w:lvl w:ilvl="0" w:tplc="B54CC602">
      <w:start w:val="4"/>
      <w:numFmt w:val="bullet"/>
      <w:lvlText w:val="-"/>
      <w:lvlJc w:val="left"/>
      <w:pPr>
        <w:ind w:left="1069" w:hanging="360"/>
      </w:pPr>
      <w:rPr>
        <w:rFonts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nsid w:val="3E1855C9"/>
    <w:multiLevelType w:val="hybridMultilevel"/>
    <w:tmpl w:val="6D06097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FF84C3C"/>
    <w:multiLevelType w:val="hybridMultilevel"/>
    <w:tmpl w:val="47C6DCC4"/>
    <w:lvl w:ilvl="0" w:tplc="4EFC9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4C312625"/>
    <w:multiLevelType w:val="hybridMultilevel"/>
    <w:tmpl w:val="1368DC50"/>
    <w:lvl w:ilvl="0" w:tplc="1032C974">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C9062B7"/>
    <w:multiLevelType w:val="multilevel"/>
    <w:tmpl w:val="810E6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F314605"/>
    <w:multiLevelType w:val="multilevel"/>
    <w:tmpl w:val="D990167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ascii="Times New Roman" w:hAnsi="Times New Roman" w:cs="Times New Roman"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23">
    <w:nsid w:val="4F861574"/>
    <w:multiLevelType w:val="hybridMultilevel"/>
    <w:tmpl w:val="13CE053C"/>
    <w:lvl w:ilvl="0" w:tplc="E30A71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55C477E1"/>
    <w:multiLevelType w:val="hybridMultilevel"/>
    <w:tmpl w:val="BB40F6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71B6B36"/>
    <w:multiLevelType w:val="hybridMultilevel"/>
    <w:tmpl w:val="AB28AAC6"/>
    <w:lvl w:ilvl="0" w:tplc="FFFFFFFF">
      <w:start w:val="1"/>
      <w:numFmt w:val="decimal"/>
      <w:lvlText w:val="%1."/>
      <w:lvlJc w:val="left"/>
      <w:pPr>
        <w:tabs>
          <w:tab w:val="num" w:pos="585"/>
        </w:tabs>
        <w:ind w:left="585"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80C0921"/>
    <w:multiLevelType w:val="hybridMultilevel"/>
    <w:tmpl w:val="D8305742"/>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27">
    <w:nsid w:val="586602C9"/>
    <w:multiLevelType w:val="multilevel"/>
    <w:tmpl w:val="FCFA9A1E"/>
    <w:lvl w:ilvl="0">
      <w:start w:val="1"/>
      <w:numFmt w:val="decimal"/>
      <w:lvlText w:val="%1."/>
      <w:lvlJc w:val="left"/>
      <w:pPr>
        <w:ind w:left="1069" w:hanging="360"/>
      </w:pPr>
      <w:rPr>
        <w:rFonts w:hint="default"/>
      </w:rPr>
    </w:lvl>
    <w:lvl w:ilvl="1">
      <w:start w:val="3"/>
      <w:numFmt w:val="decimal"/>
      <w:isLgl/>
      <w:lvlText w:val="%1.%2"/>
      <w:lvlJc w:val="left"/>
      <w:pPr>
        <w:ind w:left="1273" w:hanging="564"/>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8">
    <w:nsid w:val="597B1B58"/>
    <w:multiLevelType w:val="multilevel"/>
    <w:tmpl w:val="6EFAD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BCB50CC"/>
    <w:multiLevelType w:val="hybridMultilevel"/>
    <w:tmpl w:val="2D546B9E"/>
    <w:lvl w:ilvl="0" w:tplc="0876E9A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D9F6750"/>
    <w:multiLevelType w:val="hybridMultilevel"/>
    <w:tmpl w:val="478EA8F6"/>
    <w:lvl w:ilvl="0" w:tplc="B54CC602">
      <w:start w:val="4"/>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E1931B8"/>
    <w:multiLevelType w:val="hybridMultilevel"/>
    <w:tmpl w:val="87A675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E6355BC"/>
    <w:multiLevelType w:val="hybridMultilevel"/>
    <w:tmpl w:val="655E1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80299A"/>
    <w:multiLevelType w:val="hybridMultilevel"/>
    <w:tmpl w:val="988A8748"/>
    <w:lvl w:ilvl="0" w:tplc="511ABF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1CA5072"/>
    <w:multiLevelType w:val="hybridMultilevel"/>
    <w:tmpl w:val="8F040B9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7B85BA5"/>
    <w:multiLevelType w:val="multilevel"/>
    <w:tmpl w:val="03563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8112549"/>
    <w:multiLevelType w:val="multilevel"/>
    <w:tmpl w:val="3C562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8280560"/>
    <w:multiLevelType w:val="hybridMultilevel"/>
    <w:tmpl w:val="E9C4B87E"/>
    <w:lvl w:ilvl="0" w:tplc="FFF62E7E">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732"/>
        </w:tabs>
        <w:ind w:left="732" w:hanging="360"/>
      </w:pPr>
      <w:rPr>
        <w:rFonts w:ascii="Courier New" w:hAnsi="Courier New" w:cs="Courier New"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cs="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cs="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abstractNum w:abstractNumId="39">
    <w:nsid w:val="6C6E7D8C"/>
    <w:multiLevelType w:val="hybridMultilevel"/>
    <w:tmpl w:val="6FF2F472"/>
    <w:lvl w:ilvl="0" w:tplc="47EEE0F4">
      <w:start w:val="1"/>
      <w:numFmt w:val="decimal"/>
      <w:lvlText w:val="%1."/>
      <w:lvlJc w:val="left"/>
      <w:pPr>
        <w:ind w:left="1924" w:hanging="121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C7F217D"/>
    <w:multiLevelType w:val="hybridMultilevel"/>
    <w:tmpl w:val="8E42273A"/>
    <w:lvl w:ilvl="0" w:tplc="160AFDE2">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73A3098F"/>
    <w:multiLevelType w:val="hybridMultilevel"/>
    <w:tmpl w:val="8D7C43DE"/>
    <w:lvl w:ilvl="0" w:tplc="DD605F18">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6E63A4A"/>
    <w:multiLevelType w:val="hybridMultilevel"/>
    <w:tmpl w:val="BB40F6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9632727"/>
    <w:multiLevelType w:val="hybridMultilevel"/>
    <w:tmpl w:val="7DC80280"/>
    <w:lvl w:ilvl="0" w:tplc="CE842A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 w:numId="5">
    <w:abstractNumId w:val="4"/>
  </w:num>
  <w:num w:numId="6">
    <w:abstractNumId w:val="15"/>
  </w:num>
  <w:num w:numId="7">
    <w:abstractNumId w:val="12"/>
  </w:num>
  <w:num w:numId="8">
    <w:abstractNumId w:val="38"/>
  </w:num>
  <w:num w:numId="9">
    <w:abstractNumId w:val="7"/>
  </w:num>
  <w:num w:numId="10">
    <w:abstractNumId w:val="8"/>
  </w:num>
  <w:num w:numId="11">
    <w:abstractNumId w:val="17"/>
  </w:num>
  <w:num w:numId="12">
    <w:abstractNumId w:val="30"/>
  </w:num>
  <w:num w:numId="13">
    <w:abstractNumId w:val="34"/>
  </w:num>
  <w:num w:numId="14">
    <w:abstractNumId w:val="10"/>
  </w:num>
  <w:num w:numId="15">
    <w:abstractNumId w:val="42"/>
  </w:num>
  <w:num w:numId="16">
    <w:abstractNumId w:val="31"/>
  </w:num>
  <w:num w:numId="17">
    <w:abstractNumId w:val="6"/>
  </w:num>
  <w:num w:numId="18">
    <w:abstractNumId w:val="5"/>
  </w:num>
  <w:num w:numId="19">
    <w:abstractNumId w:val="43"/>
  </w:num>
  <w:num w:numId="20">
    <w:abstractNumId w:val="27"/>
  </w:num>
  <w:num w:numId="21">
    <w:abstractNumId w:val="13"/>
  </w:num>
  <w:num w:numId="22">
    <w:abstractNumId w:val="23"/>
  </w:num>
  <w:num w:numId="23">
    <w:abstractNumId w:val="21"/>
  </w:num>
  <w:num w:numId="24">
    <w:abstractNumId w:val="14"/>
  </w:num>
  <w:num w:numId="25">
    <w:abstractNumId w:val="35"/>
  </w:num>
  <w:num w:numId="26">
    <w:abstractNumId w:val="36"/>
  </w:num>
  <w:num w:numId="27">
    <w:abstractNumId w:val="11"/>
  </w:num>
  <w:num w:numId="28">
    <w:abstractNumId w:val="22"/>
  </w:num>
  <w:num w:numId="29">
    <w:abstractNumId w:val="25"/>
  </w:num>
  <w:num w:numId="30">
    <w:abstractNumId w:val="26"/>
  </w:num>
  <w:num w:numId="31">
    <w:abstractNumId w:val="24"/>
  </w:num>
  <w:num w:numId="32">
    <w:abstractNumId w:val="28"/>
  </w:num>
  <w:num w:numId="33">
    <w:abstractNumId w:val="37"/>
  </w:num>
  <w:num w:numId="34">
    <w:abstractNumId w:val="33"/>
  </w:num>
  <w:num w:numId="35">
    <w:abstractNumId w:val="9"/>
  </w:num>
  <w:num w:numId="36">
    <w:abstractNumId w:val="39"/>
  </w:num>
  <w:num w:numId="37">
    <w:abstractNumId w:val="41"/>
  </w:num>
  <w:num w:numId="38">
    <w:abstractNumId w:val="19"/>
  </w:num>
  <w:num w:numId="39">
    <w:abstractNumId w:val="32"/>
  </w:num>
  <w:num w:numId="40">
    <w:abstractNumId w:val="20"/>
  </w:num>
  <w:num w:numId="41">
    <w:abstractNumId w:val="16"/>
  </w:num>
  <w:num w:numId="42">
    <w:abstractNumId w:val="18"/>
  </w:num>
  <w:num w:numId="43">
    <w:abstractNumId w:val="40"/>
  </w:num>
  <w:num w:numId="44">
    <w:abstractNumId w:val="2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1"/>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1B94"/>
    <w:rsid w:val="00003953"/>
    <w:rsid w:val="00005860"/>
    <w:rsid w:val="00006287"/>
    <w:rsid w:val="00010D80"/>
    <w:rsid w:val="00012CA8"/>
    <w:rsid w:val="00012EC7"/>
    <w:rsid w:val="0001301F"/>
    <w:rsid w:val="0001313C"/>
    <w:rsid w:val="000139C3"/>
    <w:rsid w:val="000159C3"/>
    <w:rsid w:val="00017C31"/>
    <w:rsid w:val="00017F5D"/>
    <w:rsid w:val="000207FC"/>
    <w:rsid w:val="000217E5"/>
    <w:rsid w:val="000218E9"/>
    <w:rsid w:val="00022221"/>
    <w:rsid w:val="00025282"/>
    <w:rsid w:val="00026656"/>
    <w:rsid w:val="000273DE"/>
    <w:rsid w:val="00033209"/>
    <w:rsid w:val="00036AD9"/>
    <w:rsid w:val="00036DEF"/>
    <w:rsid w:val="00040FB1"/>
    <w:rsid w:val="000454AB"/>
    <w:rsid w:val="000457EE"/>
    <w:rsid w:val="00051560"/>
    <w:rsid w:val="00052C9A"/>
    <w:rsid w:val="00053F01"/>
    <w:rsid w:val="00065A98"/>
    <w:rsid w:val="00066585"/>
    <w:rsid w:val="00066708"/>
    <w:rsid w:val="000676ED"/>
    <w:rsid w:val="00067A54"/>
    <w:rsid w:val="0007086E"/>
    <w:rsid w:val="000729E5"/>
    <w:rsid w:val="00073F30"/>
    <w:rsid w:val="00074926"/>
    <w:rsid w:val="000806C9"/>
    <w:rsid w:val="0008082F"/>
    <w:rsid w:val="00080CA0"/>
    <w:rsid w:val="000835EA"/>
    <w:rsid w:val="000855A6"/>
    <w:rsid w:val="0008601C"/>
    <w:rsid w:val="00092E62"/>
    <w:rsid w:val="00092ED1"/>
    <w:rsid w:val="00093BFD"/>
    <w:rsid w:val="00094B65"/>
    <w:rsid w:val="000974E1"/>
    <w:rsid w:val="00097EB8"/>
    <w:rsid w:val="000A018A"/>
    <w:rsid w:val="000A1B97"/>
    <w:rsid w:val="000A23C8"/>
    <w:rsid w:val="000A36AD"/>
    <w:rsid w:val="000A7D38"/>
    <w:rsid w:val="000B377D"/>
    <w:rsid w:val="000B5EFB"/>
    <w:rsid w:val="000B7322"/>
    <w:rsid w:val="000C04EF"/>
    <w:rsid w:val="000C22D7"/>
    <w:rsid w:val="000C6CC2"/>
    <w:rsid w:val="000C7CF0"/>
    <w:rsid w:val="000D161C"/>
    <w:rsid w:val="000D40C0"/>
    <w:rsid w:val="000D68D7"/>
    <w:rsid w:val="000E2EDB"/>
    <w:rsid w:val="000E37AE"/>
    <w:rsid w:val="000E42B0"/>
    <w:rsid w:val="000E6D04"/>
    <w:rsid w:val="000E72AB"/>
    <w:rsid w:val="000E7F3C"/>
    <w:rsid w:val="000F091A"/>
    <w:rsid w:val="000F1206"/>
    <w:rsid w:val="000F1B1F"/>
    <w:rsid w:val="000F2CD5"/>
    <w:rsid w:val="000F34AC"/>
    <w:rsid w:val="000F6B9B"/>
    <w:rsid w:val="000F74EB"/>
    <w:rsid w:val="001021F1"/>
    <w:rsid w:val="00102D3D"/>
    <w:rsid w:val="00104D4F"/>
    <w:rsid w:val="001064B3"/>
    <w:rsid w:val="00107068"/>
    <w:rsid w:val="001140F2"/>
    <w:rsid w:val="001140F5"/>
    <w:rsid w:val="001141F2"/>
    <w:rsid w:val="00114717"/>
    <w:rsid w:val="00116C4E"/>
    <w:rsid w:val="00117012"/>
    <w:rsid w:val="00121F2D"/>
    <w:rsid w:val="00122EFC"/>
    <w:rsid w:val="00123AAD"/>
    <w:rsid w:val="00132A16"/>
    <w:rsid w:val="001332FD"/>
    <w:rsid w:val="001345AE"/>
    <w:rsid w:val="001354DD"/>
    <w:rsid w:val="0014088A"/>
    <w:rsid w:val="001408E4"/>
    <w:rsid w:val="0014218B"/>
    <w:rsid w:val="00142750"/>
    <w:rsid w:val="001478B7"/>
    <w:rsid w:val="00147A3B"/>
    <w:rsid w:val="0015225C"/>
    <w:rsid w:val="00154D09"/>
    <w:rsid w:val="001551A1"/>
    <w:rsid w:val="001554EE"/>
    <w:rsid w:val="00160174"/>
    <w:rsid w:val="00171738"/>
    <w:rsid w:val="00174C5A"/>
    <w:rsid w:val="00176629"/>
    <w:rsid w:val="0018501D"/>
    <w:rsid w:val="001853B5"/>
    <w:rsid w:val="00185548"/>
    <w:rsid w:val="00187EB6"/>
    <w:rsid w:val="0019116F"/>
    <w:rsid w:val="001930B3"/>
    <w:rsid w:val="00194284"/>
    <w:rsid w:val="00194D08"/>
    <w:rsid w:val="001A306D"/>
    <w:rsid w:val="001A492D"/>
    <w:rsid w:val="001A58C9"/>
    <w:rsid w:val="001A7B16"/>
    <w:rsid w:val="001A7B83"/>
    <w:rsid w:val="001B1F4E"/>
    <w:rsid w:val="001C2D7C"/>
    <w:rsid w:val="001C60C9"/>
    <w:rsid w:val="001C7AFD"/>
    <w:rsid w:val="001D0364"/>
    <w:rsid w:val="001D583F"/>
    <w:rsid w:val="001D60EA"/>
    <w:rsid w:val="001D7293"/>
    <w:rsid w:val="001E14BF"/>
    <w:rsid w:val="001E1F2E"/>
    <w:rsid w:val="001E3350"/>
    <w:rsid w:val="001E4A16"/>
    <w:rsid w:val="001E4CF2"/>
    <w:rsid w:val="001E779D"/>
    <w:rsid w:val="001F2384"/>
    <w:rsid w:val="001F4945"/>
    <w:rsid w:val="001F51CE"/>
    <w:rsid w:val="001F5260"/>
    <w:rsid w:val="001F60E9"/>
    <w:rsid w:val="00200A9D"/>
    <w:rsid w:val="00202563"/>
    <w:rsid w:val="00217171"/>
    <w:rsid w:val="002173A1"/>
    <w:rsid w:val="00217AC2"/>
    <w:rsid w:val="00220156"/>
    <w:rsid w:val="00222641"/>
    <w:rsid w:val="002232C5"/>
    <w:rsid w:val="00223604"/>
    <w:rsid w:val="0022712A"/>
    <w:rsid w:val="00227723"/>
    <w:rsid w:val="00231526"/>
    <w:rsid w:val="00231650"/>
    <w:rsid w:val="00232CD2"/>
    <w:rsid w:val="002335BA"/>
    <w:rsid w:val="00234141"/>
    <w:rsid w:val="00236021"/>
    <w:rsid w:val="00236ADC"/>
    <w:rsid w:val="00237489"/>
    <w:rsid w:val="00240B56"/>
    <w:rsid w:val="00240FC2"/>
    <w:rsid w:val="002420E3"/>
    <w:rsid w:val="00247967"/>
    <w:rsid w:val="0025003D"/>
    <w:rsid w:val="00251526"/>
    <w:rsid w:val="00251F98"/>
    <w:rsid w:val="002536A4"/>
    <w:rsid w:val="0025579F"/>
    <w:rsid w:val="00256DBD"/>
    <w:rsid w:val="00262621"/>
    <w:rsid w:val="00266B68"/>
    <w:rsid w:val="00272DC2"/>
    <w:rsid w:val="00275C36"/>
    <w:rsid w:val="0027611B"/>
    <w:rsid w:val="002768A3"/>
    <w:rsid w:val="00280B04"/>
    <w:rsid w:val="002810B4"/>
    <w:rsid w:val="00281674"/>
    <w:rsid w:val="00281C2C"/>
    <w:rsid w:val="00284185"/>
    <w:rsid w:val="0028570C"/>
    <w:rsid w:val="0028582F"/>
    <w:rsid w:val="00294BBA"/>
    <w:rsid w:val="00296AAF"/>
    <w:rsid w:val="002970E7"/>
    <w:rsid w:val="002979A2"/>
    <w:rsid w:val="002A20F9"/>
    <w:rsid w:val="002A3546"/>
    <w:rsid w:val="002A354D"/>
    <w:rsid w:val="002A374F"/>
    <w:rsid w:val="002A3754"/>
    <w:rsid w:val="002B0DEC"/>
    <w:rsid w:val="002B24E3"/>
    <w:rsid w:val="002B26A4"/>
    <w:rsid w:val="002B3E03"/>
    <w:rsid w:val="002B4E6F"/>
    <w:rsid w:val="002B5E36"/>
    <w:rsid w:val="002B6C3E"/>
    <w:rsid w:val="002C7048"/>
    <w:rsid w:val="002D14BF"/>
    <w:rsid w:val="002D3638"/>
    <w:rsid w:val="002D42C7"/>
    <w:rsid w:val="002D5111"/>
    <w:rsid w:val="002D63CE"/>
    <w:rsid w:val="002D7D12"/>
    <w:rsid w:val="002E4886"/>
    <w:rsid w:val="002E4F7D"/>
    <w:rsid w:val="002E697C"/>
    <w:rsid w:val="002E7A2E"/>
    <w:rsid w:val="002F33A7"/>
    <w:rsid w:val="002F4EC8"/>
    <w:rsid w:val="002F69CC"/>
    <w:rsid w:val="00301062"/>
    <w:rsid w:val="00301F9F"/>
    <w:rsid w:val="00302D3B"/>
    <w:rsid w:val="00306F9F"/>
    <w:rsid w:val="003078A8"/>
    <w:rsid w:val="00307EC3"/>
    <w:rsid w:val="00312830"/>
    <w:rsid w:val="00317654"/>
    <w:rsid w:val="003250AC"/>
    <w:rsid w:val="00325566"/>
    <w:rsid w:val="00326653"/>
    <w:rsid w:val="003306FE"/>
    <w:rsid w:val="00330BA6"/>
    <w:rsid w:val="00333FDF"/>
    <w:rsid w:val="00335219"/>
    <w:rsid w:val="00335DB4"/>
    <w:rsid w:val="00340160"/>
    <w:rsid w:val="00342B64"/>
    <w:rsid w:val="0034303A"/>
    <w:rsid w:val="003465FD"/>
    <w:rsid w:val="00347370"/>
    <w:rsid w:val="0034762F"/>
    <w:rsid w:val="00347754"/>
    <w:rsid w:val="00353428"/>
    <w:rsid w:val="0035556C"/>
    <w:rsid w:val="00360943"/>
    <w:rsid w:val="00360D0B"/>
    <w:rsid w:val="003616FD"/>
    <w:rsid w:val="003621DF"/>
    <w:rsid w:val="0036239E"/>
    <w:rsid w:val="00362E2C"/>
    <w:rsid w:val="003636B2"/>
    <w:rsid w:val="00364970"/>
    <w:rsid w:val="003677EF"/>
    <w:rsid w:val="00372491"/>
    <w:rsid w:val="003777A3"/>
    <w:rsid w:val="00380987"/>
    <w:rsid w:val="00380DA4"/>
    <w:rsid w:val="003825A1"/>
    <w:rsid w:val="00383E14"/>
    <w:rsid w:val="003869FE"/>
    <w:rsid w:val="0039038B"/>
    <w:rsid w:val="0039179E"/>
    <w:rsid w:val="00391A7D"/>
    <w:rsid w:val="0039351D"/>
    <w:rsid w:val="00393ABB"/>
    <w:rsid w:val="003A1B1C"/>
    <w:rsid w:val="003A2181"/>
    <w:rsid w:val="003A2C58"/>
    <w:rsid w:val="003A7A14"/>
    <w:rsid w:val="003B62BB"/>
    <w:rsid w:val="003B697D"/>
    <w:rsid w:val="003B7099"/>
    <w:rsid w:val="003B70CE"/>
    <w:rsid w:val="003B7447"/>
    <w:rsid w:val="003B77D1"/>
    <w:rsid w:val="003C070F"/>
    <w:rsid w:val="003C155C"/>
    <w:rsid w:val="003D2ACD"/>
    <w:rsid w:val="003D4D0E"/>
    <w:rsid w:val="003D5578"/>
    <w:rsid w:val="003D780F"/>
    <w:rsid w:val="003E0E6C"/>
    <w:rsid w:val="003E4A46"/>
    <w:rsid w:val="003E5CB3"/>
    <w:rsid w:val="003E79E3"/>
    <w:rsid w:val="003F2866"/>
    <w:rsid w:val="003F3D49"/>
    <w:rsid w:val="003F5AA5"/>
    <w:rsid w:val="003F74AF"/>
    <w:rsid w:val="004036F1"/>
    <w:rsid w:val="004044BF"/>
    <w:rsid w:val="004104FC"/>
    <w:rsid w:val="004114A0"/>
    <w:rsid w:val="004157C1"/>
    <w:rsid w:val="004157EA"/>
    <w:rsid w:val="00415FDF"/>
    <w:rsid w:val="00416552"/>
    <w:rsid w:val="00416DEE"/>
    <w:rsid w:val="0042022A"/>
    <w:rsid w:val="00420C57"/>
    <w:rsid w:val="004227BD"/>
    <w:rsid w:val="00423E9D"/>
    <w:rsid w:val="004240DE"/>
    <w:rsid w:val="00424DF4"/>
    <w:rsid w:val="00425237"/>
    <w:rsid w:val="00426A9B"/>
    <w:rsid w:val="004276B6"/>
    <w:rsid w:val="00431B83"/>
    <w:rsid w:val="00432281"/>
    <w:rsid w:val="00433D88"/>
    <w:rsid w:val="00433E2F"/>
    <w:rsid w:val="004342A1"/>
    <w:rsid w:val="00440710"/>
    <w:rsid w:val="004431F9"/>
    <w:rsid w:val="00443467"/>
    <w:rsid w:val="00443E63"/>
    <w:rsid w:val="00444DFD"/>
    <w:rsid w:val="00446986"/>
    <w:rsid w:val="004537B6"/>
    <w:rsid w:val="00454947"/>
    <w:rsid w:val="00456B75"/>
    <w:rsid w:val="00456D12"/>
    <w:rsid w:val="00456E0E"/>
    <w:rsid w:val="0045760B"/>
    <w:rsid w:val="00464275"/>
    <w:rsid w:val="00464391"/>
    <w:rsid w:val="0046482D"/>
    <w:rsid w:val="0046540D"/>
    <w:rsid w:val="00465A75"/>
    <w:rsid w:val="00466924"/>
    <w:rsid w:val="0047338E"/>
    <w:rsid w:val="00473AD5"/>
    <w:rsid w:val="004741FA"/>
    <w:rsid w:val="0047429D"/>
    <w:rsid w:val="00474335"/>
    <w:rsid w:val="00475243"/>
    <w:rsid w:val="00476FC2"/>
    <w:rsid w:val="004772E9"/>
    <w:rsid w:val="00480597"/>
    <w:rsid w:val="00481D36"/>
    <w:rsid w:val="004833DF"/>
    <w:rsid w:val="004850EF"/>
    <w:rsid w:val="00486307"/>
    <w:rsid w:val="00487CEB"/>
    <w:rsid w:val="004A0C65"/>
    <w:rsid w:val="004A457B"/>
    <w:rsid w:val="004A4681"/>
    <w:rsid w:val="004A56C7"/>
    <w:rsid w:val="004A6D72"/>
    <w:rsid w:val="004B0291"/>
    <w:rsid w:val="004B1073"/>
    <w:rsid w:val="004B2CF6"/>
    <w:rsid w:val="004B3EBA"/>
    <w:rsid w:val="004C04F6"/>
    <w:rsid w:val="004C0B3A"/>
    <w:rsid w:val="004C63EC"/>
    <w:rsid w:val="004D31C7"/>
    <w:rsid w:val="004D4C96"/>
    <w:rsid w:val="004D5AFE"/>
    <w:rsid w:val="004E07D9"/>
    <w:rsid w:val="004E16D7"/>
    <w:rsid w:val="004E16EB"/>
    <w:rsid w:val="004E6E99"/>
    <w:rsid w:val="004F04E7"/>
    <w:rsid w:val="004F11C4"/>
    <w:rsid w:val="004F4B08"/>
    <w:rsid w:val="004F6B6D"/>
    <w:rsid w:val="00500C7A"/>
    <w:rsid w:val="00501713"/>
    <w:rsid w:val="00501A7A"/>
    <w:rsid w:val="0050265A"/>
    <w:rsid w:val="00503A7D"/>
    <w:rsid w:val="00504459"/>
    <w:rsid w:val="00507142"/>
    <w:rsid w:val="0051533A"/>
    <w:rsid w:val="005200AB"/>
    <w:rsid w:val="00520109"/>
    <w:rsid w:val="00524916"/>
    <w:rsid w:val="0052550A"/>
    <w:rsid w:val="00526EBE"/>
    <w:rsid w:val="00526F6D"/>
    <w:rsid w:val="00532112"/>
    <w:rsid w:val="00534AEC"/>
    <w:rsid w:val="00537AB8"/>
    <w:rsid w:val="00537EDB"/>
    <w:rsid w:val="005412B7"/>
    <w:rsid w:val="00542E6A"/>
    <w:rsid w:val="00543AE9"/>
    <w:rsid w:val="00543C34"/>
    <w:rsid w:val="0054589B"/>
    <w:rsid w:val="005505E6"/>
    <w:rsid w:val="005523E2"/>
    <w:rsid w:val="00555898"/>
    <w:rsid w:val="00561828"/>
    <w:rsid w:val="0056283B"/>
    <w:rsid w:val="00566E95"/>
    <w:rsid w:val="005703AE"/>
    <w:rsid w:val="00573E14"/>
    <w:rsid w:val="00574099"/>
    <w:rsid w:val="00575A39"/>
    <w:rsid w:val="00576F30"/>
    <w:rsid w:val="005800C1"/>
    <w:rsid w:val="005805BA"/>
    <w:rsid w:val="00581F21"/>
    <w:rsid w:val="00584AE4"/>
    <w:rsid w:val="00587A08"/>
    <w:rsid w:val="00590B75"/>
    <w:rsid w:val="005912BB"/>
    <w:rsid w:val="00595E50"/>
    <w:rsid w:val="00597ACA"/>
    <w:rsid w:val="005A164D"/>
    <w:rsid w:val="005A2772"/>
    <w:rsid w:val="005A2AEA"/>
    <w:rsid w:val="005A3FDB"/>
    <w:rsid w:val="005A6E52"/>
    <w:rsid w:val="005B1632"/>
    <w:rsid w:val="005B2170"/>
    <w:rsid w:val="005B28A9"/>
    <w:rsid w:val="005B76C0"/>
    <w:rsid w:val="005C22B5"/>
    <w:rsid w:val="005C3FCA"/>
    <w:rsid w:val="005D0A06"/>
    <w:rsid w:val="005D0CE0"/>
    <w:rsid w:val="005D3E7B"/>
    <w:rsid w:val="005D418D"/>
    <w:rsid w:val="005D5BD1"/>
    <w:rsid w:val="005E158E"/>
    <w:rsid w:val="005E18AD"/>
    <w:rsid w:val="005E60D2"/>
    <w:rsid w:val="005E73C1"/>
    <w:rsid w:val="005F29EC"/>
    <w:rsid w:val="005F311C"/>
    <w:rsid w:val="005F4D11"/>
    <w:rsid w:val="005F5150"/>
    <w:rsid w:val="005F6E55"/>
    <w:rsid w:val="00606D38"/>
    <w:rsid w:val="006103D3"/>
    <w:rsid w:val="0061050B"/>
    <w:rsid w:val="006109AF"/>
    <w:rsid w:val="006115BF"/>
    <w:rsid w:val="006117AA"/>
    <w:rsid w:val="0061497A"/>
    <w:rsid w:val="00616F4B"/>
    <w:rsid w:val="00621C55"/>
    <w:rsid w:val="00622190"/>
    <w:rsid w:val="00625218"/>
    <w:rsid w:val="00626B47"/>
    <w:rsid w:val="00627DEB"/>
    <w:rsid w:val="0063087E"/>
    <w:rsid w:val="00631911"/>
    <w:rsid w:val="00644198"/>
    <w:rsid w:val="00646775"/>
    <w:rsid w:val="0064682A"/>
    <w:rsid w:val="00647268"/>
    <w:rsid w:val="006475C0"/>
    <w:rsid w:val="00653EF2"/>
    <w:rsid w:val="0065426F"/>
    <w:rsid w:val="0065581A"/>
    <w:rsid w:val="00655ADA"/>
    <w:rsid w:val="00656A7F"/>
    <w:rsid w:val="00657519"/>
    <w:rsid w:val="006605B8"/>
    <w:rsid w:val="00660619"/>
    <w:rsid w:val="00663C5C"/>
    <w:rsid w:val="00665313"/>
    <w:rsid w:val="00665BCC"/>
    <w:rsid w:val="00665BCF"/>
    <w:rsid w:val="006664F8"/>
    <w:rsid w:val="00666AD4"/>
    <w:rsid w:val="006708F6"/>
    <w:rsid w:val="006732D0"/>
    <w:rsid w:val="00673C9C"/>
    <w:rsid w:val="006747F4"/>
    <w:rsid w:val="006752D3"/>
    <w:rsid w:val="006758D1"/>
    <w:rsid w:val="00675F76"/>
    <w:rsid w:val="00675FE4"/>
    <w:rsid w:val="00682FAD"/>
    <w:rsid w:val="0068323C"/>
    <w:rsid w:val="00683D3C"/>
    <w:rsid w:val="006913DA"/>
    <w:rsid w:val="00691495"/>
    <w:rsid w:val="0069198E"/>
    <w:rsid w:val="00691D69"/>
    <w:rsid w:val="00692EEC"/>
    <w:rsid w:val="006957EA"/>
    <w:rsid w:val="00697D62"/>
    <w:rsid w:val="006A0AA2"/>
    <w:rsid w:val="006A0D10"/>
    <w:rsid w:val="006A4CE8"/>
    <w:rsid w:val="006A5724"/>
    <w:rsid w:val="006A59B1"/>
    <w:rsid w:val="006B0372"/>
    <w:rsid w:val="006B0782"/>
    <w:rsid w:val="006B3A55"/>
    <w:rsid w:val="006B3EBB"/>
    <w:rsid w:val="006B5045"/>
    <w:rsid w:val="006C01AD"/>
    <w:rsid w:val="006C07DE"/>
    <w:rsid w:val="006C2B42"/>
    <w:rsid w:val="006C618F"/>
    <w:rsid w:val="006C67E1"/>
    <w:rsid w:val="006C7077"/>
    <w:rsid w:val="006C754D"/>
    <w:rsid w:val="006C7D06"/>
    <w:rsid w:val="006D45FD"/>
    <w:rsid w:val="006D51C3"/>
    <w:rsid w:val="006D7CC8"/>
    <w:rsid w:val="006E0CFE"/>
    <w:rsid w:val="006E1EA6"/>
    <w:rsid w:val="006E49DD"/>
    <w:rsid w:val="006F016C"/>
    <w:rsid w:val="006F06AF"/>
    <w:rsid w:val="006F078D"/>
    <w:rsid w:val="006F2441"/>
    <w:rsid w:val="006F294F"/>
    <w:rsid w:val="006F296C"/>
    <w:rsid w:val="006F2D2D"/>
    <w:rsid w:val="006F31E7"/>
    <w:rsid w:val="006F3729"/>
    <w:rsid w:val="006F389D"/>
    <w:rsid w:val="006F42B8"/>
    <w:rsid w:val="006F4FEA"/>
    <w:rsid w:val="006F7194"/>
    <w:rsid w:val="006F7C6C"/>
    <w:rsid w:val="00701A7B"/>
    <w:rsid w:val="00701B94"/>
    <w:rsid w:val="007023B6"/>
    <w:rsid w:val="007043E8"/>
    <w:rsid w:val="00705014"/>
    <w:rsid w:val="00705EC8"/>
    <w:rsid w:val="0070625B"/>
    <w:rsid w:val="007132F1"/>
    <w:rsid w:val="00713587"/>
    <w:rsid w:val="00714E1B"/>
    <w:rsid w:val="0071572B"/>
    <w:rsid w:val="00715944"/>
    <w:rsid w:val="00720A33"/>
    <w:rsid w:val="007227DA"/>
    <w:rsid w:val="007239F8"/>
    <w:rsid w:val="00724AAA"/>
    <w:rsid w:val="00724AB3"/>
    <w:rsid w:val="00730557"/>
    <w:rsid w:val="00730E52"/>
    <w:rsid w:val="00736F64"/>
    <w:rsid w:val="0074092B"/>
    <w:rsid w:val="00744667"/>
    <w:rsid w:val="00744965"/>
    <w:rsid w:val="00744A26"/>
    <w:rsid w:val="00745BAB"/>
    <w:rsid w:val="0075036E"/>
    <w:rsid w:val="00752DD1"/>
    <w:rsid w:val="00755679"/>
    <w:rsid w:val="00763FAD"/>
    <w:rsid w:val="00764B3B"/>
    <w:rsid w:val="0076678B"/>
    <w:rsid w:val="007751B6"/>
    <w:rsid w:val="007756F7"/>
    <w:rsid w:val="00783B0D"/>
    <w:rsid w:val="00785704"/>
    <w:rsid w:val="00786FD5"/>
    <w:rsid w:val="00787931"/>
    <w:rsid w:val="00790485"/>
    <w:rsid w:val="00791AEA"/>
    <w:rsid w:val="00797498"/>
    <w:rsid w:val="007A15F1"/>
    <w:rsid w:val="007A5C6D"/>
    <w:rsid w:val="007A78A8"/>
    <w:rsid w:val="007B09C0"/>
    <w:rsid w:val="007B0B87"/>
    <w:rsid w:val="007B1D72"/>
    <w:rsid w:val="007B21E8"/>
    <w:rsid w:val="007B4213"/>
    <w:rsid w:val="007B59FA"/>
    <w:rsid w:val="007B5FFF"/>
    <w:rsid w:val="007C25A0"/>
    <w:rsid w:val="007C562C"/>
    <w:rsid w:val="007C741A"/>
    <w:rsid w:val="007D0116"/>
    <w:rsid w:val="007D024A"/>
    <w:rsid w:val="007D4D19"/>
    <w:rsid w:val="007D68FB"/>
    <w:rsid w:val="007D794E"/>
    <w:rsid w:val="007E495B"/>
    <w:rsid w:val="007F3C37"/>
    <w:rsid w:val="007F477A"/>
    <w:rsid w:val="007F743F"/>
    <w:rsid w:val="00804735"/>
    <w:rsid w:val="008055D3"/>
    <w:rsid w:val="00805DDC"/>
    <w:rsid w:val="008073B5"/>
    <w:rsid w:val="00812B96"/>
    <w:rsid w:val="00817BB1"/>
    <w:rsid w:val="00820291"/>
    <w:rsid w:val="00821DAE"/>
    <w:rsid w:val="0082335E"/>
    <w:rsid w:val="008239A3"/>
    <w:rsid w:val="008258E2"/>
    <w:rsid w:val="00825DB3"/>
    <w:rsid w:val="00831E60"/>
    <w:rsid w:val="008347ED"/>
    <w:rsid w:val="00836986"/>
    <w:rsid w:val="008370DE"/>
    <w:rsid w:val="008436A5"/>
    <w:rsid w:val="00846C0C"/>
    <w:rsid w:val="00847F45"/>
    <w:rsid w:val="00854D6A"/>
    <w:rsid w:val="00855076"/>
    <w:rsid w:val="00856E78"/>
    <w:rsid w:val="0086033F"/>
    <w:rsid w:val="00862ECC"/>
    <w:rsid w:val="00866989"/>
    <w:rsid w:val="00866B4F"/>
    <w:rsid w:val="00867759"/>
    <w:rsid w:val="00870915"/>
    <w:rsid w:val="00873B64"/>
    <w:rsid w:val="00880A39"/>
    <w:rsid w:val="0088147E"/>
    <w:rsid w:val="00882612"/>
    <w:rsid w:val="008846D4"/>
    <w:rsid w:val="0088780B"/>
    <w:rsid w:val="00892B8C"/>
    <w:rsid w:val="008931BE"/>
    <w:rsid w:val="008941B5"/>
    <w:rsid w:val="00897618"/>
    <w:rsid w:val="00897994"/>
    <w:rsid w:val="008A1A12"/>
    <w:rsid w:val="008A1C5E"/>
    <w:rsid w:val="008A1FC3"/>
    <w:rsid w:val="008A36FC"/>
    <w:rsid w:val="008A458B"/>
    <w:rsid w:val="008A46D5"/>
    <w:rsid w:val="008A63C0"/>
    <w:rsid w:val="008B395E"/>
    <w:rsid w:val="008B4A25"/>
    <w:rsid w:val="008B78CC"/>
    <w:rsid w:val="008C183C"/>
    <w:rsid w:val="008C6E6E"/>
    <w:rsid w:val="008D0F96"/>
    <w:rsid w:val="008D16D8"/>
    <w:rsid w:val="008D18A3"/>
    <w:rsid w:val="008D1FC2"/>
    <w:rsid w:val="008D4311"/>
    <w:rsid w:val="008E0878"/>
    <w:rsid w:val="008E438B"/>
    <w:rsid w:val="008E4C72"/>
    <w:rsid w:val="008E6194"/>
    <w:rsid w:val="008E6230"/>
    <w:rsid w:val="008F4F5A"/>
    <w:rsid w:val="008F766E"/>
    <w:rsid w:val="009005DA"/>
    <w:rsid w:val="009023D7"/>
    <w:rsid w:val="009033CB"/>
    <w:rsid w:val="00904501"/>
    <w:rsid w:val="00906784"/>
    <w:rsid w:val="009109FC"/>
    <w:rsid w:val="00911EB5"/>
    <w:rsid w:val="00913A6B"/>
    <w:rsid w:val="00915171"/>
    <w:rsid w:val="009171C1"/>
    <w:rsid w:val="009231B3"/>
    <w:rsid w:val="00924054"/>
    <w:rsid w:val="00925E94"/>
    <w:rsid w:val="009272D7"/>
    <w:rsid w:val="00927393"/>
    <w:rsid w:val="0092755A"/>
    <w:rsid w:val="00931A67"/>
    <w:rsid w:val="009323F9"/>
    <w:rsid w:val="00932F04"/>
    <w:rsid w:val="00933E76"/>
    <w:rsid w:val="00934341"/>
    <w:rsid w:val="009346DF"/>
    <w:rsid w:val="0093561F"/>
    <w:rsid w:val="009358EB"/>
    <w:rsid w:val="00936299"/>
    <w:rsid w:val="00936CEE"/>
    <w:rsid w:val="009404F2"/>
    <w:rsid w:val="00941EA9"/>
    <w:rsid w:val="00942EEC"/>
    <w:rsid w:val="009447CF"/>
    <w:rsid w:val="00946169"/>
    <w:rsid w:val="00950614"/>
    <w:rsid w:val="0095512C"/>
    <w:rsid w:val="00957756"/>
    <w:rsid w:val="009608F6"/>
    <w:rsid w:val="00960D9D"/>
    <w:rsid w:val="009618E5"/>
    <w:rsid w:val="009621F9"/>
    <w:rsid w:val="00962E27"/>
    <w:rsid w:val="00963999"/>
    <w:rsid w:val="00964878"/>
    <w:rsid w:val="00966A3C"/>
    <w:rsid w:val="00973444"/>
    <w:rsid w:val="00973D33"/>
    <w:rsid w:val="00976BE6"/>
    <w:rsid w:val="009804B2"/>
    <w:rsid w:val="00981385"/>
    <w:rsid w:val="00983D57"/>
    <w:rsid w:val="009871E0"/>
    <w:rsid w:val="0099131B"/>
    <w:rsid w:val="009933CE"/>
    <w:rsid w:val="009936A2"/>
    <w:rsid w:val="0099586A"/>
    <w:rsid w:val="009A11FF"/>
    <w:rsid w:val="009A1305"/>
    <w:rsid w:val="009A4103"/>
    <w:rsid w:val="009A470B"/>
    <w:rsid w:val="009A4B0A"/>
    <w:rsid w:val="009A5F38"/>
    <w:rsid w:val="009A7054"/>
    <w:rsid w:val="009B23DE"/>
    <w:rsid w:val="009B4E20"/>
    <w:rsid w:val="009B6548"/>
    <w:rsid w:val="009C0A87"/>
    <w:rsid w:val="009C1C1F"/>
    <w:rsid w:val="009C5050"/>
    <w:rsid w:val="009C52CF"/>
    <w:rsid w:val="009C5B22"/>
    <w:rsid w:val="009C606A"/>
    <w:rsid w:val="009C7BD8"/>
    <w:rsid w:val="009D0D41"/>
    <w:rsid w:val="009D5BE1"/>
    <w:rsid w:val="009D735E"/>
    <w:rsid w:val="009E5F8C"/>
    <w:rsid w:val="009F214D"/>
    <w:rsid w:val="009F23B1"/>
    <w:rsid w:val="00A01ABE"/>
    <w:rsid w:val="00A0259C"/>
    <w:rsid w:val="00A02DE0"/>
    <w:rsid w:val="00A03BBE"/>
    <w:rsid w:val="00A05106"/>
    <w:rsid w:val="00A0759A"/>
    <w:rsid w:val="00A20781"/>
    <w:rsid w:val="00A20CAB"/>
    <w:rsid w:val="00A22418"/>
    <w:rsid w:val="00A227EF"/>
    <w:rsid w:val="00A235E2"/>
    <w:rsid w:val="00A345CE"/>
    <w:rsid w:val="00A354AB"/>
    <w:rsid w:val="00A3575C"/>
    <w:rsid w:val="00A35D35"/>
    <w:rsid w:val="00A362D0"/>
    <w:rsid w:val="00A37AAB"/>
    <w:rsid w:val="00A4165D"/>
    <w:rsid w:val="00A42A66"/>
    <w:rsid w:val="00A4492F"/>
    <w:rsid w:val="00A4636C"/>
    <w:rsid w:val="00A4753E"/>
    <w:rsid w:val="00A50D27"/>
    <w:rsid w:val="00A5116B"/>
    <w:rsid w:val="00A52B0F"/>
    <w:rsid w:val="00A5736F"/>
    <w:rsid w:val="00A57AE8"/>
    <w:rsid w:val="00A60347"/>
    <w:rsid w:val="00A61A72"/>
    <w:rsid w:val="00A6643B"/>
    <w:rsid w:val="00A702B4"/>
    <w:rsid w:val="00A70D5B"/>
    <w:rsid w:val="00A70EEA"/>
    <w:rsid w:val="00A72898"/>
    <w:rsid w:val="00A762F1"/>
    <w:rsid w:val="00A770DC"/>
    <w:rsid w:val="00A847D9"/>
    <w:rsid w:val="00A86414"/>
    <w:rsid w:val="00A905C8"/>
    <w:rsid w:val="00A91173"/>
    <w:rsid w:val="00A91765"/>
    <w:rsid w:val="00A9237A"/>
    <w:rsid w:val="00A944DB"/>
    <w:rsid w:val="00A9460A"/>
    <w:rsid w:val="00A951C2"/>
    <w:rsid w:val="00A953E7"/>
    <w:rsid w:val="00A95BF6"/>
    <w:rsid w:val="00A97684"/>
    <w:rsid w:val="00AA2ADB"/>
    <w:rsid w:val="00AA59B0"/>
    <w:rsid w:val="00AB6167"/>
    <w:rsid w:val="00AC05E2"/>
    <w:rsid w:val="00AC2C1E"/>
    <w:rsid w:val="00AC37E2"/>
    <w:rsid w:val="00AC68C6"/>
    <w:rsid w:val="00AD30FB"/>
    <w:rsid w:val="00AD3A46"/>
    <w:rsid w:val="00AE0237"/>
    <w:rsid w:val="00AE21CA"/>
    <w:rsid w:val="00AE3954"/>
    <w:rsid w:val="00AE3E79"/>
    <w:rsid w:val="00AE7260"/>
    <w:rsid w:val="00AE785C"/>
    <w:rsid w:val="00AF394B"/>
    <w:rsid w:val="00AF3C97"/>
    <w:rsid w:val="00AF6FBC"/>
    <w:rsid w:val="00B02084"/>
    <w:rsid w:val="00B02D20"/>
    <w:rsid w:val="00B03DA9"/>
    <w:rsid w:val="00B04652"/>
    <w:rsid w:val="00B04E1C"/>
    <w:rsid w:val="00B062DF"/>
    <w:rsid w:val="00B07089"/>
    <w:rsid w:val="00B07181"/>
    <w:rsid w:val="00B10091"/>
    <w:rsid w:val="00B10ED3"/>
    <w:rsid w:val="00B17387"/>
    <w:rsid w:val="00B17905"/>
    <w:rsid w:val="00B30D3F"/>
    <w:rsid w:val="00B3165C"/>
    <w:rsid w:val="00B31D2D"/>
    <w:rsid w:val="00B3371E"/>
    <w:rsid w:val="00B338C9"/>
    <w:rsid w:val="00B354DC"/>
    <w:rsid w:val="00B36273"/>
    <w:rsid w:val="00B3678B"/>
    <w:rsid w:val="00B36DF1"/>
    <w:rsid w:val="00B373DB"/>
    <w:rsid w:val="00B37B47"/>
    <w:rsid w:val="00B409F5"/>
    <w:rsid w:val="00B42441"/>
    <w:rsid w:val="00B45BF6"/>
    <w:rsid w:val="00B56D79"/>
    <w:rsid w:val="00B60BB4"/>
    <w:rsid w:val="00B61169"/>
    <w:rsid w:val="00B61305"/>
    <w:rsid w:val="00B61FDE"/>
    <w:rsid w:val="00B6302F"/>
    <w:rsid w:val="00B63D08"/>
    <w:rsid w:val="00B6450C"/>
    <w:rsid w:val="00B64F28"/>
    <w:rsid w:val="00B65BE4"/>
    <w:rsid w:val="00B66AEA"/>
    <w:rsid w:val="00B70C95"/>
    <w:rsid w:val="00B72BBD"/>
    <w:rsid w:val="00B72C9E"/>
    <w:rsid w:val="00B72E96"/>
    <w:rsid w:val="00B7475C"/>
    <w:rsid w:val="00B76D9B"/>
    <w:rsid w:val="00B82F62"/>
    <w:rsid w:val="00B901ED"/>
    <w:rsid w:val="00B904C8"/>
    <w:rsid w:val="00B905BC"/>
    <w:rsid w:val="00B90A6B"/>
    <w:rsid w:val="00B90E41"/>
    <w:rsid w:val="00B92081"/>
    <w:rsid w:val="00B929FE"/>
    <w:rsid w:val="00B943C0"/>
    <w:rsid w:val="00B94936"/>
    <w:rsid w:val="00B94CAB"/>
    <w:rsid w:val="00BA0332"/>
    <w:rsid w:val="00BA1179"/>
    <w:rsid w:val="00BB28E7"/>
    <w:rsid w:val="00BB3847"/>
    <w:rsid w:val="00BB4D49"/>
    <w:rsid w:val="00BB750A"/>
    <w:rsid w:val="00BC3827"/>
    <w:rsid w:val="00BC398D"/>
    <w:rsid w:val="00BC4CBB"/>
    <w:rsid w:val="00BC4DC2"/>
    <w:rsid w:val="00BD010D"/>
    <w:rsid w:val="00BD0ECB"/>
    <w:rsid w:val="00BD1C7B"/>
    <w:rsid w:val="00BD459F"/>
    <w:rsid w:val="00BE1263"/>
    <w:rsid w:val="00C0227A"/>
    <w:rsid w:val="00C0232D"/>
    <w:rsid w:val="00C04A54"/>
    <w:rsid w:val="00C0553B"/>
    <w:rsid w:val="00C073A6"/>
    <w:rsid w:val="00C125AA"/>
    <w:rsid w:val="00C1473C"/>
    <w:rsid w:val="00C15A42"/>
    <w:rsid w:val="00C217F7"/>
    <w:rsid w:val="00C2358B"/>
    <w:rsid w:val="00C23D24"/>
    <w:rsid w:val="00C25A53"/>
    <w:rsid w:val="00C27DD9"/>
    <w:rsid w:val="00C30254"/>
    <w:rsid w:val="00C31CA0"/>
    <w:rsid w:val="00C32346"/>
    <w:rsid w:val="00C40519"/>
    <w:rsid w:val="00C4329C"/>
    <w:rsid w:val="00C45402"/>
    <w:rsid w:val="00C45BEC"/>
    <w:rsid w:val="00C4631A"/>
    <w:rsid w:val="00C5311F"/>
    <w:rsid w:val="00C56A6A"/>
    <w:rsid w:val="00C57F46"/>
    <w:rsid w:val="00C6082B"/>
    <w:rsid w:val="00C60D0C"/>
    <w:rsid w:val="00C61662"/>
    <w:rsid w:val="00C63650"/>
    <w:rsid w:val="00C6376E"/>
    <w:rsid w:val="00C65A46"/>
    <w:rsid w:val="00C67375"/>
    <w:rsid w:val="00C722EF"/>
    <w:rsid w:val="00C8294F"/>
    <w:rsid w:val="00C841AC"/>
    <w:rsid w:val="00C900F1"/>
    <w:rsid w:val="00C92181"/>
    <w:rsid w:val="00C93CE9"/>
    <w:rsid w:val="00C9520E"/>
    <w:rsid w:val="00C96860"/>
    <w:rsid w:val="00C97278"/>
    <w:rsid w:val="00C974D9"/>
    <w:rsid w:val="00CA0E95"/>
    <w:rsid w:val="00CA2638"/>
    <w:rsid w:val="00CA2927"/>
    <w:rsid w:val="00CA43E0"/>
    <w:rsid w:val="00CA49AA"/>
    <w:rsid w:val="00CA5909"/>
    <w:rsid w:val="00CA5B63"/>
    <w:rsid w:val="00CB07F3"/>
    <w:rsid w:val="00CB2ED5"/>
    <w:rsid w:val="00CB384E"/>
    <w:rsid w:val="00CB62D6"/>
    <w:rsid w:val="00CB6382"/>
    <w:rsid w:val="00CC43A7"/>
    <w:rsid w:val="00CC4CBE"/>
    <w:rsid w:val="00CC5D8B"/>
    <w:rsid w:val="00CC7580"/>
    <w:rsid w:val="00CC7F64"/>
    <w:rsid w:val="00CD145D"/>
    <w:rsid w:val="00CD1BFE"/>
    <w:rsid w:val="00CD3F5A"/>
    <w:rsid w:val="00CD40DC"/>
    <w:rsid w:val="00CD676C"/>
    <w:rsid w:val="00CD7FD3"/>
    <w:rsid w:val="00CE5070"/>
    <w:rsid w:val="00CE7010"/>
    <w:rsid w:val="00CF1FA3"/>
    <w:rsid w:val="00D04BD9"/>
    <w:rsid w:val="00D07DFC"/>
    <w:rsid w:val="00D101C9"/>
    <w:rsid w:val="00D10783"/>
    <w:rsid w:val="00D117A8"/>
    <w:rsid w:val="00D118B2"/>
    <w:rsid w:val="00D13059"/>
    <w:rsid w:val="00D1619D"/>
    <w:rsid w:val="00D236FC"/>
    <w:rsid w:val="00D25E1D"/>
    <w:rsid w:val="00D31B5E"/>
    <w:rsid w:val="00D3216A"/>
    <w:rsid w:val="00D33A46"/>
    <w:rsid w:val="00D33DB6"/>
    <w:rsid w:val="00D34EB8"/>
    <w:rsid w:val="00D373A4"/>
    <w:rsid w:val="00D37F59"/>
    <w:rsid w:val="00D40D61"/>
    <w:rsid w:val="00D42085"/>
    <w:rsid w:val="00D4293A"/>
    <w:rsid w:val="00D42B1A"/>
    <w:rsid w:val="00D43E8B"/>
    <w:rsid w:val="00D4771F"/>
    <w:rsid w:val="00D51AFF"/>
    <w:rsid w:val="00D520BA"/>
    <w:rsid w:val="00D524F8"/>
    <w:rsid w:val="00D55376"/>
    <w:rsid w:val="00D5665B"/>
    <w:rsid w:val="00D56EEA"/>
    <w:rsid w:val="00D6078F"/>
    <w:rsid w:val="00D64779"/>
    <w:rsid w:val="00D64847"/>
    <w:rsid w:val="00D67654"/>
    <w:rsid w:val="00D70EE4"/>
    <w:rsid w:val="00D734B1"/>
    <w:rsid w:val="00D745AB"/>
    <w:rsid w:val="00D74674"/>
    <w:rsid w:val="00D76F38"/>
    <w:rsid w:val="00D77390"/>
    <w:rsid w:val="00D80346"/>
    <w:rsid w:val="00D84283"/>
    <w:rsid w:val="00D86537"/>
    <w:rsid w:val="00D9027B"/>
    <w:rsid w:val="00D90F6F"/>
    <w:rsid w:val="00D916CC"/>
    <w:rsid w:val="00D91840"/>
    <w:rsid w:val="00D9186A"/>
    <w:rsid w:val="00D933B1"/>
    <w:rsid w:val="00D93692"/>
    <w:rsid w:val="00D937C9"/>
    <w:rsid w:val="00D95390"/>
    <w:rsid w:val="00D953BE"/>
    <w:rsid w:val="00DA056A"/>
    <w:rsid w:val="00DA2096"/>
    <w:rsid w:val="00DA2D4B"/>
    <w:rsid w:val="00DA33B4"/>
    <w:rsid w:val="00DA4885"/>
    <w:rsid w:val="00DA57E2"/>
    <w:rsid w:val="00DA6423"/>
    <w:rsid w:val="00DB3D7F"/>
    <w:rsid w:val="00DB464F"/>
    <w:rsid w:val="00DB57FA"/>
    <w:rsid w:val="00DB6306"/>
    <w:rsid w:val="00DC1F30"/>
    <w:rsid w:val="00DC3687"/>
    <w:rsid w:val="00DC53FF"/>
    <w:rsid w:val="00DC63F4"/>
    <w:rsid w:val="00DC6D42"/>
    <w:rsid w:val="00DD2465"/>
    <w:rsid w:val="00DD4054"/>
    <w:rsid w:val="00DD45B2"/>
    <w:rsid w:val="00DD5CD7"/>
    <w:rsid w:val="00DD5EF5"/>
    <w:rsid w:val="00DE0C75"/>
    <w:rsid w:val="00DE1111"/>
    <w:rsid w:val="00DE178B"/>
    <w:rsid w:val="00DE2529"/>
    <w:rsid w:val="00DE2A09"/>
    <w:rsid w:val="00DE3DD6"/>
    <w:rsid w:val="00DE4267"/>
    <w:rsid w:val="00DE4305"/>
    <w:rsid w:val="00DE68C7"/>
    <w:rsid w:val="00DE7A08"/>
    <w:rsid w:val="00DF2CC3"/>
    <w:rsid w:val="00DF2E1E"/>
    <w:rsid w:val="00DF42C6"/>
    <w:rsid w:val="00DF5941"/>
    <w:rsid w:val="00DF5C78"/>
    <w:rsid w:val="00E041DB"/>
    <w:rsid w:val="00E05367"/>
    <w:rsid w:val="00E0571B"/>
    <w:rsid w:val="00E11089"/>
    <w:rsid w:val="00E145B3"/>
    <w:rsid w:val="00E20ECC"/>
    <w:rsid w:val="00E2662E"/>
    <w:rsid w:val="00E30706"/>
    <w:rsid w:val="00E31459"/>
    <w:rsid w:val="00E31E49"/>
    <w:rsid w:val="00E33E6F"/>
    <w:rsid w:val="00E34874"/>
    <w:rsid w:val="00E34C3F"/>
    <w:rsid w:val="00E35245"/>
    <w:rsid w:val="00E36E9D"/>
    <w:rsid w:val="00E40904"/>
    <w:rsid w:val="00E43244"/>
    <w:rsid w:val="00E44AE6"/>
    <w:rsid w:val="00E474BE"/>
    <w:rsid w:val="00E477F6"/>
    <w:rsid w:val="00E52749"/>
    <w:rsid w:val="00E57564"/>
    <w:rsid w:val="00E57689"/>
    <w:rsid w:val="00E57B32"/>
    <w:rsid w:val="00E64AF3"/>
    <w:rsid w:val="00E65AC8"/>
    <w:rsid w:val="00E67816"/>
    <w:rsid w:val="00E70D7D"/>
    <w:rsid w:val="00E808A5"/>
    <w:rsid w:val="00E826DB"/>
    <w:rsid w:val="00E8395D"/>
    <w:rsid w:val="00E87044"/>
    <w:rsid w:val="00E930A2"/>
    <w:rsid w:val="00E94E1F"/>
    <w:rsid w:val="00EA2B24"/>
    <w:rsid w:val="00EA43ED"/>
    <w:rsid w:val="00EA4950"/>
    <w:rsid w:val="00EA6AC6"/>
    <w:rsid w:val="00EA7026"/>
    <w:rsid w:val="00EB202A"/>
    <w:rsid w:val="00EB4EF0"/>
    <w:rsid w:val="00EB7185"/>
    <w:rsid w:val="00EB726F"/>
    <w:rsid w:val="00EB73C9"/>
    <w:rsid w:val="00EB7A19"/>
    <w:rsid w:val="00EC5322"/>
    <w:rsid w:val="00ED34C7"/>
    <w:rsid w:val="00ED3FD7"/>
    <w:rsid w:val="00ED484E"/>
    <w:rsid w:val="00EE1566"/>
    <w:rsid w:val="00EE6B5F"/>
    <w:rsid w:val="00EF3DC5"/>
    <w:rsid w:val="00EF619E"/>
    <w:rsid w:val="00EF6B04"/>
    <w:rsid w:val="00EF732F"/>
    <w:rsid w:val="00F0158D"/>
    <w:rsid w:val="00F0364E"/>
    <w:rsid w:val="00F03C5C"/>
    <w:rsid w:val="00F04D3C"/>
    <w:rsid w:val="00F077E5"/>
    <w:rsid w:val="00F07B73"/>
    <w:rsid w:val="00F10E89"/>
    <w:rsid w:val="00F20224"/>
    <w:rsid w:val="00F232C2"/>
    <w:rsid w:val="00F23909"/>
    <w:rsid w:val="00F263E5"/>
    <w:rsid w:val="00F27E5E"/>
    <w:rsid w:val="00F30810"/>
    <w:rsid w:val="00F3124E"/>
    <w:rsid w:val="00F314DF"/>
    <w:rsid w:val="00F37889"/>
    <w:rsid w:val="00F406A1"/>
    <w:rsid w:val="00F424E6"/>
    <w:rsid w:val="00F45698"/>
    <w:rsid w:val="00F4612F"/>
    <w:rsid w:val="00F5135C"/>
    <w:rsid w:val="00F51F67"/>
    <w:rsid w:val="00F54036"/>
    <w:rsid w:val="00F56032"/>
    <w:rsid w:val="00F56BCD"/>
    <w:rsid w:val="00F57E96"/>
    <w:rsid w:val="00F60285"/>
    <w:rsid w:val="00F634EF"/>
    <w:rsid w:val="00F67399"/>
    <w:rsid w:val="00F70156"/>
    <w:rsid w:val="00F71D34"/>
    <w:rsid w:val="00F72E19"/>
    <w:rsid w:val="00F73332"/>
    <w:rsid w:val="00F76D7C"/>
    <w:rsid w:val="00F77905"/>
    <w:rsid w:val="00F82A51"/>
    <w:rsid w:val="00F87C40"/>
    <w:rsid w:val="00F9018C"/>
    <w:rsid w:val="00F92699"/>
    <w:rsid w:val="00F93FFD"/>
    <w:rsid w:val="00F960A6"/>
    <w:rsid w:val="00F96111"/>
    <w:rsid w:val="00FA57C7"/>
    <w:rsid w:val="00FA64B0"/>
    <w:rsid w:val="00FB12D6"/>
    <w:rsid w:val="00FB4FB5"/>
    <w:rsid w:val="00FC70E7"/>
    <w:rsid w:val="00FC727C"/>
    <w:rsid w:val="00FD1F47"/>
    <w:rsid w:val="00FE0394"/>
    <w:rsid w:val="00FE0D5E"/>
    <w:rsid w:val="00FE2193"/>
    <w:rsid w:val="00FE4931"/>
    <w:rsid w:val="00FE4963"/>
    <w:rsid w:val="00FE6E63"/>
    <w:rsid w:val="00FE70FA"/>
    <w:rsid w:val="00FF0B75"/>
    <w:rsid w:val="00FF151A"/>
    <w:rsid w:val="00FF20EC"/>
    <w:rsid w:val="00FF3D0E"/>
    <w:rsid w:val="00FF44D3"/>
    <w:rsid w:val="00FF6D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page number" w:uiPriority="0"/>
    <w:lsdException w:name="List"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Note Heading"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1">
    <w:name w:val="Normal"/>
    <w:qFormat/>
    <w:rsid w:val="00B373DB"/>
    <w:rPr>
      <w:sz w:val="24"/>
      <w:szCs w:val="24"/>
    </w:rPr>
  </w:style>
  <w:style w:type="paragraph" w:styleId="1">
    <w:name w:val="heading 1"/>
    <w:basedOn w:val="a1"/>
    <w:next w:val="a1"/>
    <w:qFormat/>
    <w:rsid w:val="001E4CF2"/>
    <w:pPr>
      <w:keepNext/>
      <w:numPr>
        <w:numId w:val="1"/>
      </w:numPr>
      <w:spacing w:before="240" w:after="60"/>
      <w:outlineLvl w:val="0"/>
    </w:pPr>
    <w:rPr>
      <w:rFonts w:ascii="Arial" w:hAnsi="Arial"/>
      <w:b/>
      <w:bCs/>
      <w:kern w:val="1"/>
      <w:sz w:val="32"/>
      <w:szCs w:val="32"/>
    </w:rPr>
  </w:style>
  <w:style w:type="paragraph" w:styleId="2">
    <w:name w:val="heading 2"/>
    <w:basedOn w:val="a1"/>
    <w:next w:val="a1"/>
    <w:qFormat/>
    <w:rsid w:val="001E4CF2"/>
    <w:pPr>
      <w:keepNext/>
      <w:spacing w:before="240" w:after="60"/>
      <w:outlineLvl w:val="1"/>
    </w:pPr>
    <w:rPr>
      <w:rFonts w:ascii="Arial" w:hAnsi="Arial" w:cs="Arial"/>
      <w:b/>
      <w:bCs/>
      <w:i/>
      <w:iCs/>
      <w:sz w:val="28"/>
      <w:szCs w:val="28"/>
    </w:rPr>
  </w:style>
  <w:style w:type="paragraph" w:styleId="3">
    <w:name w:val="heading 3"/>
    <w:basedOn w:val="a1"/>
    <w:next w:val="a1"/>
    <w:qFormat/>
    <w:rsid w:val="001E4CF2"/>
    <w:pPr>
      <w:keepNext/>
      <w:numPr>
        <w:ilvl w:val="2"/>
        <w:numId w:val="1"/>
      </w:numPr>
      <w:spacing w:before="240" w:after="60"/>
      <w:outlineLvl w:val="2"/>
    </w:pPr>
    <w:rPr>
      <w:rFonts w:ascii="Arial" w:hAnsi="Arial" w:cs="Arial"/>
      <w:b/>
      <w:bCs/>
      <w:sz w:val="26"/>
      <w:szCs w:val="26"/>
    </w:rPr>
  </w:style>
  <w:style w:type="paragraph" w:styleId="4">
    <w:name w:val="heading 4"/>
    <w:basedOn w:val="a1"/>
    <w:next w:val="a1"/>
    <w:qFormat/>
    <w:rsid w:val="001E4CF2"/>
    <w:pPr>
      <w:keepNext/>
      <w:numPr>
        <w:ilvl w:val="3"/>
        <w:numId w:val="1"/>
      </w:numPr>
      <w:spacing w:before="240" w:after="60"/>
      <w:outlineLvl w:val="3"/>
    </w:pPr>
    <w:rPr>
      <w:b/>
      <w:bCs/>
      <w:sz w:val="28"/>
      <w:szCs w:val="28"/>
    </w:rPr>
  </w:style>
  <w:style w:type="paragraph" w:styleId="5">
    <w:name w:val="heading 5"/>
    <w:basedOn w:val="a1"/>
    <w:next w:val="a1"/>
    <w:qFormat/>
    <w:rsid w:val="001E4CF2"/>
    <w:pPr>
      <w:keepNext/>
      <w:numPr>
        <w:ilvl w:val="4"/>
        <w:numId w:val="1"/>
      </w:numPr>
      <w:spacing w:before="120" w:after="120"/>
      <w:ind w:left="0" w:firstLine="720"/>
      <w:jc w:val="both"/>
      <w:outlineLvl w:val="4"/>
    </w:pPr>
    <w:rPr>
      <w:rFonts w:ascii="Arial" w:hAnsi="Arial"/>
      <w:szCs w:val="20"/>
    </w:rPr>
  </w:style>
  <w:style w:type="paragraph" w:styleId="6">
    <w:name w:val="heading 6"/>
    <w:basedOn w:val="a1"/>
    <w:next w:val="a1"/>
    <w:uiPriority w:val="9"/>
    <w:qFormat/>
    <w:rsid w:val="001E4CF2"/>
    <w:pPr>
      <w:keepNext/>
      <w:numPr>
        <w:ilvl w:val="5"/>
        <w:numId w:val="1"/>
      </w:numPr>
      <w:spacing w:before="120" w:after="120"/>
      <w:ind w:left="0" w:firstLine="720"/>
      <w:jc w:val="both"/>
      <w:outlineLvl w:val="5"/>
    </w:pPr>
    <w:rPr>
      <w:rFonts w:ascii="Arial" w:hAnsi="Arial"/>
      <w:szCs w:val="20"/>
    </w:rPr>
  </w:style>
  <w:style w:type="paragraph" w:styleId="7">
    <w:name w:val="heading 7"/>
    <w:basedOn w:val="a1"/>
    <w:next w:val="a1"/>
    <w:qFormat/>
    <w:rsid w:val="001E4CF2"/>
    <w:pPr>
      <w:keepLines/>
      <w:numPr>
        <w:ilvl w:val="6"/>
        <w:numId w:val="1"/>
      </w:numPr>
      <w:spacing w:before="240" w:after="60"/>
      <w:ind w:left="0" w:firstLine="567"/>
      <w:jc w:val="both"/>
      <w:outlineLvl w:val="6"/>
    </w:pPr>
    <w:rPr>
      <w:rFonts w:ascii="Arial" w:hAnsi="Arial"/>
      <w:kern w:val="1"/>
      <w:szCs w:val="20"/>
    </w:rPr>
  </w:style>
  <w:style w:type="paragraph" w:styleId="8">
    <w:name w:val="heading 8"/>
    <w:basedOn w:val="a1"/>
    <w:next w:val="a1"/>
    <w:qFormat/>
    <w:rsid w:val="001E4CF2"/>
    <w:pPr>
      <w:keepNext/>
      <w:numPr>
        <w:ilvl w:val="7"/>
        <w:numId w:val="1"/>
      </w:numPr>
      <w:spacing w:before="120" w:after="120"/>
      <w:ind w:left="0" w:firstLine="720"/>
      <w:jc w:val="both"/>
      <w:outlineLvl w:val="7"/>
    </w:pPr>
    <w:rPr>
      <w:rFonts w:ascii="Arial" w:hAnsi="Arial"/>
      <w:szCs w:val="20"/>
    </w:rPr>
  </w:style>
  <w:style w:type="paragraph" w:styleId="9">
    <w:name w:val="heading 9"/>
    <w:basedOn w:val="a1"/>
    <w:next w:val="a1"/>
    <w:qFormat/>
    <w:rsid w:val="001E4CF2"/>
    <w:pPr>
      <w:keepNext/>
      <w:numPr>
        <w:ilvl w:val="8"/>
        <w:numId w:val="1"/>
      </w:numPr>
      <w:spacing w:before="40" w:after="40"/>
      <w:jc w:val="both"/>
      <w:outlineLvl w:val="8"/>
    </w:pPr>
    <w:rPr>
      <w:rFonts w:ascii="Arial" w:hAnsi="Arial"/>
      <w:b/>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0">
    <w:name w:val="WW8Num1z0"/>
    <w:rsid w:val="001E4CF2"/>
  </w:style>
  <w:style w:type="character" w:customStyle="1" w:styleId="WW8Num1z1">
    <w:name w:val="WW8Num1z1"/>
    <w:rsid w:val="001E4CF2"/>
  </w:style>
  <w:style w:type="character" w:customStyle="1" w:styleId="WW8Num1z2">
    <w:name w:val="WW8Num1z2"/>
    <w:rsid w:val="001E4CF2"/>
  </w:style>
  <w:style w:type="character" w:customStyle="1" w:styleId="WW8Num1z3">
    <w:name w:val="WW8Num1z3"/>
    <w:rsid w:val="001E4CF2"/>
  </w:style>
  <w:style w:type="character" w:customStyle="1" w:styleId="WW8Num1z4">
    <w:name w:val="WW8Num1z4"/>
    <w:rsid w:val="001E4CF2"/>
  </w:style>
  <w:style w:type="character" w:customStyle="1" w:styleId="WW8Num1z5">
    <w:name w:val="WW8Num1z5"/>
    <w:rsid w:val="001E4CF2"/>
  </w:style>
  <w:style w:type="character" w:customStyle="1" w:styleId="WW8Num1z6">
    <w:name w:val="WW8Num1z6"/>
    <w:rsid w:val="001E4CF2"/>
  </w:style>
  <w:style w:type="character" w:customStyle="1" w:styleId="WW8Num1z7">
    <w:name w:val="WW8Num1z7"/>
    <w:rsid w:val="001E4CF2"/>
  </w:style>
  <w:style w:type="character" w:customStyle="1" w:styleId="WW8Num1z8">
    <w:name w:val="WW8Num1z8"/>
    <w:rsid w:val="001E4CF2"/>
  </w:style>
  <w:style w:type="character" w:customStyle="1" w:styleId="WW8Num2z0">
    <w:name w:val="WW8Num2z0"/>
    <w:rsid w:val="001E4CF2"/>
  </w:style>
  <w:style w:type="character" w:customStyle="1" w:styleId="WW8Num2z1">
    <w:name w:val="WW8Num2z1"/>
    <w:rsid w:val="001E4CF2"/>
  </w:style>
  <w:style w:type="character" w:customStyle="1" w:styleId="WW8Num2z2">
    <w:name w:val="WW8Num2z2"/>
    <w:rsid w:val="001E4CF2"/>
  </w:style>
  <w:style w:type="character" w:customStyle="1" w:styleId="WW8Num2z3">
    <w:name w:val="WW8Num2z3"/>
    <w:rsid w:val="001E4CF2"/>
  </w:style>
  <w:style w:type="character" w:customStyle="1" w:styleId="WW8Num2z4">
    <w:name w:val="WW8Num2z4"/>
    <w:rsid w:val="001E4CF2"/>
  </w:style>
  <w:style w:type="character" w:customStyle="1" w:styleId="WW8Num2z5">
    <w:name w:val="WW8Num2z5"/>
    <w:rsid w:val="001E4CF2"/>
  </w:style>
  <w:style w:type="character" w:customStyle="1" w:styleId="WW8Num2z6">
    <w:name w:val="WW8Num2z6"/>
    <w:rsid w:val="001E4CF2"/>
  </w:style>
  <w:style w:type="character" w:customStyle="1" w:styleId="WW8Num2z7">
    <w:name w:val="WW8Num2z7"/>
    <w:rsid w:val="001E4CF2"/>
  </w:style>
  <w:style w:type="character" w:customStyle="1" w:styleId="WW8Num2z8">
    <w:name w:val="WW8Num2z8"/>
    <w:rsid w:val="001E4CF2"/>
  </w:style>
  <w:style w:type="character" w:customStyle="1" w:styleId="WW8Num3z0">
    <w:name w:val="WW8Num3z0"/>
    <w:rsid w:val="001E4CF2"/>
  </w:style>
  <w:style w:type="character" w:customStyle="1" w:styleId="WW8Num3z1">
    <w:name w:val="WW8Num3z1"/>
    <w:rsid w:val="001E4CF2"/>
  </w:style>
  <w:style w:type="character" w:customStyle="1" w:styleId="WW8Num3z2">
    <w:name w:val="WW8Num3z2"/>
    <w:rsid w:val="001E4CF2"/>
  </w:style>
  <w:style w:type="character" w:customStyle="1" w:styleId="WW8Num3z3">
    <w:name w:val="WW8Num3z3"/>
    <w:rsid w:val="001E4CF2"/>
  </w:style>
  <w:style w:type="character" w:customStyle="1" w:styleId="WW8Num3z4">
    <w:name w:val="WW8Num3z4"/>
    <w:rsid w:val="001E4CF2"/>
  </w:style>
  <w:style w:type="character" w:customStyle="1" w:styleId="WW8Num3z5">
    <w:name w:val="WW8Num3z5"/>
    <w:rsid w:val="001E4CF2"/>
  </w:style>
  <w:style w:type="character" w:customStyle="1" w:styleId="WW8Num3z6">
    <w:name w:val="WW8Num3z6"/>
    <w:rsid w:val="001E4CF2"/>
  </w:style>
  <w:style w:type="character" w:customStyle="1" w:styleId="WW8Num3z7">
    <w:name w:val="WW8Num3z7"/>
    <w:rsid w:val="001E4CF2"/>
  </w:style>
  <w:style w:type="character" w:customStyle="1" w:styleId="WW8Num3z8">
    <w:name w:val="WW8Num3z8"/>
    <w:rsid w:val="001E4CF2"/>
  </w:style>
  <w:style w:type="character" w:customStyle="1" w:styleId="WW8Num4z0">
    <w:name w:val="WW8Num4z0"/>
    <w:rsid w:val="001E4CF2"/>
  </w:style>
  <w:style w:type="character" w:customStyle="1" w:styleId="WW8Num4z1">
    <w:name w:val="WW8Num4z1"/>
    <w:rsid w:val="001E4CF2"/>
  </w:style>
  <w:style w:type="character" w:customStyle="1" w:styleId="WW8Num4z2">
    <w:name w:val="WW8Num4z2"/>
    <w:rsid w:val="001E4CF2"/>
  </w:style>
  <w:style w:type="character" w:customStyle="1" w:styleId="WW8Num4z3">
    <w:name w:val="WW8Num4z3"/>
    <w:rsid w:val="001E4CF2"/>
  </w:style>
  <w:style w:type="character" w:customStyle="1" w:styleId="WW8Num4z4">
    <w:name w:val="WW8Num4z4"/>
    <w:rsid w:val="001E4CF2"/>
  </w:style>
  <w:style w:type="character" w:customStyle="1" w:styleId="WW8Num4z5">
    <w:name w:val="WW8Num4z5"/>
    <w:rsid w:val="001E4CF2"/>
  </w:style>
  <w:style w:type="character" w:customStyle="1" w:styleId="WW8Num4z6">
    <w:name w:val="WW8Num4z6"/>
    <w:rsid w:val="001E4CF2"/>
  </w:style>
  <w:style w:type="character" w:customStyle="1" w:styleId="WW8Num4z7">
    <w:name w:val="WW8Num4z7"/>
    <w:rsid w:val="001E4CF2"/>
  </w:style>
  <w:style w:type="character" w:customStyle="1" w:styleId="WW8Num4z8">
    <w:name w:val="WW8Num4z8"/>
    <w:rsid w:val="001E4CF2"/>
  </w:style>
  <w:style w:type="character" w:customStyle="1" w:styleId="WW8Num5z0">
    <w:name w:val="WW8Num5z0"/>
    <w:rsid w:val="001E4CF2"/>
  </w:style>
  <w:style w:type="character" w:customStyle="1" w:styleId="WW8Num5z1">
    <w:name w:val="WW8Num5z1"/>
    <w:rsid w:val="001E4CF2"/>
  </w:style>
  <w:style w:type="character" w:customStyle="1" w:styleId="WW8Num5z2">
    <w:name w:val="WW8Num5z2"/>
    <w:rsid w:val="001E4CF2"/>
  </w:style>
  <w:style w:type="character" w:customStyle="1" w:styleId="WW8Num5z3">
    <w:name w:val="WW8Num5z3"/>
    <w:rsid w:val="001E4CF2"/>
  </w:style>
  <w:style w:type="character" w:customStyle="1" w:styleId="WW8Num5z4">
    <w:name w:val="WW8Num5z4"/>
    <w:rsid w:val="001E4CF2"/>
  </w:style>
  <w:style w:type="character" w:customStyle="1" w:styleId="WW8Num5z5">
    <w:name w:val="WW8Num5z5"/>
    <w:rsid w:val="001E4CF2"/>
  </w:style>
  <w:style w:type="character" w:customStyle="1" w:styleId="WW8Num5z6">
    <w:name w:val="WW8Num5z6"/>
    <w:rsid w:val="001E4CF2"/>
  </w:style>
  <w:style w:type="character" w:customStyle="1" w:styleId="WW8Num5z7">
    <w:name w:val="WW8Num5z7"/>
    <w:rsid w:val="001E4CF2"/>
  </w:style>
  <w:style w:type="character" w:customStyle="1" w:styleId="WW8Num5z8">
    <w:name w:val="WW8Num5z8"/>
    <w:rsid w:val="001E4CF2"/>
  </w:style>
  <w:style w:type="character" w:customStyle="1" w:styleId="WW8Num6z0">
    <w:name w:val="WW8Num6z0"/>
    <w:rsid w:val="001E4CF2"/>
    <w:rPr>
      <w:rFonts w:ascii="Times New Roman" w:hAnsi="Times New Roman" w:cs="Times New Roman"/>
      <w:b w:val="0"/>
      <w:bCs w:val="0"/>
      <w:sz w:val="24"/>
      <w:szCs w:val="24"/>
    </w:rPr>
  </w:style>
  <w:style w:type="character" w:customStyle="1" w:styleId="WW8Num6z1">
    <w:name w:val="WW8Num6z1"/>
    <w:rsid w:val="001E4CF2"/>
  </w:style>
  <w:style w:type="character" w:customStyle="1" w:styleId="WW8Num6z2">
    <w:name w:val="WW8Num6z2"/>
    <w:rsid w:val="001E4CF2"/>
  </w:style>
  <w:style w:type="character" w:customStyle="1" w:styleId="WW8Num6z3">
    <w:name w:val="WW8Num6z3"/>
    <w:rsid w:val="001E4CF2"/>
  </w:style>
  <w:style w:type="character" w:customStyle="1" w:styleId="WW8Num6z4">
    <w:name w:val="WW8Num6z4"/>
    <w:rsid w:val="001E4CF2"/>
  </w:style>
  <w:style w:type="character" w:customStyle="1" w:styleId="WW8Num6z5">
    <w:name w:val="WW8Num6z5"/>
    <w:rsid w:val="001E4CF2"/>
  </w:style>
  <w:style w:type="character" w:customStyle="1" w:styleId="WW8Num6z6">
    <w:name w:val="WW8Num6z6"/>
    <w:rsid w:val="001E4CF2"/>
  </w:style>
  <w:style w:type="character" w:customStyle="1" w:styleId="WW8Num6z7">
    <w:name w:val="WW8Num6z7"/>
    <w:rsid w:val="001E4CF2"/>
  </w:style>
  <w:style w:type="character" w:customStyle="1" w:styleId="WW8Num6z8">
    <w:name w:val="WW8Num6z8"/>
    <w:rsid w:val="001E4CF2"/>
  </w:style>
  <w:style w:type="character" w:customStyle="1" w:styleId="WW8Num7z0">
    <w:name w:val="WW8Num7z0"/>
    <w:rsid w:val="001E4CF2"/>
    <w:rPr>
      <w:rFonts w:ascii="Times New Roman" w:hAnsi="Times New Roman" w:cs="Times New Roman"/>
      <w:b w:val="0"/>
      <w:bCs w:val="0"/>
      <w:sz w:val="24"/>
      <w:szCs w:val="24"/>
    </w:rPr>
  </w:style>
  <w:style w:type="character" w:customStyle="1" w:styleId="WW8Num7z1">
    <w:name w:val="WW8Num7z1"/>
    <w:rsid w:val="001E4CF2"/>
  </w:style>
  <w:style w:type="character" w:customStyle="1" w:styleId="WW8Num7z2">
    <w:name w:val="WW8Num7z2"/>
    <w:rsid w:val="001E4CF2"/>
  </w:style>
  <w:style w:type="character" w:customStyle="1" w:styleId="WW8Num7z3">
    <w:name w:val="WW8Num7z3"/>
    <w:rsid w:val="001E4CF2"/>
  </w:style>
  <w:style w:type="character" w:customStyle="1" w:styleId="WW8Num7z4">
    <w:name w:val="WW8Num7z4"/>
    <w:rsid w:val="001E4CF2"/>
  </w:style>
  <w:style w:type="character" w:customStyle="1" w:styleId="WW8Num7z5">
    <w:name w:val="WW8Num7z5"/>
    <w:rsid w:val="001E4CF2"/>
  </w:style>
  <w:style w:type="character" w:customStyle="1" w:styleId="WW8Num7z6">
    <w:name w:val="WW8Num7z6"/>
    <w:rsid w:val="001E4CF2"/>
  </w:style>
  <w:style w:type="character" w:customStyle="1" w:styleId="WW8Num7z7">
    <w:name w:val="WW8Num7z7"/>
    <w:rsid w:val="001E4CF2"/>
  </w:style>
  <w:style w:type="character" w:customStyle="1" w:styleId="WW8Num7z8">
    <w:name w:val="WW8Num7z8"/>
    <w:rsid w:val="001E4CF2"/>
  </w:style>
  <w:style w:type="character" w:customStyle="1" w:styleId="WW8Num8z0">
    <w:name w:val="WW8Num8z0"/>
    <w:rsid w:val="001E4CF2"/>
    <w:rPr>
      <w:rFonts w:ascii="Times New Roman" w:hAnsi="Times New Roman" w:cs="Times New Roman"/>
      <w:b w:val="0"/>
      <w:bCs w:val="0"/>
      <w:sz w:val="24"/>
      <w:szCs w:val="24"/>
    </w:rPr>
  </w:style>
  <w:style w:type="character" w:customStyle="1" w:styleId="WW8Num8z1">
    <w:name w:val="WW8Num8z1"/>
    <w:rsid w:val="001E4CF2"/>
  </w:style>
  <w:style w:type="character" w:customStyle="1" w:styleId="WW8Num8z2">
    <w:name w:val="WW8Num8z2"/>
    <w:rsid w:val="001E4CF2"/>
  </w:style>
  <w:style w:type="character" w:customStyle="1" w:styleId="WW8Num8z3">
    <w:name w:val="WW8Num8z3"/>
    <w:rsid w:val="001E4CF2"/>
  </w:style>
  <w:style w:type="character" w:customStyle="1" w:styleId="WW8Num8z4">
    <w:name w:val="WW8Num8z4"/>
    <w:rsid w:val="001E4CF2"/>
  </w:style>
  <w:style w:type="character" w:customStyle="1" w:styleId="WW8Num8z5">
    <w:name w:val="WW8Num8z5"/>
    <w:rsid w:val="001E4CF2"/>
  </w:style>
  <w:style w:type="character" w:customStyle="1" w:styleId="WW8Num8z6">
    <w:name w:val="WW8Num8z6"/>
    <w:rsid w:val="001E4CF2"/>
  </w:style>
  <w:style w:type="character" w:customStyle="1" w:styleId="WW8Num8z7">
    <w:name w:val="WW8Num8z7"/>
    <w:rsid w:val="001E4CF2"/>
  </w:style>
  <w:style w:type="character" w:customStyle="1" w:styleId="WW8Num8z8">
    <w:name w:val="WW8Num8z8"/>
    <w:rsid w:val="001E4CF2"/>
  </w:style>
  <w:style w:type="character" w:customStyle="1" w:styleId="WW8Num9z0">
    <w:name w:val="WW8Num9z0"/>
    <w:rsid w:val="001E4CF2"/>
    <w:rPr>
      <w:rFonts w:hint="default"/>
    </w:rPr>
  </w:style>
  <w:style w:type="character" w:customStyle="1" w:styleId="WW8Num10z0">
    <w:name w:val="WW8Num10z0"/>
    <w:rsid w:val="001E4CF2"/>
  </w:style>
  <w:style w:type="character" w:customStyle="1" w:styleId="WW8Num10z1">
    <w:name w:val="WW8Num10z1"/>
    <w:rsid w:val="001E4CF2"/>
  </w:style>
  <w:style w:type="character" w:customStyle="1" w:styleId="WW8Num10z2">
    <w:name w:val="WW8Num10z2"/>
    <w:rsid w:val="001E4CF2"/>
  </w:style>
  <w:style w:type="character" w:customStyle="1" w:styleId="WW8Num10z3">
    <w:name w:val="WW8Num10z3"/>
    <w:rsid w:val="001E4CF2"/>
  </w:style>
  <w:style w:type="character" w:customStyle="1" w:styleId="WW8Num10z4">
    <w:name w:val="WW8Num10z4"/>
    <w:rsid w:val="001E4CF2"/>
  </w:style>
  <w:style w:type="character" w:customStyle="1" w:styleId="WW8Num10z5">
    <w:name w:val="WW8Num10z5"/>
    <w:rsid w:val="001E4CF2"/>
  </w:style>
  <w:style w:type="character" w:customStyle="1" w:styleId="WW8Num10z6">
    <w:name w:val="WW8Num10z6"/>
    <w:rsid w:val="001E4CF2"/>
  </w:style>
  <w:style w:type="character" w:customStyle="1" w:styleId="WW8Num10z7">
    <w:name w:val="WW8Num10z7"/>
    <w:rsid w:val="001E4CF2"/>
  </w:style>
  <w:style w:type="character" w:customStyle="1" w:styleId="WW8Num10z8">
    <w:name w:val="WW8Num10z8"/>
    <w:rsid w:val="001E4CF2"/>
  </w:style>
  <w:style w:type="character" w:customStyle="1" w:styleId="WW8Num11z0">
    <w:name w:val="WW8Num11z0"/>
    <w:rsid w:val="001E4CF2"/>
  </w:style>
  <w:style w:type="character" w:customStyle="1" w:styleId="WW8Num11z1">
    <w:name w:val="WW8Num11z1"/>
    <w:rsid w:val="001E4CF2"/>
  </w:style>
  <w:style w:type="character" w:customStyle="1" w:styleId="WW8Num11z2">
    <w:name w:val="WW8Num11z2"/>
    <w:rsid w:val="001E4CF2"/>
  </w:style>
  <w:style w:type="character" w:customStyle="1" w:styleId="WW8Num11z3">
    <w:name w:val="WW8Num11z3"/>
    <w:rsid w:val="001E4CF2"/>
  </w:style>
  <w:style w:type="character" w:customStyle="1" w:styleId="WW8Num11z4">
    <w:name w:val="WW8Num11z4"/>
    <w:rsid w:val="001E4CF2"/>
  </w:style>
  <w:style w:type="character" w:customStyle="1" w:styleId="WW8Num11z5">
    <w:name w:val="WW8Num11z5"/>
    <w:rsid w:val="001E4CF2"/>
  </w:style>
  <w:style w:type="character" w:customStyle="1" w:styleId="WW8Num11z6">
    <w:name w:val="WW8Num11z6"/>
    <w:rsid w:val="001E4CF2"/>
  </w:style>
  <w:style w:type="character" w:customStyle="1" w:styleId="WW8Num11z7">
    <w:name w:val="WW8Num11z7"/>
    <w:rsid w:val="001E4CF2"/>
  </w:style>
  <w:style w:type="character" w:customStyle="1" w:styleId="WW8Num11z8">
    <w:name w:val="WW8Num11z8"/>
    <w:rsid w:val="001E4CF2"/>
  </w:style>
  <w:style w:type="character" w:customStyle="1" w:styleId="WW8Num12z0">
    <w:name w:val="WW8Num12z0"/>
    <w:rsid w:val="001E4CF2"/>
    <w:rPr>
      <w:rFonts w:hint="default"/>
    </w:rPr>
  </w:style>
  <w:style w:type="character" w:customStyle="1" w:styleId="WW8Num12z1">
    <w:name w:val="WW8Num12z1"/>
    <w:rsid w:val="001E4CF2"/>
  </w:style>
  <w:style w:type="character" w:customStyle="1" w:styleId="WW8Num12z2">
    <w:name w:val="WW8Num12z2"/>
    <w:rsid w:val="001E4CF2"/>
  </w:style>
  <w:style w:type="character" w:customStyle="1" w:styleId="WW8Num12z3">
    <w:name w:val="WW8Num12z3"/>
    <w:rsid w:val="001E4CF2"/>
  </w:style>
  <w:style w:type="character" w:customStyle="1" w:styleId="WW8Num12z4">
    <w:name w:val="WW8Num12z4"/>
    <w:rsid w:val="001E4CF2"/>
  </w:style>
  <w:style w:type="character" w:customStyle="1" w:styleId="WW8Num12z5">
    <w:name w:val="WW8Num12z5"/>
    <w:rsid w:val="001E4CF2"/>
  </w:style>
  <w:style w:type="character" w:customStyle="1" w:styleId="WW8Num12z6">
    <w:name w:val="WW8Num12z6"/>
    <w:rsid w:val="001E4CF2"/>
  </w:style>
  <w:style w:type="character" w:customStyle="1" w:styleId="WW8Num12z7">
    <w:name w:val="WW8Num12z7"/>
    <w:rsid w:val="001E4CF2"/>
  </w:style>
  <w:style w:type="character" w:customStyle="1" w:styleId="WW8Num12z8">
    <w:name w:val="WW8Num12z8"/>
    <w:rsid w:val="001E4CF2"/>
  </w:style>
  <w:style w:type="character" w:customStyle="1" w:styleId="WW8Num13z0">
    <w:name w:val="WW8Num13z0"/>
    <w:rsid w:val="001E4CF2"/>
    <w:rPr>
      <w:rFonts w:hint="default"/>
    </w:rPr>
  </w:style>
  <w:style w:type="character" w:customStyle="1" w:styleId="WW8Num14z0">
    <w:name w:val="WW8Num14z0"/>
    <w:rsid w:val="001E4CF2"/>
    <w:rPr>
      <w:rFonts w:hint="default"/>
    </w:rPr>
  </w:style>
  <w:style w:type="character" w:customStyle="1" w:styleId="WW8Num14z1">
    <w:name w:val="WW8Num14z1"/>
    <w:rsid w:val="001E4CF2"/>
  </w:style>
  <w:style w:type="character" w:customStyle="1" w:styleId="WW8Num14z2">
    <w:name w:val="WW8Num14z2"/>
    <w:rsid w:val="001E4CF2"/>
  </w:style>
  <w:style w:type="character" w:customStyle="1" w:styleId="WW8Num14z3">
    <w:name w:val="WW8Num14z3"/>
    <w:rsid w:val="001E4CF2"/>
  </w:style>
  <w:style w:type="character" w:customStyle="1" w:styleId="WW8Num14z4">
    <w:name w:val="WW8Num14z4"/>
    <w:rsid w:val="001E4CF2"/>
  </w:style>
  <w:style w:type="character" w:customStyle="1" w:styleId="WW8Num14z5">
    <w:name w:val="WW8Num14z5"/>
    <w:rsid w:val="001E4CF2"/>
  </w:style>
  <w:style w:type="character" w:customStyle="1" w:styleId="WW8Num14z6">
    <w:name w:val="WW8Num14z6"/>
    <w:rsid w:val="001E4CF2"/>
  </w:style>
  <w:style w:type="character" w:customStyle="1" w:styleId="WW8Num14z7">
    <w:name w:val="WW8Num14z7"/>
    <w:rsid w:val="001E4CF2"/>
  </w:style>
  <w:style w:type="character" w:customStyle="1" w:styleId="WW8Num14z8">
    <w:name w:val="WW8Num14z8"/>
    <w:rsid w:val="001E4CF2"/>
  </w:style>
  <w:style w:type="character" w:customStyle="1" w:styleId="WW8Num15z0">
    <w:name w:val="WW8Num15z0"/>
    <w:rsid w:val="001E4CF2"/>
  </w:style>
  <w:style w:type="character" w:customStyle="1" w:styleId="WW8Num15z1">
    <w:name w:val="WW8Num15z1"/>
    <w:rsid w:val="001E4CF2"/>
  </w:style>
  <w:style w:type="character" w:customStyle="1" w:styleId="WW8Num15z2">
    <w:name w:val="WW8Num15z2"/>
    <w:rsid w:val="001E4CF2"/>
  </w:style>
  <w:style w:type="character" w:customStyle="1" w:styleId="WW8Num15z3">
    <w:name w:val="WW8Num15z3"/>
    <w:rsid w:val="001E4CF2"/>
  </w:style>
  <w:style w:type="character" w:customStyle="1" w:styleId="WW8Num15z4">
    <w:name w:val="WW8Num15z4"/>
    <w:rsid w:val="001E4CF2"/>
  </w:style>
  <w:style w:type="character" w:customStyle="1" w:styleId="WW8Num15z5">
    <w:name w:val="WW8Num15z5"/>
    <w:rsid w:val="001E4CF2"/>
  </w:style>
  <w:style w:type="character" w:customStyle="1" w:styleId="WW8Num15z6">
    <w:name w:val="WW8Num15z6"/>
    <w:rsid w:val="001E4CF2"/>
  </w:style>
  <w:style w:type="character" w:customStyle="1" w:styleId="WW8Num15z7">
    <w:name w:val="WW8Num15z7"/>
    <w:rsid w:val="001E4CF2"/>
  </w:style>
  <w:style w:type="character" w:customStyle="1" w:styleId="WW8Num15z8">
    <w:name w:val="WW8Num15z8"/>
    <w:rsid w:val="001E4CF2"/>
  </w:style>
  <w:style w:type="character" w:customStyle="1" w:styleId="WW8Num16z0">
    <w:name w:val="WW8Num16z0"/>
    <w:rsid w:val="001E4CF2"/>
    <w:rPr>
      <w:rFonts w:ascii="Times New Roman" w:hAnsi="Times New Roman" w:cs="Times New Roman" w:hint="default"/>
    </w:rPr>
  </w:style>
  <w:style w:type="character" w:customStyle="1" w:styleId="WW8Num16z1">
    <w:name w:val="WW8Num16z1"/>
    <w:rsid w:val="001E4CF2"/>
    <w:rPr>
      <w:rFonts w:ascii="Courier New" w:hAnsi="Courier New" w:cs="Courier New" w:hint="default"/>
    </w:rPr>
  </w:style>
  <w:style w:type="character" w:customStyle="1" w:styleId="WW8Num16z2">
    <w:name w:val="WW8Num16z2"/>
    <w:rsid w:val="001E4CF2"/>
    <w:rPr>
      <w:rFonts w:ascii="Wingdings" w:hAnsi="Wingdings" w:cs="Wingdings" w:hint="default"/>
    </w:rPr>
  </w:style>
  <w:style w:type="character" w:customStyle="1" w:styleId="WW8Num16z3">
    <w:name w:val="WW8Num16z3"/>
    <w:rsid w:val="001E4CF2"/>
    <w:rPr>
      <w:rFonts w:ascii="Symbol" w:hAnsi="Symbol" w:cs="Symbol" w:hint="default"/>
    </w:rPr>
  </w:style>
  <w:style w:type="character" w:customStyle="1" w:styleId="WW8Num17z0">
    <w:name w:val="WW8Num17z0"/>
    <w:rsid w:val="001E4CF2"/>
    <w:rPr>
      <w:rFonts w:hint="default"/>
    </w:rPr>
  </w:style>
  <w:style w:type="character" w:customStyle="1" w:styleId="WW8Num18z0">
    <w:name w:val="WW8Num18z0"/>
    <w:rsid w:val="001E4CF2"/>
    <w:rPr>
      <w:rFonts w:hint="default"/>
    </w:rPr>
  </w:style>
  <w:style w:type="character" w:customStyle="1" w:styleId="WW8Num18z1">
    <w:name w:val="WW8Num18z1"/>
    <w:rsid w:val="001E4CF2"/>
  </w:style>
  <w:style w:type="character" w:customStyle="1" w:styleId="WW8Num18z2">
    <w:name w:val="WW8Num18z2"/>
    <w:rsid w:val="001E4CF2"/>
  </w:style>
  <w:style w:type="character" w:customStyle="1" w:styleId="WW8Num18z3">
    <w:name w:val="WW8Num18z3"/>
    <w:rsid w:val="001E4CF2"/>
  </w:style>
  <w:style w:type="character" w:customStyle="1" w:styleId="WW8Num18z4">
    <w:name w:val="WW8Num18z4"/>
    <w:rsid w:val="001E4CF2"/>
  </w:style>
  <w:style w:type="character" w:customStyle="1" w:styleId="WW8Num18z5">
    <w:name w:val="WW8Num18z5"/>
    <w:rsid w:val="001E4CF2"/>
  </w:style>
  <w:style w:type="character" w:customStyle="1" w:styleId="WW8Num18z6">
    <w:name w:val="WW8Num18z6"/>
    <w:rsid w:val="001E4CF2"/>
  </w:style>
  <w:style w:type="character" w:customStyle="1" w:styleId="WW8Num18z7">
    <w:name w:val="WW8Num18z7"/>
    <w:rsid w:val="001E4CF2"/>
  </w:style>
  <w:style w:type="character" w:customStyle="1" w:styleId="WW8Num18z8">
    <w:name w:val="WW8Num18z8"/>
    <w:rsid w:val="001E4CF2"/>
  </w:style>
  <w:style w:type="character" w:customStyle="1" w:styleId="WW8Num19z0">
    <w:name w:val="WW8Num19z0"/>
    <w:rsid w:val="001E4CF2"/>
    <w:rPr>
      <w:rFonts w:ascii="Times New Roman" w:hAnsi="Times New Roman" w:cs="Times New Roman" w:hint="default"/>
    </w:rPr>
  </w:style>
  <w:style w:type="character" w:customStyle="1" w:styleId="WW8Num20z0">
    <w:name w:val="WW8Num20z0"/>
    <w:rsid w:val="001E4CF2"/>
    <w:rPr>
      <w:rFonts w:ascii="Symbol" w:hAnsi="Symbol" w:cs="Symbol"/>
    </w:rPr>
  </w:style>
  <w:style w:type="character" w:customStyle="1" w:styleId="WW8Num20z1">
    <w:name w:val="WW8Num20z1"/>
    <w:rsid w:val="001E4CF2"/>
    <w:rPr>
      <w:rFonts w:ascii="Courier New" w:hAnsi="Courier New" w:cs="Courier New" w:hint="default"/>
    </w:rPr>
  </w:style>
  <w:style w:type="character" w:customStyle="1" w:styleId="WW8Num20z2">
    <w:name w:val="WW8Num20z2"/>
    <w:rsid w:val="001E4CF2"/>
    <w:rPr>
      <w:rFonts w:ascii="Wingdings" w:hAnsi="Wingdings" w:cs="Wingdings" w:hint="default"/>
    </w:rPr>
  </w:style>
  <w:style w:type="character" w:customStyle="1" w:styleId="WW8Num20z3">
    <w:name w:val="WW8Num20z3"/>
    <w:rsid w:val="001E4CF2"/>
    <w:rPr>
      <w:rFonts w:ascii="Symbol" w:hAnsi="Symbol" w:cs="Symbol" w:hint="default"/>
    </w:rPr>
  </w:style>
  <w:style w:type="character" w:customStyle="1" w:styleId="WW8Num21z0">
    <w:name w:val="WW8Num21z0"/>
    <w:rsid w:val="001E4CF2"/>
    <w:rPr>
      <w:rFonts w:hint="default"/>
    </w:rPr>
  </w:style>
  <w:style w:type="character" w:customStyle="1" w:styleId="WW8Num21z1">
    <w:name w:val="WW8Num21z1"/>
    <w:rsid w:val="001E4CF2"/>
  </w:style>
  <w:style w:type="character" w:customStyle="1" w:styleId="WW8Num21z2">
    <w:name w:val="WW8Num21z2"/>
    <w:rsid w:val="001E4CF2"/>
  </w:style>
  <w:style w:type="character" w:customStyle="1" w:styleId="WW8Num21z3">
    <w:name w:val="WW8Num21z3"/>
    <w:rsid w:val="001E4CF2"/>
  </w:style>
  <w:style w:type="character" w:customStyle="1" w:styleId="WW8Num21z4">
    <w:name w:val="WW8Num21z4"/>
    <w:rsid w:val="001E4CF2"/>
  </w:style>
  <w:style w:type="character" w:customStyle="1" w:styleId="WW8Num21z5">
    <w:name w:val="WW8Num21z5"/>
    <w:rsid w:val="001E4CF2"/>
  </w:style>
  <w:style w:type="character" w:customStyle="1" w:styleId="WW8Num21z6">
    <w:name w:val="WW8Num21z6"/>
    <w:rsid w:val="001E4CF2"/>
  </w:style>
  <w:style w:type="character" w:customStyle="1" w:styleId="WW8Num21z7">
    <w:name w:val="WW8Num21z7"/>
    <w:rsid w:val="001E4CF2"/>
  </w:style>
  <w:style w:type="character" w:customStyle="1" w:styleId="WW8Num21z8">
    <w:name w:val="WW8Num21z8"/>
    <w:rsid w:val="001E4CF2"/>
  </w:style>
  <w:style w:type="character" w:customStyle="1" w:styleId="WW8Num22z0">
    <w:name w:val="WW8Num22z0"/>
    <w:rsid w:val="001E4CF2"/>
    <w:rPr>
      <w:rFonts w:hint="default"/>
    </w:rPr>
  </w:style>
  <w:style w:type="character" w:customStyle="1" w:styleId="WW8Num22z1">
    <w:name w:val="WW8Num22z1"/>
    <w:rsid w:val="001E4CF2"/>
  </w:style>
  <w:style w:type="character" w:customStyle="1" w:styleId="WW8Num22z2">
    <w:name w:val="WW8Num22z2"/>
    <w:rsid w:val="001E4CF2"/>
  </w:style>
  <w:style w:type="character" w:customStyle="1" w:styleId="WW8Num22z3">
    <w:name w:val="WW8Num22z3"/>
    <w:rsid w:val="001E4CF2"/>
  </w:style>
  <w:style w:type="character" w:customStyle="1" w:styleId="WW8Num22z4">
    <w:name w:val="WW8Num22z4"/>
    <w:rsid w:val="001E4CF2"/>
  </w:style>
  <w:style w:type="character" w:customStyle="1" w:styleId="WW8Num22z5">
    <w:name w:val="WW8Num22z5"/>
    <w:rsid w:val="001E4CF2"/>
  </w:style>
  <w:style w:type="character" w:customStyle="1" w:styleId="WW8Num22z6">
    <w:name w:val="WW8Num22z6"/>
    <w:rsid w:val="001E4CF2"/>
  </w:style>
  <w:style w:type="character" w:customStyle="1" w:styleId="WW8Num22z7">
    <w:name w:val="WW8Num22z7"/>
    <w:rsid w:val="001E4CF2"/>
  </w:style>
  <w:style w:type="character" w:customStyle="1" w:styleId="WW8Num22z8">
    <w:name w:val="WW8Num22z8"/>
    <w:rsid w:val="001E4CF2"/>
  </w:style>
  <w:style w:type="character" w:customStyle="1" w:styleId="WW8Num23z0">
    <w:name w:val="WW8Num23z0"/>
    <w:rsid w:val="001E4CF2"/>
  </w:style>
  <w:style w:type="character" w:customStyle="1" w:styleId="WW8Num23z1">
    <w:name w:val="WW8Num23z1"/>
    <w:rsid w:val="001E4CF2"/>
  </w:style>
  <w:style w:type="character" w:customStyle="1" w:styleId="WW8Num23z2">
    <w:name w:val="WW8Num23z2"/>
    <w:rsid w:val="001E4CF2"/>
  </w:style>
  <w:style w:type="character" w:customStyle="1" w:styleId="WW8Num23z3">
    <w:name w:val="WW8Num23z3"/>
    <w:rsid w:val="001E4CF2"/>
  </w:style>
  <w:style w:type="character" w:customStyle="1" w:styleId="WW8Num23z4">
    <w:name w:val="WW8Num23z4"/>
    <w:rsid w:val="001E4CF2"/>
  </w:style>
  <w:style w:type="character" w:customStyle="1" w:styleId="WW8Num23z5">
    <w:name w:val="WW8Num23z5"/>
    <w:rsid w:val="001E4CF2"/>
  </w:style>
  <w:style w:type="character" w:customStyle="1" w:styleId="WW8Num23z6">
    <w:name w:val="WW8Num23z6"/>
    <w:rsid w:val="001E4CF2"/>
  </w:style>
  <w:style w:type="character" w:customStyle="1" w:styleId="WW8Num23z7">
    <w:name w:val="WW8Num23z7"/>
    <w:rsid w:val="001E4CF2"/>
  </w:style>
  <w:style w:type="character" w:customStyle="1" w:styleId="WW8Num23z8">
    <w:name w:val="WW8Num23z8"/>
    <w:rsid w:val="001E4CF2"/>
  </w:style>
  <w:style w:type="character" w:customStyle="1" w:styleId="WW8Num24z0">
    <w:name w:val="WW8Num24z0"/>
    <w:rsid w:val="001E4CF2"/>
  </w:style>
  <w:style w:type="character" w:customStyle="1" w:styleId="WW8Num24z1">
    <w:name w:val="WW8Num24z1"/>
    <w:rsid w:val="001E4CF2"/>
  </w:style>
  <w:style w:type="character" w:customStyle="1" w:styleId="WW8Num24z2">
    <w:name w:val="WW8Num24z2"/>
    <w:rsid w:val="001E4CF2"/>
  </w:style>
  <w:style w:type="character" w:customStyle="1" w:styleId="WW8Num24z3">
    <w:name w:val="WW8Num24z3"/>
    <w:rsid w:val="001E4CF2"/>
  </w:style>
  <w:style w:type="character" w:customStyle="1" w:styleId="WW8Num24z4">
    <w:name w:val="WW8Num24z4"/>
    <w:rsid w:val="001E4CF2"/>
  </w:style>
  <w:style w:type="character" w:customStyle="1" w:styleId="WW8Num24z5">
    <w:name w:val="WW8Num24z5"/>
    <w:rsid w:val="001E4CF2"/>
  </w:style>
  <w:style w:type="character" w:customStyle="1" w:styleId="WW8Num24z6">
    <w:name w:val="WW8Num24z6"/>
    <w:rsid w:val="001E4CF2"/>
  </w:style>
  <w:style w:type="character" w:customStyle="1" w:styleId="WW8Num24z7">
    <w:name w:val="WW8Num24z7"/>
    <w:rsid w:val="001E4CF2"/>
  </w:style>
  <w:style w:type="character" w:customStyle="1" w:styleId="WW8Num24z8">
    <w:name w:val="WW8Num24z8"/>
    <w:rsid w:val="001E4CF2"/>
  </w:style>
  <w:style w:type="character" w:customStyle="1" w:styleId="WW8Num25z0">
    <w:name w:val="WW8Num25z0"/>
    <w:rsid w:val="001E4CF2"/>
  </w:style>
  <w:style w:type="character" w:customStyle="1" w:styleId="WW8Num25z1">
    <w:name w:val="WW8Num25z1"/>
    <w:rsid w:val="001E4CF2"/>
  </w:style>
  <w:style w:type="character" w:customStyle="1" w:styleId="WW8Num25z2">
    <w:name w:val="WW8Num25z2"/>
    <w:rsid w:val="001E4CF2"/>
  </w:style>
  <w:style w:type="character" w:customStyle="1" w:styleId="WW8Num25z3">
    <w:name w:val="WW8Num25z3"/>
    <w:rsid w:val="001E4CF2"/>
  </w:style>
  <w:style w:type="character" w:customStyle="1" w:styleId="WW8Num25z4">
    <w:name w:val="WW8Num25z4"/>
    <w:rsid w:val="001E4CF2"/>
  </w:style>
  <w:style w:type="character" w:customStyle="1" w:styleId="WW8Num25z5">
    <w:name w:val="WW8Num25z5"/>
    <w:rsid w:val="001E4CF2"/>
  </w:style>
  <w:style w:type="character" w:customStyle="1" w:styleId="WW8Num25z6">
    <w:name w:val="WW8Num25z6"/>
    <w:rsid w:val="001E4CF2"/>
  </w:style>
  <w:style w:type="character" w:customStyle="1" w:styleId="WW8Num25z7">
    <w:name w:val="WW8Num25z7"/>
    <w:rsid w:val="001E4CF2"/>
  </w:style>
  <w:style w:type="character" w:customStyle="1" w:styleId="WW8Num25z8">
    <w:name w:val="WW8Num25z8"/>
    <w:rsid w:val="001E4CF2"/>
  </w:style>
  <w:style w:type="character" w:customStyle="1" w:styleId="WW8Num26z0">
    <w:name w:val="WW8Num26z0"/>
    <w:rsid w:val="001E4CF2"/>
    <w:rPr>
      <w:rFonts w:ascii="Times New Roman" w:eastAsia="Times New Roman" w:hAnsi="Times New Roman" w:cs="Times New Roman" w:hint="default"/>
    </w:rPr>
  </w:style>
  <w:style w:type="character" w:customStyle="1" w:styleId="WW8Num26z1">
    <w:name w:val="WW8Num26z1"/>
    <w:rsid w:val="001E4CF2"/>
    <w:rPr>
      <w:rFonts w:ascii="Courier New" w:hAnsi="Courier New" w:cs="Courier New" w:hint="default"/>
    </w:rPr>
  </w:style>
  <w:style w:type="character" w:customStyle="1" w:styleId="WW8Num26z2">
    <w:name w:val="WW8Num26z2"/>
    <w:rsid w:val="001E4CF2"/>
    <w:rPr>
      <w:rFonts w:ascii="Wingdings" w:hAnsi="Wingdings" w:cs="Wingdings" w:hint="default"/>
    </w:rPr>
  </w:style>
  <w:style w:type="character" w:customStyle="1" w:styleId="WW8Num26z3">
    <w:name w:val="WW8Num26z3"/>
    <w:rsid w:val="001E4CF2"/>
    <w:rPr>
      <w:rFonts w:ascii="Symbol" w:hAnsi="Symbol" w:cs="Symbol" w:hint="default"/>
    </w:rPr>
  </w:style>
  <w:style w:type="character" w:customStyle="1" w:styleId="WW8Num27z0">
    <w:name w:val="WW8Num27z0"/>
    <w:rsid w:val="001E4CF2"/>
    <w:rPr>
      <w:rFonts w:hint="default"/>
    </w:rPr>
  </w:style>
  <w:style w:type="character" w:customStyle="1" w:styleId="WW8Num27z1">
    <w:name w:val="WW8Num27z1"/>
    <w:rsid w:val="001E4CF2"/>
  </w:style>
  <w:style w:type="character" w:customStyle="1" w:styleId="WW8Num27z2">
    <w:name w:val="WW8Num27z2"/>
    <w:rsid w:val="001E4CF2"/>
  </w:style>
  <w:style w:type="character" w:customStyle="1" w:styleId="WW8Num27z3">
    <w:name w:val="WW8Num27z3"/>
    <w:rsid w:val="001E4CF2"/>
  </w:style>
  <w:style w:type="character" w:customStyle="1" w:styleId="WW8Num27z4">
    <w:name w:val="WW8Num27z4"/>
    <w:rsid w:val="001E4CF2"/>
  </w:style>
  <w:style w:type="character" w:customStyle="1" w:styleId="WW8Num27z5">
    <w:name w:val="WW8Num27z5"/>
    <w:rsid w:val="001E4CF2"/>
  </w:style>
  <w:style w:type="character" w:customStyle="1" w:styleId="WW8Num27z6">
    <w:name w:val="WW8Num27z6"/>
    <w:rsid w:val="001E4CF2"/>
  </w:style>
  <w:style w:type="character" w:customStyle="1" w:styleId="WW8Num27z7">
    <w:name w:val="WW8Num27z7"/>
    <w:rsid w:val="001E4CF2"/>
  </w:style>
  <w:style w:type="character" w:customStyle="1" w:styleId="WW8Num27z8">
    <w:name w:val="WW8Num27z8"/>
    <w:rsid w:val="001E4CF2"/>
  </w:style>
  <w:style w:type="character" w:customStyle="1" w:styleId="WW8Num28z0">
    <w:name w:val="WW8Num28z0"/>
    <w:rsid w:val="001E4CF2"/>
    <w:rPr>
      <w:rFonts w:ascii="Times New Roman" w:hAnsi="Times New Roman" w:cs="Times New Roman" w:hint="default"/>
    </w:rPr>
  </w:style>
  <w:style w:type="character" w:customStyle="1" w:styleId="WW8Num28z1">
    <w:name w:val="WW8Num28z1"/>
    <w:rsid w:val="001E4CF2"/>
    <w:rPr>
      <w:rFonts w:ascii="Courier New" w:hAnsi="Courier New" w:cs="Courier New" w:hint="default"/>
    </w:rPr>
  </w:style>
  <w:style w:type="character" w:customStyle="1" w:styleId="WW8Num28z2">
    <w:name w:val="WW8Num28z2"/>
    <w:rsid w:val="001E4CF2"/>
    <w:rPr>
      <w:rFonts w:ascii="Wingdings" w:hAnsi="Wingdings" w:cs="Wingdings" w:hint="default"/>
    </w:rPr>
  </w:style>
  <w:style w:type="character" w:customStyle="1" w:styleId="WW8Num28z3">
    <w:name w:val="WW8Num28z3"/>
    <w:rsid w:val="001E4CF2"/>
    <w:rPr>
      <w:rFonts w:ascii="Symbol" w:hAnsi="Symbol" w:cs="Symbol" w:hint="default"/>
    </w:rPr>
  </w:style>
  <w:style w:type="character" w:customStyle="1" w:styleId="WW8Num29z0">
    <w:name w:val="WW8Num29z0"/>
    <w:rsid w:val="001E4CF2"/>
  </w:style>
  <w:style w:type="character" w:customStyle="1" w:styleId="WW8Num29z1">
    <w:name w:val="WW8Num29z1"/>
    <w:rsid w:val="001E4CF2"/>
  </w:style>
  <w:style w:type="character" w:customStyle="1" w:styleId="WW8Num29z2">
    <w:name w:val="WW8Num29z2"/>
    <w:rsid w:val="001E4CF2"/>
  </w:style>
  <w:style w:type="character" w:customStyle="1" w:styleId="WW8Num29z3">
    <w:name w:val="WW8Num29z3"/>
    <w:rsid w:val="001E4CF2"/>
  </w:style>
  <w:style w:type="character" w:customStyle="1" w:styleId="WW8Num29z4">
    <w:name w:val="WW8Num29z4"/>
    <w:rsid w:val="001E4CF2"/>
  </w:style>
  <w:style w:type="character" w:customStyle="1" w:styleId="WW8Num29z5">
    <w:name w:val="WW8Num29z5"/>
    <w:rsid w:val="001E4CF2"/>
  </w:style>
  <w:style w:type="character" w:customStyle="1" w:styleId="WW8Num29z6">
    <w:name w:val="WW8Num29z6"/>
    <w:rsid w:val="001E4CF2"/>
  </w:style>
  <w:style w:type="character" w:customStyle="1" w:styleId="WW8Num29z7">
    <w:name w:val="WW8Num29z7"/>
    <w:rsid w:val="001E4CF2"/>
  </w:style>
  <w:style w:type="character" w:customStyle="1" w:styleId="WW8Num29z8">
    <w:name w:val="WW8Num29z8"/>
    <w:rsid w:val="001E4CF2"/>
  </w:style>
  <w:style w:type="character" w:customStyle="1" w:styleId="WW8Num30z0">
    <w:name w:val="WW8Num30z0"/>
    <w:rsid w:val="001E4CF2"/>
    <w:rPr>
      <w:rFonts w:hint="default"/>
    </w:rPr>
  </w:style>
  <w:style w:type="character" w:customStyle="1" w:styleId="WW8Num30z1">
    <w:name w:val="WW8Num30z1"/>
    <w:rsid w:val="001E4CF2"/>
  </w:style>
  <w:style w:type="character" w:customStyle="1" w:styleId="WW8Num30z2">
    <w:name w:val="WW8Num30z2"/>
    <w:rsid w:val="001E4CF2"/>
  </w:style>
  <w:style w:type="character" w:customStyle="1" w:styleId="WW8Num30z3">
    <w:name w:val="WW8Num30z3"/>
    <w:rsid w:val="001E4CF2"/>
  </w:style>
  <w:style w:type="character" w:customStyle="1" w:styleId="WW8Num30z4">
    <w:name w:val="WW8Num30z4"/>
    <w:rsid w:val="001E4CF2"/>
  </w:style>
  <w:style w:type="character" w:customStyle="1" w:styleId="WW8Num30z5">
    <w:name w:val="WW8Num30z5"/>
    <w:rsid w:val="001E4CF2"/>
  </w:style>
  <w:style w:type="character" w:customStyle="1" w:styleId="WW8Num30z6">
    <w:name w:val="WW8Num30z6"/>
    <w:rsid w:val="001E4CF2"/>
  </w:style>
  <w:style w:type="character" w:customStyle="1" w:styleId="WW8Num30z7">
    <w:name w:val="WW8Num30z7"/>
    <w:rsid w:val="001E4CF2"/>
  </w:style>
  <w:style w:type="character" w:customStyle="1" w:styleId="WW8Num30z8">
    <w:name w:val="WW8Num30z8"/>
    <w:rsid w:val="001E4CF2"/>
  </w:style>
  <w:style w:type="character" w:customStyle="1" w:styleId="10">
    <w:name w:val="Основной шрифт абзаца1"/>
    <w:rsid w:val="001E4CF2"/>
  </w:style>
  <w:style w:type="character" w:styleId="a5">
    <w:name w:val="Hyperlink"/>
    <w:uiPriority w:val="99"/>
    <w:rsid w:val="001E4CF2"/>
    <w:rPr>
      <w:color w:val="0000FF"/>
      <w:u w:val="single"/>
    </w:rPr>
  </w:style>
  <w:style w:type="character" w:styleId="a6">
    <w:name w:val="page number"/>
    <w:basedOn w:val="10"/>
    <w:rsid w:val="001E4CF2"/>
  </w:style>
  <w:style w:type="character" w:customStyle="1" w:styleId="FootnoteCharacters">
    <w:name w:val="Footnote Characters"/>
    <w:rsid w:val="001E4CF2"/>
    <w:rPr>
      <w:vertAlign w:val="superscript"/>
    </w:rPr>
  </w:style>
  <w:style w:type="character" w:customStyle="1" w:styleId="30">
    <w:name w:val="Заголовок 3 Знак"/>
    <w:uiPriority w:val="9"/>
    <w:rsid w:val="001E4CF2"/>
    <w:rPr>
      <w:rFonts w:ascii="FuturisXCondC" w:hAnsi="FuturisXCondC" w:cs="FuturisXCondC"/>
      <w:iCs/>
      <w:sz w:val="32"/>
      <w:szCs w:val="28"/>
      <w:lang w:val="ru-RU" w:bidi="ar-SA"/>
    </w:rPr>
  </w:style>
  <w:style w:type="character" w:customStyle="1" w:styleId="a7">
    <w:name w:val="Узел"/>
    <w:rsid w:val="001E4CF2"/>
    <w:rPr>
      <w:i/>
    </w:rPr>
  </w:style>
  <w:style w:type="character" w:styleId="a8">
    <w:name w:val="FollowedHyperlink"/>
    <w:rsid w:val="001E4CF2"/>
    <w:rPr>
      <w:color w:val="800080"/>
      <w:u w:val="single"/>
    </w:rPr>
  </w:style>
  <w:style w:type="character" w:customStyle="1" w:styleId="11">
    <w:name w:val="Стиль1 Знак Знак"/>
    <w:rsid w:val="001E4CF2"/>
    <w:rPr>
      <w:rFonts w:ascii="Arial" w:hAnsi="Arial" w:cs="Arial"/>
      <w:b/>
      <w:iCs/>
      <w:sz w:val="22"/>
      <w:szCs w:val="22"/>
      <w:lang w:val="ru-RU" w:bidi="ar-SA"/>
    </w:rPr>
  </w:style>
  <w:style w:type="character" w:customStyle="1" w:styleId="20">
    <w:name w:val="Основной текст 2 Знак"/>
    <w:rsid w:val="001E4CF2"/>
    <w:rPr>
      <w:rFonts w:ascii="Arial" w:hAnsi="Arial" w:cs="Arial"/>
    </w:rPr>
  </w:style>
  <w:style w:type="character" w:customStyle="1" w:styleId="apple-converted-space">
    <w:name w:val="apple-converted-space"/>
    <w:basedOn w:val="10"/>
    <w:rsid w:val="001E4CF2"/>
  </w:style>
  <w:style w:type="character" w:customStyle="1" w:styleId="apple-style-span">
    <w:name w:val="apple-style-span"/>
    <w:basedOn w:val="10"/>
    <w:rsid w:val="001E4CF2"/>
  </w:style>
  <w:style w:type="character" w:customStyle="1" w:styleId="a9">
    <w:name w:val="Абзац Знак"/>
    <w:rsid w:val="001E4CF2"/>
    <w:rPr>
      <w:sz w:val="24"/>
      <w:szCs w:val="24"/>
      <w:lang w:val="ru-RU" w:bidi="ar-SA"/>
    </w:rPr>
  </w:style>
  <w:style w:type="character" w:customStyle="1" w:styleId="snsep">
    <w:name w:val="snsep"/>
    <w:basedOn w:val="10"/>
    <w:rsid w:val="001E4CF2"/>
  </w:style>
  <w:style w:type="character" w:styleId="aa">
    <w:name w:val="Strong"/>
    <w:uiPriority w:val="22"/>
    <w:qFormat/>
    <w:rsid w:val="001E4CF2"/>
    <w:rPr>
      <w:b/>
      <w:bCs/>
    </w:rPr>
  </w:style>
  <w:style w:type="character" w:customStyle="1" w:styleId="ConsNormal">
    <w:name w:val="ConsNormal Знак"/>
    <w:rsid w:val="001E4CF2"/>
    <w:rPr>
      <w:rFonts w:ascii="Arial" w:hAnsi="Arial" w:cs="Arial"/>
      <w:lang w:val="ru-RU" w:bidi="ar-SA"/>
    </w:rPr>
  </w:style>
  <w:style w:type="character" w:customStyle="1" w:styleId="12">
    <w:name w:val="Заголовок 1 Знак"/>
    <w:rsid w:val="001E4CF2"/>
    <w:rPr>
      <w:rFonts w:ascii="Cambria" w:eastAsia="Times New Roman" w:hAnsi="Cambria" w:cs="Times New Roman"/>
      <w:b/>
      <w:bCs/>
      <w:kern w:val="1"/>
      <w:sz w:val="32"/>
      <w:szCs w:val="32"/>
    </w:rPr>
  </w:style>
  <w:style w:type="character" w:customStyle="1" w:styleId="21">
    <w:name w:val="Заголовок 2 Знак"/>
    <w:rsid w:val="001E4CF2"/>
    <w:rPr>
      <w:rFonts w:ascii="Cambria" w:eastAsia="Times New Roman" w:hAnsi="Cambria" w:cs="Times New Roman"/>
      <w:b/>
      <w:bCs/>
      <w:i/>
      <w:iCs/>
      <w:sz w:val="28"/>
      <w:szCs w:val="28"/>
    </w:rPr>
  </w:style>
  <w:style w:type="character" w:customStyle="1" w:styleId="40">
    <w:name w:val="Заголовок 4 Знак"/>
    <w:uiPriority w:val="9"/>
    <w:rsid w:val="001E4CF2"/>
    <w:rPr>
      <w:rFonts w:ascii="Calibri" w:eastAsia="Times New Roman" w:hAnsi="Calibri" w:cs="Times New Roman"/>
      <w:b/>
      <w:bCs/>
      <w:sz w:val="28"/>
      <w:szCs w:val="28"/>
    </w:rPr>
  </w:style>
  <w:style w:type="character" w:customStyle="1" w:styleId="50">
    <w:name w:val="Заголовок 5 Знак"/>
    <w:uiPriority w:val="9"/>
    <w:rsid w:val="001E4CF2"/>
    <w:rPr>
      <w:rFonts w:ascii="Calibri" w:eastAsia="Times New Roman" w:hAnsi="Calibri" w:cs="Times New Roman"/>
      <w:b/>
      <w:bCs/>
      <w:i/>
      <w:iCs/>
      <w:sz w:val="26"/>
      <w:szCs w:val="26"/>
    </w:rPr>
  </w:style>
  <w:style w:type="character" w:customStyle="1" w:styleId="60">
    <w:name w:val="Заголовок 6 Знак"/>
    <w:rsid w:val="001E4CF2"/>
    <w:rPr>
      <w:rFonts w:ascii="Calibri" w:eastAsia="Times New Roman" w:hAnsi="Calibri" w:cs="Times New Roman"/>
      <w:b/>
      <w:bCs/>
    </w:rPr>
  </w:style>
  <w:style w:type="character" w:customStyle="1" w:styleId="ab">
    <w:name w:val="Текст сноски Знак"/>
    <w:rsid w:val="001E4CF2"/>
    <w:rPr>
      <w:rFonts w:ascii="Kudriashov" w:hAnsi="Kudriashov" w:cs="Kudriashov"/>
      <w:sz w:val="20"/>
      <w:szCs w:val="20"/>
    </w:rPr>
  </w:style>
  <w:style w:type="character" w:customStyle="1" w:styleId="ac">
    <w:name w:val="Название Знак"/>
    <w:rsid w:val="001E4CF2"/>
    <w:rPr>
      <w:rFonts w:ascii="Cambria" w:eastAsia="Times New Roman" w:hAnsi="Cambria" w:cs="Times New Roman"/>
      <w:b/>
      <w:bCs/>
      <w:kern w:val="1"/>
      <w:sz w:val="32"/>
      <w:szCs w:val="32"/>
    </w:rPr>
  </w:style>
  <w:style w:type="character" w:customStyle="1" w:styleId="ad">
    <w:name w:val="Основной текст Знак"/>
    <w:rsid w:val="001E4CF2"/>
    <w:rPr>
      <w:rFonts w:ascii="Kudriashov" w:hAnsi="Kudriashov" w:cs="Kudriashov"/>
      <w:sz w:val="24"/>
      <w:szCs w:val="24"/>
    </w:rPr>
  </w:style>
  <w:style w:type="character" w:customStyle="1" w:styleId="22">
    <w:name w:val="Основной текст с отступом 2 Знак"/>
    <w:uiPriority w:val="99"/>
    <w:rsid w:val="001E4CF2"/>
    <w:rPr>
      <w:rFonts w:ascii="Kudriashov" w:hAnsi="Kudriashov" w:cs="Kudriashov"/>
      <w:sz w:val="24"/>
      <w:szCs w:val="24"/>
    </w:rPr>
  </w:style>
  <w:style w:type="character" w:customStyle="1" w:styleId="31">
    <w:name w:val="Основной текст с отступом 3 Знак"/>
    <w:rsid w:val="001E4CF2"/>
    <w:rPr>
      <w:rFonts w:ascii="Kudriashov" w:hAnsi="Kudriashov" w:cs="Kudriashov"/>
      <w:sz w:val="16"/>
      <w:szCs w:val="16"/>
    </w:rPr>
  </w:style>
  <w:style w:type="character" w:customStyle="1" w:styleId="ae">
    <w:name w:val="Верхний колонтитул Знак"/>
    <w:uiPriority w:val="99"/>
    <w:rsid w:val="001E4CF2"/>
    <w:rPr>
      <w:rFonts w:ascii="Kudriashov" w:hAnsi="Kudriashov" w:cs="Kudriashov"/>
      <w:sz w:val="24"/>
      <w:szCs w:val="24"/>
    </w:rPr>
  </w:style>
  <w:style w:type="character" w:customStyle="1" w:styleId="110">
    <w:name w:val="Заголовок 1 Знак1"/>
    <w:uiPriority w:val="99"/>
    <w:rsid w:val="001E4CF2"/>
    <w:rPr>
      <w:rFonts w:ascii="Arial" w:hAnsi="Arial" w:cs="Arial"/>
      <w:b/>
      <w:bCs/>
      <w:kern w:val="1"/>
      <w:sz w:val="32"/>
      <w:szCs w:val="32"/>
    </w:rPr>
  </w:style>
  <w:style w:type="character" w:customStyle="1" w:styleId="af">
    <w:name w:val="Заголовок записки Знак"/>
    <w:rsid w:val="001E4CF2"/>
    <w:rPr>
      <w:rFonts w:ascii="Calibri" w:hAnsi="Calibri" w:cs="Calibri"/>
      <w:sz w:val="22"/>
      <w:szCs w:val="22"/>
    </w:rPr>
  </w:style>
  <w:style w:type="character" w:customStyle="1" w:styleId="61">
    <w:name w:val="Заголовок 6 Знак1"/>
    <w:uiPriority w:val="9"/>
    <w:rsid w:val="001E4CF2"/>
    <w:rPr>
      <w:rFonts w:ascii="Arial" w:hAnsi="Arial" w:cs="Arial"/>
      <w:sz w:val="24"/>
    </w:rPr>
  </w:style>
  <w:style w:type="character" w:customStyle="1" w:styleId="13">
    <w:name w:val="Основной текст Знак1"/>
    <w:rsid w:val="001E4CF2"/>
    <w:rPr>
      <w:rFonts w:ascii="Arial Narrow" w:hAnsi="Arial Narrow" w:cs="Arial Narrow"/>
      <w:sz w:val="24"/>
    </w:rPr>
  </w:style>
  <w:style w:type="character" w:customStyle="1" w:styleId="210">
    <w:name w:val="Основной текст 2 Знак1"/>
    <w:link w:val="23"/>
    <w:uiPriority w:val="99"/>
    <w:rsid w:val="001E4CF2"/>
    <w:rPr>
      <w:rFonts w:ascii="Arial Narrow" w:hAnsi="Arial Narrow" w:cs="Arial Narrow"/>
      <w:sz w:val="24"/>
    </w:rPr>
  </w:style>
  <w:style w:type="character" w:customStyle="1" w:styleId="14">
    <w:name w:val="Название Знак1"/>
    <w:link w:val="24"/>
    <w:uiPriority w:val="99"/>
    <w:rsid w:val="001E4CF2"/>
    <w:rPr>
      <w:b/>
      <w:sz w:val="24"/>
    </w:rPr>
  </w:style>
  <w:style w:type="character" w:customStyle="1" w:styleId="15">
    <w:name w:val="Заголовок записки Знак1"/>
    <w:link w:val="af0"/>
    <w:rsid w:val="001E4CF2"/>
    <w:rPr>
      <w:b/>
      <w:sz w:val="28"/>
    </w:rPr>
  </w:style>
  <w:style w:type="character" w:customStyle="1" w:styleId="af1">
    <w:name w:val="Текст выноски Знак"/>
    <w:uiPriority w:val="99"/>
    <w:rsid w:val="001E4CF2"/>
    <w:rPr>
      <w:rFonts w:ascii="Tahoma" w:hAnsi="Tahoma" w:cs="Tahoma"/>
      <w:sz w:val="16"/>
      <w:szCs w:val="16"/>
    </w:rPr>
  </w:style>
  <w:style w:type="character" w:customStyle="1" w:styleId="af2">
    <w:name w:val="Нижний колонтитул Знак"/>
    <w:uiPriority w:val="99"/>
    <w:rsid w:val="001E4CF2"/>
    <w:rPr>
      <w:rFonts w:ascii="Calibri" w:hAnsi="Calibri" w:cs="Calibri"/>
      <w:sz w:val="22"/>
      <w:szCs w:val="22"/>
    </w:rPr>
  </w:style>
  <w:style w:type="character" w:customStyle="1" w:styleId="af3">
    <w:name w:val="Текст_Обычный"/>
    <w:uiPriority w:val="99"/>
    <w:qFormat/>
    <w:rsid w:val="001E4CF2"/>
  </w:style>
  <w:style w:type="character" w:customStyle="1" w:styleId="111">
    <w:name w:val="Табличный_боковик_правый_11 Знак"/>
    <w:uiPriority w:val="99"/>
    <w:rsid w:val="001E4CF2"/>
    <w:rPr>
      <w:sz w:val="22"/>
      <w:szCs w:val="22"/>
      <w:lang w:bidi="ar-SA"/>
    </w:rPr>
  </w:style>
  <w:style w:type="character" w:customStyle="1" w:styleId="112">
    <w:name w:val="Табличный_боковик_11 Знак"/>
    <w:uiPriority w:val="99"/>
    <w:rsid w:val="001E4CF2"/>
    <w:rPr>
      <w:sz w:val="22"/>
      <w:szCs w:val="22"/>
      <w:lang w:bidi="ar-SA"/>
    </w:rPr>
  </w:style>
  <w:style w:type="character" w:customStyle="1" w:styleId="af4">
    <w:name w:val="Схема документа Знак"/>
    <w:link w:val="af5"/>
    <w:uiPriority w:val="99"/>
    <w:rsid w:val="001E4CF2"/>
    <w:rPr>
      <w:rFonts w:ascii="Tahoma" w:hAnsi="Tahoma" w:cs="Tahoma"/>
      <w:shd w:val="clear" w:color="auto" w:fill="000080"/>
    </w:rPr>
  </w:style>
  <w:style w:type="character" w:customStyle="1" w:styleId="25">
    <w:name w:val="Основной текст (2)"/>
    <w:rsid w:val="001E4CF2"/>
    <w:rPr>
      <w:rFonts w:ascii="Times New Roman" w:eastAsia="Times New Roman" w:hAnsi="Times New Roman" w:cs="Times New Roman"/>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ConsPlusNormal1">
    <w:name w:val="ConsPlusNormal Знак1"/>
    <w:rsid w:val="001E4CF2"/>
    <w:rPr>
      <w:rFonts w:ascii="Arial" w:hAnsi="Arial" w:cs="Arial"/>
    </w:rPr>
  </w:style>
  <w:style w:type="character" w:customStyle="1" w:styleId="IndexLink">
    <w:name w:val="Index Link"/>
    <w:rsid w:val="001E4CF2"/>
  </w:style>
  <w:style w:type="paragraph" w:customStyle="1" w:styleId="Heading">
    <w:name w:val="Heading"/>
    <w:basedOn w:val="a1"/>
    <w:next w:val="af6"/>
    <w:rsid w:val="001E4CF2"/>
    <w:pPr>
      <w:spacing w:before="120" w:after="60"/>
      <w:ind w:firstLine="567"/>
      <w:jc w:val="center"/>
    </w:pPr>
    <w:rPr>
      <w:b/>
      <w:szCs w:val="20"/>
    </w:rPr>
  </w:style>
  <w:style w:type="paragraph" w:styleId="af6">
    <w:name w:val="Body Text"/>
    <w:basedOn w:val="a1"/>
    <w:rsid w:val="001E4CF2"/>
    <w:pPr>
      <w:keepLines/>
      <w:spacing w:before="60"/>
      <w:ind w:firstLine="720"/>
      <w:jc w:val="both"/>
    </w:pPr>
    <w:rPr>
      <w:rFonts w:ascii="Arial Narrow" w:hAnsi="Arial Narrow"/>
      <w:szCs w:val="20"/>
    </w:rPr>
  </w:style>
  <w:style w:type="paragraph" w:styleId="af7">
    <w:name w:val="List"/>
    <w:basedOn w:val="af6"/>
    <w:rsid w:val="001E4CF2"/>
    <w:rPr>
      <w:rFonts w:cs="Lohit Devanagari"/>
    </w:rPr>
  </w:style>
  <w:style w:type="paragraph" w:styleId="af8">
    <w:name w:val="caption"/>
    <w:basedOn w:val="a1"/>
    <w:qFormat/>
    <w:rsid w:val="001E4CF2"/>
    <w:pPr>
      <w:suppressLineNumbers/>
      <w:spacing w:before="120" w:after="120"/>
    </w:pPr>
    <w:rPr>
      <w:rFonts w:cs="Lohit Devanagari"/>
      <w:i/>
      <w:iCs/>
    </w:rPr>
  </w:style>
  <w:style w:type="paragraph" w:customStyle="1" w:styleId="Index">
    <w:name w:val="Index"/>
    <w:basedOn w:val="a1"/>
    <w:rsid w:val="001E4CF2"/>
    <w:pPr>
      <w:suppressLineNumbers/>
    </w:pPr>
    <w:rPr>
      <w:rFonts w:cs="Lohit Devanagari"/>
    </w:rPr>
  </w:style>
  <w:style w:type="paragraph" w:customStyle="1" w:styleId="16">
    <w:name w:val="1"/>
    <w:basedOn w:val="a1"/>
    <w:rsid w:val="001E4CF2"/>
    <w:pPr>
      <w:spacing w:before="280" w:after="280"/>
    </w:pPr>
    <w:rPr>
      <w:rFonts w:ascii="Tahoma" w:hAnsi="Tahoma"/>
      <w:sz w:val="20"/>
      <w:szCs w:val="20"/>
      <w:lang w:val="en-US"/>
    </w:rPr>
  </w:style>
  <w:style w:type="paragraph" w:styleId="17">
    <w:name w:val="toc 1"/>
    <w:basedOn w:val="a1"/>
    <w:next w:val="a1"/>
    <w:uiPriority w:val="39"/>
    <w:qFormat/>
    <w:rsid w:val="001E4CF2"/>
    <w:pPr>
      <w:tabs>
        <w:tab w:val="right" w:leader="dot" w:pos="9679"/>
      </w:tabs>
      <w:spacing w:before="120" w:after="120"/>
      <w:ind w:firstLine="550"/>
      <w:jc w:val="center"/>
    </w:pPr>
    <w:rPr>
      <w:b/>
      <w:bCs/>
      <w:caps/>
      <w:kern w:val="1"/>
      <w:sz w:val="20"/>
      <w:szCs w:val="20"/>
    </w:rPr>
  </w:style>
  <w:style w:type="paragraph" w:styleId="26">
    <w:name w:val="toc 2"/>
    <w:basedOn w:val="a1"/>
    <w:next w:val="a1"/>
    <w:uiPriority w:val="39"/>
    <w:qFormat/>
    <w:rsid w:val="001E4CF2"/>
    <w:pPr>
      <w:tabs>
        <w:tab w:val="right" w:leader="dot" w:pos="9679"/>
      </w:tabs>
      <w:ind w:left="220"/>
    </w:pPr>
    <w:rPr>
      <w:b/>
      <w:smallCaps/>
      <w:kern w:val="1"/>
    </w:rPr>
  </w:style>
  <w:style w:type="paragraph" w:styleId="32">
    <w:name w:val="toc 3"/>
    <w:basedOn w:val="a1"/>
    <w:next w:val="a1"/>
    <w:uiPriority w:val="39"/>
    <w:qFormat/>
    <w:rsid w:val="001E4CF2"/>
    <w:pPr>
      <w:tabs>
        <w:tab w:val="right" w:leader="dot" w:pos="9679"/>
      </w:tabs>
      <w:ind w:left="440"/>
      <w:jc w:val="both"/>
    </w:pPr>
    <w:rPr>
      <w:i/>
      <w:iCs/>
      <w:sz w:val="20"/>
      <w:szCs w:val="20"/>
    </w:rPr>
  </w:style>
  <w:style w:type="paragraph" w:styleId="41">
    <w:name w:val="toc 4"/>
    <w:basedOn w:val="a1"/>
    <w:next w:val="a1"/>
    <w:uiPriority w:val="39"/>
    <w:rsid w:val="001E4CF2"/>
    <w:pPr>
      <w:ind w:left="660"/>
    </w:pPr>
    <w:rPr>
      <w:sz w:val="18"/>
      <w:szCs w:val="18"/>
    </w:rPr>
  </w:style>
  <w:style w:type="paragraph" w:styleId="af9">
    <w:name w:val="footer"/>
    <w:basedOn w:val="a1"/>
    <w:uiPriority w:val="99"/>
    <w:rsid w:val="001E4CF2"/>
    <w:pPr>
      <w:tabs>
        <w:tab w:val="center" w:pos="4677"/>
        <w:tab w:val="right" w:pos="9355"/>
      </w:tabs>
    </w:pPr>
  </w:style>
  <w:style w:type="paragraph" w:styleId="afa">
    <w:name w:val="header"/>
    <w:basedOn w:val="a1"/>
    <w:rsid w:val="001E4CF2"/>
    <w:pPr>
      <w:tabs>
        <w:tab w:val="center" w:pos="4677"/>
        <w:tab w:val="right" w:pos="9355"/>
      </w:tabs>
    </w:pPr>
  </w:style>
  <w:style w:type="paragraph" w:customStyle="1" w:styleId="18">
    <w:name w:val="Схема документа1"/>
    <w:basedOn w:val="a1"/>
    <w:rsid w:val="001E4CF2"/>
    <w:pPr>
      <w:shd w:val="clear" w:color="auto" w:fill="000080"/>
    </w:pPr>
    <w:rPr>
      <w:rFonts w:ascii="Tahoma" w:hAnsi="Tahoma"/>
      <w:sz w:val="20"/>
      <w:szCs w:val="20"/>
    </w:rPr>
  </w:style>
  <w:style w:type="paragraph" w:customStyle="1" w:styleId="afb">
    <w:name w:val="Знак"/>
    <w:basedOn w:val="a1"/>
    <w:rsid w:val="001E4CF2"/>
    <w:pPr>
      <w:widowControl w:val="0"/>
      <w:spacing w:after="160" w:line="240" w:lineRule="exact"/>
      <w:jc w:val="right"/>
    </w:pPr>
    <w:rPr>
      <w:sz w:val="20"/>
      <w:szCs w:val="20"/>
      <w:lang w:val="en-GB"/>
    </w:rPr>
  </w:style>
  <w:style w:type="paragraph" w:customStyle="1" w:styleId="ConsNormal0">
    <w:name w:val="ConsNormal"/>
    <w:rsid w:val="001E4CF2"/>
    <w:pPr>
      <w:suppressAutoHyphens/>
      <w:autoSpaceDE w:val="0"/>
      <w:ind w:right="19772" w:firstLine="720"/>
    </w:pPr>
    <w:rPr>
      <w:rFonts w:ascii="Arial" w:hAnsi="Arial" w:cs="Arial"/>
      <w:lang w:eastAsia="zh-CN"/>
    </w:rPr>
  </w:style>
  <w:style w:type="paragraph" w:customStyle="1" w:styleId="ArialNarrow13pt1">
    <w:name w:val="Arial Narrow 13 pt по ширине Первая строка:  1 см"/>
    <w:basedOn w:val="a1"/>
    <w:rsid w:val="001E4CF2"/>
    <w:pPr>
      <w:suppressAutoHyphens/>
      <w:ind w:firstLine="567"/>
      <w:jc w:val="both"/>
    </w:pPr>
    <w:rPr>
      <w:rFonts w:ascii="Arial Narrow" w:eastAsia="Arial" w:hAnsi="Arial Narrow"/>
      <w:sz w:val="26"/>
      <w:szCs w:val="20"/>
      <w:lang w:val="en-US"/>
    </w:rPr>
  </w:style>
  <w:style w:type="paragraph" w:customStyle="1" w:styleId="Iauiue3">
    <w:name w:val="Iau?iue3"/>
    <w:rsid w:val="001E4CF2"/>
    <w:pPr>
      <w:widowControl w:val="0"/>
      <w:suppressAutoHyphens/>
    </w:pPr>
    <w:rPr>
      <w:rFonts w:eastAsia="Arial"/>
      <w:lang w:eastAsia="zh-CN"/>
    </w:rPr>
  </w:style>
  <w:style w:type="paragraph" w:styleId="afc">
    <w:name w:val="Body Text Indent"/>
    <w:basedOn w:val="a1"/>
    <w:rsid w:val="001E4CF2"/>
    <w:pPr>
      <w:ind w:left="-540" w:firstLine="709"/>
      <w:jc w:val="both"/>
    </w:pPr>
    <w:rPr>
      <w:sz w:val="28"/>
    </w:rPr>
  </w:style>
  <w:style w:type="paragraph" w:styleId="51">
    <w:name w:val="toc 5"/>
    <w:basedOn w:val="a1"/>
    <w:next w:val="a1"/>
    <w:uiPriority w:val="39"/>
    <w:rsid w:val="001E4CF2"/>
    <w:pPr>
      <w:ind w:left="880"/>
    </w:pPr>
    <w:rPr>
      <w:sz w:val="18"/>
      <w:szCs w:val="18"/>
    </w:rPr>
  </w:style>
  <w:style w:type="paragraph" w:styleId="62">
    <w:name w:val="toc 6"/>
    <w:basedOn w:val="a1"/>
    <w:next w:val="a1"/>
    <w:uiPriority w:val="39"/>
    <w:rsid w:val="001E4CF2"/>
    <w:pPr>
      <w:ind w:left="1100"/>
    </w:pPr>
    <w:rPr>
      <w:sz w:val="18"/>
      <w:szCs w:val="18"/>
    </w:rPr>
  </w:style>
  <w:style w:type="paragraph" w:styleId="70">
    <w:name w:val="toc 7"/>
    <w:basedOn w:val="a1"/>
    <w:next w:val="a1"/>
    <w:uiPriority w:val="39"/>
    <w:rsid w:val="001E4CF2"/>
    <w:pPr>
      <w:ind w:left="1320"/>
    </w:pPr>
    <w:rPr>
      <w:sz w:val="18"/>
      <w:szCs w:val="18"/>
    </w:rPr>
  </w:style>
  <w:style w:type="paragraph" w:styleId="80">
    <w:name w:val="toc 8"/>
    <w:basedOn w:val="a1"/>
    <w:next w:val="a1"/>
    <w:uiPriority w:val="39"/>
    <w:rsid w:val="001E4CF2"/>
    <w:pPr>
      <w:ind w:left="1540"/>
    </w:pPr>
    <w:rPr>
      <w:sz w:val="18"/>
      <w:szCs w:val="18"/>
    </w:rPr>
  </w:style>
  <w:style w:type="paragraph" w:styleId="90">
    <w:name w:val="toc 9"/>
    <w:basedOn w:val="a1"/>
    <w:next w:val="a1"/>
    <w:uiPriority w:val="39"/>
    <w:rsid w:val="001E4CF2"/>
    <w:pPr>
      <w:ind w:left="1760"/>
    </w:pPr>
    <w:rPr>
      <w:sz w:val="18"/>
      <w:szCs w:val="18"/>
    </w:rPr>
  </w:style>
  <w:style w:type="paragraph" w:styleId="afd">
    <w:name w:val="Normal (Web)"/>
    <w:basedOn w:val="a1"/>
    <w:uiPriority w:val="99"/>
    <w:rsid w:val="001E4CF2"/>
    <w:pPr>
      <w:spacing w:before="41" w:after="41"/>
      <w:ind w:left="41" w:right="41" w:firstLine="720"/>
      <w:jc w:val="both"/>
    </w:pPr>
    <w:rPr>
      <w:rFonts w:ascii="Tahoma" w:hAnsi="Tahoma" w:cs="Tahoma"/>
      <w:color w:val="000000"/>
      <w:sz w:val="16"/>
      <w:szCs w:val="16"/>
    </w:rPr>
  </w:style>
  <w:style w:type="paragraph" w:customStyle="1" w:styleId="BodyTxt">
    <w:name w:val="Body Txt"/>
    <w:basedOn w:val="a1"/>
    <w:rsid w:val="001E4CF2"/>
    <w:pPr>
      <w:keepLines/>
      <w:spacing w:before="60" w:after="60"/>
      <w:ind w:firstLine="567"/>
      <w:jc w:val="both"/>
    </w:pPr>
    <w:rPr>
      <w:rFonts w:ascii="Arial Narrow" w:hAnsi="Arial Narrow"/>
      <w:szCs w:val="20"/>
    </w:rPr>
  </w:style>
  <w:style w:type="paragraph" w:customStyle="1" w:styleId="310">
    <w:name w:val="Основной текст с отступом 31"/>
    <w:basedOn w:val="a1"/>
    <w:rsid w:val="001E4CF2"/>
    <w:pPr>
      <w:keepLines/>
      <w:spacing w:before="120" w:after="120"/>
      <w:ind w:firstLine="567"/>
      <w:jc w:val="both"/>
    </w:pPr>
    <w:rPr>
      <w:rFonts w:ascii="Arial Narrow" w:hAnsi="Arial Narrow"/>
      <w:szCs w:val="20"/>
    </w:rPr>
  </w:style>
  <w:style w:type="paragraph" w:customStyle="1" w:styleId="311">
    <w:name w:val="Основной текст 31"/>
    <w:basedOn w:val="a1"/>
    <w:rsid w:val="001E4CF2"/>
    <w:pPr>
      <w:keepLines/>
      <w:spacing w:before="60"/>
      <w:ind w:firstLine="720"/>
      <w:jc w:val="both"/>
    </w:pPr>
    <w:rPr>
      <w:rFonts w:ascii="Arial Narrow" w:hAnsi="Arial Narrow"/>
      <w:szCs w:val="20"/>
    </w:rPr>
  </w:style>
  <w:style w:type="paragraph" w:customStyle="1" w:styleId="211">
    <w:name w:val="Основной текст с отступом 21"/>
    <w:basedOn w:val="a1"/>
    <w:rsid w:val="001E4CF2"/>
    <w:pPr>
      <w:keepLines/>
      <w:spacing w:before="120" w:after="120"/>
      <w:ind w:firstLine="567"/>
      <w:jc w:val="both"/>
    </w:pPr>
    <w:rPr>
      <w:rFonts w:ascii="Arial Narrow" w:hAnsi="Arial Narrow"/>
      <w:b/>
      <w:szCs w:val="20"/>
    </w:rPr>
  </w:style>
  <w:style w:type="paragraph" w:customStyle="1" w:styleId="212">
    <w:name w:val="Основной текст 21"/>
    <w:basedOn w:val="a1"/>
    <w:rsid w:val="001E4CF2"/>
    <w:pPr>
      <w:keepLines/>
      <w:spacing w:before="60"/>
      <w:ind w:firstLine="720"/>
      <w:jc w:val="both"/>
    </w:pPr>
    <w:rPr>
      <w:rFonts w:ascii="Arial Narrow" w:hAnsi="Arial Narrow"/>
      <w:szCs w:val="20"/>
    </w:rPr>
  </w:style>
  <w:style w:type="paragraph" w:styleId="afe">
    <w:name w:val="footnote text"/>
    <w:basedOn w:val="a1"/>
    <w:rsid w:val="001E4CF2"/>
    <w:pPr>
      <w:keepLines/>
      <w:spacing w:before="120" w:after="120"/>
      <w:ind w:firstLine="567"/>
      <w:jc w:val="both"/>
    </w:pPr>
    <w:rPr>
      <w:rFonts w:ascii="TimesET" w:hAnsi="TimesET"/>
      <w:kern w:val="1"/>
      <w:sz w:val="26"/>
      <w:szCs w:val="20"/>
    </w:rPr>
  </w:style>
  <w:style w:type="paragraph" w:customStyle="1" w:styleId="19">
    <w:name w:val="Стиль1 Знак"/>
    <w:basedOn w:val="3"/>
    <w:rsid w:val="001E4CF2"/>
    <w:pPr>
      <w:keepLines/>
      <w:numPr>
        <w:ilvl w:val="0"/>
        <w:numId w:val="0"/>
      </w:numPr>
      <w:spacing w:before="60" w:after="120"/>
      <w:jc w:val="both"/>
    </w:pPr>
    <w:rPr>
      <w:bCs w:val="0"/>
      <w:iCs/>
      <w:sz w:val="22"/>
      <w:szCs w:val="22"/>
    </w:rPr>
  </w:style>
  <w:style w:type="paragraph" w:customStyle="1" w:styleId="27">
    <w:name w:val="Стиль2"/>
    <w:basedOn w:val="a1"/>
    <w:rsid w:val="001E4CF2"/>
    <w:pPr>
      <w:spacing w:before="120" w:after="120"/>
      <w:ind w:firstLine="720"/>
      <w:jc w:val="both"/>
    </w:pPr>
    <w:rPr>
      <w:rFonts w:ascii="FuturisXCondC" w:hAnsi="FuturisXCondC"/>
      <w:sz w:val="44"/>
      <w:szCs w:val="20"/>
    </w:rPr>
  </w:style>
  <w:style w:type="paragraph" w:customStyle="1" w:styleId="ConsNonformat">
    <w:name w:val="ConsNonformat"/>
    <w:rsid w:val="001E4CF2"/>
    <w:pPr>
      <w:widowControl w:val="0"/>
      <w:suppressAutoHyphens/>
      <w:autoSpaceDE w:val="0"/>
    </w:pPr>
    <w:rPr>
      <w:rFonts w:ascii="Courier New" w:hAnsi="Courier New" w:cs="Courier New"/>
      <w:lang w:eastAsia="zh-CN"/>
    </w:rPr>
  </w:style>
  <w:style w:type="paragraph" w:customStyle="1" w:styleId="aff">
    <w:name w:val="Îáû÷íûé"/>
    <w:rsid w:val="001E4CF2"/>
    <w:pPr>
      <w:suppressAutoHyphens/>
    </w:pPr>
    <w:rPr>
      <w:lang w:val="en-US" w:eastAsia="zh-CN"/>
    </w:rPr>
  </w:style>
  <w:style w:type="paragraph" w:customStyle="1" w:styleId="ConsTitle">
    <w:name w:val="ConsTitle"/>
    <w:rsid w:val="001E4CF2"/>
    <w:pPr>
      <w:widowControl w:val="0"/>
      <w:suppressAutoHyphens/>
      <w:autoSpaceDE w:val="0"/>
    </w:pPr>
    <w:rPr>
      <w:rFonts w:ascii="Arial" w:hAnsi="Arial" w:cs="Arial"/>
      <w:b/>
      <w:bCs/>
      <w:sz w:val="16"/>
      <w:szCs w:val="16"/>
      <w:lang w:eastAsia="zh-CN"/>
    </w:rPr>
  </w:style>
  <w:style w:type="paragraph" w:customStyle="1" w:styleId="1a">
    <w:name w:val="Основной текст1"/>
    <w:basedOn w:val="a1"/>
    <w:rsid w:val="001E4CF2"/>
    <w:pPr>
      <w:spacing w:before="60" w:after="60"/>
      <w:ind w:firstLine="567"/>
      <w:jc w:val="both"/>
    </w:pPr>
    <w:rPr>
      <w:rFonts w:ascii="Arial" w:hAnsi="Arial"/>
      <w:szCs w:val="20"/>
      <w:lang w:val="en-US"/>
    </w:rPr>
  </w:style>
  <w:style w:type="paragraph" w:customStyle="1" w:styleId="1b">
    <w:name w:val="Маркированный список1"/>
    <w:basedOn w:val="a1"/>
    <w:rsid w:val="001E4CF2"/>
    <w:pPr>
      <w:tabs>
        <w:tab w:val="left" w:pos="360"/>
      </w:tabs>
      <w:ind w:left="360" w:hanging="360"/>
      <w:jc w:val="both"/>
    </w:pPr>
    <w:rPr>
      <w:rFonts w:ascii="Arial Narrow" w:hAnsi="Arial Narrow"/>
      <w:sz w:val="26"/>
      <w:szCs w:val="20"/>
      <w:lang w:val="en-GB"/>
    </w:rPr>
  </w:style>
  <w:style w:type="paragraph" w:customStyle="1" w:styleId="213">
    <w:name w:val="Маркированный список 21"/>
    <w:basedOn w:val="a1"/>
    <w:rsid w:val="001E4CF2"/>
    <w:pPr>
      <w:tabs>
        <w:tab w:val="left" w:pos="643"/>
      </w:tabs>
      <w:ind w:left="643" w:hanging="360"/>
      <w:jc w:val="both"/>
    </w:pPr>
    <w:rPr>
      <w:rFonts w:ascii="Arial Narrow" w:hAnsi="Arial Narrow"/>
      <w:sz w:val="26"/>
      <w:szCs w:val="20"/>
      <w:lang w:val="en-GB"/>
    </w:rPr>
  </w:style>
  <w:style w:type="paragraph" w:customStyle="1" w:styleId="312">
    <w:name w:val="Маркированный список 31"/>
    <w:basedOn w:val="a1"/>
    <w:rsid w:val="001E4CF2"/>
    <w:pPr>
      <w:tabs>
        <w:tab w:val="left" w:pos="926"/>
      </w:tabs>
      <w:ind w:left="926" w:hanging="360"/>
      <w:jc w:val="both"/>
    </w:pPr>
    <w:rPr>
      <w:rFonts w:ascii="Arial Narrow" w:hAnsi="Arial Narrow"/>
      <w:sz w:val="26"/>
      <w:szCs w:val="20"/>
      <w:lang w:val="en-GB"/>
    </w:rPr>
  </w:style>
  <w:style w:type="paragraph" w:customStyle="1" w:styleId="410">
    <w:name w:val="Маркированный список 41"/>
    <w:basedOn w:val="a1"/>
    <w:rsid w:val="001E4CF2"/>
    <w:pPr>
      <w:tabs>
        <w:tab w:val="left" w:pos="1209"/>
      </w:tabs>
      <w:ind w:left="1209" w:hanging="360"/>
      <w:jc w:val="both"/>
    </w:pPr>
    <w:rPr>
      <w:rFonts w:ascii="Arial Narrow" w:hAnsi="Arial Narrow"/>
      <w:sz w:val="26"/>
      <w:szCs w:val="20"/>
      <w:lang w:val="en-GB"/>
    </w:rPr>
  </w:style>
  <w:style w:type="paragraph" w:customStyle="1" w:styleId="510">
    <w:name w:val="Маркированный список 51"/>
    <w:basedOn w:val="a1"/>
    <w:rsid w:val="001E4CF2"/>
    <w:pPr>
      <w:tabs>
        <w:tab w:val="left" w:pos="1492"/>
      </w:tabs>
      <w:ind w:left="1492" w:hanging="360"/>
      <w:jc w:val="both"/>
    </w:pPr>
    <w:rPr>
      <w:rFonts w:ascii="Arial Narrow" w:hAnsi="Arial Narrow"/>
      <w:sz w:val="26"/>
      <w:szCs w:val="20"/>
      <w:lang w:val="en-GB"/>
    </w:rPr>
  </w:style>
  <w:style w:type="paragraph" w:customStyle="1" w:styleId="1c">
    <w:name w:val="Нумерованный список1"/>
    <w:basedOn w:val="a1"/>
    <w:rsid w:val="001E4CF2"/>
    <w:pPr>
      <w:tabs>
        <w:tab w:val="left" w:pos="360"/>
      </w:tabs>
      <w:ind w:left="360" w:hanging="360"/>
      <w:jc w:val="both"/>
    </w:pPr>
    <w:rPr>
      <w:rFonts w:ascii="Arial Narrow" w:hAnsi="Arial Narrow"/>
      <w:sz w:val="26"/>
      <w:szCs w:val="20"/>
      <w:lang w:val="en-GB"/>
    </w:rPr>
  </w:style>
  <w:style w:type="paragraph" w:customStyle="1" w:styleId="214">
    <w:name w:val="Нумерованный список 21"/>
    <w:basedOn w:val="a1"/>
    <w:rsid w:val="001E4CF2"/>
    <w:pPr>
      <w:tabs>
        <w:tab w:val="left" w:pos="643"/>
      </w:tabs>
      <w:ind w:left="643" w:hanging="360"/>
      <w:jc w:val="both"/>
    </w:pPr>
    <w:rPr>
      <w:rFonts w:ascii="Arial Narrow" w:hAnsi="Arial Narrow"/>
      <w:sz w:val="26"/>
      <w:szCs w:val="20"/>
      <w:lang w:val="en-GB"/>
    </w:rPr>
  </w:style>
  <w:style w:type="paragraph" w:customStyle="1" w:styleId="313">
    <w:name w:val="Нумерованный список 31"/>
    <w:basedOn w:val="a1"/>
    <w:rsid w:val="001E4CF2"/>
    <w:pPr>
      <w:tabs>
        <w:tab w:val="left" w:pos="926"/>
      </w:tabs>
      <w:ind w:left="926" w:hanging="360"/>
      <w:jc w:val="both"/>
    </w:pPr>
    <w:rPr>
      <w:rFonts w:ascii="Arial Narrow" w:hAnsi="Arial Narrow"/>
      <w:sz w:val="26"/>
      <w:szCs w:val="20"/>
      <w:lang w:val="en-GB"/>
    </w:rPr>
  </w:style>
  <w:style w:type="paragraph" w:customStyle="1" w:styleId="411">
    <w:name w:val="Нумерованный список 41"/>
    <w:basedOn w:val="a1"/>
    <w:rsid w:val="001E4CF2"/>
    <w:pPr>
      <w:tabs>
        <w:tab w:val="left" w:pos="1209"/>
      </w:tabs>
      <w:ind w:left="1209" w:hanging="360"/>
      <w:jc w:val="both"/>
    </w:pPr>
    <w:rPr>
      <w:rFonts w:ascii="Arial Narrow" w:hAnsi="Arial Narrow"/>
      <w:sz w:val="26"/>
      <w:szCs w:val="20"/>
      <w:lang w:val="en-GB"/>
    </w:rPr>
  </w:style>
  <w:style w:type="paragraph" w:customStyle="1" w:styleId="511">
    <w:name w:val="Нумерованный список 51"/>
    <w:basedOn w:val="a1"/>
    <w:rsid w:val="001E4CF2"/>
    <w:pPr>
      <w:tabs>
        <w:tab w:val="left" w:pos="1492"/>
      </w:tabs>
      <w:ind w:left="1492" w:hanging="360"/>
      <w:jc w:val="both"/>
    </w:pPr>
    <w:rPr>
      <w:rFonts w:ascii="Arial Narrow" w:hAnsi="Arial Narrow"/>
      <w:sz w:val="26"/>
      <w:szCs w:val="20"/>
      <w:lang w:val="en-GB"/>
    </w:rPr>
  </w:style>
  <w:style w:type="paragraph" w:customStyle="1" w:styleId="Iauiue">
    <w:name w:val="Iau?iue"/>
    <w:rsid w:val="001E4CF2"/>
    <w:pPr>
      <w:widowControl w:val="0"/>
      <w:suppressAutoHyphens/>
    </w:pPr>
    <w:rPr>
      <w:lang w:val="en-US" w:eastAsia="zh-CN"/>
    </w:rPr>
  </w:style>
  <w:style w:type="paragraph" w:customStyle="1" w:styleId="BodyText21">
    <w:name w:val="Body Text 21"/>
    <w:basedOn w:val="Iauiue"/>
    <w:rsid w:val="001E4CF2"/>
    <w:pPr>
      <w:ind w:firstLine="567"/>
      <w:jc w:val="both"/>
    </w:pPr>
    <w:rPr>
      <w:sz w:val="24"/>
      <w:lang w:val="ru-RU"/>
    </w:rPr>
  </w:style>
  <w:style w:type="paragraph" w:customStyle="1" w:styleId="caaieiaie2">
    <w:name w:val="caaieiaie 2"/>
    <w:basedOn w:val="Iauiue"/>
    <w:next w:val="Iauiue"/>
    <w:rsid w:val="001E4CF2"/>
    <w:pPr>
      <w:keepNext/>
    </w:pPr>
    <w:rPr>
      <w:b/>
      <w:color w:val="000000"/>
      <w:sz w:val="22"/>
      <w:lang w:val="ru-RU"/>
    </w:rPr>
  </w:style>
  <w:style w:type="paragraph" w:customStyle="1" w:styleId="Iauiue1">
    <w:name w:val="Iau?iue1"/>
    <w:rsid w:val="001E4CF2"/>
    <w:pPr>
      <w:widowControl w:val="0"/>
      <w:suppressAutoHyphens/>
    </w:pPr>
    <w:rPr>
      <w:lang w:eastAsia="zh-CN"/>
    </w:rPr>
  </w:style>
  <w:style w:type="paragraph" w:customStyle="1" w:styleId="caaieiaie4">
    <w:name w:val="caaieiaie 4"/>
    <w:basedOn w:val="Iauiue1"/>
    <w:next w:val="Iauiue1"/>
    <w:rsid w:val="001E4CF2"/>
    <w:pPr>
      <w:keepNext/>
    </w:pPr>
    <w:rPr>
      <w:b/>
      <w:sz w:val="24"/>
      <w:u w:val="single"/>
    </w:rPr>
  </w:style>
  <w:style w:type="paragraph" w:customStyle="1" w:styleId="caaieiaie6">
    <w:name w:val="caaieiaie 6"/>
    <w:basedOn w:val="Iauiue1"/>
    <w:next w:val="Iauiue1"/>
    <w:rsid w:val="001E4CF2"/>
    <w:pPr>
      <w:keepNext/>
      <w:ind w:firstLine="567"/>
      <w:jc w:val="both"/>
    </w:pPr>
    <w:rPr>
      <w:b/>
      <w:color w:val="000000"/>
      <w:u w:val="single"/>
    </w:rPr>
  </w:style>
  <w:style w:type="paragraph" w:customStyle="1" w:styleId="caaieiaie1">
    <w:name w:val="caaieiaie 1"/>
    <w:basedOn w:val="Iauiue"/>
    <w:next w:val="Iauiue"/>
    <w:rsid w:val="001E4CF2"/>
    <w:pPr>
      <w:keepNext/>
    </w:pPr>
    <w:rPr>
      <w:b/>
      <w:sz w:val="28"/>
      <w:lang w:val="ru-RU"/>
    </w:rPr>
  </w:style>
  <w:style w:type="paragraph" w:customStyle="1" w:styleId="caaieiaie5">
    <w:name w:val="caaieiaie 5"/>
    <w:basedOn w:val="Iauiue1"/>
    <w:next w:val="Iauiue1"/>
    <w:rsid w:val="001E4CF2"/>
    <w:pPr>
      <w:keepNext/>
      <w:ind w:firstLine="567"/>
      <w:jc w:val="both"/>
    </w:pPr>
    <w:rPr>
      <w:b/>
      <w:u w:val="single"/>
    </w:rPr>
  </w:style>
  <w:style w:type="paragraph" w:customStyle="1" w:styleId="Iauiue2">
    <w:name w:val="Iau?iue2"/>
    <w:rsid w:val="001E4CF2"/>
    <w:pPr>
      <w:widowControl w:val="0"/>
      <w:suppressAutoHyphens/>
    </w:pPr>
    <w:rPr>
      <w:lang w:val="en-US" w:eastAsia="zh-CN"/>
    </w:rPr>
  </w:style>
  <w:style w:type="paragraph" w:customStyle="1" w:styleId="caaieiaie51">
    <w:name w:val="caaieiaie 51"/>
    <w:basedOn w:val="Iauiue2"/>
    <w:next w:val="Iauiue2"/>
    <w:rsid w:val="001E4CF2"/>
    <w:pPr>
      <w:keepNext/>
      <w:ind w:firstLine="567"/>
      <w:jc w:val="both"/>
    </w:pPr>
    <w:rPr>
      <w:b/>
      <w:u w:val="single"/>
      <w:lang w:val="ru-RU"/>
    </w:rPr>
  </w:style>
  <w:style w:type="paragraph" w:customStyle="1" w:styleId="Iniiaiieoaenonionooiii3">
    <w:name w:val="Iniiaiie oaeno n ionooiii 3"/>
    <w:basedOn w:val="Iauiue1"/>
    <w:rsid w:val="001E4CF2"/>
    <w:pPr>
      <w:ind w:firstLine="567"/>
      <w:jc w:val="both"/>
    </w:pPr>
  </w:style>
  <w:style w:type="paragraph" w:customStyle="1" w:styleId="nienie">
    <w:name w:val="nienie"/>
    <w:basedOn w:val="Iauiue1"/>
    <w:rsid w:val="001E4CF2"/>
    <w:pPr>
      <w:keepLines/>
      <w:numPr>
        <w:numId w:val="2"/>
      </w:numPr>
      <w:ind w:left="709" w:hanging="284"/>
      <w:jc w:val="both"/>
    </w:pPr>
    <w:rPr>
      <w:sz w:val="24"/>
    </w:rPr>
  </w:style>
  <w:style w:type="paragraph" w:customStyle="1" w:styleId="caaieiaie8">
    <w:name w:val="caaieiaie 8"/>
    <w:basedOn w:val="Iauiue1"/>
    <w:next w:val="Iauiue1"/>
    <w:rsid w:val="001E4CF2"/>
    <w:pPr>
      <w:keepNext/>
      <w:ind w:firstLine="720"/>
      <w:jc w:val="both"/>
    </w:pPr>
    <w:rPr>
      <w:b/>
      <w:sz w:val="24"/>
    </w:rPr>
  </w:style>
  <w:style w:type="paragraph" w:customStyle="1" w:styleId="Iniiaiieoaeno2">
    <w:name w:val="Iniiaiie oaeno 2"/>
    <w:basedOn w:val="Iauiue1"/>
    <w:rsid w:val="001E4CF2"/>
    <w:pPr>
      <w:ind w:firstLine="567"/>
      <w:jc w:val="both"/>
    </w:pPr>
    <w:rPr>
      <w:b/>
      <w:color w:val="000000"/>
      <w:sz w:val="24"/>
    </w:rPr>
  </w:style>
  <w:style w:type="paragraph" w:customStyle="1" w:styleId="caaieiaie7">
    <w:name w:val="caaieiaie 7"/>
    <w:basedOn w:val="Iauiue1"/>
    <w:next w:val="Iauiue1"/>
    <w:rsid w:val="001E4CF2"/>
    <w:pPr>
      <w:keepNext/>
      <w:ind w:firstLine="567"/>
      <w:jc w:val="both"/>
    </w:pPr>
    <w:rPr>
      <w:b/>
      <w:color w:val="000000"/>
      <w:sz w:val="24"/>
    </w:rPr>
  </w:style>
  <w:style w:type="paragraph" w:customStyle="1" w:styleId="Iniiaiieoaeno1">
    <w:name w:val="Iniiaiie oaeno1"/>
    <w:basedOn w:val="Iauiue1"/>
    <w:rsid w:val="001E4CF2"/>
    <w:rPr>
      <w:b/>
      <w:sz w:val="24"/>
    </w:rPr>
  </w:style>
  <w:style w:type="paragraph" w:customStyle="1" w:styleId="nienie1">
    <w:name w:val="nienie1"/>
    <w:basedOn w:val="Iauiue2"/>
    <w:rsid w:val="001E4CF2"/>
    <w:pPr>
      <w:keepLines/>
      <w:numPr>
        <w:numId w:val="3"/>
      </w:numPr>
      <w:ind w:left="709" w:hanging="284"/>
      <w:jc w:val="both"/>
    </w:pPr>
    <w:rPr>
      <w:sz w:val="24"/>
      <w:lang w:val="ru-RU"/>
    </w:rPr>
  </w:style>
  <w:style w:type="paragraph" w:customStyle="1" w:styleId="Iniiaiieoaeno21">
    <w:name w:val="Iniiaiie oaeno 21"/>
    <w:basedOn w:val="Iauiue2"/>
    <w:rsid w:val="001E4CF2"/>
    <w:pPr>
      <w:ind w:firstLine="567"/>
      <w:jc w:val="both"/>
    </w:pPr>
    <w:rPr>
      <w:b/>
      <w:color w:val="000000"/>
      <w:sz w:val="24"/>
      <w:lang w:val="ru-RU"/>
    </w:rPr>
  </w:style>
  <w:style w:type="paragraph" w:customStyle="1" w:styleId="Iniiaiieoaenonionooiii2">
    <w:name w:val="Iniiaiie oaeno n ionooiii 2"/>
    <w:basedOn w:val="Iauiue2"/>
    <w:uiPriority w:val="99"/>
    <w:rsid w:val="001E4CF2"/>
    <w:pPr>
      <w:ind w:firstLine="720"/>
      <w:jc w:val="both"/>
    </w:pPr>
    <w:rPr>
      <w:color w:val="000000"/>
      <w:sz w:val="24"/>
      <w:lang w:val="ru-RU"/>
    </w:rPr>
  </w:style>
  <w:style w:type="paragraph" w:customStyle="1" w:styleId="Aaoieeeieiioeooe">
    <w:name w:val="Aa?oiee eieiioeooe"/>
    <w:basedOn w:val="Iauiue"/>
    <w:rsid w:val="001E4CF2"/>
    <w:pPr>
      <w:tabs>
        <w:tab w:val="center" w:pos="4153"/>
        <w:tab w:val="right" w:pos="8306"/>
      </w:tabs>
    </w:pPr>
  </w:style>
  <w:style w:type="paragraph" w:customStyle="1" w:styleId="Iniiaiieoaenonionooiii21">
    <w:name w:val="Iniiaiie oaeno n ionooiii 21"/>
    <w:basedOn w:val="Iauiue1"/>
    <w:rsid w:val="001E4CF2"/>
    <w:pPr>
      <w:ind w:firstLine="720"/>
      <w:jc w:val="both"/>
    </w:pPr>
    <w:rPr>
      <w:color w:val="000000"/>
      <w:sz w:val="24"/>
    </w:rPr>
  </w:style>
  <w:style w:type="paragraph" w:customStyle="1" w:styleId="Iniiaiieoaenonionooiii31">
    <w:name w:val="Iniiaiie oaeno n ionooiii 31"/>
    <w:basedOn w:val="Iauiue2"/>
    <w:rsid w:val="001E4CF2"/>
    <w:pPr>
      <w:ind w:firstLine="567"/>
      <w:jc w:val="both"/>
    </w:pPr>
    <w:rPr>
      <w:lang w:val="ru-RU"/>
    </w:rPr>
  </w:style>
  <w:style w:type="paragraph" w:customStyle="1" w:styleId="caaieiaie11">
    <w:name w:val="caaieiaie 11"/>
    <w:basedOn w:val="Iauiue3"/>
    <w:next w:val="Iauiue3"/>
    <w:rsid w:val="001E4CF2"/>
    <w:pPr>
      <w:keepNext/>
      <w:suppressAutoHyphens w:val="0"/>
      <w:ind w:left="1701" w:hanging="1"/>
    </w:pPr>
    <w:rPr>
      <w:rFonts w:eastAsia="Times New Roman"/>
      <w:sz w:val="24"/>
    </w:rPr>
  </w:style>
  <w:style w:type="paragraph" w:customStyle="1" w:styleId="28">
    <w:name w:val="Îñíîâíîé òåêñò 2"/>
    <w:basedOn w:val="aff"/>
    <w:rsid w:val="001E4CF2"/>
    <w:pPr>
      <w:widowControl w:val="0"/>
      <w:ind w:firstLine="720"/>
      <w:jc w:val="both"/>
    </w:pPr>
    <w:rPr>
      <w:b/>
      <w:color w:val="000000"/>
      <w:sz w:val="24"/>
    </w:rPr>
  </w:style>
  <w:style w:type="paragraph" w:customStyle="1" w:styleId="aff0">
    <w:name w:val="Îñíîâíîé òåêñò"/>
    <w:basedOn w:val="aff"/>
    <w:rsid w:val="001E4CF2"/>
    <w:pPr>
      <w:widowControl w:val="0"/>
      <w:tabs>
        <w:tab w:val="left" w:leader="dot" w:pos="9072"/>
      </w:tabs>
      <w:jc w:val="both"/>
    </w:pPr>
    <w:rPr>
      <w:b/>
      <w:sz w:val="24"/>
      <w:lang w:val="ru-RU"/>
    </w:rPr>
  </w:style>
  <w:style w:type="paragraph" w:customStyle="1" w:styleId="a">
    <w:name w:val="ñïèñîê"/>
    <w:basedOn w:val="a1"/>
    <w:rsid w:val="001E4CF2"/>
    <w:pPr>
      <w:keepLines/>
      <w:numPr>
        <w:numId w:val="4"/>
      </w:numPr>
      <w:ind w:left="709" w:hanging="284"/>
      <w:jc w:val="both"/>
    </w:pPr>
    <w:rPr>
      <w:rFonts w:ascii="Arial Narrow" w:hAnsi="Arial Narrow"/>
      <w:szCs w:val="20"/>
    </w:rPr>
  </w:style>
  <w:style w:type="paragraph" w:customStyle="1" w:styleId="aff1">
    <w:name w:val="Адресат"/>
    <w:basedOn w:val="a1"/>
    <w:next w:val="a1"/>
    <w:rsid w:val="001E4CF2"/>
    <w:pPr>
      <w:ind w:left="5670" w:firstLine="720"/>
      <w:jc w:val="both"/>
    </w:pPr>
    <w:rPr>
      <w:rFonts w:ascii="Arial Narrow" w:hAnsi="Arial Narrow"/>
      <w:szCs w:val="20"/>
      <w:lang w:val="en-US"/>
    </w:rPr>
  </w:style>
  <w:style w:type="paragraph" w:styleId="aff2">
    <w:name w:val="Subtitle"/>
    <w:basedOn w:val="a1"/>
    <w:next w:val="af6"/>
    <w:qFormat/>
    <w:rsid w:val="001E4CF2"/>
    <w:pPr>
      <w:ind w:firstLine="567"/>
      <w:jc w:val="both"/>
    </w:pPr>
    <w:rPr>
      <w:rFonts w:ascii="Arial Narrow" w:hAnsi="Arial Narrow"/>
      <w:b/>
      <w:szCs w:val="20"/>
    </w:rPr>
  </w:style>
  <w:style w:type="paragraph" w:customStyle="1" w:styleId="1d">
    <w:name w:val="Стиль1"/>
    <w:basedOn w:val="3"/>
    <w:rsid w:val="001E4CF2"/>
    <w:pPr>
      <w:keepLines/>
      <w:numPr>
        <w:ilvl w:val="0"/>
        <w:numId w:val="0"/>
      </w:numPr>
      <w:spacing w:before="60" w:after="120"/>
      <w:jc w:val="both"/>
    </w:pPr>
    <w:rPr>
      <w:bCs w:val="0"/>
      <w:iCs/>
      <w:sz w:val="22"/>
      <w:szCs w:val="22"/>
    </w:rPr>
  </w:style>
  <w:style w:type="paragraph" w:customStyle="1" w:styleId="LO-Normal">
    <w:name w:val="LO-Normal"/>
    <w:rsid w:val="001E4CF2"/>
    <w:pPr>
      <w:widowControl w:val="0"/>
      <w:suppressAutoHyphens/>
      <w:spacing w:before="60"/>
      <w:ind w:left="40" w:firstLine="680"/>
      <w:jc w:val="both"/>
    </w:pPr>
    <w:rPr>
      <w:sz w:val="24"/>
      <w:lang w:eastAsia="zh-CN"/>
    </w:rPr>
  </w:style>
  <w:style w:type="paragraph" w:customStyle="1" w:styleId="FR1">
    <w:name w:val="FR1"/>
    <w:rsid w:val="001E4CF2"/>
    <w:pPr>
      <w:widowControl w:val="0"/>
      <w:suppressAutoHyphens/>
      <w:spacing w:before="80" w:line="300" w:lineRule="auto"/>
      <w:ind w:left="880" w:right="1000"/>
      <w:jc w:val="center"/>
    </w:pPr>
    <w:rPr>
      <w:rFonts w:ascii="Arial" w:hAnsi="Arial" w:cs="Arial"/>
      <w:b/>
      <w:i/>
      <w:sz w:val="22"/>
      <w:lang w:eastAsia="zh-CN"/>
    </w:rPr>
  </w:style>
  <w:style w:type="paragraph" w:customStyle="1" w:styleId="FR2">
    <w:name w:val="FR2"/>
    <w:rsid w:val="001E4CF2"/>
    <w:pPr>
      <w:widowControl w:val="0"/>
      <w:suppressAutoHyphens/>
      <w:ind w:left="280"/>
    </w:pPr>
    <w:rPr>
      <w:rFonts w:ascii="Arial" w:hAnsi="Arial" w:cs="Arial"/>
      <w:sz w:val="12"/>
      <w:lang w:val="en-US" w:eastAsia="zh-CN"/>
    </w:rPr>
  </w:style>
  <w:style w:type="paragraph" w:customStyle="1" w:styleId="29">
    <w:name w:val="Îñíîâíîé òåêñò ñ îòñòóïîì 2"/>
    <w:basedOn w:val="aff"/>
    <w:rsid w:val="001E4CF2"/>
    <w:pPr>
      <w:widowControl w:val="0"/>
      <w:ind w:left="720"/>
      <w:jc w:val="both"/>
    </w:pPr>
    <w:rPr>
      <w:color w:val="000000"/>
      <w:sz w:val="24"/>
    </w:rPr>
  </w:style>
  <w:style w:type="paragraph" w:customStyle="1" w:styleId="caaieiaie3">
    <w:name w:val="caaieiaie 3"/>
    <w:basedOn w:val="Iauiue"/>
    <w:next w:val="Iauiue"/>
    <w:rsid w:val="001E4CF2"/>
    <w:pPr>
      <w:keepNext/>
      <w:jc w:val="center"/>
    </w:pPr>
    <w:rPr>
      <w:b/>
      <w:sz w:val="24"/>
      <w:lang w:val="ru-RU"/>
    </w:rPr>
  </w:style>
  <w:style w:type="paragraph" w:customStyle="1" w:styleId="1e">
    <w:name w:val="çàãîëîâîê 1"/>
    <w:basedOn w:val="aff"/>
    <w:next w:val="aff"/>
    <w:rsid w:val="001E4CF2"/>
    <w:pPr>
      <w:keepNext/>
      <w:widowControl w:val="0"/>
    </w:pPr>
    <w:rPr>
      <w:sz w:val="28"/>
      <w:lang w:val="ru-RU"/>
    </w:rPr>
  </w:style>
  <w:style w:type="paragraph" w:customStyle="1" w:styleId="33">
    <w:name w:val="Îñíîâíîé òåêñò ñ îòñòóïîì 3"/>
    <w:basedOn w:val="aff"/>
    <w:rsid w:val="001E4CF2"/>
    <w:pPr>
      <w:widowControl w:val="0"/>
      <w:ind w:firstLine="567"/>
      <w:jc w:val="both"/>
    </w:pPr>
    <w:rPr>
      <w:rFonts w:ascii="Peterburg" w:hAnsi="Peterburg" w:cs="Peterburg"/>
      <w:b/>
      <w:i/>
      <w:sz w:val="24"/>
      <w:lang w:val="ru-RU"/>
    </w:rPr>
  </w:style>
  <w:style w:type="paragraph" w:customStyle="1" w:styleId="Iniiaiieoaeno">
    <w:name w:val="Iniiaiie oaeno"/>
    <w:basedOn w:val="Iauiue"/>
    <w:rsid w:val="001E4CF2"/>
    <w:pPr>
      <w:widowControl/>
      <w:jc w:val="both"/>
    </w:pPr>
    <w:rPr>
      <w:rFonts w:ascii="Peterburg" w:hAnsi="Peterburg" w:cs="Peterburg"/>
      <w:lang w:val="ru-RU"/>
    </w:rPr>
  </w:style>
  <w:style w:type="paragraph" w:customStyle="1" w:styleId="aff3">
    <w:name w:val="основной"/>
    <w:basedOn w:val="a1"/>
    <w:rsid w:val="001E4CF2"/>
    <w:pPr>
      <w:keepNext/>
    </w:pPr>
    <w:rPr>
      <w:szCs w:val="20"/>
    </w:rPr>
  </w:style>
  <w:style w:type="paragraph" w:customStyle="1" w:styleId="a0">
    <w:name w:val="список"/>
    <w:basedOn w:val="a1"/>
    <w:rsid w:val="001E4CF2"/>
    <w:pPr>
      <w:keepLines/>
      <w:numPr>
        <w:numId w:val="5"/>
      </w:numPr>
      <w:overflowPunct w:val="0"/>
      <w:autoSpaceDE w:val="0"/>
      <w:ind w:left="709" w:hanging="284"/>
      <w:jc w:val="both"/>
      <w:textAlignment w:val="baseline"/>
    </w:pPr>
    <w:rPr>
      <w:rFonts w:ascii="Peterburg" w:hAnsi="Peterburg"/>
      <w:szCs w:val="20"/>
    </w:rPr>
  </w:style>
  <w:style w:type="paragraph" w:customStyle="1" w:styleId="81">
    <w:name w:val="çàãîëîâîê 8"/>
    <w:basedOn w:val="aff"/>
    <w:next w:val="aff"/>
    <w:rsid w:val="001E4CF2"/>
    <w:pPr>
      <w:keepNext/>
      <w:widowControl w:val="0"/>
      <w:ind w:firstLine="720"/>
      <w:jc w:val="both"/>
    </w:pPr>
    <w:rPr>
      <w:b/>
      <w:sz w:val="24"/>
      <w:lang w:val="ru-RU"/>
    </w:rPr>
  </w:style>
  <w:style w:type="paragraph" w:customStyle="1" w:styleId="1f">
    <w:name w:val="Текст1"/>
    <w:basedOn w:val="a1"/>
    <w:rsid w:val="001E4CF2"/>
    <w:rPr>
      <w:rFonts w:ascii="Courier New" w:hAnsi="Courier New" w:cs="Courier New"/>
      <w:sz w:val="20"/>
      <w:szCs w:val="20"/>
    </w:rPr>
  </w:style>
  <w:style w:type="paragraph" w:customStyle="1" w:styleId="1f0">
    <w:name w:val="Цитата1"/>
    <w:basedOn w:val="a1"/>
    <w:rsid w:val="001E4CF2"/>
    <w:pPr>
      <w:shd w:val="clear" w:color="auto" w:fill="FFFFFF"/>
      <w:ind w:left="22" w:right="4" w:firstLine="720"/>
      <w:jc w:val="both"/>
    </w:pPr>
    <w:rPr>
      <w:rFonts w:ascii="Arial Narrow" w:hAnsi="Arial Narrow"/>
      <w:sz w:val="26"/>
      <w:szCs w:val="26"/>
    </w:rPr>
  </w:style>
  <w:style w:type="paragraph" w:customStyle="1" w:styleId="ConsPlusNormal">
    <w:name w:val="ConsPlusNormal"/>
    <w:qFormat/>
    <w:rsid w:val="001E4CF2"/>
    <w:pPr>
      <w:widowControl w:val="0"/>
      <w:suppressAutoHyphens/>
      <w:ind w:firstLine="720"/>
    </w:pPr>
    <w:rPr>
      <w:rFonts w:ascii="Arial" w:hAnsi="Arial" w:cs="Arial"/>
      <w:lang w:eastAsia="zh-CN"/>
    </w:rPr>
  </w:style>
  <w:style w:type="paragraph" w:customStyle="1" w:styleId="34">
    <w:name w:val="Стиль3"/>
    <w:basedOn w:val="32"/>
    <w:rsid w:val="001E4CF2"/>
    <w:pPr>
      <w:tabs>
        <w:tab w:val="right" w:leader="dot" w:pos="9356"/>
      </w:tabs>
      <w:spacing w:before="20" w:after="20"/>
      <w:ind w:left="0" w:right="-57"/>
    </w:pPr>
    <w:rPr>
      <w:rFonts w:ascii="Arial Narrow" w:hAnsi="Arial Narrow" w:cs="Arial Narrow"/>
      <w:b/>
      <w:sz w:val="22"/>
      <w:szCs w:val="22"/>
    </w:rPr>
  </w:style>
  <w:style w:type="paragraph" w:customStyle="1" w:styleId="ConsPlusTitle">
    <w:name w:val="ConsPlusTitle"/>
    <w:uiPriority w:val="99"/>
    <w:rsid w:val="001E4CF2"/>
    <w:pPr>
      <w:widowControl w:val="0"/>
      <w:suppressAutoHyphens/>
      <w:autoSpaceDE w:val="0"/>
    </w:pPr>
    <w:rPr>
      <w:rFonts w:ascii="Arial" w:hAnsi="Arial" w:cs="Arial"/>
      <w:b/>
      <w:bCs/>
      <w:lang w:eastAsia="zh-CN"/>
    </w:rPr>
  </w:style>
  <w:style w:type="paragraph" w:customStyle="1" w:styleId="WW-Heading">
    <w:name w:val="WW-Heading"/>
    <w:rsid w:val="001E4CF2"/>
    <w:pPr>
      <w:suppressAutoHyphens/>
      <w:autoSpaceDE w:val="0"/>
    </w:pPr>
    <w:rPr>
      <w:rFonts w:ascii="Arial" w:hAnsi="Arial" w:cs="Arial"/>
      <w:b/>
      <w:bCs/>
      <w:sz w:val="22"/>
      <w:szCs w:val="22"/>
      <w:lang w:eastAsia="zh-CN"/>
    </w:rPr>
  </w:style>
  <w:style w:type="paragraph" w:customStyle="1" w:styleId="ConsPlusNonformat">
    <w:name w:val="ConsPlusNonformat"/>
    <w:rsid w:val="001E4CF2"/>
    <w:pPr>
      <w:widowControl w:val="0"/>
      <w:suppressAutoHyphens/>
      <w:autoSpaceDE w:val="0"/>
    </w:pPr>
    <w:rPr>
      <w:rFonts w:ascii="Courier New" w:hAnsi="Courier New" w:cs="Courier New"/>
      <w:lang w:eastAsia="zh-CN"/>
    </w:rPr>
  </w:style>
  <w:style w:type="paragraph" w:customStyle="1" w:styleId="justify2">
    <w:name w:val="justify2"/>
    <w:basedOn w:val="a1"/>
    <w:rsid w:val="001E4CF2"/>
    <w:pPr>
      <w:spacing w:before="200" w:after="280"/>
      <w:ind w:firstLine="600"/>
      <w:jc w:val="both"/>
    </w:pPr>
    <w:rPr>
      <w:color w:val="000000"/>
    </w:rPr>
  </w:style>
  <w:style w:type="paragraph" w:customStyle="1" w:styleId="textn">
    <w:name w:val="textn"/>
    <w:basedOn w:val="a1"/>
    <w:rsid w:val="001E4CF2"/>
    <w:pPr>
      <w:spacing w:before="280" w:after="280"/>
    </w:pPr>
  </w:style>
  <w:style w:type="paragraph" w:customStyle="1" w:styleId="npb">
    <w:name w:val="npb"/>
    <w:basedOn w:val="a1"/>
    <w:rsid w:val="001E4CF2"/>
    <w:pPr>
      <w:ind w:firstLine="100"/>
    </w:pPr>
  </w:style>
  <w:style w:type="paragraph" w:styleId="1f1">
    <w:name w:val="index 1"/>
    <w:basedOn w:val="a1"/>
    <w:next w:val="a1"/>
    <w:rsid w:val="001E4CF2"/>
    <w:pPr>
      <w:ind w:left="240" w:hanging="240"/>
    </w:pPr>
  </w:style>
  <w:style w:type="paragraph" w:customStyle="1" w:styleId="aff4">
    <w:name w:val="Знак Знак Знак Знак"/>
    <w:basedOn w:val="a1"/>
    <w:rsid w:val="001E4CF2"/>
    <w:rPr>
      <w:rFonts w:ascii="Verdana" w:hAnsi="Verdana" w:cs="Verdana"/>
      <w:sz w:val="20"/>
      <w:szCs w:val="20"/>
      <w:lang w:val="en-US"/>
    </w:rPr>
  </w:style>
  <w:style w:type="paragraph" w:styleId="aff5">
    <w:name w:val="Balloon Text"/>
    <w:basedOn w:val="a1"/>
    <w:uiPriority w:val="99"/>
    <w:rsid w:val="001E4CF2"/>
    <w:rPr>
      <w:rFonts w:ascii="Tahoma" w:hAnsi="Tahoma"/>
      <w:sz w:val="16"/>
      <w:szCs w:val="16"/>
    </w:rPr>
  </w:style>
  <w:style w:type="paragraph" w:customStyle="1" w:styleId="2a">
    <w:name w:val="Знак Знак Знак Знак2"/>
    <w:basedOn w:val="a1"/>
    <w:rsid w:val="001E4CF2"/>
    <w:rPr>
      <w:rFonts w:ascii="Verdana" w:hAnsi="Verdana" w:cs="Verdana"/>
      <w:sz w:val="20"/>
      <w:szCs w:val="20"/>
      <w:lang w:val="en-US"/>
    </w:rPr>
  </w:style>
  <w:style w:type="paragraph" w:customStyle="1" w:styleId="1f2">
    <w:name w:val="Знак Знак Знак1 Знак Знак Знак Знак"/>
    <w:basedOn w:val="a1"/>
    <w:rsid w:val="001E4CF2"/>
    <w:rPr>
      <w:rFonts w:ascii="Verdana" w:hAnsi="Verdana" w:cs="Verdana"/>
      <w:sz w:val="20"/>
      <w:szCs w:val="20"/>
      <w:lang w:val="en-US"/>
    </w:rPr>
  </w:style>
  <w:style w:type="paragraph" w:customStyle="1" w:styleId="u">
    <w:name w:val="u"/>
    <w:basedOn w:val="a1"/>
    <w:rsid w:val="001E4CF2"/>
    <w:pPr>
      <w:spacing w:before="280" w:after="280"/>
    </w:pPr>
  </w:style>
  <w:style w:type="paragraph" w:customStyle="1" w:styleId="uni">
    <w:name w:val="uni"/>
    <w:basedOn w:val="a1"/>
    <w:rsid w:val="001E4CF2"/>
    <w:pPr>
      <w:spacing w:before="280" w:after="280"/>
    </w:pPr>
  </w:style>
  <w:style w:type="paragraph" w:customStyle="1" w:styleId="unip">
    <w:name w:val="unip"/>
    <w:basedOn w:val="a1"/>
    <w:rsid w:val="001E4CF2"/>
    <w:pPr>
      <w:spacing w:before="280" w:after="280"/>
    </w:pPr>
  </w:style>
  <w:style w:type="paragraph" w:customStyle="1" w:styleId="uv">
    <w:name w:val="uv"/>
    <w:basedOn w:val="a1"/>
    <w:rsid w:val="001E4CF2"/>
    <w:pPr>
      <w:spacing w:before="280" w:after="280"/>
    </w:pPr>
  </w:style>
  <w:style w:type="paragraph" w:customStyle="1" w:styleId="aff6">
    <w:name w:val="Абзац"/>
    <w:rsid w:val="001E4CF2"/>
    <w:pPr>
      <w:suppressAutoHyphens/>
      <w:spacing w:before="120" w:after="60"/>
      <w:ind w:firstLine="567"/>
      <w:jc w:val="both"/>
    </w:pPr>
    <w:rPr>
      <w:sz w:val="24"/>
      <w:szCs w:val="24"/>
      <w:lang w:eastAsia="zh-CN"/>
    </w:rPr>
  </w:style>
  <w:style w:type="paragraph" w:customStyle="1" w:styleId="aff7">
    <w:name w:val="Знак Знак Знак"/>
    <w:basedOn w:val="a1"/>
    <w:rsid w:val="001E4CF2"/>
    <w:rPr>
      <w:rFonts w:ascii="Verdana" w:hAnsi="Verdana" w:cs="Verdana"/>
      <w:sz w:val="20"/>
      <w:szCs w:val="20"/>
      <w:lang w:val="en-US"/>
    </w:rPr>
  </w:style>
  <w:style w:type="paragraph" w:customStyle="1" w:styleId="1f3">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1"/>
    <w:rsid w:val="001E4CF2"/>
    <w:rPr>
      <w:rFonts w:ascii="Verdana" w:hAnsi="Verdana" w:cs="Verdana"/>
      <w:sz w:val="20"/>
      <w:szCs w:val="20"/>
      <w:lang w:val="en-US"/>
    </w:rPr>
  </w:style>
  <w:style w:type="paragraph" w:customStyle="1" w:styleId="113">
    <w:name w:val="Знак Знак Знак Знак Знак1 Знак Знак Знак Знак Знак Знак Знак Знак Знак Знак Знак Знак Знак Знак Знак Знак Знак Знак1 Знак Знак Знак Знак Знак Знак Знак"/>
    <w:basedOn w:val="a1"/>
    <w:rsid w:val="001E4CF2"/>
    <w:rPr>
      <w:rFonts w:ascii="Verdana" w:hAnsi="Verdana" w:cs="Verdana"/>
      <w:sz w:val="20"/>
      <w:szCs w:val="20"/>
      <w:lang w:val="en-US"/>
    </w:rPr>
  </w:style>
  <w:style w:type="paragraph" w:customStyle="1" w:styleId="1f4">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1E4CF2"/>
    <w:rPr>
      <w:rFonts w:ascii="Verdana" w:hAnsi="Verdana" w:cs="Verdana"/>
      <w:sz w:val="20"/>
      <w:szCs w:val="20"/>
      <w:lang w:val="en-US"/>
    </w:rPr>
  </w:style>
  <w:style w:type="paragraph" w:styleId="aff8">
    <w:name w:val="List Paragraph"/>
    <w:basedOn w:val="a1"/>
    <w:uiPriority w:val="1"/>
    <w:qFormat/>
    <w:rsid w:val="001E4CF2"/>
    <w:pPr>
      <w:autoSpaceDE w:val="0"/>
    </w:pPr>
    <w:rPr>
      <w:rFonts w:eastAsia="Calibri"/>
    </w:rPr>
  </w:style>
  <w:style w:type="paragraph" w:customStyle="1" w:styleId="2b">
    <w:name w:val="З2"/>
    <w:basedOn w:val="a1"/>
    <w:next w:val="a1"/>
    <w:rsid w:val="001E4CF2"/>
    <w:pPr>
      <w:spacing w:line="360" w:lineRule="auto"/>
      <w:ind w:firstLine="748"/>
      <w:jc w:val="both"/>
    </w:pPr>
    <w:rPr>
      <w:b/>
      <w:bCs/>
    </w:rPr>
  </w:style>
  <w:style w:type="paragraph" w:customStyle="1" w:styleId="1f5">
    <w:name w:val="Заголовок записки1"/>
    <w:basedOn w:val="a1"/>
    <w:rsid w:val="001E4CF2"/>
    <w:pPr>
      <w:jc w:val="center"/>
    </w:pPr>
    <w:rPr>
      <w:b/>
      <w:sz w:val="28"/>
      <w:szCs w:val="20"/>
    </w:rPr>
  </w:style>
  <w:style w:type="paragraph" w:customStyle="1" w:styleId="p1">
    <w:name w:val="p1"/>
    <w:basedOn w:val="a1"/>
    <w:rsid w:val="001E4CF2"/>
    <w:pPr>
      <w:spacing w:before="280" w:after="280"/>
    </w:pPr>
    <w:rPr>
      <w:color w:val="000000"/>
    </w:rPr>
  </w:style>
  <w:style w:type="paragraph" w:customStyle="1" w:styleId="normalsbsleft">
    <w:name w:val="normalsbsleft"/>
    <w:basedOn w:val="a1"/>
    <w:rsid w:val="001E4CF2"/>
    <w:pPr>
      <w:spacing w:before="280" w:after="280"/>
    </w:pPr>
  </w:style>
  <w:style w:type="paragraph" w:styleId="aff9">
    <w:name w:val="No Spacing"/>
    <w:uiPriority w:val="1"/>
    <w:qFormat/>
    <w:rsid w:val="001E4CF2"/>
    <w:pPr>
      <w:suppressAutoHyphens/>
    </w:pPr>
    <w:rPr>
      <w:rFonts w:ascii="Calibri" w:eastAsia="Calibri" w:hAnsi="Calibri" w:cs="Calibri"/>
      <w:sz w:val="22"/>
      <w:szCs w:val="22"/>
      <w:lang w:eastAsia="zh-CN"/>
    </w:rPr>
  </w:style>
  <w:style w:type="paragraph" w:styleId="affa">
    <w:name w:val="TOC Heading"/>
    <w:basedOn w:val="1"/>
    <w:next w:val="a1"/>
    <w:uiPriority w:val="39"/>
    <w:qFormat/>
    <w:rsid w:val="001E4CF2"/>
    <w:pPr>
      <w:keepLines/>
      <w:numPr>
        <w:numId w:val="0"/>
      </w:numPr>
      <w:spacing w:before="480" w:after="0"/>
    </w:pPr>
    <w:rPr>
      <w:rFonts w:ascii="Cambria" w:hAnsi="Cambria"/>
      <w:color w:val="365F91"/>
      <w:sz w:val="28"/>
      <w:szCs w:val="28"/>
    </w:rPr>
  </w:style>
  <w:style w:type="paragraph" w:customStyle="1" w:styleId="affb">
    <w:name w:val="Титул_адрес_организации"/>
    <w:uiPriority w:val="99"/>
    <w:rsid w:val="001E4CF2"/>
    <w:pPr>
      <w:suppressAutoHyphens/>
      <w:spacing w:before="60"/>
      <w:jc w:val="right"/>
    </w:pPr>
    <w:rPr>
      <w:sz w:val="18"/>
      <w:szCs w:val="18"/>
      <w:lang w:eastAsia="zh-CN"/>
    </w:rPr>
  </w:style>
  <w:style w:type="paragraph" w:customStyle="1" w:styleId="affc">
    <w:name w:val="Титул_название_организации"/>
    <w:uiPriority w:val="99"/>
    <w:rsid w:val="001E4CF2"/>
    <w:pPr>
      <w:suppressAutoHyphens/>
      <w:spacing w:before="60"/>
      <w:jc w:val="right"/>
    </w:pPr>
    <w:rPr>
      <w:b/>
      <w:bCs/>
      <w:sz w:val="40"/>
      <w:szCs w:val="40"/>
      <w:lang w:eastAsia="zh-CN"/>
    </w:rPr>
  </w:style>
  <w:style w:type="paragraph" w:customStyle="1" w:styleId="114">
    <w:name w:val="Табличный_боковик_правый_11"/>
    <w:uiPriority w:val="99"/>
    <w:rsid w:val="001E4CF2"/>
    <w:pPr>
      <w:suppressAutoHyphens/>
      <w:jc w:val="right"/>
    </w:pPr>
    <w:rPr>
      <w:sz w:val="22"/>
      <w:szCs w:val="22"/>
      <w:lang w:eastAsia="zh-CN"/>
    </w:rPr>
  </w:style>
  <w:style w:type="paragraph" w:customStyle="1" w:styleId="115">
    <w:name w:val="Табличный_боковик_11"/>
    <w:uiPriority w:val="99"/>
    <w:rsid w:val="001E4CF2"/>
    <w:pPr>
      <w:suppressAutoHyphens/>
    </w:pPr>
    <w:rPr>
      <w:sz w:val="22"/>
      <w:szCs w:val="22"/>
      <w:lang w:eastAsia="zh-CN"/>
    </w:rPr>
  </w:style>
  <w:style w:type="paragraph" w:customStyle="1" w:styleId="180">
    <w:name w:val="Титул_заголовок_18_центр"/>
    <w:uiPriority w:val="99"/>
    <w:rsid w:val="001E4CF2"/>
    <w:pPr>
      <w:suppressAutoHyphens/>
      <w:jc w:val="center"/>
    </w:pPr>
    <w:rPr>
      <w:sz w:val="36"/>
      <w:szCs w:val="36"/>
      <w:lang w:eastAsia="zh-CN"/>
    </w:rPr>
  </w:style>
  <w:style w:type="paragraph" w:customStyle="1" w:styleId="affd">
    <w:name w:val="Титул_название_города_дата"/>
    <w:uiPriority w:val="99"/>
    <w:rsid w:val="001E4CF2"/>
    <w:pPr>
      <w:suppressAutoHyphens/>
      <w:jc w:val="center"/>
    </w:pPr>
    <w:rPr>
      <w:b/>
      <w:bCs/>
      <w:sz w:val="24"/>
      <w:szCs w:val="24"/>
      <w:lang w:eastAsia="zh-CN"/>
    </w:rPr>
  </w:style>
  <w:style w:type="paragraph" w:customStyle="1" w:styleId="FrameContents">
    <w:name w:val="Frame Contents"/>
    <w:basedOn w:val="a1"/>
    <w:rsid w:val="001E4CF2"/>
  </w:style>
  <w:style w:type="character" w:customStyle="1" w:styleId="InternetLink">
    <w:name w:val="Internet Link"/>
    <w:rsid w:val="006D45FD"/>
    <w:rPr>
      <w:color w:val="000080"/>
      <w:u w:val="single"/>
    </w:rPr>
  </w:style>
  <w:style w:type="numbering" w:customStyle="1" w:styleId="1f6">
    <w:name w:val="Нет списка1"/>
    <w:next w:val="a4"/>
    <w:uiPriority w:val="99"/>
    <w:semiHidden/>
    <w:rsid w:val="007D0116"/>
  </w:style>
  <w:style w:type="paragraph" w:styleId="af5">
    <w:name w:val="Document Map"/>
    <w:basedOn w:val="a1"/>
    <w:link w:val="af4"/>
    <w:uiPriority w:val="99"/>
    <w:semiHidden/>
    <w:rsid w:val="007D0116"/>
    <w:pPr>
      <w:shd w:val="clear" w:color="auto" w:fill="000080"/>
      <w:spacing w:after="200" w:line="276" w:lineRule="auto"/>
    </w:pPr>
    <w:rPr>
      <w:rFonts w:ascii="Tahoma" w:hAnsi="Tahoma" w:cs="Tahoma"/>
      <w:sz w:val="20"/>
      <w:szCs w:val="20"/>
    </w:rPr>
  </w:style>
  <w:style w:type="character" w:customStyle="1" w:styleId="1f7">
    <w:name w:val="Схема документа Знак1"/>
    <w:basedOn w:val="a2"/>
    <w:uiPriority w:val="99"/>
    <w:semiHidden/>
    <w:rsid w:val="007D0116"/>
    <w:rPr>
      <w:rFonts w:ascii="Tahoma" w:hAnsi="Tahoma" w:cs="Tahoma"/>
      <w:sz w:val="16"/>
      <w:szCs w:val="16"/>
      <w:lang w:eastAsia="en-US"/>
    </w:rPr>
  </w:style>
  <w:style w:type="paragraph" w:styleId="35">
    <w:name w:val="Body Text Indent 3"/>
    <w:basedOn w:val="a1"/>
    <w:link w:val="314"/>
    <w:rsid w:val="007D0116"/>
    <w:pPr>
      <w:keepLines/>
      <w:spacing w:before="120" w:after="120"/>
      <w:ind w:firstLine="567"/>
      <w:jc w:val="both"/>
    </w:pPr>
    <w:rPr>
      <w:rFonts w:ascii="Arial Narrow" w:hAnsi="Arial Narrow"/>
      <w:szCs w:val="20"/>
    </w:rPr>
  </w:style>
  <w:style w:type="character" w:customStyle="1" w:styleId="314">
    <w:name w:val="Основной текст с отступом 3 Знак1"/>
    <w:basedOn w:val="a2"/>
    <w:link w:val="35"/>
    <w:rsid w:val="007D0116"/>
    <w:rPr>
      <w:rFonts w:ascii="Arial Narrow" w:hAnsi="Arial Narrow"/>
      <w:sz w:val="24"/>
    </w:rPr>
  </w:style>
  <w:style w:type="paragraph" w:styleId="36">
    <w:name w:val="Body Text 3"/>
    <w:basedOn w:val="a1"/>
    <w:link w:val="37"/>
    <w:rsid w:val="007D0116"/>
    <w:pPr>
      <w:keepLines/>
      <w:spacing w:before="60"/>
      <w:ind w:firstLine="720"/>
      <w:jc w:val="both"/>
    </w:pPr>
    <w:rPr>
      <w:rFonts w:ascii="Arial Narrow" w:hAnsi="Arial Narrow"/>
      <w:szCs w:val="20"/>
    </w:rPr>
  </w:style>
  <w:style w:type="character" w:customStyle="1" w:styleId="37">
    <w:name w:val="Основной текст 3 Знак"/>
    <w:basedOn w:val="a2"/>
    <w:link w:val="36"/>
    <w:rsid w:val="007D0116"/>
    <w:rPr>
      <w:rFonts w:ascii="Arial Narrow" w:hAnsi="Arial Narrow"/>
      <w:sz w:val="24"/>
    </w:rPr>
  </w:style>
  <w:style w:type="paragraph" w:styleId="2c">
    <w:name w:val="Body Text Indent 2"/>
    <w:basedOn w:val="a1"/>
    <w:link w:val="215"/>
    <w:rsid w:val="007D0116"/>
    <w:pPr>
      <w:keepLines/>
      <w:spacing w:before="120" w:after="120"/>
      <w:ind w:firstLine="567"/>
      <w:jc w:val="both"/>
    </w:pPr>
    <w:rPr>
      <w:rFonts w:ascii="Arial Narrow" w:hAnsi="Arial Narrow"/>
      <w:b/>
      <w:szCs w:val="20"/>
    </w:rPr>
  </w:style>
  <w:style w:type="character" w:customStyle="1" w:styleId="215">
    <w:name w:val="Основной текст с отступом 2 Знак1"/>
    <w:basedOn w:val="a2"/>
    <w:link w:val="2c"/>
    <w:rsid w:val="007D0116"/>
    <w:rPr>
      <w:rFonts w:ascii="Arial Narrow" w:hAnsi="Arial Narrow"/>
      <w:b/>
      <w:sz w:val="24"/>
    </w:rPr>
  </w:style>
  <w:style w:type="paragraph" w:styleId="23">
    <w:name w:val="Body Text 2"/>
    <w:basedOn w:val="a1"/>
    <w:link w:val="210"/>
    <w:uiPriority w:val="99"/>
    <w:rsid w:val="007D0116"/>
    <w:pPr>
      <w:keepLines/>
      <w:spacing w:before="60"/>
      <w:ind w:firstLine="720"/>
      <w:jc w:val="both"/>
    </w:pPr>
    <w:rPr>
      <w:rFonts w:ascii="Arial Narrow" w:hAnsi="Arial Narrow" w:cs="Arial Narrow"/>
      <w:szCs w:val="20"/>
    </w:rPr>
  </w:style>
  <w:style w:type="character" w:customStyle="1" w:styleId="220">
    <w:name w:val="Основной текст 2 Знак2"/>
    <w:basedOn w:val="a2"/>
    <w:uiPriority w:val="99"/>
    <w:semiHidden/>
    <w:rsid w:val="007D0116"/>
    <w:rPr>
      <w:sz w:val="24"/>
      <w:szCs w:val="24"/>
      <w:lang w:eastAsia="en-US"/>
    </w:rPr>
  </w:style>
  <w:style w:type="character" w:styleId="affe">
    <w:name w:val="footnote reference"/>
    <w:rsid w:val="007D0116"/>
    <w:rPr>
      <w:vertAlign w:val="superscript"/>
    </w:rPr>
  </w:style>
  <w:style w:type="paragraph" w:styleId="afff">
    <w:name w:val="List Bullet"/>
    <w:basedOn w:val="a1"/>
    <w:autoRedefine/>
    <w:rsid w:val="007D0116"/>
    <w:pPr>
      <w:tabs>
        <w:tab w:val="num" w:pos="360"/>
      </w:tabs>
      <w:ind w:left="360" w:hanging="360"/>
      <w:jc w:val="both"/>
    </w:pPr>
    <w:rPr>
      <w:rFonts w:ascii="Arial Narrow" w:hAnsi="Arial Narrow"/>
      <w:sz w:val="26"/>
      <w:szCs w:val="20"/>
      <w:lang w:val="en-GB"/>
    </w:rPr>
  </w:style>
  <w:style w:type="paragraph" w:styleId="2d">
    <w:name w:val="List Bullet 2"/>
    <w:basedOn w:val="a1"/>
    <w:autoRedefine/>
    <w:rsid w:val="007D0116"/>
    <w:pPr>
      <w:tabs>
        <w:tab w:val="num" w:pos="643"/>
      </w:tabs>
      <w:ind w:left="643" w:hanging="360"/>
      <w:jc w:val="both"/>
    </w:pPr>
    <w:rPr>
      <w:rFonts w:ascii="Arial Narrow" w:hAnsi="Arial Narrow"/>
      <w:sz w:val="26"/>
      <w:szCs w:val="20"/>
      <w:lang w:val="en-GB"/>
    </w:rPr>
  </w:style>
  <w:style w:type="paragraph" w:styleId="38">
    <w:name w:val="List Bullet 3"/>
    <w:basedOn w:val="a1"/>
    <w:autoRedefine/>
    <w:rsid w:val="007D0116"/>
    <w:pPr>
      <w:tabs>
        <w:tab w:val="num" w:pos="926"/>
      </w:tabs>
      <w:ind w:left="926" w:hanging="360"/>
      <w:jc w:val="both"/>
    </w:pPr>
    <w:rPr>
      <w:rFonts w:ascii="Arial Narrow" w:hAnsi="Arial Narrow"/>
      <w:sz w:val="26"/>
      <w:szCs w:val="20"/>
      <w:lang w:val="en-GB"/>
    </w:rPr>
  </w:style>
  <w:style w:type="paragraph" w:styleId="42">
    <w:name w:val="List Bullet 4"/>
    <w:basedOn w:val="a1"/>
    <w:autoRedefine/>
    <w:rsid w:val="007D0116"/>
    <w:pPr>
      <w:tabs>
        <w:tab w:val="num" w:pos="1209"/>
      </w:tabs>
      <w:ind w:left="1209" w:hanging="360"/>
      <w:jc w:val="both"/>
    </w:pPr>
    <w:rPr>
      <w:rFonts w:ascii="Arial Narrow" w:hAnsi="Arial Narrow"/>
      <w:sz w:val="26"/>
      <w:szCs w:val="20"/>
      <w:lang w:val="en-GB"/>
    </w:rPr>
  </w:style>
  <w:style w:type="paragraph" w:styleId="52">
    <w:name w:val="List Bullet 5"/>
    <w:basedOn w:val="a1"/>
    <w:autoRedefine/>
    <w:rsid w:val="007D0116"/>
    <w:pPr>
      <w:tabs>
        <w:tab w:val="num" w:pos="1492"/>
      </w:tabs>
      <w:ind w:left="1492" w:hanging="360"/>
      <w:jc w:val="both"/>
    </w:pPr>
    <w:rPr>
      <w:rFonts w:ascii="Arial Narrow" w:hAnsi="Arial Narrow"/>
      <w:sz w:val="26"/>
      <w:szCs w:val="20"/>
      <w:lang w:val="en-GB"/>
    </w:rPr>
  </w:style>
  <w:style w:type="paragraph" w:styleId="afff0">
    <w:name w:val="List Number"/>
    <w:basedOn w:val="a1"/>
    <w:rsid w:val="007D0116"/>
    <w:pPr>
      <w:tabs>
        <w:tab w:val="num" w:pos="360"/>
      </w:tabs>
      <w:ind w:left="360" w:hanging="360"/>
      <w:jc w:val="both"/>
    </w:pPr>
    <w:rPr>
      <w:rFonts w:ascii="Arial Narrow" w:hAnsi="Arial Narrow"/>
      <w:sz w:val="26"/>
      <w:szCs w:val="20"/>
      <w:lang w:val="en-GB"/>
    </w:rPr>
  </w:style>
  <w:style w:type="paragraph" w:styleId="2e">
    <w:name w:val="List Number 2"/>
    <w:basedOn w:val="a1"/>
    <w:rsid w:val="007D0116"/>
    <w:pPr>
      <w:tabs>
        <w:tab w:val="num" w:pos="643"/>
      </w:tabs>
      <w:ind w:left="643" w:hanging="360"/>
      <w:jc w:val="both"/>
    </w:pPr>
    <w:rPr>
      <w:rFonts w:ascii="Arial Narrow" w:hAnsi="Arial Narrow"/>
      <w:sz w:val="26"/>
      <w:szCs w:val="20"/>
      <w:lang w:val="en-GB"/>
    </w:rPr>
  </w:style>
  <w:style w:type="paragraph" w:styleId="39">
    <w:name w:val="List Number 3"/>
    <w:basedOn w:val="a1"/>
    <w:rsid w:val="007D0116"/>
    <w:pPr>
      <w:tabs>
        <w:tab w:val="num" w:pos="926"/>
      </w:tabs>
      <w:ind w:left="926" w:hanging="360"/>
      <w:jc w:val="both"/>
    </w:pPr>
    <w:rPr>
      <w:rFonts w:ascii="Arial Narrow" w:hAnsi="Arial Narrow"/>
      <w:sz w:val="26"/>
      <w:szCs w:val="20"/>
      <w:lang w:val="en-GB"/>
    </w:rPr>
  </w:style>
  <w:style w:type="paragraph" w:styleId="43">
    <w:name w:val="List Number 4"/>
    <w:basedOn w:val="a1"/>
    <w:rsid w:val="007D0116"/>
    <w:pPr>
      <w:tabs>
        <w:tab w:val="num" w:pos="1209"/>
      </w:tabs>
      <w:ind w:left="1209" w:hanging="360"/>
      <w:jc w:val="both"/>
    </w:pPr>
    <w:rPr>
      <w:rFonts w:ascii="Arial Narrow" w:hAnsi="Arial Narrow"/>
      <w:sz w:val="26"/>
      <w:szCs w:val="20"/>
      <w:lang w:val="en-GB"/>
    </w:rPr>
  </w:style>
  <w:style w:type="paragraph" w:styleId="53">
    <w:name w:val="List Number 5"/>
    <w:basedOn w:val="a1"/>
    <w:rsid w:val="007D0116"/>
    <w:pPr>
      <w:tabs>
        <w:tab w:val="num" w:pos="1492"/>
      </w:tabs>
      <w:ind w:left="1492" w:hanging="360"/>
      <w:jc w:val="both"/>
    </w:pPr>
    <w:rPr>
      <w:rFonts w:ascii="Arial Narrow" w:hAnsi="Arial Narrow"/>
      <w:sz w:val="26"/>
      <w:szCs w:val="20"/>
      <w:lang w:val="en-GB"/>
    </w:rPr>
  </w:style>
  <w:style w:type="paragraph" w:customStyle="1" w:styleId="221">
    <w:name w:val="Основной текст 22"/>
    <w:basedOn w:val="Iauiue"/>
    <w:rsid w:val="007D0116"/>
    <w:pPr>
      <w:suppressAutoHyphens w:val="0"/>
      <w:ind w:firstLine="567"/>
      <w:jc w:val="both"/>
    </w:pPr>
    <w:rPr>
      <w:sz w:val="24"/>
      <w:lang w:val="ru-RU" w:eastAsia="ru-RU"/>
    </w:rPr>
  </w:style>
  <w:style w:type="paragraph" w:customStyle="1" w:styleId="1f8">
    <w:name w:val="Обычный1"/>
    <w:rsid w:val="007D0116"/>
    <w:pPr>
      <w:widowControl w:val="0"/>
      <w:spacing w:before="60"/>
      <w:ind w:left="40" w:firstLine="680"/>
      <w:jc w:val="both"/>
    </w:pPr>
    <w:rPr>
      <w:snapToGrid w:val="0"/>
      <w:sz w:val="24"/>
    </w:rPr>
  </w:style>
  <w:style w:type="paragraph" w:styleId="afff1">
    <w:name w:val="Title"/>
    <w:basedOn w:val="a1"/>
    <w:link w:val="2f"/>
    <w:uiPriority w:val="10"/>
    <w:qFormat/>
    <w:rsid w:val="007D0116"/>
    <w:pPr>
      <w:spacing w:before="240" w:after="60"/>
      <w:jc w:val="center"/>
      <w:outlineLvl w:val="0"/>
    </w:pPr>
    <w:rPr>
      <w:rFonts w:asciiTheme="majorHAnsi" w:eastAsiaTheme="majorEastAsia" w:hAnsiTheme="majorHAnsi" w:cstheme="majorBidi"/>
      <w:b/>
      <w:bCs/>
      <w:kern w:val="28"/>
      <w:sz w:val="32"/>
      <w:szCs w:val="32"/>
    </w:rPr>
  </w:style>
  <w:style w:type="character" w:customStyle="1" w:styleId="afff2">
    <w:name w:val="Заголовок Знак"/>
    <w:uiPriority w:val="10"/>
    <w:rsid w:val="007D0116"/>
    <w:rPr>
      <w:rFonts w:ascii="Calibri Light" w:eastAsia="Times New Roman" w:hAnsi="Calibri Light" w:cs="Times New Roman"/>
      <w:b/>
      <w:bCs/>
      <w:kern w:val="28"/>
      <w:sz w:val="32"/>
      <w:szCs w:val="32"/>
      <w:lang w:eastAsia="zh-CN"/>
    </w:rPr>
  </w:style>
  <w:style w:type="paragraph" w:styleId="afff3">
    <w:name w:val="Plain Text"/>
    <w:basedOn w:val="a1"/>
    <w:link w:val="afff4"/>
    <w:rsid w:val="007D0116"/>
    <w:rPr>
      <w:rFonts w:ascii="Courier New" w:hAnsi="Courier New" w:cs="Courier New"/>
      <w:sz w:val="20"/>
      <w:szCs w:val="20"/>
    </w:rPr>
  </w:style>
  <w:style w:type="character" w:customStyle="1" w:styleId="afff4">
    <w:name w:val="Текст Знак"/>
    <w:basedOn w:val="a2"/>
    <w:link w:val="afff3"/>
    <w:rsid w:val="007D0116"/>
    <w:rPr>
      <w:rFonts w:ascii="Courier New" w:hAnsi="Courier New" w:cs="Courier New"/>
    </w:rPr>
  </w:style>
  <w:style w:type="paragraph" w:styleId="afff5">
    <w:name w:val="Block Text"/>
    <w:basedOn w:val="a1"/>
    <w:rsid w:val="007D0116"/>
    <w:pPr>
      <w:shd w:val="clear" w:color="auto" w:fill="FFFFFF"/>
      <w:ind w:left="22" w:right="4" w:firstLine="720"/>
      <w:jc w:val="both"/>
    </w:pPr>
    <w:rPr>
      <w:rFonts w:ascii="Arial Narrow" w:hAnsi="Arial Narrow"/>
      <w:sz w:val="26"/>
      <w:szCs w:val="26"/>
    </w:rPr>
  </w:style>
  <w:style w:type="table" w:styleId="afff6">
    <w:name w:val="Table Grid"/>
    <w:basedOn w:val="a3"/>
    <w:uiPriority w:val="59"/>
    <w:rsid w:val="007D01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te Heading"/>
    <w:basedOn w:val="a1"/>
    <w:link w:val="15"/>
    <w:rsid w:val="007D0116"/>
    <w:pPr>
      <w:jc w:val="center"/>
    </w:pPr>
    <w:rPr>
      <w:b/>
      <w:sz w:val="28"/>
      <w:szCs w:val="20"/>
    </w:rPr>
  </w:style>
  <w:style w:type="character" w:customStyle="1" w:styleId="2f0">
    <w:name w:val="Заголовок записки Знак2"/>
    <w:basedOn w:val="a2"/>
    <w:uiPriority w:val="99"/>
    <w:semiHidden/>
    <w:rsid w:val="007D0116"/>
    <w:rPr>
      <w:sz w:val="24"/>
      <w:szCs w:val="24"/>
      <w:lang w:eastAsia="en-US"/>
    </w:rPr>
  </w:style>
  <w:style w:type="paragraph" w:customStyle="1" w:styleId="afff7">
    <w:name w:val="Нормальный (таблица)"/>
    <w:basedOn w:val="a1"/>
    <w:next w:val="a1"/>
    <w:uiPriority w:val="99"/>
    <w:rsid w:val="007D0116"/>
    <w:pPr>
      <w:widowControl w:val="0"/>
      <w:autoSpaceDE w:val="0"/>
      <w:autoSpaceDN w:val="0"/>
      <w:adjustRightInd w:val="0"/>
      <w:jc w:val="both"/>
    </w:pPr>
    <w:rPr>
      <w:rFonts w:ascii="Arial" w:hAnsi="Arial" w:cs="Arial"/>
    </w:rPr>
  </w:style>
  <w:style w:type="paragraph" w:customStyle="1" w:styleId="afff8">
    <w:name w:val="Прижатый влево"/>
    <w:basedOn w:val="a1"/>
    <w:next w:val="a1"/>
    <w:uiPriority w:val="99"/>
    <w:rsid w:val="007D0116"/>
    <w:pPr>
      <w:widowControl w:val="0"/>
      <w:autoSpaceDE w:val="0"/>
      <w:autoSpaceDN w:val="0"/>
      <w:adjustRightInd w:val="0"/>
    </w:pPr>
    <w:rPr>
      <w:rFonts w:ascii="Arial" w:hAnsi="Arial" w:cs="Arial"/>
    </w:rPr>
  </w:style>
  <w:style w:type="character" w:styleId="afff9">
    <w:name w:val="annotation reference"/>
    <w:rsid w:val="007D0116"/>
    <w:rPr>
      <w:sz w:val="16"/>
      <w:szCs w:val="16"/>
    </w:rPr>
  </w:style>
  <w:style w:type="paragraph" w:styleId="afffa">
    <w:name w:val="annotation text"/>
    <w:basedOn w:val="a1"/>
    <w:link w:val="afffb"/>
    <w:rsid w:val="007D0116"/>
    <w:pPr>
      <w:spacing w:after="200" w:line="276" w:lineRule="auto"/>
    </w:pPr>
    <w:rPr>
      <w:rFonts w:ascii="Calibri" w:hAnsi="Calibri" w:cs="Calibri"/>
      <w:sz w:val="20"/>
      <w:szCs w:val="20"/>
    </w:rPr>
  </w:style>
  <w:style w:type="character" w:customStyle="1" w:styleId="afffb">
    <w:name w:val="Текст примечания Знак"/>
    <w:basedOn w:val="a2"/>
    <w:link w:val="afffa"/>
    <w:rsid w:val="007D0116"/>
    <w:rPr>
      <w:rFonts w:ascii="Calibri" w:hAnsi="Calibri" w:cs="Calibri"/>
    </w:rPr>
  </w:style>
  <w:style w:type="paragraph" w:styleId="afffc">
    <w:name w:val="annotation subject"/>
    <w:basedOn w:val="afffa"/>
    <w:next w:val="afffa"/>
    <w:link w:val="afffd"/>
    <w:rsid w:val="007D0116"/>
    <w:rPr>
      <w:b/>
      <w:bCs/>
    </w:rPr>
  </w:style>
  <w:style w:type="character" w:customStyle="1" w:styleId="afffd">
    <w:name w:val="Тема примечания Знак"/>
    <w:basedOn w:val="afffb"/>
    <w:link w:val="afffc"/>
    <w:rsid w:val="007D0116"/>
    <w:rPr>
      <w:rFonts w:ascii="Calibri" w:hAnsi="Calibri" w:cs="Calibri"/>
      <w:b/>
      <w:bCs/>
    </w:rPr>
  </w:style>
  <w:style w:type="paragraph" w:customStyle="1" w:styleId="315">
    <w:name w:val="Заголовок 3_1"/>
    <w:basedOn w:val="3"/>
    <w:next w:val="a1"/>
    <w:rsid w:val="007D0116"/>
    <w:pPr>
      <w:keepLines/>
      <w:numPr>
        <w:ilvl w:val="0"/>
        <w:numId w:val="0"/>
      </w:numPr>
      <w:spacing w:before="120" w:after="120"/>
      <w:ind w:firstLine="709"/>
      <w:jc w:val="both"/>
    </w:pPr>
    <w:rPr>
      <w:rFonts w:ascii="Times New Roman" w:hAnsi="Times New Roman" w:cs="Times New Roman"/>
      <w:bCs w:val="0"/>
      <w:iCs/>
      <w:sz w:val="24"/>
      <w:szCs w:val="28"/>
      <w:lang w:eastAsia="ar-SA"/>
    </w:rPr>
  </w:style>
  <w:style w:type="numbering" w:customStyle="1" w:styleId="2f1">
    <w:name w:val="Нет списка2"/>
    <w:next w:val="a4"/>
    <w:uiPriority w:val="99"/>
    <w:semiHidden/>
    <w:rsid w:val="007D0116"/>
  </w:style>
  <w:style w:type="numbering" w:customStyle="1" w:styleId="3a">
    <w:name w:val="Нет списка3"/>
    <w:next w:val="a4"/>
    <w:uiPriority w:val="99"/>
    <w:semiHidden/>
    <w:rsid w:val="007D0116"/>
  </w:style>
  <w:style w:type="paragraph" w:styleId="afffe">
    <w:name w:val="Revision"/>
    <w:hidden/>
    <w:uiPriority w:val="99"/>
    <w:semiHidden/>
    <w:rsid w:val="007D0116"/>
    <w:rPr>
      <w:rFonts w:ascii="Calibri" w:hAnsi="Calibri" w:cs="Calibri"/>
      <w:sz w:val="22"/>
      <w:szCs w:val="22"/>
      <w:lang w:eastAsia="zh-CN"/>
    </w:rPr>
  </w:style>
  <w:style w:type="character" w:customStyle="1" w:styleId="2f">
    <w:name w:val="Название Знак2"/>
    <w:basedOn w:val="a2"/>
    <w:link w:val="afff1"/>
    <w:uiPriority w:val="10"/>
    <w:rsid w:val="007D0116"/>
    <w:rPr>
      <w:rFonts w:asciiTheme="majorHAnsi" w:eastAsiaTheme="majorEastAsia" w:hAnsiTheme="majorHAnsi" w:cstheme="majorBidi"/>
      <w:b/>
      <w:bCs/>
      <w:kern w:val="28"/>
      <w:sz w:val="32"/>
      <w:szCs w:val="32"/>
      <w:lang w:eastAsia="en-US"/>
    </w:rPr>
  </w:style>
  <w:style w:type="paragraph" w:customStyle="1" w:styleId="1f9">
    <w:name w:val="Обычный 1"/>
    <w:basedOn w:val="a1"/>
    <w:rsid w:val="00033209"/>
    <w:pPr>
      <w:spacing w:before="120" w:after="120"/>
      <w:ind w:firstLine="567"/>
      <w:jc w:val="both"/>
    </w:pPr>
    <w:rPr>
      <w:lang w:eastAsia="zh-CN"/>
    </w:rPr>
  </w:style>
  <w:style w:type="paragraph" w:customStyle="1" w:styleId="2f2">
    <w:name w:val="Основной текст2"/>
    <w:basedOn w:val="a1"/>
    <w:rsid w:val="004157EA"/>
    <w:pPr>
      <w:spacing w:before="60" w:after="60"/>
      <w:ind w:firstLine="567"/>
      <w:jc w:val="both"/>
    </w:pPr>
    <w:rPr>
      <w:rFonts w:ascii="Arial" w:hAnsi="Arial"/>
      <w:sz w:val="22"/>
      <w:szCs w:val="20"/>
      <w:lang w:val="en-US"/>
    </w:rPr>
  </w:style>
  <w:style w:type="paragraph" w:customStyle="1" w:styleId="230">
    <w:name w:val="Основной текст 23"/>
    <w:basedOn w:val="Iauiue"/>
    <w:rsid w:val="004157EA"/>
    <w:pPr>
      <w:suppressAutoHyphens w:val="0"/>
      <w:ind w:firstLine="567"/>
      <w:jc w:val="both"/>
    </w:pPr>
    <w:rPr>
      <w:sz w:val="24"/>
      <w:lang w:val="ru-RU" w:eastAsia="ru-RU"/>
    </w:rPr>
  </w:style>
  <w:style w:type="paragraph" w:customStyle="1" w:styleId="2f3">
    <w:name w:val="Обычный2"/>
    <w:rsid w:val="004157EA"/>
    <w:pPr>
      <w:widowControl w:val="0"/>
      <w:spacing w:before="60"/>
      <w:ind w:left="40" w:firstLine="680"/>
      <w:jc w:val="both"/>
    </w:pPr>
    <w:rPr>
      <w:snapToGrid w:val="0"/>
      <w:sz w:val="24"/>
    </w:rPr>
  </w:style>
  <w:style w:type="paragraph" w:customStyle="1" w:styleId="24">
    <w:name w:val="2"/>
    <w:basedOn w:val="a1"/>
    <w:next w:val="afff1"/>
    <w:link w:val="14"/>
    <w:uiPriority w:val="99"/>
    <w:qFormat/>
    <w:rsid w:val="004157EA"/>
    <w:pPr>
      <w:spacing w:before="120" w:after="60"/>
      <w:ind w:firstLine="567"/>
      <w:jc w:val="center"/>
    </w:pPr>
    <w:rPr>
      <w:b/>
      <w:szCs w:val="20"/>
    </w:rPr>
  </w:style>
  <w:style w:type="paragraph" w:customStyle="1" w:styleId="1fa">
    <w:name w:val="Знак Знак Знак Знак1"/>
    <w:basedOn w:val="a1"/>
    <w:rsid w:val="004157EA"/>
    <w:rPr>
      <w:rFonts w:ascii="Verdana" w:hAnsi="Verdana" w:cs="Verdana"/>
      <w:sz w:val="20"/>
      <w:szCs w:val="20"/>
      <w:lang w:val="en-US"/>
    </w:rPr>
  </w:style>
  <w:style w:type="paragraph" w:customStyle="1" w:styleId="116">
    <w:name w:val="Знак Знак Знак1 Знак Знак Знак Знак1"/>
    <w:basedOn w:val="a1"/>
    <w:rsid w:val="004157EA"/>
    <w:rPr>
      <w:rFonts w:ascii="Verdana" w:hAnsi="Verdana" w:cs="Verdana"/>
      <w:sz w:val="20"/>
      <w:szCs w:val="20"/>
      <w:lang w:val="en-US"/>
    </w:rPr>
  </w:style>
  <w:style w:type="paragraph" w:customStyle="1" w:styleId="1fb">
    <w:name w:val="Знак Знак Знак1"/>
    <w:basedOn w:val="a1"/>
    <w:rsid w:val="004157EA"/>
    <w:rPr>
      <w:rFonts w:ascii="Verdana" w:hAnsi="Verdana" w:cs="Verdana"/>
      <w:sz w:val="20"/>
      <w:szCs w:val="20"/>
      <w:lang w:val="en-US"/>
    </w:rPr>
  </w:style>
  <w:style w:type="paragraph" w:customStyle="1" w:styleId="117">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1"/>
    <w:basedOn w:val="a1"/>
    <w:rsid w:val="004157EA"/>
    <w:rPr>
      <w:rFonts w:ascii="Verdana" w:hAnsi="Verdana" w:cs="Verdana"/>
      <w:sz w:val="20"/>
      <w:szCs w:val="20"/>
      <w:lang w:val="en-US"/>
    </w:rPr>
  </w:style>
  <w:style w:type="paragraph" w:customStyle="1" w:styleId="1110">
    <w:name w:val="Знак Знак Знак Знак Знак1 Знак Знак Знак Знак Знак Знак Знак Знак Знак Знак Знак Знак Знак Знак Знак Знак Знак Знак1 Знак Знак Знак Знак Знак Знак Знак1"/>
    <w:basedOn w:val="a1"/>
    <w:rsid w:val="004157EA"/>
    <w:rPr>
      <w:rFonts w:ascii="Verdana" w:hAnsi="Verdana" w:cs="Verdana"/>
      <w:sz w:val="20"/>
      <w:szCs w:val="20"/>
      <w:lang w:val="en-US"/>
    </w:rPr>
  </w:style>
  <w:style w:type="paragraph" w:customStyle="1" w:styleId="118">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1"/>
    <w:rsid w:val="004157EA"/>
    <w:rPr>
      <w:rFonts w:ascii="Verdana" w:hAnsi="Verdana" w:cs="Verdana"/>
      <w:sz w:val="20"/>
      <w:szCs w:val="20"/>
      <w:lang w:val="en-US"/>
    </w:rPr>
  </w:style>
  <w:style w:type="character" w:customStyle="1" w:styleId="affff">
    <w:name w:val="Гипертекстовая ссылка"/>
    <w:uiPriority w:val="99"/>
    <w:qFormat/>
    <w:rsid w:val="00380DA4"/>
    <w:rPr>
      <w:b/>
      <w:bCs/>
      <w:color w:val="106BBE"/>
    </w:rPr>
  </w:style>
  <w:style w:type="paragraph" w:customStyle="1" w:styleId="msonormalmailrucssattributepostfixmailrucssattributepostfix">
    <w:name w:val="msonormal_mailru_css_attribute_postfix_mailru_css_attribute_postfix"/>
    <w:basedOn w:val="a1"/>
    <w:rsid w:val="00F82A51"/>
    <w:pPr>
      <w:spacing w:before="100" w:beforeAutospacing="1" w:after="100" w:afterAutospacing="1"/>
    </w:pPr>
  </w:style>
  <w:style w:type="character" w:customStyle="1" w:styleId="blk">
    <w:name w:val="blk"/>
    <w:rsid w:val="000835EA"/>
  </w:style>
  <w:style w:type="paragraph" w:customStyle="1" w:styleId="54">
    <w:name w:val="5_текст"/>
    <w:basedOn w:val="af6"/>
    <w:link w:val="55"/>
    <w:qFormat/>
    <w:rsid w:val="006C01AD"/>
    <w:pPr>
      <w:keepLines w:val="0"/>
      <w:suppressAutoHyphens/>
      <w:spacing w:before="0"/>
    </w:pPr>
    <w:rPr>
      <w:rFonts w:ascii="Times New Roman" w:eastAsia="Calibri" w:hAnsi="Times New Roman"/>
      <w:szCs w:val="24"/>
    </w:rPr>
  </w:style>
  <w:style w:type="character" w:customStyle="1" w:styleId="55">
    <w:name w:val="5_текст Знак"/>
    <w:basedOn w:val="a2"/>
    <w:link w:val="54"/>
    <w:rsid w:val="006C01AD"/>
    <w:rPr>
      <w:rFonts w:eastAsia="Calibri"/>
      <w:sz w:val="24"/>
      <w:szCs w:val="24"/>
      <w:lang w:eastAsia="en-US"/>
    </w:rPr>
  </w:style>
  <w:style w:type="character" w:customStyle="1" w:styleId="extended-textfull">
    <w:name w:val="extended-text__full"/>
    <w:basedOn w:val="a2"/>
    <w:rsid w:val="00B90A6B"/>
  </w:style>
  <w:style w:type="paragraph" w:customStyle="1" w:styleId="pboth">
    <w:name w:val="pboth"/>
    <w:basedOn w:val="a1"/>
    <w:rsid w:val="000E72AB"/>
    <w:pPr>
      <w:spacing w:before="100" w:beforeAutospacing="1" w:after="100" w:afterAutospacing="1"/>
    </w:pPr>
  </w:style>
  <w:style w:type="paragraph" w:customStyle="1" w:styleId="s1">
    <w:name w:val="s_1"/>
    <w:basedOn w:val="a1"/>
    <w:rsid w:val="00C073A6"/>
    <w:pPr>
      <w:spacing w:before="100" w:beforeAutospacing="1" w:after="100" w:afterAutospacing="1"/>
    </w:pPr>
  </w:style>
  <w:style w:type="paragraph" w:customStyle="1" w:styleId="affff0">
    <w:name w:val="Таблица"/>
    <w:basedOn w:val="a1"/>
    <w:qFormat/>
    <w:rsid w:val="00C073A6"/>
    <w:pPr>
      <w:widowControl w:val="0"/>
      <w:tabs>
        <w:tab w:val="left" w:pos="7200"/>
      </w:tabs>
      <w:suppressAutoHyphens/>
      <w:snapToGrid w:val="0"/>
    </w:pPr>
    <w:rPr>
      <w:lang w:eastAsia="ar-SA"/>
    </w:rPr>
  </w:style>
  <w:style w:type="paragraph" w:customStyle="1" w:styleId="affff1">
    <w:name w:val="Виды использования"/>
    <w:basedOn w:val="a1"/>
    <w:qFormat/>
    <w:rsid w:val="00C073A6"/>
    <w:pPr>
      <w:widowControl w:val="0"/>
      <w:tabs>
        <w:tab w:val="left" w:pos="7200"/>
      </w:tabs>
      <w:suppressAutoHyphens/>
      <w:snapToGrid w:val="0"/>
      <w:spacing w:line="276" w:lineRule="auto"/>
      <w:jc w:val="center"/>
    </w:pPr>
    <w:rPr>
      <w:caps/>
      <w:sz w:val="28"/>
      <w:szCs w:val="28"/>
      <w:lang w:eastAsia="ar-SA"/>
    </w:rPr>
  </w:style>
  <w:style w:type="paragraph" w:customStyle="1" w:styleId="dt-p">
    <w:name w:val="dt-p"/>
    <w:basedOn w:val="a1"/>
    <w:rsid w:val="00CD40DC"/>
    <w:pPr>
      <w:spacing w:before="100" w:beforeAutospacing="1" w:after="100" w:afterAutospacing="1"/>
    </w:pPr>
  </w:style>
  <w:style w:type="character" w:customStyle="1" w:styleId="dt-r">
    <w:name w:val="dt-r"/>
    <w:basedOn w:val="a2"/>
    <w:rsid w:val="00CD40DC"/>
  </w:style>
  <w:style w:type="character" w:customStyle="1" w:styleId="dt-m">
    <w:name w:val="dt-m"/>
    <w:basedOn w:val="a2"/>
    <w:rsid w:val="00CD40DC"/>
  </w:style>
  <w:style w:type="paragraph" w:customStyle="1" w:styleId="formattext">
    <w:name w:val="formattext"/>
    <w:basedOn w:val="a1"/>
    <w:rsid w:val="00CE7010"/>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page number" w:uiPriority="0"/>
    <w:lsdException w:name="List"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Note Heading"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1">
    <w:name w:val="Normal"/>
    <w:qFormat/>
    <w:rsid w:val="00B373DB"/>
    <w:rPr>
      <w:sz w:val="24"/>
      <w:szCs w:val="24"/>
    </w:rPr>
  </w:style>
  <w:style w:type="paragraph" w:styleId="1">
    <w:name w:val="heading 1"/>
    <w:basedOn w:val="a1"/>
    <w:next w:val="a1"/>
    <w:qFormat/>
    <w:rsid w:val="001E4CF2"/>
    <w:pPr>
      <w:keepNext/>
      <w:numPr>
        <w:numId w:val="1"/>
      </w:numPr>
      <w:spacing w:before="240" w:after="60"/>
      <w:outlineLvl w:val="0"/>
    </w:pPr>
    <w:rPr>
      <w:rFonts w:ascii="Arial" w:hAnsi="Arial"/>
      <w:b/>
      <w:bCs/>
      <w:kern w:val="1"/>
      <w:sz w:val="32"/>
      <w:szCs w:val="32"/>
    </w:rPr>
  </w:style>
  <w:style w:type="paragraph" w:styleId="2">
    <w:name w:val="heading 2"/>
    <w:basedOn w:val="a1"/>
    <w:next w:val="a1"/>
    <w:qFormat/>
    <w:rsid w:val="001E4CF2"/>
    <w:pPr>
      <w:keepNext/>
      <w:spacing w:before="240" w:after="60"/>
      <w:outlineLvl w:val="1"/>
    </w:pPr>
    <w:rPr>
      <w:rFonts w:ascii="Arial" w:hAnsi="Arial" w:cs="Arial"/>
      <w:b/>
      <w:bCs/>
      <w:i/>
      <w:iCs/>
      <w:sz w:val="28"/>
      <w:szCs w:val="28"/>
    </w:rPr>
  </w:style>
  <w:style w:type="paragraph" w:styleId="3">
    <w:name w:val="heading 3"/>
    <w:basedOn w:val="a1"/>
    <w:next w:val="a1"/>
    <w:qFormat/>
    <w:rsid w:val="001E4CF2"/>
    <w:pPr>
      <w:keepNext/>
      <w:numPr>
        <w:ilvl w:val="2"/>
        <w:numId w:val="1"/>
      </w:numPr>
      <w:spacing w:before="240" w:after="60"/>
      <w:outlineLvl w:val="2"/>
    </w:pPr>
    <w:rPr>
      <w:rFonts w:ascii="Arial" w:hAnsi="Arial" w:cs="Arial"/>
      <w:b/>
      <w:bCs/>
      <w:sz w:val="26"/>
      <w:szCs w:val="26"/>
    </w:rPr>
  </w:style>
  <w:style w:type="paragraph" w:styleId="4">
    <w:name w:val="heading 4"/>
    <w:basedOn w:val="a1"/>
    <w:next w:val="a1"/>
    <w:qFormat/>
    <w:rsid w:val="001E4CF2"/>
    <w:pPr>
      <w:keepNext/>
      <w:numPr>
        <w:ilvl w:val="3"/>
        <w:numId w:val="1"/>
      </w:numPr>
      <w:spacing w:before="240" w:after="60"/>
      <w:outlineLvl w:val="3"/>
    </w:pPr>
    <w:rPr>
      <w:b/>
      <w:bCs/>
      <w:sz w:val="28"/>
      <w:szCs w:val="28"/>
    </w:rPr>
  </w:style>
  <w:style w:type="paragraph" w:styleId="5">
    <w:name w:val="heading 5"/>
    <w:basedOn w:val="a1"/>
    <w:next w:val="a1"/>
    <w:qFormat/>
    <w:rsid w:val="001E4CF2"/>
    <w:pPr>
      <w:keepNext/>
      <w:numPr>
        <w:ilvl w:val="4"/>
        <w:numId w:val="1"/>
      </w:numPr>
      <w:spacing w:before="120" w:after="120"/>
      <w:ind w:left="0" w:firstLine="720"/>
      <w:jc w:val="both"/>
      <w:outlineLvl w:val="4"/>
    </w:pPr>
    <w:rPr>
      <w:rFonts w:ascii="Arial" w:hAnsi="Arial"/>
      <w:szCs w:val="20"/>
    </w:rPr>
  </w:style>
  <w:style w:type="paragraph" w:styleId="6">
    <w:name w:val="heading 6"/>
    <w:basedOn w:val="a1"/>
    <w:next w:val="a1"/>
    <w:uiPriority w:val="9"/>
    <w:qFormat/>
    <w:rsid w:val="001E4CF2"/>
    <w:pPr>
      <w:keepNext/>
      <w:numPr>
        <w:ilvl w:val="5"/>
        <w:numId w:val="1"/>
      </w:numPr>
      <w:spacing w:before="120" w:after="120"/>
      <w:ind w:left="0" w:firstLine="720"/>
      <w:jc w:val="both"/>
      <w:outlineLvl w:val="5"/>
    </w:pPr>
    <w:rPr>
      <w:rFonts w:ascii="Arial" w:hAnsi="Arial"/>
      <w:szCs w:val="20"/>
    </w:rPr>
  </w:style>
  <w:style w:type="paragraph" w:styleId="7">
    <w:name w:val="heading 7"/>
    <w:basedOn w:val="a1"/>
    <w:next w:val="a1"/>
    <w:qFormat/>
    <w:rsid w:val="001E4CF2"/>
    <w:pPr>
      <w:keepLines/>
      <w:numPr>
        <w:ilvl w:val="6"/>
        <w:numId w:val="1"/>
      </w:numPr>
      <w:spacing w:before="240" w:after="60"/>
      <w:ind w:left="0" w:firstLine="567"/>
      <w:jc w:val="both"/>
      <w:outlineLvl w:val="6"/>
    </w:pPr>
    <w:rPr>
      <w:rFonts w:ascii="Arial" w:hAnsi="Arial"/>
      <w:kern w:val="1"/>
      <w:szCs w:val="20"/>
    </w:rPr>
  </w:style>
  <w:style w:type="paragraph" w:styleId="8">
    <w:name w:val="heading 8"/>
    <w:basedOn w:val="a1"/>
    <w:next w:val="a1"/>
    <w:qFormat/>
    <w:rsid w:val="001E4CF2"/>
    <w:pPr>
      <w:keepNext/>
      <w:numPr>
        <w:ilvl w:val="7"/>
        <w:numId w:val="1"/>
      </w:numPr>
      <w:spacing w:before="120" w:after="120"/>
      <w:ind w:left="0" w:firstLine="720"/>
      <w:jc w:val="both"/>
      <w:outlineLvl w:val="7"/>
    </w:pPr>
    <w:rPr>
      <w:rFonts w:ascii="Arial" w:hAnsi="Arial"/>
      <w:szCs w:val="20"/>
    </w:rPr>
  </w:style>
  <w:style w:type="paragraph" w:styleId="9">
    <w:name w:val="heading 9"/>
    <w:basedOn w:val="a1"/>
    <w:next w:val="a1"/>
    <w:qFormat/>
    <w:rsid w:val="001E4CF2"/>
    <w:pPr>
      <w:keepNext/>
      <w:numPr>
        <w:ilvl w:val="8"/>
        <w:numId w:val="1"/>
      </w:numPr>
      <w:spacing w:before="40" w:after="40"/>
      <w:jc w:val="both"/>
      <w:outlineLvl w:val="8"/>
    </w:pPr>
    <w:rPr>
      <w:rFonts w:ascii="Arial" w:hAnsi="Arial"/>
      <w:b/>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0">
    <w:name w:val="WW8Num1z0"/>
    <w:rsid w:val="001E4CF2"/>
  </w:style>
  <w:style w:type="character" w:customStyle="1" w:styleId="WW8Num1z1">
    <w:name w:val="WW8Num1z1"/>
    <w:rsid w:val="001E4CF2"/>
  </w:style>
  <w:style w:type="character" w:customStyle="1" w:styleId="WW8Num1z2">
    <w:name w:val="WW8Num1z2"/>
    <w:rsid w:val="001E4CF2"/>
  </w:style>
  <w:style w:type="character" w:customStyle="1" w:styleId="WW8Num1z3">
    <w:name w:val="WW8Num1z3"/>
    <w:rsid w:val="001E4CF2"/>
  </w:style>
  <w:style w:type="character" w:customStyle="1" w:styleId="WW8Num1z4">
    <w:name w:val="WW8Num1z4"/>
    <w:rsid w:val="001E4CF2"/>
  </w:style>
  <w:style w:type="character" w:customStyle="1" w:styleId="WW8Num1z5">
    <w:name w:val="WW8Num1z5"/>
    <w:rsid w:val="001E4CF2"/>
  </w:style>
  <w:style w:type="character" w:customStyle="1" w:styleId="WW8Num1z6">
    <w:name w:val="WW8Num1z6"/>
    <w:rsid w:val="001E4CF2"/>
  </w:style>
  <w:style w:type="character" w:customStyle="1" w:styleId="WW8Num1z7">
    <w:name w:val="WW8Num1z7"/>
    <w:rsid w:val="001E4CF2"/>
  </w:style>
  <w:style w:type="character" w:customStyle="1" w:styleId="WW8Num1z8">
    <w:name w:val="WW8Num1z8"/>
    <w:rsid w:val="001E4CF2"/>
  </w:style>
  <w:style w:type="character" w:customStyle="1" w:styleId="WW8Num2z0">
    <w:name w:val="WW8Num2z0"/>
    <w:rsid w:val="001E4CF2"/>
  </w:style>
  <w:style w:type="character" w:customStyle="1" w:styleId="WW8Num2z1">
    <w:name w:val="WW8Num2z1"/>
    <w:rsid w:val="001E4CF2"/>
  </w:style>
  <w:style w:type="character" w:customStyle="1" w:styleId="WW8Num2z2">
    <w:name w:val="WW8Num2z2"/>
    <w:rsid w:val="001E4CF2"/>
  </w:style>
  <w:style w:type="character" w:customStyle="1" w:styleId="WW8Num2z3">
    <w:name w:val="WW8Num2z3"/>
    <w:rsid w:val="001E4CF2"/>
  </w:style>
  <w:style w:type="character" w:customStyle="1" w:styleId="WW8Num2z4">
    <w:name w:val="WW8Num2z4"/>
    <w:rsid w:val="001E4CF2"/>
  </w:style>
  <w:style w:type="character" w:customStyle="1" w:styleId="WW8Num2z5">
    <w:name w:val="WW8Num2z5"/>
    <w:rsid w:val="001E4CF2"/>
  </w:style>
  <w:style w:type="character" w:customStyle="1" w:styleId="WW8Num2z6">
    <w:name w:val="WW8Num2z6"/>
    <w:rsid w:val="001E4CF2"/>
  </w:style>
  <w:style w:type="character" w:customStyle="1" w:styleId="WW8Num2z7">
    <w:name w:val="WW8Num2z7"/>
    <w:rsid w:val="001E4CF2"/>
  </w:style>
  <w:style w:type="character" w:customStyle="1" w:styleId="WW8Num2z8">
    <w:name w:val="WW8Num2z8"/>
    <w:rsid w:val="001E4CF2"/>
  </w:style>
  <w:style w:type="character" w:customStyle="1" w:styleId="WW8Num3z0">
    <w:name w:val="WW8Num3z0"/>
    <w:rsid w:val="001E4CF2"/>
  </w:style>
  <w:style w:type="character" w:customStyle="1" w:styleId="WW8Num3z1">
    <w:name w:val="WW8Num3z1"/>
    <w:rsid w:val="001E4CF2"/>
  </w:style>
  <w:style w:type="character" w:customStyle="1" w:styleId="WW8Num3z2">
    <w:name w:val="WW8Num3z2"/>
    <w:rsid w:val="001E4CF2"/>
  </w:style>
  <w:style w:type="character" w:customStyle="1" w:styleId="WW8Num3z3">
    <w:name w:val="WW8Num3z3"/>
    <w:rsid w:val="001E4CF2"/>
  </w:style>
  <w:style w:type="character" w:customStyle="1" w:styleId="WW8Num3z4">
    <w:name w:val="WW8Num3z4"/>
    <w:rsid w:val="001E4CF2"/>
  </w:style>
  <w:style w:type="character" w:customStyle="1" w:styleId="WW8Num3z5">
    <w:name w:val="WW8Num3z5"/>
    <w:rsid w:val="001E4CF2"/>
  </w:style>
  <w:style w:type="character" w:customStyle="1" w:styleId="WW8Num3z6">
    <w:name w:val="WW8Num3z6"/>
    <w:rsid w:val="001E4CF2"/>
  </w:style>
  <w:style w:type="character" w:customStyle="1" w:styleId="WW8Num3z7">
    <w:name w:val="WW8Num3z7"/>
    <w:rsid w:val="001E4CF2"/>
  </w:style>
  <w:style w:type="character" w:customStyle="1" w:styleId="WW8Num3z8">
    <w:name w:val="WW8Num3z8"/>
    <w:rsid w:val="001E4CF2"/>
  </w:style>
  <w:style w:type="character" w:customStyle="1" w:styleId="WW8Num4z0">
    <w:name w:val="WW8Num4z0"/>
    <w:rsid w:val="001E4CF2"/>
  </w:style>
  <w:style w:type="character" w:customStyle="1" w:styleId="WW8Num4z1">
    <w:name w:val="WW8Num4z1"/>
    <w:rsid w:val="001E4CF2"/>
  </w:style>
  <w:style w:type="character" w:customStyle="1" w:styleId="WW8Num4z2">
    <w:name w:val="WW8Num4z2"/>
    <w:rsid w:val="001E4CF2"/>
  </w:style>
  <w:style w:type="character" w:customStyle="1" w:styleId="WW8Num4z3">
    <w:name w:val="WW8Num4z3"/>
    <w:rsid w:val="001E4CF2"/>
  </w:style>
  <w:style w:type="character" w:customStyle="1" w:styleId="WW8Num4z4">
    <w:name w:val="WW8Num4z4"/>
    <w:rsid w:val="001E4CF2"/>
  </w:style>
  <w:style w:type="character" w:customStyle="1" w:styleId="WW8Num4z5">
    <w:name w:val="WW8Num4z5"/>
    <w:rsid w:val="001E4CF2"/>
  </w:style>
  <w:style w:type="character" w:customStyle="1" w:styleId="WW8Num4z6">
    <w:name w:val="WW8Num4z6"/>
    <w:rsid w:val="001E4CF2"/>
  </w:style>
  <w:style w:type="character" w:customStyle="1" w:styleId="WW8Num4z7">
    <w:name w:val="WW8Num4z7"/>
    <w:rsid w:val="001E4CF2"/>
  </w:style>
  <w:style w:type="character" w:customStyle="1" w:styleId="WW8Num4z8">
    <w:name w:val="WW8Num4z8"/>
    <w:rsid w:val="001E4CF2"/>
  </w:style>
  <w:style w:type="character" w:customStyle="1" w:styleId="WW8Num5z0">
    <w:name w:val="WW8Num5z0"/>
    <w:rsid w:val="001E4CF2"/>
  </w:style>
  <w:style w:type="character" w:customStyle="1" w:styleId="WW8Num5z1">
    <w:name w:val="WW8Num5z1"/>
    <w:rsid w:val="001E4CF2"/>
  </w:style>
  <w:style w:type="character" w:customStyle="1" w:styleId="WW8Num5z2">
    <w:name w:val="WW8Num5z2"/>
    <w:rsid w:val="001E4CF2"/>
  </w:style>
  <w:style w:type="character" w:customStyle="1" w:styleId="WW8Num5z3">
    <w:name w:val="WW8Num5z3"/>
    <w:rsid w:val="001E4CF2"/>
  </w:style>
  <w:style w:type="character" w:customStyle="1" w:styleId="WW8Num5z4">
    <w:name w:val="WW8Num5z4"/>
    <w:rsid w:val="001E4CF2"/>
  </w:style>
  <w:style w:type="character" w:customStyle="1" w:styleId="WW8Num5z5">
    <w:name w:val="WW8Num5z5"/>
    <w:rsid w:val="001E4CF2"/>
  </w:style>
  <w:style w:type="character" w:customStyle="1" w:styleId="WW8Num5z6">
    <w:name w:val="WW8Num5z6"/>
    <w:rsid w:val="001E4CF2"/>
  </w:style>
  <w:style w:type="character" w:customStyle="1" w:styleId="WW8Num5z7">
    <w:name w:val="WW8Num5z7"/>
    <w:rsid w:val="001E4CF2"/>
  </w:style>
  <w:style w:type="character" w:customStyle="1" w:styleId="WW8Num5z8">
    <w:name w:val="WW8Num5z8"/>
    <w:rsid w:val="001E4CF2"/>
  </w:style>
  <w:style w:type="character" w:customStyle="1" w:styleId="WW8Num6z0">
    <w:name w:val="WW8Num6z0"/>
    <w:rsid w:val="001E4CF2"/>
    <w:rPr>
      <w:rFonts w:ascii="Times New Roman" w:hAnsi="Times New Roman" w:cs="Times New Roman"/>
      <w:b w:val="0"/>
      <w:bCs w:val="0"/>
      <w:sz w:val="24"/>
      <w:szCs w:val="24"/>
    </w:rPr>
  </w:style>
  <w:style w:type="character" w:customStyle="1" w:styleId="WW8Num6z1">
    <w:name w:val="WW8Num6z1"/>
    <w:rsid w:val="001E4CF2"/>
  </w:style>
  <w:style w:type="character" w:customStyle="1" w:styleId="WW8Num6z2">
    <w:name w:val="WW8Num6z2"/>
    <w:rsid w:val="001E4CF2"/>
  </w:style>
  <w:style w:type="character" w:customStyle="1" w:styleId="WW8Num6z3">
    <w:name w:val="WW8Num6z3"/>
    <w:rsid w:val="001E4CF2"/>
  </w:style>
  <w:style w:type="character" w:customStyle="1" w:styleId="WW8Num6z4">
    <w:name w:val="WW8Num6z4"/>
    <w:rsid w:val="001E4CF2"/>
  </w:style>
  <w:style w:type="character" w:customStyle="1" w:styleId="WW8Num6z5">
    <w:name w:val="WW8Num6z5"/>
    <w:rsid w:val="001E4CF2"/>
  </w:style>
  <w:style w:type="character" w:customStyle="1" w:styleId="WW8Num6z6">
    <w:name w:val="WW8Num6z6"/>
    <w:rsid w:val="001E4CF2"/>
  </w:style>
  <w:style w:type="character" w:customStyle="1" w:styleId="WW8Num6z7">
    <w:name w:val="WW8Num6z7"/>
    <w:rsid w:val="001E4CF2"/>
  </w:style>
  <w:style w:type="character" w:customStyle="1" w:styleId="WW8Num6z8">
    <w:name w:val="WW8Num6z8"/>
    <w:rsid w:val="001E4CF2"/>
  </w:style>
  <w:style w:type="character" w:customStyle="1" w:styleId="WW8Num7z0">
    <w:name w:val="WW8Num7z0"/>
    <w:rsid w:val="001E4CF2"/>
    <w:rPr>
      <w:rFonts w:ascii="Times New Roman" w:hAnsi="Times New Roman" w:cs="Times New Roman"/>
      <w:b w:val="0"/>
      <w:bCs w:val="0"/>
      <w:sz w:val="24"/>
      <w:szCs w:val="24"/>
    </w:rPr>
  </w:style>
  <w:style w:type="character" w:customStyle="1" w:styleId="WW8Num7z1">
    <w:name w:val="WW8Num7z1"/>
    <w:rsid w:val="001E4CF2"/>
  </w:style>
  <w:style w:type="character" w:customStyle="1" w:styleId="WW8Num7z2">
    <w:name w:val="WW8Num7z2"/>
    <w:rsid w:val="001E4CF2"/>
  </w:style>
  <w:style w:type="character" w:customStyle="1" w:styleId="WW8Num7z3">
    <w:name w:val="WW8Num7z3"/>
    <w:rsid w:val="001E4CF2"/>
  </w:style>
  <w:style w:type="character" w:customStyle="1" w:styleId="WW8Num7z4">
    <w:name w:val="WW8Num7z4"/>
    <w:rsid w:val="001E4CF2"/>
  </w:style>
  <w:style w:type="character" w:customStyle="1" w:styleId="WW8Num7z5">
    <w:name w:val="WW8Num7z5"/>
    <w:rsid w:val="001E4CF2"/>
  </w:style>
  <w:style w:type="character" w:customStyle="1" w:styleId="WW8Num7z6">
    <w:name w:val="WW8Num7z6"/>
    <w:rsid w:val="001E4CF2"/>
  </w:style>
  <w:style w:type="character" w:customStyle="1" w:styleId="WW8Num7z7">
    <w:name w:val="WW8Num7z7"/>
    <w:rsid w:val="001E4CF2"/>
  </w:style>
  <w:style w:type="character" w:customStyle="1" w:styleId="WW8Num7z8">
    <w:name w:val="WW8Num7z8"/>
    <w:rsid w:val="001E4CF2"/>
  </w:style>
  <w:style w:type="character" w:customStyle="1" w:styleId="WW8Num8z0">
    <w:name w:val="WW8Num8z0"/>
    <w:rsid w:val="001E4CF2"/>
    <w:rPr>
      <w:rFonts w:ascii="Times New Roman" w:hAnsi="Times New Roman" w:cs="Times New Roman"/>
      <w:b w:val="0"/>
      <w:bCs w:val="0"/>
      <w:sz w:val="24"/>
      <w:szCs w:val="24"/>
    </w:rPr>
  </w:style>
  <w:style w:type="character" w:customStyle="1" w:styleId="WW8Num8z1">
    <w:name w:val="WW8Num8z1"/>
    <w:rsid w:val="001E4CF2"/>
  </w:style>
  <w:style w:type="character" w:customStyle="1" w:styleId="WW8Num8z2">
    <w:name w:val="WW8Num8z2"/>
    <w:rsid w:val="001E4CF2"/>
  </w:style>
  <w:style w:type="character" w:customStyle="1" w:styleId="WW8Num8z3">
    <w:name w:val="WW8Num8z3"/>
    <w:rsid w:val="001E4CF2"/>
  </w:style>
  <w:style w:type="character" w:customStyle="1" w:styleId="WW8Num8z4">
    <w:name w:val="WW8Num8z4"/>
    <w:rsid w:val="001E4CF2"/>
  </w:style>
  <w:style w:type="character" w:customStyle="1" w:styleId="WW8Num8z5">
    <w:name w:val="WW8Num8z5"/>
    <w:rsid w:val="001E4CF2"/>
  </w:style>
  <w:style w:type="character" w:customStyle="1" w:styleId="WW8Num8z6">
    <w:name w:val="WW8Num8z6"/>
    <w:rsid w:val="001E4CF2"/>
  </w:style>
  <w:style w:type="character" w:customStyle="1" w:styleId="WW8Num8z7">
    <w:name w:val="WW8Num8z7"/>
    <w:rsid w:val="001E4CF2"/>
  </w:style>
  <w:style w:type="character" w:customStyle="1" w:styleId="WW8Num8z8">
    <w:name w:val="WW8Num8z8"/>
    <w:rsid w:val="001E4CF2"/>
  </w:style>
  <w:style w:type="character" w:customStyle="1" w:styleId="WW8Num9z0">
    <w:name w:val="WW8Num9z0"/>
    <w:rsid w:val="001E4CF2"/>
    <w:rPr>
      <w:rFonts w:hint="default"/>
    </w:rPr>
  </w:style>
  <w:style w:type="character" w:customStyle="1" w:styleId="WW8Num10z0">
    <w:name w:val="WW8Num10z0"/>
    <w:rsid w:val="001E4CF2"/>
  </w:style>
  <w:style w:type="character" w:customStyle="1" w:styleId="WW8Num10z1">
    <w:name w:val="WW8Num10z1"/>
    <w:rsid w:val="001E4CF2"/>
  </w:style>
  <w:style w:type="character" w:customStyle="1" w:styleId="WW8Num10z2">
    <w:name w:val="WW8Num10z2"/>
    <w:rsid w:val="001E4CF2"/>
  </w:style>
  <w:style w:type="character" w:customStyle="1" w:styleId="WW8Num10z3">
    <w:name w:val="WW8Num10z3"/>
    <w:rsid w:val="001E4CF2"/>
  </w:style>
  <w:style w:type="character" w:customStyle="1" w:styleId="WW8Num10z4">
    <w:name w:val="WW8Num10z4"/>
    <w:rsid w:val="001E4CF2"/>
  </w:style>
  <w:style w:type="character" w:customStyle="1" w:styleId="WW8Num10z5">
    <w:name w:val="WW8Num10z5"/>
    <w:rsid w:val="001E4CF2"/>
  </w:style>
  <w:style w:type="character" w:customStyle="1" w:styleId="WW8Num10z6">
    <w:name w:val="WW8Num10z6"/>
    <w:rsid w:val="001E4CF2"/>
  </w:style>
  <w:style w:type="character" w:customStyle="1" w:styleId="WW8Num10z7">
    <w:name w:val="WW8Num10z7"/>
    <w:rsid w:val="001E4CF2"/>
  </w:style>
  <w:style w:type="character" w:customStyle="1" w:styleId="WW8Num10z8">
    <w:name w:val="WW8Num10z8"/>
    <w:rsid w:val="001E4CF2"/>
  </w:style>
  <w:style w:type="character" w:customStyle="1" w:styleId="WW8Num11z0">
    <w:name w:val="WW8Num11z0"/>
    <w:rsid w:val="001E4CF2"/>
  </w:style>
  <w:style w:type="character" w:customStyle="1" w:styleId="WW8Num11z1">
    <w:name w:val="WW8Num11z1"/>
    <w:rsid w:val="001E4CF2"/>
  </w:style>
  <w:style w:type="character" w:customStyle="1" w:styleId="WW8Num11z2">
    <w:name w:val="WW8Num11z2"/>
    <w:rsid w:val="001E4CF2"/>
  </w:style>
  <w:style w:type="character" w:customStyle="1" w:styleId="WW8Num11z3">
    <w:name w:val="WW8Num11z3"/>
    <w:rsid w:val="001E4CF2"/>
  </w:style>
  <w:style w:type="character" w:customStyle="1" w:styleId="WW8Num11z4">
    <w:name w:val="WW8Num11z4"/>
    <w:rsid w:val="001E4CF2"/>
  </w:style>
  <w:style w:type="character" w:customStyle="1" w:styleId="WW8Num11z5">
    <w:name w:val="WW8Num11z5"/>
    <w:rsid w:val="001E4CF2"/>
  </w:style>
  <w:style w:type="character" w:customStyle="1" w:styleId="WW8Num11z6">
    <w:name w:val="WW8Num11z6"/>
    <w:rsid w:val="001E4CF2"/>
  </w:style>
  <w:style w:type="character" w:customStyle="1" w:styleId="WW8Num11z7">
    <w:name w:val="WW8Num11z7"/>
    <w:rsid w:val="001E4CF2"/>
  </w:style>
  <w:style w:type="character" w:customStyle="1" w:styleId="WW8Num11z8">
    <w:name w:val="WW8Num11z8"/>
    <w:rsid w:val="001E4CF2"/>
  </w:style>
  <w:style w:type="character" w:customStyle="1" w:styleId="WW8Num12z0">
    <w:name w:val="WW8Num12z0"/>
    <w:rsid w:val="001E4CF2"/>
    <w:rPr>
      <w:rFonts w:hint="default"/>
    </w:rPr>
  </w:style>
  <w:style w:type="character" w:customStyle="1" w:styleId="WW8Num12z1">
    <w:name w:val="WW8Num12z1"/>
    <w:rsid w:val="001E4CF2"/>
  </w:style>
  <w:style w:type="character" w:customStyle="1" w:styleId="WW8Num12z2">
    <w:name w:val="WW8Num12z2"/>
    <w:rsid w:val="001E4CF2"/>
  </w:style>
  <w:style w:type="character" w:customStyle="1" w:styleId="WW8Num12z3">
    <w:name w:val="WW8Num12z3"/>
    <w:rsid w:val="001E4CF2"/>
  </w:style>
  <w:style w:type="character" w:customStyle="1" w:styleId="WW8Num12z4">
    <w:name w:val="WW8Num12z4"/>
    <w:rsid w:val="001E4CF2"/>
  </w:style>
  <w:style w:type="character" w:customStyle="1" w:styleId="WW8Num12z5">
    <w:name w:val="WW8Num12z5"/>
    <w:rsid w:val="001E4CF2"/>
  </w:style>
  <w:style w:type="character" w:customStyle="1" w:styleId="WW8Num12z6">
    <w:name w:val="WW8Num12z6"/>
    <w:rsid w:val="001E4CF2"/>
  </w:style>
  <w:style w:type="character" w:customStyle="1" w:styleId="WW8Num12z7">
    <w:name w:val="WW8Num12z7"/>
    <w:rsid w:val="001E4CF2"/>
  </w:style>
  <w:style w:type="character" w:customStyle="1" w:styleId="WW8Num12z8">
    <w:name w:val="WW8Num12z8"/>
    <w:rsid w:val="001E4CF2"/>
  </w:style>
  <w:style w:type="character" w:customStyle="1" w:styleId="WW8Num13z0">
    <w:name w:val="WW8Num13z0"/>
    <w:rsid w:val="001E4CF2"/>
    <w:rPr>
      <w:rFonts w:hint="default"/>
    </w:rPr>
  </w:style>
  <w:style w:type="character" w:customStyle="1" w:styleId="WW8Num14z0">
    <w:name w:val="WW8Num14z0"/>
    <w:rsid w:val="001E4CF2"/>
    <w:rPr>
      <w:rFonts w:hint="default"/>
    </w:rPr>
  </w:style>
  <w:style w:type="character" w:customStyle="1" w:styleId="WW8Num14z1">
    <w:name w:val="WW8Num14z1"/>
    <w:rsid w:val="001E4CF2"/>
  </w:style>
  <w:style w:type="character" w:customStyle="1" w:styleId="WW8Num14z2">
    <w:name w:val="WW8Num14z2"/>
    <w:rsid w:val="001E4CF2"/>
  </w:style>
  <w:style w:type="character" w:customStyle="1" w:styleId="WW8Num14z3">
    <w:name w:val="WW8Num14z3"/>
    <w:rsid w:val="001E4CF2"/>
  </w:style>
  <w:style w:type="character" w:customStyle="1" w:styleId="WW8Num14z4">
    <w:name w:val="WW8Num14z4"/>
    <w:rsid w:val="001E4CF2"/>
  </w:style>
  <w:style w:type="character" w:customStyle="1" w:styleId="WW8Num14z5">
    <w:name w:val="WW8Num14z5"/>
    <w:rsid w:val="001E4CF2"/>
  </w:style>
  <w:style w:type="character" w:customStyle="1" w:styleId="WW8Num14z6">
    <w:name w:val="WW8Num14z6"/>
    <w:rsid w:val="001E4CF2"/>
  </w:style>
  <w:style w:type="character" w:customStyle="1" w:styleId="WW8Num14z7">
    <w:name w:val="WW8Num14z7"/>
    <w:rsid w:val="001E4CF2"/>
  </w:style>
  <w:style w:type="character" w:customStyle="1" w:styleId="WW8Num14z8">
    <w:name w:val="WW8Num14z8"/>
    <w:rsid w:val="001E4CF2"/>
  </w:style>
  <w:style w:type="character" w:customStyle="1" w:styleId="WW8Num15z0">
    <w:name w:val="WW8Num15z0"/>
    <w:rsid w:val="001E4CF2"/>
  </w:style>
  <w:style w:type="character" w:customStyle="1" w:styleId="WW8Num15z1">
    <w:name w:val="WW8Num15z1"/>
    <w:rsid w:val="001E4CF2"/>
  </w:style>
  <w:style w:type="character" w:customStyle="1" w:styleId="WW8Num15z2">
    <w:name w:val="WW8Num15z2"/>
    <w:rsid w:val="001E4CF2"/>
  </w:style>
  <w:style w:type="character" w:customStyle="1" w:styleId="WW8Num15z3">
    <w:name w:val="WW8Num15z3"/>
    <w:rsid w:val="001E4CF2"/>
  </w:style>
  <w:style w:type="character" w:customStyle="1" w:styleId="WW8Num15z4">
    <w:name w:val="WW8Num15z4"/>
    <w:rsid w:val="001E4CF2"/>
  </w:style>
  <w:style w:type="character" w:customStyle="1" w:styleId="WW8Num15z5">
    <w:name w:val="WW8Num15z5"/>
    <w:rsid w:val="001E4CF2"/>
  </w:style>
  <w:style w:type="character" w:customStyle="1" w:styleId="WW8Num15z6">
    <w:name w:val="WW8Num15z6"/>
    <w:rsid w:val="001E4CF2"/>
  </w:style>
  <w:style w:type="character" w:customStyle="1" w:styleId="WW8Num15z7">
    <w:name w:val="WW8Num15z7"/>
    <w:rsid w:val="001E4CF2"/>
  </w:style>
  <w:style w:type="character" w:customStyle="1" w:styleId="WW8Num15z8">
    <w:name w:val="WW8Num15z8"/>
    <w:rsid w:val="001E4CF2"/>
  </w:style>
  <w:style w:type="character" w:customStyle="1" w:styleId="WW8Num16z0">
    <w:name w:val="WW8Num16z0"/>
    <w:rsid w:val="001E4CF2"/>
    <w:rPr>
      <w:rFonts w:ascii="Times New Roman" w:hAnsi="Times New Roman" w:cs="Times New Roman" w:hint="default"/>
    </w:rPr>
  </w:style>
  <w:style w:type="character" w:customStyle="1" w:styleId="WW8Num16z1">
    <w:name w:val="WW8Num16z1"/>
    <w:rsid w:val="001E4CF2"/>
    <w:rPr>
      <w:rFonts w:ascii="Courier New" w:hAnsi="Courier New" w:cs="Courier New" w:hint="default"/>
    </w:rPr>
  </w:style>
  <w:style w:type="character" w:customStyle="1" w:styleId="WW8Num16z2">
    <w:name w:val="WW8Num16z2"/>
    <w:rsid w:val="001E4CF2"/>
    <w:rPr>
      <w:rFonts w:ascii="Wingdings" w:hAnsi="Wingdings" w:cs="Wingdings" w:hint="default"/>
    </w:rPr>
  </w:style>
  <w:style w:type="character" w:customStyle="1" w:styleId="WW8Num16z3">
    <w:name w:val="WW8Num16z3"/>
    <w:rsid w:val="001E4CF2"/>
    <w:rPr>
      <w:rFonts w:ascii="Symbol" w:hAnsi="Symbol" w:cs="Symbol" w:hint="default"/>
    </w:rPr>
  </w:style>
  <w:style w:type="character" w:customStyle="1" w:styleId="WW8Num17z0">
    <w:name w:val="WW8Num17z0"/>
    <w:rsid w:val="001E4CF2"/>
    <w:rPr>
      <w:rFonts w:hint="default"/>
    </w:rPr>
  </w:style>
  <w:style w:type="character" w:customStyle="1" w:styleId="WW8Num18z0">
    <w:name w:val="WW8Num18z0"/>
    <w:rsid w:val="001E4CF2"/>
    <w:rPr>
      <w:rFonts w:hint="default"/>
    </w:rPr>
  </w:style>
  <w:style w:type="character" w:customStyle="1" w:styleId="WW8Num18z1">
    <w:name w:val="WW8Num18z1"/>
    <w:rsid w:val="001E4CF2"/>
  </w:style>
  <w:style w:type="character" w:customStyle="1" w:styleId="WW8Num18z2">
    <w:name w:val="WW8Num18z2"/>
    <w:rsid w:val="001E4CF2"/>
  </w:style>
  <w:style w:type="character" w:customStyle="1" w:styleId="WW8Num18z3">
    <w:name w:val="WW8Num18z3"/>
    <w:rsid w:val="001E4CF2"/>
  </w:style>
  <w:style w:type="character" w:customStyle="1" w:styleId="WW8Num18z4">
    <w:name w:val="WW8Num18z4"/>
    <w:rsid w:val="001E4CF2"/>
  </w:style>
  <w:style w:type="character" w:customStyle="1" w:styleId="WW8Num18z5">
    <w:name w:val="WW8Num18z5"/>
    <w:rsid w:val="001E4CF2"/>
  </w:style>
  <w:style w:type="character" w:customStyle="1" w:styleId="WW8Num18z6">
    <w:name w:val="WW8Num18z6"/>
    <w:rsid w:val="001E4CF2"/>
  </w:style>
  <w:style w:type="character" w:customStyle="1" w:styleId="WW8Num18z7">
    <w:name w:val="WW8Num18z7"/>
    <w:rsid w:val="001E4CF2"/>
  </w:style>
  <w:style w:type="character" w:customStyle="1" w:styleId="WW8Num18z8">
    <w:name w:val="WW8Num18z8"/>
    <w:rsid w:val="001E4CF2"/>
  </w:style>
  <w:style w:type="character" w:customStyle="1" w:styleId="WW8Num19z0">
    <w:name w:val="WW8Num19z0"/>
    <w:rsid w:val="001E4CF2"/>
    <w:rPr>
      <w:rFonts w:ascii="Times New Roman" w:hAnsi="Times New Roman" w:cs="Times New Roman" w:hint="default"/>
    </w:rPr>
  </w:style>
  <w:style w:type="character" w:customStyle="1" w:styleId="WW8Num20z0">
    <w:name w:val="WW8Num20z0"/>
    <w:rsid w:val="001E4CF2"/>
    <w:rPr>
      <w:rFonts w:ascii="Symbol" w:hAnsi="Symbol" w:cs="Symbol"/>
    </w:rPr>
  </w:style>
  <w:style w:type="character" w:customStyle="1" w:styleId="WW8Num20z1">
    <w:name w:val="WW8Num20z1"/>
    <w:rsid w:val="001E4CF2"/>
    <w:rPr>
      <w:rFonts w:ascii="Courier New" w:hAnsi="Courier New" w:cs="Courier New" w:hint="default"/>
    </w:rPr>
  </w:style>
  <w:style w:type="character" w:customStyle="1" w:styleId="WW8Num20z2">
    <w:name w:val="WW8Num20z2"/>
    <w:rsid w:val="001E4CF2"/>
    <w:rPr>
      <w:rFonts w:ascii="Wingdings" w:hAnsi="Wingdings" w:cs="Wingdings" w:hint="default"/>
    </w:rPr>
  </w:style>
  <w:style w:type="character" w:customStyle="1" w:styleId="WW8Num20z3">
    <w:name w:val="WW8Num20z3"/>
    <w:rsid w:val="001E4CF2"/>
    <w:rPr>
      <w:rFonts w:ascii="Symbol" w:hAnsi="Symbol" w:cs="Symbol" w:hint="default"/>
    </w:rPr>
  </w:style>
  <w:style w:type="character" w:customStyle="1" w:styleId="WW8Num21z0">
    <w:name w:val="WW8Num21z0"/>
    <w:rsid w:val="001E4CF2"/>
    <w:rPr>
      <w:rFonts w:hint="default"/>
    </w:rPr>
  </w:style>
  <w:style w:type="character" w:customStyle="1" w:styleId="WW8Num21z1">
    <w:name w:val="WW8Num21z1"/>
    <w:rsid w:val="001E4CF2"/>
  </w:style>
  <w:style w:type="character" w:customStyle="1" w:styleId="WW8Num21z2">
    <w:name w:val="WW8Num21z2"/>
    <w:rsid w:val="001E4CF2"/>
  </w:style>
  <w:style w:type="character" w:customStyle="1" w:styleId="WW8Num21z3">
    <w:name w:val="WW8Num21z3"/>
    <w:rsid w:val="001E4CF2"/>
  </w:style>
  <w:style w:type="character" w:customStyle="1" w:styleId="WW8Num21z4">
    <w:name w:val="WW8Num21z4"/>
    <w:rsid w:val="001E4CF2"/>
  </w:style>
  <w:style w:type="character" w:customStyle="1" w:styleId="WW8Num21z5">
    <w:name w:val="WW8Num21z5"/>
    <w:rsid w:val="001E4CF2"/>
  </w:style>
  <w:style w:type="character" w:customStyle="1" w:styleId="WW8Num21z6">
    <w:name w:val="WW8Num21z6"/>
    <w:rsid w:val="001E4CF2"/>
  </w:style>
  <w:style w:type="character" w:customStyle="1" w:styleId="WW8Num21z7">
    <w:name w:val="WW8Num21z7"/>
    <w:rsid w:val="001E4CF2"/>
  </w:style>
  <w:style w:type="character" w:customStyle="1" w:styleId="WW8Num21z8">
    <w:name w:val="WW8Num21z8"/>
    <w:rsid w:val="001E4CF2"/>
  </w:style>
  <w:style w:type="character" w:customStyle="1" w:styleId="WW8Num22z0">
    <w:name w:val="WW8Num22z0"/>
    <w:rsid w:val="001E4CF2"/>
    <w:rPr>
      <w:rFonts w:hint="default"/>
    </w:rPr>
  </w:style>
  <w:style w:type="character" w:customStyle="1" w:styleId="WW8Num22z1">
    <w:name w:val="WW8Num22z1"/>
    <w:rsid w:val="001E4CF2"/>
  </w:style>
  <w:style w:type="character" w:customStyle="1" w:styleId="WW8Num22z2">
    <w:name w:val="WW8Num22z2"/>
    <w:rsid w:val="001E4CF2"/>
  </w:style>
  <w:style w:type="character" w:customStyle="1" w:styleId="WW8Num22z3">
    <w:name w:val="WW8Num22z3"/>
    <w:rsid w:val="001E4CF2"/>
  </w:style>
  <w:style w:type="character" w:customStyle="1" w:styleId="WW8Num22z4">
    <w:name w:val="WW8Num22z4"/>
    <w:rsid w:val="001E4CF2"/>
  </w:style>
  <w:style w:type="character" w:customStyle="1" w:styleId="WW8Num22z5">
    <w:name w:val="WW8Num22z5"/>
    <w:rsid w:val="001E4CF2"/>
  </w:style>
  <w:style w:type="character" w:customStyle="1" w:styleId="WW8Num22z6">
    <w:name w:val="WW8Num22z6"/>
    <w:rsid w:val="001E4CF2"/>
  </w:style>
  <w:style w:type="character" w:customStyle="1" w:styleId="WW8Num22z7">
    <w:name w:val="WW8Num22z7"/>
    <w:rsid w:val="001E4CF2"/>
  </w:style>
  <w:style w:type="character" w:customStyle="1" w:styleId="WW8Num22z8">
    <w:name w:val="WW8Num22z8"/>
    <w:rsid w:val="001E4CF2"/>
  </w:style>
  <w:style w:type="character" w:customStyle="1" w:styleId="WW8Num23z0">
    <w:name w:val="WW8Num23z0"/>
    <w:rsid w:val="001E4CF2"/>
  </w:style>
  <w:style w:type="character" w:customStyle="1" w:styleId="WW8Num23z1">
    <w:name w:val="WW8Num23z1"/>
    <w:rsid w:val="001E4CF2"/>
  </w:style>
  <w:style w:type="character" w:customStyle="1" w:styleId="WW8Num23z2">
    <w:name w:val="WW8Num23z2"/>
    <w:rsid w:val="001E4CF2"/>
  </w:style>
  <w:style w:type="character" w:customStyle="1" w:styleId="WW8Num23z3">
    <w:name w:val="WW8Num23z3"/>
    <w:rsid w:val="001E4CF2"/>
  </w:style>
  <w:style w:type="character" w:customStyle="1" w:styleId="WW8Num23z4">
    <w:name w:val="WW8Num23z4"/>
    <w:rsid w:val="001E4CF2"/>
  </w:style>
  <w:style w:type="character" w:customStyle="1" w:styleId="WW8Num23z5">
    <w:name w:val="WW8Num23z5"/>
    <w:rsid w:val="001E4CF2"/>
  </w:style>
  <w:style w:type="character" w:customStyle="1" w:styleId="WW8Num23z6">
    <w:name w:val="WW8Num23z6"/>
    <w:rsid w:val="001E4CF2"/>
  </w:style>
  <w:style w:type="character" w:customStyle="1" w:styleId="WW8Num23z7">
    <w:name w:val="WW8Num23z7"/>
    <w:rsid w:val="001E4CF2"/>
  </w:style>
  <w:style w:type="character" w:customStyle="1" w:styleId="WW8Num23z8">
    <w:name w:val="WW8Num23z8"/>
    <w:rsid w:val="001E4CF2"/>
  </w:style>
  <w:style w:type="character" w:customStyle="1" w:styleId="WW8Num24z0">
    <w:name w:val="WW8Num24z0"/>
    <w:rsid w:val="001E4CF2"/>
  </w:style>
  <w:style w:type="character" w:customStyle="1" w:styleId="WW8Num24z1">
    <w:name w:val="WW8Num24z1"/>
    <w:rsid w:val="001E4CF2"/>
  </w:style>
  <w:style w:type="character" w:customStyle="1" w:styleId="WW8Num24z2">
    <w:name w:val="WW8Num24z2"/>
    <w:rsid w:val="001E4CF2"/>
  </w:style>
  <w:style w:type="character" w:customStyle="1" w:styleId="WW8Num24z3">
    <w:name w:val="WW8Num24z3"/>
    <w:rsid w:val="001E4CF2"/>
  </w:style>
  <w:style w:type="character" w:customStyle="1" w:styleId="WW8Num24z4">
    <w:name w:val="WW8Num24z4"/>
    <w:rsid w:val="001E4CF2"/>
  </w:style>
  <w:style w:type="character" w:customStyle="1" w:styleId="WW8Num24z5">
    <w:name w:val="WW8Num24z5"/>
    <w:rsid w:val="001E4CF2"/>
  </w:style>
  <w:style w:type="character" w:customStyle="1" w:styleId="WW8Num24z6">
    <w:name w:val="WW8Num24z6"/>
    <w:rsid w:val="001E4CF2"/>
  </w:style>
  <w:style w:type="character" w:customStyle="1" w:styleId="WW8Num24z7">
    <w:name w:val="WW8Num24z7"/>
    <w:rsid w:val="001E4CF2"/>
  </w:style>
  <w:style w:type="character" w:customStyle="1" w:styleId="WW8Num24z8">
    <w:name w:val="WW8Num24z8"/>
    <w:rsid w:val="001E4CF2"/>
  </w:style>
  <w:style w:type="character" w:customStyle="1" w:styleId="WW8Num25z0">
    <w:name w:val="WW8Num25z0"/>
    <w:rsid w:val="001E4CF2"/>
  </w:style>
  <w:style w:type="character" w:customStyle="1" w:styleId="WW8Num25z1">
    <w:name w:val="WW8Num25z1"/>
    <w:rsid w:val="001E4CF2"/>
  </w:style>
  <w:style w:type="character" w:customStyle="1" w:styleId="WW8Num25z2">
    <w:name w:val="WW8Num25z2"/>
    <w:rsid w:val="001E4CF2"/>
  </w:style>
  <w:style w:type="character" w:customStyle="1" w:styleId="WW8Num25z3">
    <w:name w:val="WW8Num25z3"/>
    <w:rsid w:val="001E4CF2"/>
  </w:style>
  <w:style w:type="character" w:customStyle="1" w:styleId="WW8Num25z4">
    <w:name w:val="WW8Num25z4"/>
    <w:rsid w:val="001E4CF2"/>
  </w:style>
  <w:style w:type="character" w:customStyle="1" w:styleId="WW8Num25z5">
    <w:name w:val="WW8Num25z5"/>
    <w:rsid w:val="001E4CF2"/>
  </w:style>
  <w:style w:type="character" w:customStyle="1" w:styleId="WW8Num25z6">
    <w:name w:val="WW8Num25z6"/>
    <w:rsid w:val="001E4CF2"/>
  </w:style>
  <w:style w:type="character" w:customStyle="1" w:styleId="WW8Num25z7">
    <w:name w:val="WW8Num25z7"/>
    <w:rsid w:val="001E4CF2"/>
  </w:style>
  <w:style w:type="character" w:customStyle="1" w:styleId="WW8Num25z8">
    <w:name w:val="WW8Num25z8"/>
    <w:rsid w:val="001E4CF2"/>
  </w:style>
  <w:style w:type="character" w:customStyle="1" w:styleId="WW8Num26z0">
    <w:name w:val="WW8Num26z0"/>
    <w:rsid w:val="001E4CF2"/>
    <w:rPr>
      <w:rFonts w:ascii="Times New Roman" w:eastAsia="Times New Roman" w:hAnsi="Times New Roman" w:cs="Times New Roman" w:hint="default"/>
    </w:rPr>
  </w:style>
  <w:style w:type="character" w:customStyle="1" w:styleId="WW8Num26z1">
    <w:name w:val="WW8Num26z1"/>
    <w:rsid w:val="001E4CF2"/>
    <w:rPr>
      <w:rFonts w:ascii="Courier New" w:hAnsi="Courier New" w:cs="Courier New" w:hint="default"/>
    </w:rPr>
  </w:style>
  <w:style w:type="character" w:customStyle="1" w:styleId="WW8Num26z2">
    <w:name w:val="WW8Num26z2"/>
    <w:rsid w:val="001E4CF2"/>
    <w:rPr>
      <w:rFonts w:ascii="Wingdings" w:hAnsi="Wingdings" w:cs="Wingdings" w:hint="default"/>
    </w:rPr>
  </w:style>
  <w:style w:type="character" w:customStyle="1" w:styleId="WW8Num26z3">
    <w:name w:val="WW8Num26z3"/>
    <w:rsid w:val="001E4CF2"/>
    <w:rPr>
      <w:rFonts w:ascii="Symbol" w:hAnsi="Symbol" w:cs="Symbol" w:hint="default"/>
    </w:rPr>
  </w:style>
  <w:style w:type="character" w:customStyle="1" w:styleId="WW8Num27z0">
    <w:name w:val="WW8Num27z0"/>
    <w:rsid w:val="001E4CF2"/>
    <w:rPr>
      <w:rFonts w:hint="default"/>
    </w:rPr>
  </w:style>
  <w:style w:type="character" w:customStyle="1" w:styleId="WW8Num27z1">
    <w:name w:val="WW8Num27z1"/>
    <w:rsid w:val="001E4CF2"/>
  </w:style>
  <w:style w:type="character" w:customStyle="1" w:styleId="WW8Num27z2">
    <w:name w:val="WW8Num27z2"/>
    <w:rsid w:val="001E4CF2"/>
  </w:style>
  <w:style w:type="character" w:customStyle="1" w:styleId="WW8Num27z3">
    <w:name w:val="WW8Num27z3"/>
    <w:rsid w:val="001E4CF2"/>
  </w:style>
  <w:style w:type="character" w:customStyle="1" w:styleId="WW8Num27z4">
    <w:name w:val="WW8Num27z4"/>
    <w:rsid w:val="001E4CF2"/>
  </w:style>
  <w:style w:type="character" w:customStyle="1" w:styleId="WW8Num27z5">
    <w:name w:val="WW8Num27z5"/>
    <w:rsid w:val="001E4CF2"/>
  </w:style>
  <w:style w:type="character" w:customStyle="1" w:styleId="WW8Num27z6">
    <w:name w:val="WW8Num27z6"/>
    <w:rsid w:val="001E4CF2"/>
  </w:style>
  <w:style w:type="character" w:customStyle="1" w:styleId="WW8Num27z7">
    <w:name w:val="WW8Num27z7"/>
    <w:rsid w:val="001E4CF2"/>
  </w:style>
  <w:style w:type="character" w:customStyle="1" w:styleId="WW8Num27z8">
    <w:name w:val="WW8Num27z8"/>
    <w:rsid w:val="001E4CF2"/>
  </w:style>
  <w:style w:type="character" w:customStyle="1" w:styleId="WW8Num28z0">
    <w:name w:val="WW8Num28z0"/>
    <w:rsid w:val="001E4CF2"/>
    <w:rPr>
      <w:rFonts w:ascii="Times New Roman" w:hAnsi="Times New Roman" w:cs="Times New Roman" w:hint="default"/>
    </w:rPr>
  </w:style>
  <w:style w:type="character" w:customStyle="1" w:styleId="WW8Num28z1">
    <w:name w:val="WW8Num28z1"/>
    <w:rsid w:val="001E4CF2"/>
    <w:rPr>
      <w:rFonts w:ascii="Courier New" w:hAnsi="Courier New" w:cs="Courier New" w:hint="default"/>
    </w:rPr>
  </w:style>
  <w:style w:type="character" w:customStyle="1" w:styleId="WW8Num28z2">
    <w:name w:val="WW8Num28z2"/>
    <w:rsid w:val="001E4CF2"/>
    <w:rPr>
      <w:rFonts w:ascii="Wingdings" w:hAnsi="Wingdings" w:cs="Wingdings" w:hint="default"/>
    </w:rPr>
  </w:style>
  <w:style w:type="character" w:customStyle="1" w:styleId="WW8Num28z3">
    <w:name w:val="WW8Num28z3"/>
    <w:rsid w:val="001E4CF2"/>
    <w:rPr>
      <w:rFonts w:ascii="Symbol" w:hAnsi="Symbol" w:cs="Symbol" w:hint="default"/>
    </w:rPr>
  </w:style>
  <w:style w:type="character" w:customStyle="1" w:styleId="WW8Num29z0">
    <w:name w:val="WW8Num29z0"/>
    <w:rsid w:val="001E4CF2"/>
  </w:style>
  <w:style w:type="character" w:customStyle="1" w:styleId="WW8Num29z1">
    <w:name w:val="WW8Num29z1"/>
    <w:rsid w:val="001E4CF2"/>
  </w:style>
  <w:style w:type="character" w:customStyle="1" w:styleId="WW8Num29z2">
    <w:name w:val="WW8Num29z2"/>
    <w:rsid w:val="001E4CF2"/>
  </w:style>
  <w:style w:type="character" w:customStyle="1" w:styleId="WW8Num29z3">
    <w:name w:val="WW8Num29z3"/>
    <w:rsid w:val="001E4CF2"/>
  </w:style>
  <w:style w:type="character" w:customStyle="1" w:styleId="WW8Num29z4">
    <w:name w:val="WW8Num29z4"/>
    <w:rsid w:val="001E4CF2"/>
  </w:style>
  <w:style w:type="character" w:customStyle="1" w:styleId="WW8Num29z5">
    <w:name w:val="WW8Num29z5"/>
    <w:rsid w:val="001E4CF2"/>
  </w:style>
  <w:style w:type="character" w:customStyle="1" w:styleId="WW8Num29z6">
    <w:name w:val="WW8Num29z6"/>
    <w:rsid w:val="001E4CF2"/>
  </w:style>
  <w:style w:type="character" w:customStyle="1" w:styleId="WW8Num29z7">
    <w:name w:val="WW8Num29z7"/>
    <w:rsid w:val="001E4CF2"/>
  </w:style>
  <w:style w:type="character" w:customStyle="1" w:styleId="WW8Num29z8">
    <w:name w:val="WW8Num29z8"/>
    <w:rsid w:val="001E4CF2"/>
  </w:style>
  <w:style w:type="character" w:customStyle="1" w:styleId="WW8Num30z0">
    <w:name w:val="WW8Num30z0"/>
    <w:rsid w:val="001E4CF2"/>
    <w:rPr>
      <w:rFonts w:hint="default"/>
    </w:rPr>
  </w:style>
  <w:style w:type="character" w:customStyle="1" w:styleId="WW8Num30z1">
    <w:name w:val="WW8Num30z1"/>
    <w:rsid w:val="001E4CF2"/>
  </w:style>
  <w:style w:type="character" w:customStyle="1" w:styleId="WW8Num30z2">
    <w:name w:val="WW8Num30z2"/>
    <w:rsid w:val="001E4CF2"/>
  </w:style>
  <w:style w:type="character" w:customStyle="1" w:styleId="WW8Num30z3">
    <w:name w:val="WW8Num30z3"/>
    <w:rsid w:val="001E4CF2"/>
  </w:style>
  <w:style w:type="character" w:customStyle="1" w:styleId="WW8Num30z4">
    <w:name w:val="WW8Num30z4"/>
    <w:rsid w:val="001E4CF2"/>
  </w:style>
  <w:style w:type="character" w:customStyle="1" w:styleId="WW8Num30z5">
    <w:name w:val="WW8Num30z5"/>
    <w:rsid w:val="001E4CF2"/>
  </w:style>
  <w:style w:type="character" w:customStyle="1" w:styleId="WW8Num30z6">
    <w:name w:val="WW8Num30z6"/>
    <w:rsid w:val="001E4CF2"/>
  </w:style>
  <w:style w:type="character" w:customStyle="1" w:styleId="WW8Num30z7">
    <w:name w:val="WW8Num30z7"/>
    <w:rsid w:val="001E4CF2"/>
  </w:style>
  <w:style w:type="character" w:customStyle="1" w:styleId="WW8Num30z8">
    <w:name w:val="WW8Num30z8"/>
    <w:rsid w:val="001E4CF2"/>
  </w:style>
  <w:style w:type="character" w:customStyle="1" w:styleId="10">
    <w:name w:val="Основной шрифт абзаца1"/>
    <w:rsid w:val="001E4CF2"/>
  </w:style>
  <w:style w:type="character" w:styleId="a5">
    <w:name w:val="Hyperlink"/>
    <w:uiPriority w:val="99"/>
    <w:rsid w:val="001E4CF2"/>
    <w:rPr>
      <w:color w:val="0000FF"/>
      <w:u w:val="single"/>
    </w:rPr>
  </w:style>
  <w:style w:type="character" w:styleId="a6">
    <w:name w:val="page number"/>
    <w:basedOn w:val="10"/>
    <w:rsid w:val="001E4CF2"/>
  </w:style>
  <w:style w:type="character" w:customStyle="1" w:styleId="FootnoteCharacters">
    <w:name w:val="Footnote Characters"/>
    <w:rsid w:val="001E4CF2"/>
    <w:rPr>
      <w:vertAlign w:val="superscript"/>
    </w:rPr>
  </w:style>
  <w:style w:type="character" w:customStyle="1" w:styleId="30">
    <w:name w:val="Заголовок 3 Знак"/>
    <w:uiPriority w:val="9"/>
    <w:rsid w:val="001E4CF2"/>
    <w:rPr>
      <w:rFonts w:ascii="FuturisXCondC" w:hAnsi="FuturisXCondC" w:cs="FuturisXCondC"/>
      <w:iCs/>
      <w:sz w:val="32"/>
      <w:szCs w:val="28"/>
      <w:lang w:val="ru-RU" w:bidi="ar-SA"/>
    </w:rPr>
  </w:style>
  <w:style w:type="character" w:customStyle="1" w:styleId="a7">
    <w:name w:val="Узел"/>
    <w:rsid w:val="001E4CF2"/>
    <w:rPr>
      <w:i/>
    </w:rPr>
  </w:style>
  <w:style w:type="character" w:styleId="a8">
    <w:name w:val="FollowedHyperlink"/>
    <w:rsid w:val="001E4CF2"/>
    <w:rPr>
      <w:color w:val="800080"/>
      <w:u w:val="single"/>
    </w:rPr>
  </w:style>
  <w:style w:type="character" w:customStyle="1" w:styleId="11">
    <w:name w:val="Стиль1 Знак Знак"/>
    <w:rsid w:val="001E4CF2"/>
    <w:rPr>
      <w:rFonts w:ascii="Arial" w:hAnsi="Arial" w:cs="Arial"/>
      <w:b/>
      <w:iCs/>
      <w:sz w:val="22"/>
      <w:szCs w:val="22"/>
      <w:lang w:val="ru-RU" w:bidi="ar-SA"/>
    </w:rPr>
  </w:style>
  <w:style w:type="character" w:customStyle="1" w:styleId="20">
    <w:name w:val="Основной текст 2 Знак"/>
    <w:rsid w:val="001E4CF2"/>
    <w:rPr>
      <w:rFonts w:ascii="Arial" w:hAnsi="Arial" w:cs="Arial"/>
    </w:rPr>
  </w:style>
  <w:style w:type="character" w:customStyle="1" w:styleId="apple-converted-space">
    <w:name w:val="apple-converted-space"/>
    <w:basedOn w:val="10"/>
    <w:rsid w:val="001E4CF2"/>
  </w:style>
  <w:style w:type="character" w:customStyle="1" w:styleId="apple-style-span">
    <w:name w:val="apple-style-span"/>
    <w:basedOn w:val="10"/>
    <w:rsid w:val="001E4CF2"/>
  </w:style>
  <w:style w:type="character" w:customStyle="1" w:styleId="a9">
    <w:name w:val="Абзац Знак"/>
    <w:rsid w:val="001E4CF2"/>
    <w:rPr>
      <w:sz w:val="24"/>
      <w:szCs w:val="24"/>
      <w:lang w:val="ru-RU" w:bidi="ar-SA"/>
    </w:rPr>
  </w:style>
  <w:style w:type="character" w:customStyle="1" w:styleId="snsep">
    <w:name w:val="snsep"/>
    <w:basedOn w:val="10"/>
    <w:rsid w:val="001E4CF2"/>
  </w:style>
  <w:style w:type="character" w:styleId="aa">
    <w:name w:val="Strong"/>
    <w:uiPriority w:val="22"/>
    <w:qFormat/>
    <w:rsid w:val="001E4CF2"/>
    <w:rPr>
      <w:b/>
      <w:bCs/>
    </w:rPr>
  </w:style>
  <w:style w:type="character" w:customStyle="1" w:styleId="ConsNormal">
    <w:name w:val="ConsNormal Знак"/>
    <w:rsid w:val="001E4CF2"/>
    <w:rPr>
      <w:rFonts w:ascii="Arial" w:hAnsi="Arial" w:cs="Arial"/>
      <w:lang w:val="ru-RU" w:bidi="ar-SA"/>
    </w:rPr>
  </w:style>
  <w:style w:type="character" w:customStyle="1" w:styleId="12">
    <w:name w:val="Заголовок 1 Знак"/>
    <w:rsid w:val="001E4CF2"/>
    <w:rPr>
      <w:rFonts w:ascii="Cambria" w:eastAsia="Times New Roman" w:hAnsi="Cambria" w:cs="Times New Roman"/>
      <w:b/>
      <w:bCs/>
      <w:kern w:val="1"/>
      <w:sz w:val="32"/>
      <w:szCs w:val="32"/>
    </w:rPr>
  </w:style>
  <w:style w:type="character" w:customStyle="1" w:styleId="21">
    <w:name w:val="Заголовок 2 Знак"/>
    <w:rsid w:val="001E4CF2"/>
    <w:rPr>
      <w:rFonts w:ascii="Cambria" w:eastAsia="Times New Roman" w:hAnsi="Cambria" w:cs="Times New Roman"/>
      <w:b/>
      <w:bCs/>
      <w:i/>
      <w:iCs/>
      <w:sz w:val="28"/>
      <w:szCs w:val="28"/>
    </w:rPr>
  </w:style>
  <w:style w:type="character" w:customStyle="1" w:styleId="40">
    <w:name w:val="Заголовок 4 Знак"/>
    <w:uiPriority w:val="9"/>
    <w:rsid w:val="001E4CF2"/>
    <w:rPr>
      <w:rFonts w:ascii="Calibri" w:eastAsia="Times New Roman" w:hAnsi="Calibri" w:cs="Times New Roman"/>
      <w:b/>
      <w:bCs/>
      <w:sz w:val="28"/>
      <w:szCs w:val="28"/>
    </w:rPr>
  </w:style>
  <w:style w:type="character" w:customStyle="1" w:styleId="50">
    <w:name w:val="Заголовок 5 Знак"/>
    <w:uiPriority w:val="9"/>
    <w:rsid w:val="001E4CF2"/>
    <w:rPr>
      <w:rFonts w:ascii="Calibri" w:eastAsia="Times New Roman" w:hAnsi="Calibri" w:cs="Times New Roman"/>
      <w:b/>
      <w:bCs/>
      <w:i/>
      <w:iCs/>
      <w:sz w:val="26"/>
      <w:szCs w:val="26"/>
    </w:rPr>
  </w:style>
  <w:style w:type="character" w:customStyle="1" w:styleId="60">
    <w:name w:val="Заголовок 6 Знак"/>
    <w:rsid w:val="001E4CF2"/>
    <w:rPr>
      <w:rFonts w:ascii="Calibri" w:eastAsia="Times New Roman" w:hAnsi="Calibri" w:cs="Times New Roman"/>
      <w:b/>
      <w:bCs/>
    </w:rPr>
  </w:style>
  <w:style w:type="character" w:customStyle="1" w:styleId="ab">
    <w:name w:val="Текст сноски Знак"/>
    <w:rsid w:val="001E4CF2"/>
    <w:rPr>
      <w:rFonts w:ascii="Kudriashov" w:hAnsi="Kudriashov" w:cs="Kudriashov"/>
      <w:sz w:val="20"/>
      <w:szCs w:val="20"/>
    </w:rPr>
  </w:style>
  <w:style w:type="character" w:customStyle="1" w:styleId="ac">
    <w:name w:val="Название Знак"/>
    <w:rsid w:val="001E4CF2"/>
    <w:rPr>
      <w:rFonts w:ascii="Cambria" w:eastAsia="Times New Roman" w:hAnsi="Cambria" w:cs="Times New Roman"/>
      <w:b/>
      <w:bCs/>
      <w:kern w:val="1"/>
      <w:sz w:val="32"/>
      <w:szCs w:val="32"/>
    </w:rPr>
  </w:style>
  <w:style w:type="character" w:customStyle="1" w:styleId="ad">
    <w:name w:val="Основной текст Знак"/>
    <w:rsid w:val="001E4CF2"/>
    <w:rPr>
      <w:rFonts w:ascii="Kudriashov" w:hAnsi="Kudriashov" w:cs="Kudriashov"/>
      <w:sz w:val="24"/>
      <w:szCs w:val="24"/>
    </w:rPr>
  </w:style>
  <w:style w:type="character" w:customStyle="1" w:styleId="22">
    <w:name w:val="Основной текст с отступом 2 Знак"/>
    <w:uiPriority w:val="99"/>
    <w:rsid w:val="001E4CF2"/>
    <w:rPr>
      <w:rFonts w:ascii="Kudriashov" w:hAnsi="Kudriashov" w:cs="Kudriashov"/>
      <w:sz w:val="24"/>
      <w:szCs w:val="24"/>
    </w:rPr>
  </w:style>
  <w:style w:type="character" w:customStyle="1" w:styleId="31">
    <w:name w:val="Основной текст с отступом 3 Знак"/>
    <w:rsid w:val="001E4CF2"/>
    <w:rPr>
      <w:rFonts w:ascii="Kudriashov" w:hAnsi="Kudriashov" w:cs="Kudriashov"/>
      <w:sz w:val="16"/>
      <w:szCs w:val="16"/>
    </w:rPr>
  </w:style>
  <w:style w:type="character" w:customStyle="1" w:styleId="ae">
    <w:name w:val="Верхний колонтитул Знак"/>
    <w:uiPriority w:val="99"/>
    <w:rsid w:val="001E4CF2"/>
    <w:rPr>
      <w:rFonts w:ascii="Kudriashov" w:hAnsi="Kudriashov" w:cs="Kudriashov"/>
      <w:sz w:val="24"/>
      <w:szCs w:val="24"/>
    </w:rPr>
  </w:style>
  <w:style w:type="character" w:customStyle="1" w:styleId="110">
    <w:name w:val="Заголовок 1 Знак1"/>
    <w:uiPriority w:val="99"/>
    <w:rsid w:val="001E4CF2"/>
    <w:rPr>
      <w:rFonts w:ascii="Arial" w:hAnsi="Arial" w:cs="Arial"/>
      <w:b/>
      <w:bCs/>
      <w:kern w:val="1"/>
      <w:sz w:val="32"/>
      <w:szCs w:val="32"/>
    </w:rPr>
  </w:style>
  <w:style w:type="character" w:customStyle="1" w:styleId="af">
    <w:name w:val="Заголовок записки Знак"/>
    <w:rsid w:val="001E4CF2"/>
    <w:rPr>
      <w:rFonts w:ascii="Calibri" w:hAnsi="Calibri" w:cs="Calibri"/>
      <w:sz w:val="22"/>
      <w:szCs w:val="22"/>
    </w:rPr>
  </w:style>
  <w:style w:type="character" w:customStyle="1" w:styleId="61">
    <w:name w:val="Заголовок 6 Знак1"/>
    <w:uiPriority w:val="9"/>
    <w:rsid w:val="001E4CF2"/>
    <w:rPr>
      <w:rFonts w:ascii="Arial" w:hAnsi="Arial" w:cs="Arial"/>
      <w:sz w:val="24"/>
    </w:rPr>
  </w:style>
  <w:style w:type="character" w:customStyle="1" w:styleId="13">
    <w:name w:val="Основной текст Знак1"/>
    <w:rsid w:val="001E4CF2"/>
    <w:rPr>
      <w:rFonts w:ascii="Arial Narrow" w:hAnsi="Arial Narrow" w:cs="Arial Narrow"/>
      <w:sz w:val="24"/>
    </w:rPr>
  </w:style>
  <w:style w:type="character" w:customStyle="1" w:styleId="210">
    <w:name w:val="Основной текст 2 Знак1"/>
    <w:link w:val="23"/>
    <w:uiPriority w:val="99"/>
    <w:rsid w:val="001E4CF2"/>
    <w:rPr>
      <w:rFonts w:ascii="Arial Narrow" w:hAnsi="Arial Narrow" w:cs="Arial Narrow"/>
      <w:sz w:val="24"/>
    </w:rPr>
  </w:style>
  <w:style w:type="character" w:customStyle="1" w:styleId="14">
    <w:name w:val="Название Знак1"/>
    <w:link w:val="24"/>
    <w:uiPriority w:val="99"/>
    <w:rsid w:val="001E4CF2"/>
    <w:rPr>
      <w:b/>
      <w:sz w:val="24"/>
    </w:rPr>
  </w:style>
  <w:style w:type="character" w:customStyle="1" w:styleId="15">
    <w:name w:val="Заголовок записки Знак1"/>
    <w:link w:val="af0"/>
    <w:rsid w:val="001E4CF2"/>
    <w:rPr>
      <w:b/>
      <w:sz w:val="28"/>
    </w:rPr>
  </w:style>
  <w:style w:type="character" w:customStyle="1" w:styleId="af1">
    <w:name w:val="Текст выноски Знак"/>
    <w:uiPriority w:val="99"/>
    <w:rsid w:val="001E4CF2"/>
    <w:rPr>
      <w:rFonts w:ascii="Tahoma" w:hAnsi="Tahoma" w:cs="Tahoma"/>
      <w:sz w:val="16"/>
      <w:szCs w:val="16"/>
    </w:rPr>
  </w:style>
  <w:style w:type="character" w:customStyle="1" w:styleId="af2">
    <w:name w:val="Нижний колонтитул Знак"/>
    <w:uiPriority w:val="99"/>
    <w:rsid w:val="001E4CF2"/>
    <w:rPr>
      <w:rFonts w:ascii="Calibri" w:hAnsi="Calibri" w:cs="Calibri"/>
      <w:sz w:val="22"/>
      <w:szCs w:val="22"/>
    </w:rPr>
  </w:style>
  <w:style w:type="character" w:customStyle="1" w:styleId="af3">
    <w:name w:val="Текст_Обычный"/>
    <w:uiPriority w:val="99"/>
    <w:qFormat/>
    <w:rsid w:val="001E4CF2"/>
  </w:style>
  <w:style w:type="character" w:customStyle="1" w:styleId="111">
    <w:name w:val="Табличный_боковик_правый_11 Знак"/>
    <w:uiPriority w:val="99"/>
    <w:rsid w:val="001E4CF2"/>
    <w:rPr>
      <w:sz w:val="22"/>
      <w:szCs w:val="22"/>
      <w:lang w:bidi="ar-SA"/>
    </w:rPr>
  </w:style>
  <w:style w:type="character" w:customStyle="1" w:styleId="112">
    <w:name w:val="Табличный_боковик_11 Знак"/>
    <w:uiPriority w:val="99"/>
    <w:rsid w:val="001E4CF2"/>
    <w:rPr>
      <w:sz w:val="22"/>
      <w:szCs w:val="22"/>
      <w:lang w:bidi="ar-SA"/>
    </w:rPr>
  </w:style>
  <w:style w:type="character" w:customStyle="1" w:styleId="af4">
    <w:name w:val="Схема документа Знак"/>
    <w:link w:val="af5"/>
    <w:uiPriority w:val="99"/>
    <w:rsid w:val="001E4CF2"/>
    <w:rPr>
      <w:rFonts w:ascii="Tahoma" w:hAnsi="Tahoma" w:cs="Tahoma"/>
      <w:shd w:val="clear" w:color="auto" w:fill="000080"/>
    </w:rPr>
  </w:style>
  <w:style w:type="character" w:customStyle="1" w:styleId="25">
    <w:name w:val="Основной текст (2)"/>
    <w:rsid w:val="001E4CF2"/>
    <w:rPr>
      <w:rFonts w:ascii="Times New Roman" w:eastAsia="Times New Roman" w:hAnsi="Times New Roman" w:cs="Times New Roman"/>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ConsPlusNormal1">
    <w:name w:val="ConsPlusNormal Знак1"/>
    <w:rsid w:val="001E4CF2"/>
    <w:rPr>
      <w:rFonts w:ascii="Arial" w:hAnsi="Arial" w:cs="Arial"/>
    </w:rPr>
  </w:style>
  <w:style w:type="character" w:customStyle="1" w:styleId="IndexLink">
    <w:name w:val="Index Link"/>
    <w:rsid w:val="001E4CF2"/>
  </w:style>
  <w:style w:type="paragraph" w:customStyle="1" w:styleId="Heading">
    <w:name w:val="Heading"/>
    <w:basedOn w:val="a1"/>
    <w:next w:val="af6"/>
    <w:rsid w:val="001E4CF2"/>
    <w:pPr>
      <w:spacing w:before="120" w:after="60"/>
      <w:ind w:firstLine="567"/>
      <w:jc w:val="center"/>
    </w:pPr>
    <w:rPr>
      <w:b/>
      <w:szCs w:val="20"/>
    </w:rPr>
  </w:style>
  <w:style w:type="paragraph" w:styleId="af6">
    <w:name w:val="Body Text"/>
    <w:basedOn w:val="a1"/>
    <w:rsid w:val="001E4CF2"/>
    <w:pPr>
      <w:keepLines/>
      <w:spacing w:before="60"/>
      <w:ind w:firstLine="720"/>
      <w:jc w:val="both"/>
    </w:pPr>
    <w:rPr>
      <w:rFonts w:ascii="Arial Narrow" w:hAnsi="Arial Narrow"/>
      <w:szCs w:val="20"/>
    </w:rPr>
  </w:style>
  <w:style w:type="paragraph" w:styleId="af7">
    <w:name w:val="List"/>
    <w:basedOn w:val="af6"/>
    <w:rsid w:val="001E4CF2"/>
    <w:rPr>
      <w:rFonts w:cs="Lohit Devanagari"/>
    </w:rPr>
  </w:style>
  <w:style w:type="paragraph" w:styleId="af8">
    <w:name w:val="caption"/>
    <w:basedOn w:val="a1"/>
    <w:qFormat/>
    <w:rsid w:val="001E4CF2"/>
    <w:pPr>
      <w:suppressLineNumbers/>
      <w:spacing w:before="120" w:after="120"/>
    </w:pPr>
    <w:rPr>
      <w:rFonts w:cs="Lohit Devanagari"/>
      <w:i/>
      <w:iCs/>
    </w:rPr>
  </w:style>
  <w:style w:type="paragraph" w:customStyle="1" w:styleId="Index">
    <w:name w:val="Index"/>
    <w:basedOn w:val="a1"/>
    <w:rsid w:val="001E4CF2"/>
    <w:pPr>
      <w:suppressLineNumbers/>
    </w:pPr>
    <w:rPr>
      <w:rFonts w:cs="Lohit Devanagari"/>
    </w:rPr>
  </w:style>
  <w:style w:type="paragraph" w:customStyle="1" w:styleId="16">
    <w:name w:val="1"/>
    <w:basedOn w:val="a1"/>
    <w:rsid w:val="001E4CF2"/>
    <w:pPr>
      <w:spacing w:before="280" w:after="280"/>
    </w:pPr>
    <w:rPr>
      <w:rFonts w:ascii="Tahoma" w:hAnsi="Tahoma"/>
      <w:sz w:val="20"/>
      <w:szCs w:val="20"/>
      <w:lang w:val="en-US"/>
    </w:rPr>
  </w:style>
  <w:style w:type="paragraph" w:styleId="17">
    <w:name w:val="toc 1"/>
    <w:basedOn w:val="a1"/>
    <w:next w:val="a1"/>
    <w:uiPriority w:val="39"/>
    <w:qFormat/>
    <w:rsid w:val="001E4CF2"/>
    <w:pPr>
      <w:tabs>
        <w:tab w:val="right" w:leader="dot" w:pos="9679"/>
      </w:tabs>
      <w:spacing w:before="120" w:after="120"/>
      <w:ind w:firstLine="550"/>
      <w:jc w:val="center"/>
    </w:pPr>
    <w:rPr>
      <w:b/>
      <w:bCs/>
      <w:caps/>
      <w:kern w:val="1"/>
      <w:sz w:val="20"/>
      <w:szCs w:val="20"/>
    </w:rPr>
  </w:style>
  <w:style w:type="paragraph" w:styleId="26">
    <w:name w:val="toc 2"/>
    <w:basedOn w:val="a1"/>
    <w:next w:val="a1"/>
    <w:uiPriority w:val="39"/>
    <w:qFormat/>
    <w:rsid w:val="001E4CF2"/>
    <w:pPr>
      <w:tabs>
        <w:tab w:val="right" w:leader="dot" w:pos="9679"/>
      </w:tabs>
      <w:ind w:left="220"/>
    </w:pPr>
    <w:rPr>
      <w:b/>
      <w:smallCaps/>
      <w:kern w:val="1"/>
    </w:rPr>
  </w:style>
  <w:style w:type="paragraph" w:styleId="32">
    <w:name w:val="toc 3"/>
    <w:basedOn w:val="a1"/>
    <w:next w:val="a1"/>
    <w:uiPriority w:val="39"/>
    <w:qFormat/>
    <w:rsid w:val="001E4CF2"/>
    <w:pPr>
      <w:tabs>
        <w:tab w:val="right" w:leader="dot" w:pos="9679"/>
      </w:tabs>
      <w:ind w:left="440"/>
      <w:jc w:val="both"/>
    </w:pPr>
    <w:rPr>
      <w:i/>
      <w:iCs/>
      <w:sz w:val="20"/>
      <w:szCs w:val="20"/>
    </w:rPr>
  </w:style>
  <w:style w:type="paragraph" w:styleId="41">
    <w:name w:val="toc 4"/>
    <w:basedOn w:val="a1"/>
    <w:next w:val="a1"/>
    <w:uiPriority w:val="39"/>
    <w:rsid w:val="001E4CF2"/>
    <w:pPr>
      <w:ind w:left="660"/>
    </w:pPr>
    <w:rPr>
      <w:sz w:val="18"/>
      <w:szCs w:val="18"/>
    </w:rPr>
  </w:style>
  <w:style w:type="paragraph" w:styleId="af9">
    <w:name w:val="footer"/>
    <w:basedOn w:val="a1"/>
    <w:uiPriority w:val="99"/>
    <w:rsid w:val="001E4CF2"/>
    <w:pPr>
      <w:tabs>
        <w:tab w:val="center" w:pos="4677"/>
        <w:tab w:val="right" w:pos="9355"/>
      </w:tabs>
    </w:pPr>
  </w:style>
  <w:style w:type="paragraph" w:styleId="afa">
    <w:name w:val="header"/>
    <w:basedOn w:val="a1"/>
    <w:rsid w:val="001E4CF2"/>
    <w:pPr>
      <w:tabs>
        <w:tab w:val="center" w:pos="4677"/>
        <w:tab w:val="right" w:pos="9355"/>
      </w:tabs>
    </w:pPr>
  </w:style>
  <w:style w:type="paragraph" w:customStyle="1" w:styleId="18">
    <w:name w:val="Схема документа1"/>
    <w:basedOn w:val="a1"/>
    <w:rsid w:val="001E4CF2"/>
    <w:pPr>
      <w:shd w:val="clear" w:color="auto" w:fill="000080"/>
    </w:pPr>
    <w:rPr>
      <w:rFonts w:ascii="Tahoma" w:hAnsi="Tahoma"/>
      <w:sz w:val="20"/>
      <w:szCs w:val="20"/>
    </w:rPr>
  </w:style>
  <w:style w:type="paragraph" w:customStyle="1" w:styleId="afb">
    <w:name w:val="Знак"/>
    <w:basedOn w:val="a1"/>
    <w:rsid w:val="001E4CF2"/>
    <w:pPr>
      <w:widowControl w:val="0"/>
      <w:spacing w:after="160" w:line="240" w:lineRule="exact"/>
      <w:jc w:val="right"/>
    </w:pPr>
    <w:rPr>
      <w:sz w:val="20"/>
      <w:szCs w:val="20"/>
      <w:lang w:val="en-GB"/>
    </w:rPr>
  </w:style>
  <w:style w:type="paragraph" w:customStyle="1" w:styleId="ConsNormal0">
    <w:name w:val="ConsNormal"/>
    <w:rsid w:val="001E4CF2"/>
    <w:pPr>
      <w:suppressAutoHyphens/>
      <w:autoSpaceDE w:val="0"/>
      <w:ind w:right="19772" w:firstLine="720"/>
    </w:pPr>
    <w:rPr>
      <w:rFonts w:ascii="Arial" w:hAnsi="Arial" w:cs="Arial"/>
      <w:lang w:eastAsia="zh-CN"/>
    </w:rPr>
  </w:style>
  <w:style w:type="paragraph" w:customStyle="1" w:styleId="ArialNarrow13pt1">
    <w:name w:val="Arial Narrow 13 pt по ширине Первая строка:  1 см"/>
    <w:basedOn w:val="a1"/>
    <w:rsid w:val="001E4CF2"/>
    <w:pPr>
      <w:suppressAutoHyphens/>
      <w:ind w:firstLine="567"/>
      <w:jc w:val="both"/>
    </w:pPr>
    <w:rPr>
      <w:rFonts w:ascii="Arial Narrow" w:eastAsia="Arial" w:hAnsi="Arial Narrow"/>
      <w:sz w:val="26"/>
      <w:szCs w:val="20"/>
      <w:lang w:val="en-US"/>
    </w:rPr>
  </w:style>
  <w:style w:type="paragraph" w:customStyle="1" w:styleId="Iauiue3">
    <w:name w:val="Iau?iue3"/>
    <w:rsid w:val="001E4CF2"/>
    <w:pPr>
      <w:widowControl w:val="0"/>
      <w:suppressAutoHyphens/>
    </w:pPr>
    <w:rPr>
      <w:rFonts w:eastAsia="Arial"/>
      <w:lang w:eastAsia="zh-CN"/>
    </w:rPr>
  </w:style>
  <w:style w:type="paragraph" w:styleId="afc">
    <w:name w:val="Body Text Indent"/>
    <w:basedOn w:val="a1"/>
    <w:rsid w:val="001E4CF2"/>
    <w:pPr>
      <w:ind w:left="-540" w:firstLine="709"/>
      <w:jc w:val="both"/>
    </w:pPr>
    <w:rPr>
      <w:sz w:val="28"/>
    </w:rPr>
  </w:style>
  <w:style w:type="paragraph" w:styleId="51">
    <w:name w:val="toc 5"/>
    <w:basedOn w:val="a1"/>
    <w:next w:val="a1"/>
    <w:uiPriority w:val="39"/>
    <w:rsid w:val="001E4CF2"/>
    <w:pPr>
      <w:ind w:left="880"/>
    </w:pPr>
    <w:rPr>
      <w:sz w:val="18"/>
      <w:szCs w:val="18"/>
    </w:rPr>
  </w:style>
  <w:style w:type="paragraph" w:styleId="62">
    <w:name w:val="toc 6"/>
    <w:basedOn w:val="a1"/>
    <w:next w:val="a1"/>
    <w:uiPriority w:val="39"/>
    <w:rsid w:val="001E4CF2"/>
    <w:pPr>
      <w:ind w:left="1100"/>
    </w:pPr>
    <w:rPr>
      <w:sz w:val="18"/>
      <w:szCs w:val="18"/>
    </w:rPr>
  </w:style>
  <w:style w:type="paragraph" w:styleId="70">
    <w:name w:val="toc 7"/>
    <w:basedOn w:val="a1"/>
    <w:next w:val="a1"/>
    <w:uiPriority w:val="39"/>
    <w:rsid w:val="001E4CF2"/>
    <w:pPr>
      <w:ind w:left="1320"/>
    </w:pPr>
    <w:rPr>
      <w:sz w:val="18"/>
      <w:szCs w:val="18"/>
    </w:rPr>
  </w:style>
  <w:style w:type="paragraph" w:styleId="80">
    <w:name w:val="toc 8"/>
    <w:basedOn w:val="a1"/>
    <w:next w:val="a1"/>
    <w:uiPriority w:val="39"/>
    <w:rsid w:val="001E4CF2"/>
    <w:pPr>
      <w:ind w:left="1540"/>
    </w:pPr>
    <w:rPr>
      <w:sz w:val="18"/>
      <w:szCs w:val="18"/>
    </w:rPr>
  </w:style>
  <w:style w:type="paragraph" w:styleId="90">
    <w:name w:val="toc 9"/>
    <w:basedOn w:val="a1"/>
    <w:next w:val="a1"/>
    <w:uiPriority w:val="39"/>
    <w:rsid w:val="001E4CF2"/>
    <w:pPr>
      <w:ind w:left="1760"/>
    </w:pPr>
    <w:rPr>
      <w:sz w:val="18"/>
      <w:szCs w:val="18"/>
    </w:rPr>
  </w:style>
  <w:style w:type="paragraph" w:styleId="afd">
    <w:name w:val="Normal (Web)"/>
    <w:basedOn w:val="a1"/>
    <w:uiPriority w:val="99"/>
    <w:rsid w:val="001E4CF2"/>
    <w:pPr>
      <w:spacing w:before="41" w:after="41"/>
      <w:ind w:left="41" w:right="41" w:firstLine="720"/>
      <w:jc w:val="both"/>
    </w:pPr>
    <w:rPr>
      <w:rFonts w:ascii="Tahoma" w:hAnsi="Tahoma" w:cs="Tahoma"/>
      <w:color w:val="000000"/>
      <w:sz w:val="16"/>
      <w:szCs w:val="16"/>
    </w:rPr>
  </w:style>
  <w:style w:type="paragraph" w:customStyle="1" w:styleId="BodyTxt">
    <w:name w:val="Body Txt"/>
    <w:basedOn w:val="a1"/>
    <w:rsid w:val="001E4CF2"/>
    <w:pPr>
      <w:keepLines/>
      <w:spacing w:before="60" w:after="60"/>
      <w:ind w:firstLine="567"/>
      <w:jc w:val="both"/>
    </w:pPr>
    <w:rPr>
      <w:rFonts w:ascii="Arial Narrow" w:hAnsi="Arial Narrow"/>
      <w:szCs w:val="20"/>
    </w:rPr>
  </w:style>
  <w:style w:type="paragraph" w:customStyle="1" w:styleId="310">
    <w:name w:val="Основной текст с отступом 31"/>
    <w:basedOn w:val="a1"/>
    <w:rsid w:val="001E4CF2"/>
    <w:pPr>
      <w:keepLines/>
      <w:spacing w:before="120" w:after="120"/>
      <w:ind w:firstLine="567"/>
      <w:jc w:val="both"/>
    </w:pPr>
    <w:rPr>
      <w:rFonts w:ascii="Arial Narrow" w:hAnsi="Arial Narrow"/>
      <w:szCs w:val="20"/>
    </w:rPr>
  </w:style>
  <w:style w:type="paragraph" w:customStyle="1" w:styleId="311">
    <w:name w:val="Основной текст 31"/>
    <w:basedOn w:val="a1"/>
    <w:rsid w:val="001E4CF2"/>
    <w:pPr>
      <w:keepLines/>
      <w:spacing w:before="60"/>
      <w:ind w:firstLine="720"/>
      <w:jc w:val="both"/>
    </w:pPr>
    <w:rPr>
      <w:rFonts w:ascii="Arial Narrow" w:hAnsi="Arial Narrow"/>
      <w:szCs w:val="20"/>
    </w:rPr>
  </w:style>
  <w:style w:type="paragraph" w:customStyle="1" w:styleId="211">
    <w:name w:val="Основной текст с отступом 21"/>
    <w:basedOn w:val="a1"/>
    <w:rsid w:val="001E4CF2"/>
    <w:pPr>
      <w:keepLines/>
      <w:spacing w:before="120" w:after="120"/>
      <w:ind w:firstLine="567"/>
      <w:jc w:val="both"/>
    </w:pPr>
    <w:rPr>
      <w:rFonts w:ascii="Arial Narrow" w:hAnsi="Arial Narrow"/>
      <w:b/>
      <w:szCs w:val="20"/>
    </w:rPr>
  </w:style>
  <w:style w:type="paragraph" w:customStyle="1" w:styleId="212">
    <w:name w:val="Основной текст 21"/>
    <w:basedOn w:val="a1"/>
    <w:rsid w:val="001E4CF2"/>
    <w:pPr>
      <w:keepLines/>
      <w:spacing w:before="60"/>
      <w:ind w:firstLine="720"/>
      <w:jc w:val="both"/>
    </w:pPr>
    <w:rPr>
      <w:rFonts w:ascii="Arial Narrow" w:hAnsi="Arial Narrow"/>
      <w:szCs w:val="20"/>
    </w:rPr>
  </w:style>
  <w:style w:type="paragraph" w:styleId="afe">
    <w:name w:val="footnote text"/>
    <w:basedOn w:val="a1"/>
    <w:rsid w:val="001E4CF2"/>
    <w:pPr>
      <w:keepLines/>
      <w:spacing w:before="120" w:after="120"/>
      <w:ind w:firstLine="567"/>
      <w:jc w:val="both"/>
    </w:pPr>
    <w:rPr>
      <w:rFonts w:ascii="TimesET" w:hAnsi="TimesET"/>
      <w:kern w:val="1"/>
      <w:sz w:val="26"/>
      <w:szCs w:val="20"/>
    </w:rPr>
  </w:style>
  <w:style w:type="paragraph" w:customStyle="1" w:styleId="19">
    <w:name w:val="Стиль1 Знак"/>
    <w:basedOn w:val="3"/>
    <w:rsid w:val="001E4CF2"/>
    <w:pPr>
      <w:keepLines/>
      <w:numPr>
        <w:ilvl w:val="0"/>
        <w:numId w:val="0"/>
      </w:numPr>
      <w:spacing w:before="60" w:after="120"/>
      <w:jc w:val="both"/>
    </w:pPr>
    <w:rPr>
      <w:bCs w:val="0"/>
      <w:iCs/>
      <w:sz w:val="22"/>
      <w:szCs w:val="22"/>
    </w:rPr>
  </w:style>
  <w:style w:type="paragraph" w:customStyle="1" w:styleId="27">
    <w:name w:val="Стиль2"/>
    <w:basedOn w:val="a1"/>
    <w:rsid w:val="001E4CF2"/>
    <w:pPr>
      <w:spacing w:before="120" w:after="120"/>
      <w:ind w:firstLine="720"/>
      <w:jc w:val="both"/>
    </w:pPr>
    <w:rPr>
      <w:rFonts w:ascii="FuturisXCondC" w:hAnsi="FuturisXCondC"/>
      <w:sz w:val="44"/>
      <w:szCs w:val="20"/>
    </w:rPr>
  </w:style>
  <w:style w:type="paragraph" w:customStyle="1" w:styleId="ConsNonformat">
    <w:name w:val="ConsNonformat"/>
    <w:rsid w:val="001E4CF2"/>
    <w:pPr>
      <w:widowControl w:val="0"/>
      <w:suppressAutoHyphens/>
      <w:autoSpaceDE w:val="0"/>
    </w:pPr>
    <w:rPr>
      <w:rFonts w:ascii="Courier New" w:hAnsi="Courier New" w:cs="Courier New"/>
      <w:lang w:eastAsia="zh-CN"/>
    </w:rPr>
  </w:style>
  <w:style w:type="paragraph" w:customStyle="1" w:styleId="aff">
    <w:name w:val="Îáû÷íûé"/>
    <w:rsid w:val="001E4CF2"/>
    <w:pPr>
      <w:suppressAutoHyphens/>
    </w:pPr>
    <w:rPr>
      <w:lang w:val="en-US" w:eastAsia="zh-CN"/>
    </w:rPr>
  </w:style>
  <w:style w:type="paragraph" w:customStyle="1" w:styleId="ConsTitle">
    <w:name w:val="ConsTitle"/>
    <w:rsid w:val="001E4CF2"/>
    <w:pPr>
      <w:widowControl w:val="0"/>
      <w:suppressAutoHyphens/>
      <w:autoSpaceDE w:val="0"/>
    </w:pPr>
    <w:rPr>
      <w:rFonts w:ascii="Arial" w:hAnsi="Arial" w:cs="Arial"/>
      <w:b/>
      <w:bCs/>
      <w:sz w:val="16"/>
      <w:szCs w:val="16"/>
      <w:lang w:eastAsia="zh-CN"/>
    </w:rPr>
  </w:style>
  <w:style w:type="paragraph" w:customStyle="1" w:styleId="1a">
    <w:name w:val="Основной текст1"/>
    <w:basedOn w:val="a1"/>
    <w:rsid w:val="001E4CF2"/>
    <w:pPr>
      <w:spacing w:before="60" w:after="60"/>
      <w:ind w:firstLine="567"/>
      <w:jc w:val="both"/>
    </w:pPr>
    <w:rPr>
      <w:rFonts w:ascii="Arial" w:hAnsi="Arial"/>
      <w:szCs w:val="20"/>
      <w:lang w:val="en-US"/>
    </w:rPr>
  </w:style>
  <w:style w:type="paragraph" w:customStyle="1" w:styleId="1b">
    <w:name w:val="Маркированный список1"/>
    <w:basedOn w:val="a1"/>
    <w:rsid w:val="001E4CF2"/>
    <w:pPr>
      <w:tabs>
        <w:tab w:val="left" w:pos="360"/>
      </w:tabs>
      <w:ind w:left="360" w:hanging="360"/>
      <w:jc w:val="both"/>
    </w:pPr>
    <w:rPr>
      <w:rFonts w:ascii="Arial Narrow" w:hAnsi="Arial Narrow"/>
      <w:sz w:val="26"/>
      <w:szCs w:val="20"/>
      <w:lang w:val="en-GB"/>
    </w:rPr>
  </w:style>
  <w:style w:type="paragraph" w:customStyle="1" w:styleId="213">
    <w:name w:val="Маркированный список 21"/>
    <w:basedOn w:val="a1"/>
    <w:rsid w:val="001E4CF2"/>
    <w:pPr>
      <w:tabs>
        <w:tab w:val="left" w:pos="643"/>
      </w:tabs>
      <w:ind w:left="643" w:hanging="360"/>
      <w:jc w:val="both"/>
    </w:pPr>
    <w:rPr>
      <w:rFonts w:ascii="Arial Narrow" w:hAnsi="Arial Narrow"/>
      <w:sz w:val="26"/>
      <w:szCs w:val="20"/>
      <w:lang w:val="en-GB"/>
    </w:rPr>
  </w:style>
  <w:style w:type="paragraph" w:customStyle="1" w:styleId="312">
    <w:name w:val="Маркированный список 31"/>
    <w:basedOn w:val="a1"/>
    <w:rsid w:val="001E4CF2"/>
    <w:pPr>
      <w:tabs>
        <w:tab w:val="left" w:pos="926"/>
      </w:tabs>
      <w:ind w:left="926" w:hanging="360"/>
      <w:jc w:val="both"/>
    </w:pPr>
    <w:rPr>
      <w:rFonts w:ascii="Arial Narrow" w:hAnsi="Arial Narrow"/>
      <w:sz w:val="26"/>
      <w:szCs w:val="20"/>
      <w:lang w:val="en-GB"/>
    </w:rPr>
  </w:style>
  <w:style w:type="paragraph" w:customStyle="1" w:styleId="410">
    <w:name w:val="Маркированный список 41"/>
    <w:basedOn w:val="a1"/>
    <w:rsid w:val="001E4CF2"/>
    <w:pPr>
      <w:tabs>
        <w:tab w:val="left" w:pos="1209"/>
      </w:tabs>
      <w:ind w:left="1209" w:hanging="360"/>
      <w:jc w:val="both"/>
    </w:pPr>
    <w:rPr>
      <w:rFonts w:ascii="Arial Narrow" w:hAnsi="Arial Narrow"/>
      <w:sz w:val="26"/>
      <w:szCs w:val="20"/>
      <w:lang w:val="en-GB"/>
    </w:rPr>
  </w:style>
  <w:style w:type="paragraph" w:customStyle="1" w:styleId="510">
    <w:name w:val="Маркированный список 51"/>
    <w:basedOn w:val="a1"/>
    <w:rsid w:val="001E4CF2"/>
    <w:pPr>
      <w:tabs>
        <w:tab w:val="left" w:pos="1492"/>
      </w:tabs>
      <w:ind w:left="1492" w:hanging="360"/>
      <w:jc w:val="both"/>
    </w:pPr>
    <w:rPr>
      <w:rFonts w:ascii="Arial Narrow" w:hAnsi="Arial Narrow"/>
      <w:sz w:val="26"/>
      <w:szCs w:val="20"/>
      <w:lang w:val="en-GB"/>
    </w:rPr>
  </w:style>
  <w:style w:type="paragraph" w:customStyle="1" w:styleId="1c">
    <w:name w:val="Нумерованный список1"/>
    <w:basedOn w:val="a1"/>
    <w:rsid w:val="001E4CF2"/>
    <w:pPr>
      <w:tabs>
        <w:tab w:val="left" w:pos="360"/>
      </w:tabs>
      <w:ind w:left="360" w:hanging="360"/>
      <w:jc w:val="both"/>
    </w:pPr>
    <w:rPr>
      <w:rFonts w:ascii="Arial Narrow" w:hAnsi="Arial Narrow"/>
      <w:sz w:val="26"/>
      <w:szCs w:val="20"/>
      <w:lang w:val="en-GB"/>
    </w:rPr>
  </w:style>
  <w:style w:type="paragraph" w:customStyle="1" w:styleId="214">
    <w:name w:val="Нумерованный список 21"/>
    <w:basedOn w:val="a1"/>
    <w:rsid w:val="001E4CF2"/>
    <w:pPr>
      <w:tabs>
        <w:tab w:val="left" w:pos="643"/>
      </w:tabs>
      <w:ind w:left="643" w:hanging="360"/>
      <w:jc w:val="both"/>
    </w:pPr>
    <w:rPr>
      <w:rFonts w:ascii="Arial Narrow" w:hAnsi="Arial Narrow"/>
      <w:sz w:val="26"/>
      <w:szCs w:val="20"/>
      <w:lang w:val="en-GB"/>
    </w:rPr>
  </w:style>
  <w:style w:type="paragraph" w:customStyle="1" w:styleId="313">
    <w:name w:val="Нумерованный список 31"/>
    <w:basedOn w:val="a1"/>
    <w:rsid w:val="001E4CF2"/>
    <w:pPr>
      <w:tabs>
        <w:tab w:val="left" w:pos="926"/>
      </w:tabs>
      <w:ind w:left="926" w:hanging="360"/>
      <w:jc w:val="both"/>
    </w:pPr>
    <w:rPr>
      <w:rFonts w:ascii="Arial Narrow" w:hAnsi="Arial Narrow"/>
      <w:sz w:val="26"/>
      <w:szCs w:val="20"/>
      <w:lang w:val="en-GB"/>
    </w:rPr>
  </w:style>
  <w:style w:type="paragraph" w:customStyle="1" w:styleId="411">
    <w:name w:val="Нумерованный список 41"/>
    <w:basedOn w:val="a1"/>
    <w:rsid w:val="001E4CF2"/>
    <w:pPr>
      <w:tabs>
        <w:tab w:val="left" w:pos="1209"/>
      </w:tabs>
      <w:ind w:left="1209" w:hanging="360"/>
      <w:jc w:val="both"/>
    </w:pPr>
    <w:rPr>
      <w:rFonts w:ascii="Arial Narrow" w:hAnsi="Arial Narrow"/>
      <w:sz w:val="26"/>
      <w:szCs w:val="20"/>
      <w:lang w:val="en-GB"/>
    </w:rPr>
  </w:style>
  <w:style w:type="paragraph" w:customStyle="1" w:styleId="511">
    <w:name w:val="Нумерованный список 51"/>
    <w:basedOn w:val="a1"/>
    <w:rsid w:val="001E4CF2"/>
    <w:pPr>
      <w:tabs>
        <w:tab w:val="left" w:pos="1492"/>
      </w:tabs>
      <w:ind w:left="1492" w:hanging="360"/>
      <w:jc w:val="both"/>
    </w:pPr>
    <w:rPr>
      <w:rFonts w:ascii="Arial Narrow" w:hAnsi="Arial Narrow"/>
      <w:sz w:val="26"/>
      <w:szCs w:val="20"/>
      <w:lang w:val="en-GB"/>
    </w:rPr>
  </w:style>
  <w:style w:type="paragraph" w:customStyle="1" w:styleId="Iauiue">
    <w:name w:val="Iau?iue"/>
    <w:rsid w:val="001E4CF2"/>
    <w:pPr>
      <w:widowControl w:val="0"/>
      <w:suppressAutoHyphens/>
    </w:pPr>
    <w:rPr>
      <w:lang w:val="en-US" w:eastAsia="zh-CN"/>
    </w:rPr>
  </w:style>
  <w:style w:type="paragraph" w:customStyle="1" w:styleId="BodyText21">
    <w:name w:val="Body Text 21"/>
    <w:basedOn w:val="Iauiue"/>
    <w:rsid w:val="001E4CF2"/>
    <w:pPr>
      <w:ind w:firstLine="567"/>
      <w:jc w:val="both"/>
    </w:pPr>
    <w:rPr>
      <w:sz w:val="24"/>
      <w:lang w:val="ru-RU"/>
    </w:rPr>
  </w:style>
  <w:style w:type="paragraph" w:customStyle="1" w:styleId="caaieiaie2">
    <w:name w:val="caaieiaie 2"/>
    <w:basedOn w:val="Iauiue"/>
    <w:next w:val="Iauiue"/>
    <w:rsid w:val="001E4CF2"/>
    <w:pPr>
      <w:keepNext/>
    </w:pPr>
    <w:rPr>
      <w:b/>
      <w:color w:val="000000"/>
      <w:sz w:val="22"/>
      <w:lang w:val="ru-RU"/>
    </w:rPr>
  </w:style>
  <w:style w:type="paragraph" w:customStyle="1" w:styleId="Iauiue1">
    <w:name w:val="Iau?iue1"/>
    <w:rsid w:val="001E4CF2"/>
    <w:pPr>
      <w:widowControl w:val="0"/>
      <w:suppressAutoHyphens/>
    </w:pPr>
    <w:rPr>
      <w:lang w:eastAsia="zh-CN"/>
    </w:rPr>
  </w:style>
  <w:style w:type="paragraph" w:customStyle="1" w:styleId="caaieiaie4">
    <w:name w:val="caaieiaie 4"/>
    <w:basedOn w:val="Iauiue1"/>
    <w:next w:val="Iauiue1"/>
    <w:rsid w:val="001E4CF2"/>
    <w:pPr>
      <w:keepNext/>
    </w:pPr>
    <w:rPr>
      <w:b/>
      <w:sz w:val="24"/>
      <w:u w:val="single"/>
    </w:rPr>
  </w:style>
  <w:style w:type="paragraph" w:customStyle="1" w:styleId="caaieiaie6">
    <w:name w:val="caaieiaie 6"/>
    <w:basedOn w:val="Iauiue1"/>
    <w:next w:val="Iauiue1"/>
    <w:rsid w:val="001E4CF2"/>
    <w:pPr>
      <w:keepNext/>
      <w:ind w:firstLine="567"/>
      <w:jc w:val="both"/>
    </w:pPr>
    <w:rPr>
      <w:b/>
      <w:color w:val="000000"/>
      <w:u w:val="single"/>
    </w:rPr>
  </w:style>
  <w:style w:type="paragraph" w:customStyle="1" w:styleId="caaieiaie1">
    <w:name w:val="caaieiaie 1"/>
    <w:basedOn w:val="Iauiue"/>
    <w:next w:val="Iauiue"/>
    <w:rsid w:val="001E4CF2"/>
    <w:pPr>
      <w:keepNext/>
    </w:pPr>
    <w:rPr>
      <w:b/>
      <w:sz w:val="28"/>
      <w:lang w:val="ru-RU"/>
    </w:rPr>
  </w:style>
  <w:style w:type="paragraph" w:customStyle="1" w:styleId="caaieiaie5">
    <w:name w:val="caaieiaie 5"/>
    <w:basedOn w:val="Iauiue1"/>
    <w:next w:val="Iauiue1"/>
    <w:rsid w:val="001E4CF2"/>
    <w:pPr>
      <w:keepNext/>
      <w:ind w:firstLine="567"/>
      <w:jc w:val="both"/>
    </w:pPr>
    <w:rPr>
      <w:b/>
      <w:u w:val="single"/>
    </w:rPr>
  </w:style>
  <w:style w:type="paragraph" w:customStyle="1" w:styleId="Iauiue2">
    <w:name w:val="Iau?iue2"/>
    <w:rsid w:val="001E4CF2"/>
    <w:pPr>
      <w:widowControl w:val="0"/>
      <w:suppressAutoHyphens/>
    </w:pPr>
    <w:rPr>
      <w:lang w:val="en-US" w:eastAsia="zh-CN"/>
    </w:rPr>
  </w:style>
  <w:style w:type="paragraph" w:customStyle="1" w:styleId="caaieiaie51">
    <w:name w:val="caaieiaie 51"/>
    <w:basedOn w:val="Iauiue2"/>
    <w:next w:val="Iauiue2"/>
    <w:rsid w:val="001E4CF2"/>
    <w:pPr>
      <w:keepNext/>
      <w:ind w:firstLine="567"/>
      <w:jc w:val="both"/>
    </w:pPr>
    <w:rPr>
      <w:b/>
      <w:u w:val="single"/>
      <w:lang w:val="ru-RU"/>
    </w:rPr>
  </w:style>
  <w:style w:type="paragraph" w:customStyle="1" w:styleId="Iniiaiieoaenonionooiii3">
    <w:name w:val="Iniiaiie oaeno n ionooiii 3"/>
    <w:basedOn w:val="Iauiue1"/>
    <w:rsid w:val="001E4CF2"/>
    <w:pPr>
      <w:ind w:firstLine="567"/>
      <w:jc w:val="both"/>
    </w:pPr>
  </w:style>
  <w:style w:type="paragraph" w:customStyle="1" w:styleId="nienie">
    <w:name w:val="nienie"/>
    <w:basedOn w:val="Iauiue1"/>
    <w:rsid w:val="001E4CF2"/>
    <w:pPr>
      <w:keepLines/>
      <w:numPr>
        <w:numId w:val="2"/>
      </w:numPr>
      <w:ind w:left="709" w:hanging="284"/>
      <w:jc w:val="both"/>
    </w:pPr>
    <w:rPr>
      <w:sz w:val="24"/>
    </w:rPr>
  </w:style>
  <w:style w:type="paragraph" w:customStyle="1" w:styleId="caaieiaie8">
    <w:name w:val="caaieiaie 8"/>
    <w:basedOn w:val="Iauiue1"/>
    <w:next w:val="Iauiue1"/>
    <w:rsid w:val="001E4CF2"/>
    <w:pPr>
      <w:keepNext/>
      <w:ind w:firstLine="720"/>
      <w:jc w:val="both"/>
    </w:pPr>
    <w:rPr>
      <w:b/>
      <w:sz w:val="24"/>
    </w:rPr>
  </w:style>
  <w:style w:type="paragraph" w:customStyle="1" w:styleId="Iniiaiieoaeno2">
    <w:name w:val="Iniiaiie oaeno 2"/>
    <w:basedOn w:val="Iauiue1"/>
    <w:rsid w:val="001E4CF2"/>
    <w:pPr>
      <w:ind w:firstLine="567"/>
      <w:jc w:val="both"/>
    </w:pPr>
    <w:rPr>
      <w:b/>
      <w:color w:val="000000"/>
      <w:sz w:val="24"/>
    </w:rPr>
  </w:style>
  <w:style w:type="paragraph" w:customStyle="1" w:styleId="caaieiaie7">
    <w:name w:val="caaieiaie 7"/>
    <w:basedOn w:val="Iauiue1"/>
    <w:next w:val="Iauiue1"/>
    <w:rsid w:val="001E4CF2"/>
    <w:pPr>
      <w:keepNext/>
      <w:ind w:firstLine="567"/>
      <w:jc w:val="both"/>
    </w:pPr>
    <w:rPr>
      <w:b/>
      <w:color w:val="000000"/>
      <w:sz w:val="24"/>
    </w:rPr>
  </w:style>
  <w:style w:type="paragraph" w:customStyle="1" w:styleId="Iniiaiieoaeno1">
    <w:name w:val="Iniiaiie oaeno1"/>
    <w:basedOn w:val="Iauiue1"/>
    <w:rsid w:val="001E4CF2"/>
    <w:rPr>
      <w:b/>
      <w:sz w:val="24"/>
    </w:rPr>
  </w:style>
  <w:style w:type="paragraph" w:customStyle="1" w:styleId="nienie1">
    <w:name w:val="nienie1"/>
    <w:basedOn w:val="Iauiue2"/>
    <w:rsid w:val="001E4CF2"/>
    <w:pPr>
      <w:keepLines/>
      <w:numPr>
        <w:numId w:val="3"/>
      </w:numPr>
      <w:ind w:left="709" w:hanging="284"/>
      <w:jc w:val="both"/>
    </w:pPr>
    <w:rPr>
      <w:sz w:val="24"/>
      <w:lang w:val="ru-RU"/>
    </w:rPr>
  </w:style>
  <w:style w:type="paragraph" w:customStyle="1" w:styleId="Iniiaiieoaeno21">
    <w:name w:val="Iniiaiie oaeno 21"/>
    <w:basedOn w:val="Iauiue2"/>
    <w:rsid w:val="001E4CF2"/>
    <w:pPr>
      <w:ind w:firstLine="567"/>
      <w:jc w:val="both"/>
    </w:pPr>
    <w:rPr>
      <w:b/>
      <w:color w:val="000000"/>
      <w:sz w:val="24"/>
      <w:lang w:val="ru-RU"/>
    </w:rPr>
  </w:style>
  <w:style w:type="paragraph" w:customStyle="1" w:styleId="Iniiaiieoaenonionooiii2">
    <w:name w:val="Iniiaiie oaeno n ionooiii 2"/>
    <w:basedOn w:val="Iauiue2"/>
    <w:uiPriority w:val="99"/>
    <w:rsid w:val="001E4CF2"/>
    <w:pPr>
      <w:ind w:firstLine="720"/>
      <w:jc w:val="both"/>
    </w:pPr>
    <w:rPr>
      <w:color w:val="000000"/>
      <w:sz w:val="24"/>
      <w:lang w:val="ru-RU"/>
    </w:rPr>
  </w:style>
  <w:style w:type="paragraph" w:customStyle="1" w:styleId="Aaoieeeieiioeooe">
    <w:name w:val="Aa?oiee eieiioeooe"/>
    <w:basedOn w:val="Iauiue"/>
    <w:rsid w:val="001E4CF2"/>
    <w:pPr>
      <w:tabs>
        <w:tab w:val="center" w:pos="4153"/>
        <w:tab w:val="right" w:pos="8306"/>
      </w:tabs>
    </w:pPr>
  </w:style>
  <w:style w:type="paragraph" w:customStyle="1" w:styleId="Iniiaiieoaenonionooiii21">
    <w:name w:val="Iniiaiie oaeno n ionooiii 21"/>
    <w:basedOn w:val="Iauiue1"/>
    <w:rsid w:val="001E4CF2"/>
    <w:pPr>
      <w:ind w:firstLine="720"/>
      <w:jc w:val="both"/>
    </w:pPr>
    <w:rPr>
      <w:color w:val="000000"/>
      <w:sz w:val="24"/>
    </w:rPr>
  </w:style>
  <w:style w:type="paragraph" w:customStyle="1" w:styleId="Iniiaiieoaenonionooiii31">
    <w:name w:val="Iniiaiie oaeno n ionooiii 31"/>
    <w:basedOn w:val="Iauiue2"/>
    <w:rsid w:val="001E4CF2"/>
    <w:pPr>
      <w:ind w:firstLine="567"/>
      <w:jc w:val="both"/>
    </w:pPr>
    <w:rPr>
      <w:lang w:val="ru-RU"/>
    </w:rPr>
  </w:style>
  <w:style w:type="paragraph" w:customStyle="1" w:styleId="caaieiaie11">
    <w:name w:val="caaieiaie 11"/>
    <w:basedOn w:val="Iauiue3"/>
    <w:next w:val="Iauiue3"/>
    <w:rsid w:val="001E4CF2"/>
    <w:pPr>
      <w:keepNext/>
      <w:suppressAutoHyphens w:val="0"/>
      <w:ind w:left="1701" w:hanging="1"/>
    </w:pPr>
    <w:rPr>
      <w:rFonts w:eastAsia="Times New Roman"/>
      <w:sz w:val="24"/>
    </w:rPr>
  </w:style>
  <w:style w:type="paragraph" w:customStyle="1" w:styleId="28">
    <w:name w:val="Îñíîâíîé òåêñò 2"/>
    <w:basedOn w:val="aff"/>
    <w:rsid w:val="001E4CF2"/>
    <w:pPr>
      <w:widowControl w:val="0"/>
      <w:ind w:firstLine="720"/>
      <w:jc w:val="both"/>
    </w:pPr>
    <w:rPr>
      <w:b/>
      <w:color w:val="000000"/>
      <w:sz w:val="24"/>
    </w:rPr>
  </w:style>
  <w:style w:type="paragraph" w:customStyle="1" w:styleId="aff0">
    <w:name w:val="Îñíîâíîé òåêñò"/>
    <w:basedOn w:val="aff"/>
    <w:rsid w:val="001E4CF2"/>
    <w:pPr>
      <w:widowControl w:val="0"/>
      <w:tabs>
        <w:tab w:val="left" w:leader="dot" w:pos="9072"/>
      </w:tabs>
      <w:jc w:val="both"/>
    </w:pPr>
    <w:rPr>
      <w:b/>
      <w:sz w:val="24"/>
      <w:lang w:val="ru-RU"/>
    </w:rPr>
  </w:style>
  <w:style w:type="paragraph" w:customStyle="1" w:styleId="a">
    <w:name w:val="ñïèñîê"/>
    <w:basedOn w:val="a1"/>
    <w:rsid w:val="001E4CF2"/>
    <w:pPr>
      <w:keepLines/>
      <w:numPr>
        <w:numId w:val="4"/>
      </w:numPr>
      <w:ind w:left="709" w:hanging="284"/>
      <w:jc w:val="both"/>
    </w:pPr>
    <w:rPr>
      <w:rFonts w:ascii="Arial Narrow" w:hAnsi="Arial Narrow"/>
      <w:szCs w:val="20"/>
    </w:rPr>
  </w:style>
  <w:style w:type="paragraph" w:customStyle="1" w:styleId="aff1">
    <w:name w:val="Адресат"/>
    <w:basedOn w:val="a1"/>
    <w:next w:val="a1"/>
    <w:rsid w:val="001E4CF2"/>
    <w:pPr>
      <w:ind w:left="5670" w:firstLine="720"/>
      <w:jc w:val="both"/>
    </w:pPr>
    <w:rPr>
      <w:rFonts w:ascii="Arial Narrow" w:hAnsi="Arial Narrow"/>
      <w:szCs w:val="20"/>
      <w:lang w:val="en-US"/>
    </w:rPr>
  </w:style>
  <w:style w:type="paragraph" w:styleId="aff2">
    <w:name w:val="Subtitle"/>
    <w:basedOn w:val="a1"/>
    <w:next w:val="af6"/>
    <w:qFormat/>
    <w:rsid w:val="001E4CF2"/>
    <w:pPr>
      <w:ind w:firstLine="567"/>
      <w:jc w:val="both"/>
    </w:pPr>
    <w:rPr>
      <w:rFonts w:ascii="Arial Narrow" w:hAnsi="Arial Narrow"/>
      <w:b/>
      <w:szCs w:val="20"/>
    </w:rPr>
  </w:style>
  <w:style w:type="paragraph" w:customStyle="1" w:styleId="1d">
    <w:name w:val="Стиль1"/>
    <w:basedOn w:val="3"/>
    <w:rsid w:val="001E4CF2"/>
    <w:pPr>
      <w:keepLines/>
      <w:numPr>
        <w:ilvl w:val="0"/>
        <w:numId w:val="0"/>
      </w:numPr>
      <w:spacing w:before="60" w:after="120"/>
      <w:jc w:val="both"/>
    </w:pPr>
    <w:rPr>
      <w:bCs w:val="0"/>
      <w:iCs/>
      <w:sz w:val="22"/>
      <w:szCs w:val="22"/>
    </w:rPr>
  </w:style>
  <w:style w:type="paragraph" w:customStyle="1" w:styleId="LO-Normal">
    <w:name w:val="LO-Normal"/>
    <w:rsid w:val="001E4CF2"/>
    <w:pPr>
      <w:widowControl w:val="0"/>
      <w:suppressAutoHyphens/>
      <w:spacing w:before="60"/>
      <w:ind w:left="40" w:firstLine="680"/>
      <w:jc w:val="both"/>
    </w:pPr>
    <w:rPr>
      <w:sz w:val="24"/>
      <w:lang w:eastAsia="zh-CN"/>
    </w:rPr>
  </w:style>
  <w:style w:type="paragraph" w:customStyle="1" w:styleId="FR1">
    <w:name w:val="FR1"/>
    <w:rsid w:val="001E4CF2"/>
    <w:pPr>
      <w:widowControl w:val="0"/>
      <w:suppressAutoHyphens/>
      <w:spacing w:before="80" w:line="300" w:lineRule="auto"/>
      <w:ind w:left="880" w:right="1000"/>
      <w:jc w:val="center"/>
    </w:pPr>
    <w:rPr>
      <w:rFonts w:ascii="Arial" w:hAnsi="Arial" w:cs="Arial"/>
      <w:b/>
      <w:i/>
      <w:sz w:val="22"/>
      <w:lang w:eastAsia="zh-CN"/>
    </w:rPr>
  </w:style>
  <w:style w:type="paragraph" w:customStyle="1" w:styleId="FR2">
    <w:name w:val="FR2"/>
    <w:rsid w:val="001E4CF2"/>
    <w:pPr>
      <w:widowControl w:val="0"/>
      <w:suppressAutoHyphens/>
      <w:ind w:left="280"/>
    </w:pPr>
    <w:rPr>
      <w:rFonts w:ascii="Arial" w:hAnsi="Arial" w:cs="Arial"/>
      <w:sz w:val="12"/>
      <w:lang w:val="en-US" w:eastAsia="zh-CN"/>
    </w:rPr>
  </w:style>
  <w:style w:type="paragraph" w:customStyle="1" w:styleId="29">
    <w:name w:val="Îñíîâíîé òåêñò ñ îòñòóïîì 2"/>
    <w:basedOn w:val="aff"/>
    <w:rsid w:val="001E4CF2"/>
    <w:pPr>
      <w:widowControl w:val="0"/>
      <w:ind w:left="720"/>
      <w:jc w:val="both"/>
    </w:pPr>
    <w:rPr>
      <w:color w:val="000000"/>
      <w:sz w:val="24"/>
    </w:rPr>
  </w:style>
  <w:style w:type="paragraph" w:customStyle="1" w:styleId="caaieiaie3">
    <w:name w:val="caaieiaie 3"/>
    <w:basedOn w:val="Iauiue"/>
    <w:next w:val="Iauiue"/>
    <w:rsid w:val="001E4CF2"/>
    <w:pPr>
      <w:keepNext/>
      <w:jc w:val="center"/>
    </w:pPr>
    <w:rPr>
      <w:b/>
      <w:sz w:val="24"/>
      <w:lang w:val="ru-RU"/>
    </w:rPr>
  </w:style>
  <w:style w:type="paragraph" w:customStyle="1" w:styleId="1e">
    <w:name w:val="çàãîëîâîê 1"/>
    <w:basedOn w:val="aff"/>
    <w:next w:val="aff"/>
    <w:rsid w:val="001E4CF2"/>
    <w:pPr>
      <w:keepNext/>
      <w:widowControl w:val="0"/>
    </w:pPr>
    <w:rPr>
      <w:sz w:val="28"/>
      <w:lang w:val="ru-RU"/>
    </w:rPr>
  </w:style>
  <w:style w:type="paragraph" w:customStyle="1" w:styleId="33">
    <w:name w:val="Îñíîâíîé òåêñò ñ îòñòóïîì 3"/>
    <w:basedOn w:val="aff"/>
    <w:rsid w:val="001E4CF2"/>
    <w:pPr>
      <w:widowControl w:val="0"/>
      <w:ind w:firstLine="567"/>
      <w:jc w:val="both"/>
    </w:pPr>
    <w:rPr>
      <w:rFonts w:ascii="Peterburg" w:hAnsi="Peterburg" w:cs="Peterburg"/>
      <w:b/>
      <w:i/>
      <w:sz w:val="24"/>
      <w:lang w:val="ru-RU"/>
    </w:rPr>
  </w:style>
  <w:style w:type="paragraph" w:customStyle="1" w:styleId="Iniiaiieoaeno">
    <w:name w:val="Iniiaiie oaeno"/>
    <w:basedOn w:val="Iauiue"/>
    <w:rsid w:val="001E4CF2"/>
    <w:pPr>
      <w:widowControl/>
      <w:jc w:val="both"/>
    </w:pPr>
    <w:rPr>
      <w:rFonts w:ascii="Peterburg" w:hAnsi="Peterburg" w:cs="Peterburg"/>
      <w:lang w:val="ru-RU"/>
    </w:rPr>
  </w:style>
  <w:style w:type="paragraph" w:customStyle="1" w:styleId="aff3">
    <w:name w:val="основной"/>
    <w:basedOn w:val="a1"/>
    <w:rsid w:val="001E4CF2"/>
    <w:pPr>
      <w:keepNext/>
    </w:pPr>
    <w:rPr>
      <w:szCs w:val="20"/>
    </w:rPr>
  </w:style>
  <w:style w:type="paragraph" w:customStyle="1" w:styleId="a0">
    <w:name w:val="список"/>
    <w:basedOn w:val="a1"/>
    <w:rsid w:val="001E4CF2"/>
    <w:pPr>
      <w:keepLines/>
      <w:numPr>
        <w:numId w:val="5"/>
      </w:numPr>
      <w:overflowPunct w:val="0"/>
      <w:autoSpaceDE w:val="0"/>
      <w:ind w:left="709" w:hanging="284"/>
      <w:jc w:val="both"/>
      <w:textAlignment w:val="baseline"/>
    </w:pPr>
    <w:rPr>
      <w:rFonts w:ascii="Peterburg" w:hAnsi="Peterburg"/>
      <w:szCs w:val="20"/>
    </w:rPr>
  </w:style>
  <w:style w:type="paragraph" w:customStyle="1" w:styleId="81">
    <w:name w:val="çàãîëîâîê 8"/>
    <w:basedOn w:val="aff"/>
    <w:next w:val="aff"/>
    <w:rsid w:val="001E4CF2"/>
    <w:pPr>
      <w:keepNext/>
      <w:widowControl w:val="0"/>
      <w:ind w:firstLine="720"/>
      <w:jc w:val="both"/>
    </w:pPr>
    <w:rPr>
      <w:b/>
      <w:sz w:val="24"/>
      <w:lang w:val="ru-RU"/>
    </w:rPr>
  </w:style>
  <w:style w:type="paragraph" w:customStyle="1" w:styleId="1f">
    <w:name w:val="Текст1"/>
    <w:basedOn w:val="a1"/>
    <w:rsid w:val="001E4CF2"/>
    <w:rPr>
      <w:rFonts w:ascii="Courier New" w:hAnsi="Courier New" w:cs="Courier New"/>
      <w:sz w:val="20"/>
      <w:szCs w:val="20"/>
    </w:rPr>
  </w:style>
  <w:style w:type="paragraph" w:customStyle="1" w:styleId="1f0">
    <w:name w:val="Цитата1"/>
    <w:basedOn w:val="a1"/>
    <w:rsid w:val="001E4CF2"/>
    <w:pPr>
      <w:shd w:val="clear" w:color="auto" w:fill="FFFFFF"/>
      <w:ind w:left="22" w:right="4" w:firstLine="720"/>
      <w:jc w:val="both"/>
    </w:pPr>
    <w:rPr>
      <w:rFonts w:ascii="Arial Narrow" w:hAnsi="Arial Narrow"/>
      <w:sz w:val="26"/>
      <w:szCs w:val="26"/>
    </w:rPr>
  </w:style>
  <w:style w:type="paragraph" w:customStyle="1" w:styleId="ConsPlusNormal">
    <w:name w:val="ConsPlusNormal"/>
    <w:qFormat/>
    <w:rsid w:val="001E4CF2"/>
    <w:pPr>
      <w:widowControl w:val="0"/>
      <w:suppressAutoHyphens/>
      <w:ind w:firstLine="720"/>
    </w:pPr>
    <w:rPr>
      <w:rFonts w:ascii="Arial" w:hAnsi="Arial" w:cs="Arial"/>
      <w:lang w:eastAsia="zh-CN"/>
    </w:rPr>
  </w:style>
  <w:style w:type="paragraph" w:customStyle="1" w:styleId="34">
    <w:name w:val="Стиль3"/>
    <w:basedOn w:val="32"/>
    <w:rsid w:val="001E4CF2"/>
    <w:pPr>
      <w:tabs>
        <w:tab w:val="right" w:leader="dot" w:pos="9356"/>
      </w:tabs>
      <w:spacing w:before="20" w:after="20"/>
      <w:ind w:left="0" w:right="-57"/>
    </w:pPr>
    <w:rPr>
      <w:rFonts w:ascii="Arial Narrow" w:hAnsi="Arial Narrow" w:cs="Arial Narrow"/>
      <w:b/>
      <w:sz w:val="22"/>
      <w:szCs w:val="22"/>
    </w:rPr>
  </w:style>
  <w:style w:type="paragraph" w:customStyle="1" w:styleId="ConsPlusTitle">
    <w:name w:val="ConsPlusTitle"/>
    <w:uiPriority w:val="99"/>
    <w:rsid w:val="001E4CF2"/>
    <w:pPr>
      <w:widowControl w:val="0"/>
      <w:suppressAutoHyphens/>
      <w:autoSpaceDE w:val="0"/>
    </w:pPr>
    <w:rPr>
      <w:rFonts w:ascii="Arial" w:hAnsi="Arial" w:cs="Arial"/>
      <w:b/>
      <w:bCs/>
      <w:lang w:eastAsia="zh-CN"/>
    </w:rPr>
  </w:style>
  <w:style w:type="paragraph" w:customStyle="1" w:styleId="WW-Heading">
    <w:name w:val="WW-Heading"/>
    <w:rsid w:val="001E4CF2"/>
    <w:pPr>
      <w:suppressAutoHyphens/>
      <w:autoSpaceDE w:val="0"/>
    </w:pPr>
    <w:rPr>
      <w:rFonts w:ascii="Arial" w:hAnsi="Arial" w:cs="Arial"/>
      <w:b/>
      <w:bCs/>
      <w:sz w:val="22"/>
      <w:szCs w:val="22"/>
      <w:lang w:eastAsia="zh-CN"/>
    </w:rPr>
  </w:style>
  <w:style w:type="paragraph" w:customStyle="1" w:styleId="ConsPlusNonformat">
    <w:name w:val="ConsPlusNonformat"/>
    <w:rsid w:val="001E4CF2"/>
    <w:pPr>
      <w:widowControl w:val="0"/>
      <w:suppressAutoHyphens/>
      <w:autoSpaceDE w:val="0"/>
    </w:pPr>
    <w:rPr>
      <w:rFonts w:ascii="Courier New" w:hAnsi="Courier New" w:cs="Courier New"/>
      <w:lang w:eastAsia="zh-CN"/>
    </w:rPr>
  </w:style>
  <w:style w:type="paragraph" w:customStyle="1" w:styleId="justify2">
    <w:name w:val="justify2"/>
    <w:basedOn w:val="a1"/>
    <w:rsid w:val="001E4CF2"/>
    <w:pPr>
      <w:spacing w:before="200" w:after="280"/>
      <w:ind w:firstLine="600"/>
      <w:jc w:val="both"/>
    </w:pPr>
    <w:rPr>
      <w:color w:val="000000"/>
    </w:rPr>
  </w:style>
  <w:style w:type="paragraph" w:customStyle="1" w:styleId="textn">
    <w:name w:val="textn"/>
    <w:basedOn w:val="a1"/>
    <w:rsid w:val="001E4CF2"/>
    <w:pPr>
      <w:spacing w:before="280" w:after="280"/>
    </w:pPr>
  </w:style>
  <w:style w:type="paragraph" w:customStyle="1" w:styleId="npb">
    <w:name w:val="npb"/>
    <w:basedOn w:val="a1"/>
    <w:rsid w:val="001E4CF2"/>
    <w:pPr>
      <w:ind w:firstLine="100"/>
    </w:pPr>
  </w:style>
  <w:style w:type="paragraph" w:styleId="1f1">
    <w:name w:val="index 1"/>
    <w:basedOn w:val="a1"/>
    <w:next w:val="a1"/>
    <w:rsid w:val="001E4CF2"/>
    <w:pPr>
      <w:ind w:left="240" w:hanging="240"/>
    </w:pPr>
  </w:style>
  <w:style w:type="paragraph" w:customStyle="1" w:styleId="aff4">
    <w:name w:val="Знак Знак Знак Знак"/>
    <w:basedOn w:val="a1"/>
    <w:rsid w:val="001E4CF2"/>
    <w:rPr>
      <w:rFonts w:ascii="Verdana" w:hAnsi="Verdana" w:cs="Verdana"/>
      <w:sz w:val="20"/>
      <w:szCs w:val="20"/>
      <w:lang w:val="en-US"/>
    </w:rPr>
  </w:style>
  <w:style w:type="paragraph" w:styleId="aff5">
    <w:name w:val="Balloon Text"/>
    <w:basedOn w:val="a1"/>
    <w:uiPriority w:val="99"/>
    <w:rsid w:val="001E4CF2"/>
    <w:rPr>
      <w:rFonts w:ascii="Tahoma" w:hAnsi="Tahoma"/>
      <w:sz w:val="16"/>
      <w:szCs w:val="16"/>
    </w:rPr>
  </w:style>
  <w:style w:type="paragraph" w:customStyle="1" w:styleId="2a">
    <w:name w:val="Знак Знак Знак Знак2"/>
    <w:basedOn w:val="a1"/>
    <w:rsid w:val="001E4CF2"/>
    <w:rPr>
      <w:rFonts w:ascii="Verdana" w:hAnsi="Verdana" w:cs="Verdana"/>
      <w:sz w:val="20"/>
      <w:szCs w:val="20"/>
      <w:lang w:val="en-US"/>
    </w:rPr>
  </w:style>
  <w:style w:type="paragraph" w:customStyle="1" w:styleId="1f2">
    <w:name w:val="Знак Знак Знак1 Знак Знак Знак Знак"/>
    <w:basedOn w:val="a1"/>
    <w:rsid w:val="001E4CF2"/>
    <w:rPr>
      <w:rFonts w:ascii="Verdana" w:hAnsi="Verdana" w:cs="Verdana"/>
      <w:sz w:val="20"/>
      <w:szCs w:val="20"/>
      <w:lang w:val="en-US"/>
    </w:rPr>
  </w:style>
  <w:style w:type="paragraph" w:customStyle="1" w:styleId="u">
    <w:name w:val="u"/>
    <w:basedOn w:val="a1"/>
    <w:rsid w:val="001E4CF2"/>
    <w:pPr>
      <w:spacing w:before="280" w:after="280"/>
    </w:pPr>
  </w:style>
  <w:style w:type="paragraph" w:customStyle="1" w:styleId="uni">
    <w:name w:val="uni"/>
    <w:basedOn w:val="a1"/>
    <w:rsid w:val="001E4CF2"/>
    <w:pPr>
      <w:spacing w:before="280" w:after="280"/>
    </w:pPr>
  </w:style>
  <w:style w:type="paragraph" w:customStyle="1" w:styleId="unip">
    <w:name w:val="unip"/>
    <w:basedOn w:val="a1"/>
    <w:rsid w:val="001E4CF2"/>
    <w:pPr>
      <w:spacing w:before="280" w:after="280"/>
    </w:pPr>
  </w:style>
  <w:style w:type="paragraph" w:customStyle="1" w:styleId="uv">
    <w:name w:val="uv"/>
    <w:basedOn w:val="a1"/>
    <w:rsid w:val="001E4CF2"/>
    <w:pPr>
      <w:spacing w:before="280" w:after="280"/>
    </w:pPr>
  </w:style>
  <w:style w:type="paragraph" w:customStyle="1" w:styleId="aff6">
    <w:name w:val="Абзац"/>
    <w:rsid w:val="001E4CF2"/>
    <w:pPr>
      <w:suppressAutoHyphens/>
      <w:spacing w:before="120" w:after="60"/>
      <w:ind w:firstLine="567"/>
      <w:jc w:val="both"/>
    </w:pPr>
    <w:rPr>
      <w:sz w:val="24"/>
      <w:szCs w:val="24"/>
      <w:lang w:eastAsia="zh-CN"/>
    </w:rPr>
  </w:style>
  <w:style w:type="paragraph" w:customStyle="1" w:styleId="aff7">
    <w:name w:val="Знак Знак Знак"/>
    <w:basedOn w:val="a1"/>
    <w:rsid w:val="001E4CF2"/>
    <w:rPr>
      <w:rFonts w:ascii="Verdana" w:hAnsi="Verdana" w:cs="Verdana"/>
      <w:sz w:val="20"/>
      <w:szCs w:val="20"/>
      <w:lang w:val="en-US"/>
    </w:rPr>
  </w:style>
  <w:style w:type="paragraph" w:customStyle="1" w:styleId="1f3">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1"/>
    <w:rsid w:val="001E4CF2"/>
    <w:rPr>
      <w:rFonts w:ascii="Verdana" w:hAnsi="Verdana" w:cs="Verdana"/>
      <w:sz w:val="20"/>
      <w:szCs w:val="20"/>
      <w:lang w:val="en-US"/>
    </w:rPr>
  </w:style>
  <w:style w:type="paragraph" w:customStyle="1" w:styleId="113">
    <w:name w:val="Знак Знак Знак Знак Знак1 Знак Знак Знак Знак Знак Знак Знак Знак Знак Знак Знак Знак Знак Знак Знак Знак Знак Знак1 Знак Знак Знак Знак Знак Знак Знак"/>
    <w:basedOn w:val="a1"/>
    <w:rsid w:val="001E4CF2"/>
    <w:rPr>
      <w:rFonts w:ascii="Verdana" w:hAnsi="Verdana" w:cs="Verdana"/>
      <w:sz w:val="20"/>
      <w:szCs w:val="20"/>
      <w:lang w:val="en-US"/>
    </w:rPr>
  </w:style>
  <w:style w:type="paragraph" w:customStyle="1" w:styleId="1f4">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1E4CF2"/>
    <w:rPr>
      <w:rFonts w:ascii="Verdana" w:hAnsi="Verdana" w:cs="Verdana"/>
      <w:sz w:val="20"/>
      <w:szCs w:val="20"/>
      <w:lang w:val="en-US"/>
    </w:rPr>
  </w:style>
  <w:style w:type="paragraph" w:styleId="aff8">
    <w:name w:val="List Paragraph"/>
    <w:basedOn w:val="a1"/>
    <w:uiPriority w:val="1"/>
    <w:qFormat/>
    <w:rsid w:val="001E4CF2"/>
    <w:pPr>
      <w:autoSpaceDE w:val="0"/>
    </w:pPr>
    <w:rPr>
      <w:rFonts w:eastAsia="Calibri"/>
    </w:rPr>
  </w:style>
  <w:style w:type="paragraph" w:customStyle="1" w:styleId="2b">
    <w:name w:val="З2"/>
    <w:basedOn w:val="a1"/>
    <w:next w:val="a1"/>
    <w:rsid w:val="001E4CF2"/>
    <w:pPr>
      <w:spacing w:line="360" w:lineRule="auto"/>
      <w:ind w:firstLine="748"/>
      <w:jc w:val="both"/>
    </w:pPr>
    <w:rPr>
      <w:b/>
      <w:bCs/>
    </w:rPr>
  </w:style>
  <w:style w:type="paragraph" w:customStyle="1" w:styleId="1f5">
    <w:name w:val="Заголовок записки1"/>
    <w:basedOn w:val="a1"/>
    <w:rsid w:val="001E4CF2"/>
    <w:pPr>
      <w:jc w:val="center"/>
    </w:pPr>
    <w:rPr>
      <w:b/>
      <w:sz w:val="28"/>
      <w:szCs w:val="20"/>
    </w:rPr>
  </w:style>
  <w:style w:type="paragraph" w:customStyle="1" w:styleId="p1">
    <w:name w:val="p1"/>
    <w:basedOn w:val="a1"/>
    <w:rsid w:val="001E4CF2"/>
    <w:pPr>
      <w:spacing w:before="280" w:after="280"/>
    </w:pPr>
    <w:rPr>
      <w:color w:val="000000"/>
    </w:rPr>
  </w:style>
  <w:style w:type="paragraph" w:customStyle="1" w:styleId="normalsbsleft">
    <w:name w:val="normalsbsleft"/>
    <w:basedOn w:val="a1"/>
    <w:rsid w:val="001E4CF2"/>
    <w:pPr>
      <w:spacing w:before="280" w:after="280"/>
    </w:pPr>
  </w:style>
  <w:style w:type="paragraph" w:styleId="aff9">
    <w:name w:val="No Spacing"/>
    <w:uiPriority w:val="1"/>
    <w:qFormat/>
    <w:rsid w:val="001E4CF2"/>
    <w:pPr>
      <w:suppressAutoHyphens/>
    </w:pPr>
    <w:rPr>
      <w:rFonts w:ascii="Calibri" w:eastAsia="Calibri" w:hAnsi="Calibri" w:cs="Calibri"/>
      <w:sz w:val="22"/>
      <w:szCs w:val="22"/>
      <w:lang w:eastAsia="zh-CN"/>
    </w:rPr>
  </w:style>
  <w:style w:type="paragraph" w:styleId="affa">
    <w:name w:val="TOC Heading"/>
    <w:basedOn w:val="1"/>
    <w:next w:val="a1"/>
    <w:uiPriority w:val="39"/>
    <w:qFormat/>
    <w:rsid w:val="001E4CF2"/>
    <w:pPr>
      <w:keepLines/>
      <w:numPr>
        <w:numId w:val="0"/>
      </w:numPr>
      <w:spacing w:before="480" w:after="0"/>
    </w:pPr>
    <w:rPr>
      <w:rFonts w:ascii="Cambria" w:hAnsi="Cambria"/>
      <w:color w:val="365F91"/>
      <w:sz w:val="28"/>
      <w:szCs w:val="28"/>
    </w:rPr>
  </w:style>
  <w:style w:type="paragraph" w:customStyle="1" w:styleId="affb">
    <w:name w:val="Титул_адрес_организации"/>
    <w:uiPriority w:val="99"/>
    <w:rsid w:val="001E4CF2"/>
    <w:pPr>
      <w:suppressAutoHyphens/>
      <w:spacing w:before="60"/>
      <w:jc w:val="right"/>
    </w:pPr>
    <w:rPr>
      <w:sz w:val="18"/>
      <w:szCs w:val="18"/>
      <w:lang w:eastAsia="zh-CN"/>
    </w:rPr>
  </w:style>
  <w:style w:type="paragraph" w:customStyle="1" w:styleId="affc">
    <w:name w:val="Титул_название_организации"/>
    <w:uiPriority w:val="99"/>
    <w:rsid w:val="001E4CF2"/>
    <w:pPr>
      <w:suppressAutoHyphens/>
      <w:spacing w:before="60"/>
      <w:jc w:val="right"/>
    </w:pPr>
    <w:rPr>
      <w:b/>
      <w:bCs/>
      <w:sz w:val="40"/>
      <w:szCs w:val="40"/>
      <w:lang w:eastAsia="zh-CN"/>
    </w:rPr>
  </w:style>
  <w:style w:type="paragraph" w:customStyle="1" w:styleId="114">
    <w:name w:val="Табличный_боковик_правый_11"/>
    <w:uiPriority w:val="99"/>
    <w:rsid w:val="001E4CF2"/>
    <w:pPr>
      <w:suppressAutoHyphens/>
      <w:jc w:val="right"/>
    </w:pPr>
    <w:rPr>
      <w:sz w:val="22"/>
      <w:szCs w:val="22"/>
      <w:lang w:eastAsia="zh-CN"/>
    </w:rPr>
  </w:style>
  <w:style w:type="paragraph" w:customStyle="1" w:styleId="115">
    <w:name w:val="Табличный_боковик_11"/>
    <w:uiPriority w:val="99"/>
    <w:rsid w:val="001E4CF2"/>
    <w:pPr>
      <w:suppressAutoHyphens/>
    </w:pPr>
    <w:rPr>
      <w:sz w:val="22"/>
      <w:szCs w:val="22"/>
      <w:lang w:eastAsia="zh-CN"/>
    </w:rPr>
  </w:style>
  <w:style w:type="paragraph" w:customStyle="1" w:styleId="180">
    <w:name w:val="Титул_заголовок_18_центр"/>
    <w:uiPriority w:val="99"/>
    <w:rsid w:val="001E4CF2"/>
    <w:pPr>
      <w:suppressAutoHyphens/>
      <w:jc w:val="center"/>
    </w:pPr>
    <w:rPr>
      <w:sz w:val="36"/>
      <w:szCs w:val="36"/>
      <w:lang w:eastAsia="zh-CN"/>
    </w:rPr>
  </w:style>
  <w:style w:type="paragraph" w:customStyle="1" w:styleId="affd">
    <w:name w:val="Титул_название_города_дата"/>
    <w:uiPriority w:val="99"/>
    <w:rsid w:val="001E4CF2"/>
    <w:pPr>
      <w:suppressAutoHyphens/>
      <w:jc w:val="center"/>
    </w:pPr>
    <w:rPr>
      <w:b/>
      <w:bCs/>
      <w:sz w:val="24"/>
      <w:szCs w:val="24"/>
      <w:lang w:eastAsia="zh-CN"/>
    </w:rPr>
  </w:style>
  <w:style w:type="paragraph" w:customStyle="1" w:styleId="FrameContents">
    <w:name w:val="Frame Contents"/>
    <w:basedOn w:val="a1"/>
    <w:rsid w:val="001E4CF2"/>
  </w:style>
  <w:style w:type="character" w:customStyle="1" w:styleId="InternetLink">
    <w:name w:val="Internet Link"/>
    <w:rsid w:val="006D45FD"/>
    <w:rPr>
      <w:color w:val="000080"/>
      <w:u w:val="single"/>
    </w:rPr>
  </w:style>
  <w:style w:type="numbering" w:customStyle="1" w:styleId="1f6">
    <w:name w:val="Нет списка1"/>
    <w:next w:val="a4"/>
    <w:uiPriority w:val="99"/>
    <w:semiHidden/>
    <w:rsid w:val="007D0116"/>
  </w:style>
  <w:style w:type="paragraph" w:styleId="af5">
    <w:name w:val="Document Map"/>
    <w:basedOn w:val="a1"/>
    <w:link w:val="af4"/>
    <w:uiPriority w:val="99"/>
    <w:semiHidden/>
    <w:rsid w:val="007D0116"/>
    <w:pPr>
      <w:shd w:val="clear" w:color="auto" w:fill="000080"/>
      <w:spacing w:after="200" w:line="276" w:lineRule="auto"/>
    </w:pPr>
    <w:rPr>
      <w:rFonts w:ascii="Tahoma" w:hAnsi="Tahoma" w:cs="Tahoma"/>
      <w:sz w:val="20"/>
      <w:szCs w:val="20"/>
    </w:rPr>
  </w:style>
  <w:style w:type="character" w:customStyle="1" w:styleId="1f7">
    <w:name w:val="Схема документа Знак1"/>
    <w:basedOn w:val="a2"/>
    <w:uiPriority w:val="99"/>
    <w:semiHidden/>
    <w:rsid w:val="007D0116"/>
    <w:rPr>
      <w:rFonts w:ascii="Tahoma" w:hAnsi="Tahoma" w:cs="Tahoma"/>
      <w:sz w:val="16"/>
      <w:szCs w:val="16"/>
      <w:lang w:eastAsia="en-US"/>
    </w:rPr>
  </w:style>
  <w:style w:type="paragraph" w:styleId="35">
    <w:name w:val="Body Text Indent 3"/>
    <w:basedOn w:val="a1"/>
    <w:link w:val="314"/>
    <w:rsid w:val="007D0116"/>
    <w:pPr>
      <w:keepLines/>
      <w:spacing w:before="120" w:after="120"/>
      <w:ind w:firstLine="567"/>
      <w:jc w:val="both"/>
    </w:pPr>
    <w:rPr>
      <w:rFonts w:ascii="Arial Narrow" w:hAnsi="Arial Narrow"/>
      <w:szCs w:val="20"/>
    </w:rPr>
  </w:style>
  <w:style w:type="character" w:customStyle="1" w:styleId="314">
    <w:name w:val="Основной текст с отступом 3 Знак1"/>
    <w:basedOn w:val="a2"/>
    <w:link w:val="35"/>
    <w:rsid w:val="007D0116"/>
    <w:rPr>
      <w:rFonts w:ascii="Arial Narrow" w:hAnsi="Arial Narrow"/>
      <w:sz w:val="24"/>
    </w:rPr>
  </w:style>
  <w:style w:type="paragraph" w:styleId="36">
    <w:name w:val="Body Text 3"/>
    <w:basedOn w:val="a1"/>
    <w:link w:val="37"/>
    <w:rsid w:val="007D0116"/>
    <w:pPr>
      <w:keepLines/>
      <w:spacing w:before="60"/>
      <w:ind w:firstLine="720"/>
      <w:jc w:val="both"/>
    </w:pPr>
    <w:rPr>
      <w:rFonts w:ascii="Arial Narrow" w:hAnsi="Arial Narrow"/>
      <w:szCs w:val="20"/>
    </w:rPr>
  </w:style>
  <w:style w:type="character" w:customStyle="1" w:styleId="37">
    <w:name w:val="Основной текст 3 Знак"/>
    <w:basedOn w:val="a2"/>
    <w:link w:val="36"/>
    <w:rsid w:val="007D0116"/>
    <w:rPr>
      <w:rFonts w:ascii="Arial Narrow" w:hAnsi="Arial Narrow"/>
      <w:sz w:val="24"/>
    </w:rPr>
  </w:style>
  <w:style w:type="paragraph" w:styleId="2c">
    <w:name w:val="Body Text Indent 2"/>
    <w:basedOn w:val="a1"/>
    <w:link w:val="215"/>
    <w:rsid w:val="007D0116"/>
    <w:pPr>
      <w:keepLines/>
      <w:spacing w:before="120" w:after="120"/>
      <w:ind w:firstLine="567"/>
      <w:jc w:val="both"/>
    </w:pPr>
    <w:rPr>
      <w:rFonts w:ascii="Arial Narrow" w:hAnsi="Arial Narrow"/>
      <w:b/>
      <w:szCs w:val="20"/>
    </w:rPr>
  </w:style>
  <w:style w:type="character" w:customStyle="1" w:styleId="215">
    <w:name w:val="Основной текст с отступом 2 Знак1"/>
    <w:basedOn w:val="a2"/>
    <w:link w:val="2c"/>
    <w:rsid w:val="007D0116"/>
    <w:rPr>
      <w:rFonts w:ascii="Arial Narrow" w:hAnsi="Arial Narrow"/>
      <w:b/>
      <w:sz w:val="24"/>
    </w:rPr>
  </w:style>
  <w:style w:type="paragraph" w:styleId="23">
    <w:name w:val="Body Text 2"/>
    <w:basedOn w:val="a1"/>
    <w:link w:val="210"/>
    <w:uiPriority w:val="99"/>
    <w:rsid w:val="007D0116"/>
    <w:pPr>
      <w:keepLines/>
      <w:spacing w:before="60"/>
      <w:ind w:firstLine="720"/>
      <w:jc w:val="both"/>
    </w:pPr>
    <w:rPr>
      <w:rFonts w:ascii="Arial Narrow" w:hAnsi="Arial Narrow" w:cs="Arial Narrow"/>
      <w:szCs w:val="20"/>
    </w:rPr>
  </w:style>
  <w:style w:type="character" w:customStyle="1" w:styleId="220">
    <w:name w:val="Основной текст 2 Знак2"/>
    <w:basedOn w:val="a2"/>
    <w:uiPriority w:val="99"/>
    <w:semiHidden/>
    <w:rsid w:val="007D0116"/>
    <w:rPr>
      <w:sz w:val="24"/>
      <w:szCs w:val="24"/>
      <w:lang w:eastAsia="en-US"/>
    </w:rPr>
  </w:style>
  <w:style w:type="character" w:styleId="affe">
    <w:name w:val="footnote reference"/>
    <w:rsid w:val="007D0116"/>
    <w:rPr>
      <w:vertAlign w:val="superscript"/>
    </w:rPr>
  </w:style>
  <w:style w:type="paragraph" w:styleId="afff">
    <w:name w:val="List Bullet"/>
    <w:basedOn w:val="a1"/>
    <w:autoRedefine/>
    <w:rsid w:val="007D0116"/>
    <w:pPr>
      <w:tabs>
        <w:tab w:val="num" w:pos="360"/>
      </w:tabs>
      <w:ind w:left="360" w:hanging="360"/>
      <w:jc w:val="both"/>
    </w:pPr>
    <w:rPr>
      <w:rFonts w:ascii="Arial Narrow" w:hAnsi="Arial Narrow"/>
      <w:sz w:val="26"/>
      <w:szCs w:val="20"/>
      <w:lang w:val="en-GB"/>
    </w:rPr>
  </w:style>
  <w:style w:type="paragraph" w:styleId="2d">
    <w:name w:val="List Bullet 2"/>
    <w:basedOn w:val="a1"/>
    <w:autoRedefine/>
    <w:rsid w:val="007D0116"/>
    <w:pPr>
      <w:tabs>
        <w:tab w:val="num" w:pos="643"/>
      </w:tabs>
      <w:ind w:left="643" w:hanging="360"/>
      <w:jc w:val="both"/>
    </w:pPr>
    <w:rPr>
      <w:rFonts w:ascii="Arial Narrow" w:hAnsi="Arial Narrow"/>
      <w:sz w:val="26"/>
      <w:szCs w:val="20"/>
      <w:lang w:val="en-GB"/>
    </w:rPr>
  </w:style>
  <w:style w:type="paragraph" w:styleId="38">
    <w:name w:val="List Bullet 3"/>
    <w:basedOn w:val="a1"/>
    <w:autoRedefine/>
    <w:rsid w:val="007D0116"/>
    <w:pPr>
      <w:tabs>
        <w:tab w:val="num" w:pos="926"/>
      </w:tabs>
      <w:ind w:left="926" w:hanging="360"/>
      <w:jc w:val="both"/>
    </w:pPr>
    <w:rPr>
      <w:rFonts w:ascii="Arial Narrow" w:hAnsi="Arial Narrow"/>
      <w:sz w:val="26"/>
      <w:szCs w:val="20"/>
      <w:lang w:val="en-GB"/>
    </w:rPr>
  </w:style>
  <w:style w:type="paragraph" w:styleId="42">
    <w:name w:val="List Bullet 4"/>
    <w:basedOn w:val="a1"/>
    <w:autoRedefine/>
    <w:rsid w:val="007D0116"/>
    <w:pPr>
      <w:tabs>
        <w:tab w:val="num" w:pos="1209"/>
      </w:tabs>
      <w:ind w:left="1209" w:hanging="360"/>
      <w:jc w:val="both"/>
    </w:pPr>
    <w:rPr>
      <w:rFonts w:ascii="Arial Narrow" w:hAnsi="Arial Narrow"/>
      <w:sz w:val="26"/>
      <w:szCs w:val="20"/>
      <w:lang w:val="en-GB"/>
    </w:rPr>
  </w:style>
  <w:style w:type="paragraph" w:styleId="52">
    <w:name w:val="List Bullet 5"/>
    <w:basedOn w:val="a1"/>
    <w:autoRedefine/>
    <w:rsid w:val="007D0116"/>
    <w:pPr>
      <w:tabs>
        <w:tab w:val="num" w:pos="1492"/>
      </w:tabs>
      <w:ind w:left="1492" w:hanging="360"/>
      <w:jc w:val="both"/>
    </w:pPr>
    <w:rPr>
      <w:rFonts w:ascii="Arial Narrow" w:hAnsi="Arial Narrow"/>
      <w:sz w:val="26"/>
      <w:szCs w:val="20"/>
      <w:lang w:val="en-GB"/>
    </w:rPr>
  </w:style>
  <w:style w:type="paragraph" w:styleId="afff0">
    <w:name w:val="List Number"/>
    <w:basedOn w:val="a1"/>
    <w:rsid w:val="007D0116"/>
    <w:pPr>
      <w:tabs>
        <w:tab w:val="num" w:pos="360"/>
      </w:tabs>
      <w:ind w:left="360" w:hanging="360"/>
      <w:jc w:val="both"/>
    </w:pPr>
    <w:rPr>
      <w:rFonts w:ascii="Arial Narrow" w:hAnsi="Arial Narrow"/>
      <w:sz w:val="26"/>
      <w:szCs w:val="20"/>
      <w:lang w:val="en-GB"/>
    </w:rPr>
  </w:style>
  <w:style w:type="paragraph" w:styleId="2e">
    <w:name w:val="List Number 2"/>
    <w:basedOn w:val="a1"/>
    <w:rsid w:val="007D0116"/>
    <w:pPr>
      <w:tabs>
        <w:tab w:val="num" w:pos="643"/>
      </w:tabs>
      <w:ind w:left="643" w:hanging="360"/>
      <w:jc w:val="both"/>
    </w:pPr>
    <w:rPr>
      <w:rFonts w:ascii="Arial Narrow" w:hAnsi="Arial Narrow"/>
      <w:sz w:val="26"/>
      <w:szCs w:val="20"/>
      <w:lang w:val="en-GB"/>
    </w:rPr>
  </w:style>
  <w:style w:type="paragraph" w:styleId="39">
    <w:name w:val="List Number 3"/>
    <w:basedOn w:val="a1"/>
    <w:rsid w:val="007D0116"/>
    <w:pPr>
      <w:tabs>
        <w:tab w:val="num" w:pos="926"/>
      </w:tabs>
      <w:ind w:left="926" w:hanging="360"/>
      <w:jc w:val="both"/>
    </w:pPr>
    <w:rPr>
      <w:rFonts w:ascii="Arial Narrow" w:hAnsi="Arial Narrow"/>
      <w:sz w:val="26"/>
      <w:szCs w:val="20"/>
      <w:lang w:val="en-GB"/>
    </w:rPr>
  </w:style>
  <w:style w:type="paragraph" w:styleId="43">
    <w:name w:val="List Number 4"/>
    <w:basedOn w:val="a1"/>
    <w:rsid w:val="007D0116"/>
    <w:pPr>
      <w:tabs>
        <w:tab w:val="num" w:pos="1209"/>
      </w:tabs>
      <w:ind w:left="1209" w:hanging="360"/>
      <w:jc w:val="both"/>
    </w:pPr>
    <w:rPr>
      <w:rFonts w:ascii="Arial Narrow" w:hAnsi="Arial Narrow"/>
      <w:sz w:val="26"/>
      <w:szCs w:val="20"/>
      <w:lang w:val="en-GB"/>
    </w:rPr>
  </w:style>
  <w:style w:type="paragraph" w:styleId="53">
    <w:name w:val="List Number 5"/>
    <w:basedOn w:val="a1"/>
    <w:rsid w:val="007D0116"/>
    <w:pPr>
      <w:tabs>
        <w:tab w:val="num" w:pos="1492"/>
      </w:tabs>
      <w:ind w:left="1492" w:hanging="360"/>
      <w:jc w:val="both"/>
    </w:pPr>
    <w:rPr>
      <w:rFonts w:ascii="Arial Narrow" w:hAnsi="Arial Narrow"/>
      <w:sz w:val="26"/>
      <w:szCs w:val="20"/>
      <w:lang w:val="en-GB"/>
    </w:rPr>
  </w:style>
  <w:style w:type="paragraph" w:customStyle="1" w:styleId="221">
    <w:name w:val="Основной текст 22"/>
    <w:basedOn w:val="Iauiue"/>
    <w:rsid w:val="007D0116"/>
    <w:pPr>
      <w:suppressAutoHyphens w:val="0"/>
      <w:ind w:firstLine="567"/>
      <w:jc w:val="both"/>
    </w:pPr>
    <w:rPr>
      <w:sz w:val="24"/>
      <w:lang w:val="ru-RU" w:eastAsia="ru-RU"/>
    </w:rPr>
  </w:style>
  <w:style w:type="paragraph" w:customStyle="1" w:styleId="1f8">
    <w:name w:val="Обычный1"/>
    <w:rsid w:val="007D0116"/>
    <w:pPr>
      <w:widowControl w:val="0"/>
      <w:spacing w:before="60"/>
      <w:ind w:left="40" w:firstLine="680"/>
      <w:jc w:val="both"/>
    </w:pPr>
    <w:rPr>
      <w:snapToGrid w:val="0"/>
      <w:sz w:val="24"/>
    </w:rPr>
  </w:style>
  <w:style w:type="paragraph" w:styleId="afff1">
    <w:name w:val="Title"/>
    <w:basedOn w:val="a1"/>
    <w:link w:val="2f"/>
    <w:uiPriority w:val="10"/>
    <w:qFormat/>
    <w:rsid w:val="007D0116"/>
    <w:pPr>
      <w:spacing w:before="240" w:after="60"/>
      <w:jc w:val="center"/>
      <w:outlineLvl w:val="0"/>
    </w:pPr>
    <w:rPr>
      <w:rFonts w:asciiTheme="majorHAnsi" w:eastAsiaTheme="majorEastAsia" w:hAnsiTheme="majorHAnsi" w:cstheme="majorBidi"/>
      <w:b/>
      <w:bCs/>
      <w:kern w:val="28"/>
      <w:sz w:val="32"/>
      <w:szCs w:val="32"/>
    </w:rPr>
  </w:style>
  <w:style w:type="character" w:customStyle="1" w:styleId="afff2">
    <w:name w:val="Заголовок Знак"/>
    <w:uiPriority w:val="10"/>
    <w:rsid w:val="007D0116"/>
    <w:rPr>
      <w:rFonts w:ascii="Calibri Light" w:eastAsia="Times New Roman" w:hAnsi="Calibri Light" w:cs="Times New Roman"/>
      <w:b/>
      <w:bCs/>
      <w:kern w:val="28"/>
      <w:sz w:val="32"/>
      <w:szCs w:val="32"/>
      <w:lang w:eastAsia="zh-CN"/>
    </w:rPr>
  </w:style>
  <w:style w:type="paragraph" w:styleId="afff3">
    <w:name w:val="Plain Text"/>
    <w:basedOn w:val="a1"/>
    <w:link w:val="afff4"/>
    <w:rsid w:val="007D0116"/>
    <w:rPr>
      <w:rFonts w:ascii="Courier New" w:hAnsi="Courier New" w:cs="Courier New"/>
      <w:sz w:val="20"/>
      <w:szCs w:val="20"/>
    </w:rPr>
  </w:style>
  <w:style w:type="character" w:customStyle="1" w:styleId="afff4">
    <w:name w:val="Текст Знак"/>
    <w:basedOn w:val="a2"/>
    <w:link w:val="afff3"/>
    <w:rsid w:val="007D0116"/>
    <w:rPr>
      <w:rFonts w:ascii="Courier New" w:hAnsi="Courier New" w:cs="Courier New"/>
    </w:rPr>
  </w:style>
  <w:style w:type="paragraph" w:styleId="afff5">
    <w:name w:val="Block Text"/>
    <w:basedOn w:val="a1"/>
    <w:rsid w:val="007D0116"/>
    <w:pPr>
      <w:shd w:val="clear" w:color="auto" w:fill="FFFFFF"/>
      <w:ind w:left="22" w:right="4" w:firstLine="720"/>
      <w:jc w:val="both"/>
    </w:pPr>
    <w:rPr>
      <w:rFonts w:ascii="Arial Narrow" w:hAnsi="Arial Narrow"/>
      <w:sz w:val="26"/>
      <w:szCs w:val="26"/>
    </w:rPr>
  </w:style>
  <w:style w:type="table" w:styleId="afff6">
    <w:name w:val="Table Grid"/>
    <w:basedOn w:val="a3"/>
    <w:uiPriority w:val="59"/>
    <w:rsid w:val="007D01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te Heading"/>
    <w:basedOn w:val="a1"/>
    <w:link w:val="15"/>
    <w:rsid w:val="007D0116"/>
    <w:pPr>
      <w:jc w:val="center"/>
    </w:pPr>
    <w:rPr>
      <w:b/>
      <w:sz w:val="28"/>
      <w:szCs w:val="20"/>
    </w:rPr>
  </w:style>
  <w:style w:type="character" w:customStyle="1" w:styleId="2f0">
    <w:name w:val="Заголовок записки Знак2"/>
    <w:basedOn w:val="a2"/>
    <w:uiPriority w:val="99"/>
    <w:semiHidden/>
    <w:rsid w:val="007D0116"/>
    <w:rPr>
      <w:sz w:val="24"/>
      <w:szCs w:val="24"/>
      <w:lang w:eastAsia="en-US"/>
    </w:rPr>
  </w:style>
  <w:style w:type="paragraph" w:customStyle="1" w:styleId="afff7">
    <w:name w:val="Нормальный (таблица)"/>
    <w:basedOn w:val="a1"/>
    <w:next w:val="a1"/>
    <w:uiPriority w:val="99"/>
    <w:rsid w:val="007D0116"/>
    <w:pPr>
      <w:widowControl w:val="0"/>
      <w:autoSpaceDE w:val="0"/>
      <w:autoSpaceDN w:val="0"/>
      <w:adjustRightInd w:val="0"/>
      <w:jc w:val="both"/>
    </w:pPr>
    <w:rPr>
      <w:rFonts w:ascii="Arial" w:hAnsi="Arial" w:cs="Arial"/>
    </w:rPr>
  </w:style>
  <w:style w:type="paragraph" w:customStyle="1" w:styleId="afff8">
    <w:name w:val="Прижатый влево"/>
    <w:basedOn w:val="a1"/>
    <w:next w:val="a1"/>
    <w:uiPriority w:val="99"/>
    <w:rsid w:val="007D0116"/>
    <w:pPr>
      <w:widowControl w:val="0"/>
      <w:autoSpaceDE w:val="0"/>
      <w:autoSpaceDN w:val="0"/>
      <w:adjustRightInd w:val="0"/>
    </w:pPr>
    <w:rPr>
      <w:rFonts w:ascii="Arial" w:hAnsi="Arial" w:cs="Arial"/>
    </w:rPr>
  </w:style>
  <w:style w:type="character" w:styleId="afff9">
    <w:name w:val="annotation reference"/>
    <w:rsid w:val="007D0116"/>
    <w:rPr>
      <w:sz w:val="16"/>
      <w:szCs w:val="16"/>
    </w:rPr>
  </w:style>
  <w:style w:type="paragraph" w:styleId="afffa">
    <w:name w:val="annotation text"/>
    <w:basedOn w:val="a1"/>
    <w:link w:val="afffb"/>
    <w:rsid w:val="007D0116"/>
    <w:pPr>
      <w:spacing w:after="200" w:line="276" w:lineRule="auto"/>
    </w:pPr>
    <w:rPr>
      <w:rFonts w:ascii="Calibri" w:hAnsi="Calibri" w:cs="Calibri"/>
      <w:sz w:val="20"/>
      <w:szCs w:val="20"/>
    </w:rPr>
  </w:style>
  <w:style w:type="character" w:customStyle="1" w:styleId="afffb">
    <w:name w:val="Текст примечания Знак"/>
    <w:basedOn w:val="a2"/>
    <w:link w:val="afffa"/>
    <w:rsid w:val="007D0116"/>
    <w:rPr>
      <w:rFonts w:ascii="Calibri" w:hAnsi="Calibri" w:cs="Calibri"/>
    </w:rPr>
  </w:style>
  <w:style w:type="paragraph" w:styleId="afffc">
    <w:name w:val="annotation subject"/>
    <w:basedOn w:val="afffa"/>
    <w:next w:val="afffa"/>
    <w:link w:val="afffd"/>
    <w:rsid w:val="007D0116"/>
    <w:rPr>
      <w:b/>
      <w:bCs/>
    </w:rPr>
  </w:style>
  <w:style w:type="character" w:customStyle="1" w:styleId="afffd">
    <w:name w:val="Тема примечания Знак"/>
    <w:basedOn w:val="afffb"/>
    <w:link w:val="afffc"/>
    <w:rsid w:val="007D0116"/>
    <w:rPr>
      <w:rFonts w:ascii="Calibri" w:hAnsi="Calibri" w:cs="Calibri"/>
      <w:b/>
      <w:bCs/>
    </w:rPr>
  </w:style>
  <w:style w:type="paragraph" w:customStyle="1" w:styleId="315">
    <w:name w:val="Заголовок 3_1"/>
    <w:basedOn w:val="3"/>
    <w:next w:val="a1"/>
    <w:rsid w:val="007D0116"/>
    <w:pPr>
      <w:keepLines/>
      <w:numPr>
        <w:ilvl w:val="0"/>
        <w:numId w:val="0"/>
      </w:numPr>
      <w:spacing w:before="120" w:after="120"/>
      <w:ind w:firstLine="709"/>
      <w:jc w:val="both"/>
    </w:pPr>
    <w:rPr>
      <w:rFonts w:ascii="Times New Roman" w:hAnsi="Times New Roman" w:cs="Times New Roman"/>
      <w:bCs w:val="0"/>
      <w:iCs/>
      <w:sz w:val="24"/>
      <w:szCs w:val="28"/>
      <w:lang w:eastAsia="ar-SA"/>
    </w:rPr>
  </w:style>
  <w:style w:type="numbering" w:customStyle="1" w:styleId="2f1">
    <w:name w:val="Нет списка2"/>
    <w:next w:val="a4"/>
    <w:uiPriority w:val="99"/>
    <w:semiHidden/>
    <w:rsid w:val="007D0116"/>
  </w:style>
  <w:style w:type="numbering" w:customStyle="1" w:styleId="3a">
    <w:name w:val="Нет списка3"/>
    <w:next w:val="a4"/>
    <w:uiPriority w:val="99"/>
    <w:semiHidden/>
    <w:rsid w:val="007D0116"/>
  </w:style>
  <w:style w:type="paragraph" w:styleId="afffe">
    <w:name w:val="Revision"/>
    <w:hidden/>
    <w:uiPriority w:val="99"/>
    <w:semiHidden/>
    <w:rsid w:val="007D0116"/>
    <w:rPr>
      <w:rFonts w:ascii="Calibri" w:hAnsi="Calibri" w:cs="Calibri"/>
      <w:sz w:val="22"/>
      <w:szCs w:val="22"/>
      <w:lang w:eastAsia="zh-CN"/>
    </w:rPr>
  </w:style>
  <w:style w:type="character" w:customStyle="1" w:styleId="2f">
    <w:name w:val="Название Знак2"/>
    <w:basedOn w:val="a2"/>
    <w:link w:val="afff1"/>
    <w:uiPriority w:val="10"/>
    <w:rsid w:val="007D0116"/>
    <w:rPr>
      <w:rFonts w:asciiTheme="majorHAnsi" w:eastAsiaTheme="majorEastAsia" w:hAnsiTheme="majorHAnsi" w:cstheme="majorBidi"/>
      <w:b/>
      <w:bCs/>
      <w:kern w:val="28"/>
      <w:sz w:val="32"/>
      <w:szCs w:val="32"/>
      <w:lang w:eastAsia="en-US"/>
    </w:rPr>
  </w:style>
  <w:style w:type="paragraph" w:customStyle="1" w:styleId="1f9">
    <w:name w:val="Обычный 1"/>
    <w:basedOn w:val="a1"/>
    <w:rsid w:val="00033209"/>
    <w:pPr>
      <w:spacing w:before="120" w:after="120"/>
      <w:ind w:firstLine="567"/>
      <w:jc w:val="both"/>
    </w:pPr>
    <w:rPr>
      <w:lang w:eastAsia="zh-CN"/>
    </w:rPr>
  </w:style>
  <w:style w:type="paragraph" w:customStyle="1" w:styleId="2f2">
    <w:name w:val="Основной текст2"/>
    <w:basedOn w:val="a1"/>
    <w:rsid w:val="004157EA"/>
    <w:pPr>
      <w:spacing w:before="60" w:after="60"/>
      <w:ind w:firstLine="567"/>
      <w:jc w:val="both"/>
    </w:pPr>
    <w:rPr>
      <w:rFonts w:ascii="Arial" w:hAnsi="Arial"/>
      <w:sz w:val="22"/>
      <w:szCs w:val="20"/>
      <w:lang w:val="en-US"/>
    </w:rPr>
  </w:style>
  <w:style w:type="paragraph" w:customStyle="1" w:styleId="230">
    <w:name w:val="Основной текст 23"/>
    <w:basedOn w:val="Iauiue"/>
    <w:rsid w:val="004157EA"/>
    <w:pPr>
      <w:suppressAutoHyphens w:val="0"/>
      <w:ind w:firstLine="567"/>
      <w:jc w:val="both"/>
    </w:pPr>
    <w:rPr>
      <w:sz w:val="24"/>
      <w:lang w:val="ru-RU" w:eastAsia="ru-RU"/>
    </w:rPr>
  </w:style>
  <w:style w:type="paragraph" w:customStyle="1" w:styleId="2f3">
    <w:name w:val="Обычный2"/>
    <w:rsid w:val="004157EA"/>
    <w:pPr>
      <w:widowControl w:val="0"/>
      <w:spacing w:before="60"/>
      <w:ind w:left="40" w:firstLine="680"/>
      <w:jc w:val="both"/>
    </w:pPr>
    <w:rPr>
      <w:snapToGrid w:val="0"/>
      <w:sz w:val="24"/>
    </w:rPr>
  </w:style>
  <w:style w:type="paragraph" w:customStyle="1" w:styleId="24">
    <w:name w:val="2"/>
    <w:basedOn w:val="a1"/>
    <w:next w:val="afff1"/>
    <w:link w:val="14"/>
    <w:uiPriority w:val="99"/>
    <w:qFormat/>
    <w:rsid w:val="004157EA"/>
    <w:pPr>
      <w:spacing w:before="120" w:after="60"/>
      <w:ind w:firstLine="567"/>
      <w:jc w:val="center"/>
    </w:pPr>
    <w:rPr>
      <w:b/>
      <w:szCs w:val="20"/>
    </w:rPr>
  </w:style>
  <w:style w:type="paragraph" w:customStyle="1" w:styleId="1fa">
    <w:name w:val="Знак Знак Знак Знак1"/>
    <w:basedOn w:val="a1"/>
    <w:rsid w:val="004157EA"/>
    <w:rPr>
      <w:rFonts w:ascii="Verdana" w:hAnsi="Verdana" w:cs="Verdana"/>
      <w:sz w:val="20"/>
      <w:szCs w:val="20"/>
      <w:lang w:val="en-US"/>
    </w:rPr>
  </w:style>
  <w:style w:type="paragraph" w:customStyle="1" w:styleId="116">
    <w:name w:val="Знак Знак Знак1 Знак Знак Знак Знак1"/>
    <w:basedOn w:val="a1"/>
    <w:rsid w:val="004157EA"/>
    <w:rPr>
      <w:rFonts w:ascii="Verdana" w:hAnsi="Verdana" w:cs="Verdana"/>
      <w:sz w:val="20"/>
      <w:szCs w:val="20"/>
      <w:lang w:val="en-US"/>
    </w:rPr>
  </w:style>
  <w:style w:type="paragraph" w:customStyle="1" w:styleId="1fb">
    <w:name w:val="Знак Знак Знак1"/>
    <w:basedOn w:val="a1"/>
    <w:rsid w:val="004157EA"/>
    <w:rPr>
      <w:rFonts w:ascii="Verdana" w:hAnsi="Verdana" w:cs="Verdana"/>
      <w:sz w:val="20"/>
      <w:szCs w:val="20"/>
      <w:lang w:val="en-US"/>
    </w:rPr>
  </w:style>
  <w:style w:type="paragraph" w:customStyle="1" w:styleId="117">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1"/>
    <w:basedOn w:val="a1"/>
    <w:rsid w:val="004157EA"/>
    <w:rPr>
      <w:rFonts w:ascii="Verdana" w:hAnsi="Verdana" w:cs="Verdana"/>
      <w:sz w:val="20"/>
      <w:szCs w:val="20"/>
      <w:lang w:val="en-US"/>
    </w:rPr>
  </w:style>
  <w:style w:type="paragraph" w:customStyle="1" w:styleId="1110">
    <w:name w:val="Знак Знак Знак Знак Знак1 Знак Знак Знак Знак Знак Знак Знак Знак Знак Знак Знак Знак Знак Знак Знак Знак Знак Знак1 Знак Знак Знак Знак Знак Знак Знак1"/>
    <w:basedOn w:val="a1"/>
    <w:rsid w:val="004157EA"/>
    <w:rPr>
      <w:rFonts w:ascii="Verdana" w:hAnsi="Verdana" w:cs="Verdana"/>
      <w:sz w:val="20"/>
      <w:szCs w:val="20"/>
      <w:lang w:val="en-US"/>
    </w:rPr>
  </w:style>
  <w:style w:type="paragraph" w:customStyle="1" w:styleId="118">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1"/>
    <w:rsid w:val="004157EA"/>
    <w:rPr>
      <w:rFonts w:ascii="Verdana" w:hAnsi="Verdana" w:cs="Verdana"/>
      <w:sz w:val="20"/>
      <w:szCs w:val="20"/>
      <w:lang w:val="en-US"/>
    </w:rPr>
  </w:style>
  <w:style w:type="character" w:customStyle="1" w:styleId="affff">
    <w:name w:val="Гипертекстовая ссылка"/>
    <w:uiPriority w:val="99"/>
    <w:qFormat/>
    <w:rsid w:val="00380DA4"/>
    <w:rPr>
      <w:b/>
      <w:bCs/>
      <w:color w:val="106BBE"/>
    </w:rPr>
  </w:style>
  <w:style w:type="paragraph" w:customStyle="1" w:styleId="msonormalmailrucssattributepostfixmailrucssattributepostfix">
    <w:name w:val="msonormal_mailru_css_attribute_postfix_mailru_css_attribute_postfix"/>
    <w:basedOn w:val="a1"/>
    <w:rsid w:val="00F82A51"/>
    <w:pPr>
      <w:spacing w:before="100" w:beforeAutospacing="1" w:after="100" w:afterAutospacing="1"/>
    </w:pPr>
  </w:style>
  <w:style w:type="character" w:customStyle="1" w:styleId="blk">
    <w:name w:val="blk"/>
    <w:rsid w:val="000835EA"/>
  </w:style>
  <w:style w:type="paragraph" w:customStyle="1" w:styleId="54">
    <w:name w:val="5_текст"/>
    <w:basedOn w:val="af6"/>
    <w:link w:val="55"/>
    <w:qFormat/>
    <w:rsid w:val="006C01AD"/>
    <w:pPr>
      <w:keepLines w:val="0"/>
      <w:suppressAutoHyphens/>
      <w:spacing w:before="0"/>
    </w:pPr>
    <w:rPr>
      <w:rFonts w:ascii="Times New Roman" w:eastAsia="Calibri" w:hAnsi="Times New Roman"/>
      <w:szCs w:val="24"/>
    </w:rPr>
  </w:style>
  <w:style w:type="character" w:customStyle="1" w:styleId="55">
    <w:name w:val="5_текст Знак"/>
    <w:basedOn w:val="a2"/>
    <w:link w:val="54"/>
    <w:rsid w:val="006C01AD"/>
    <w:rPr>
      <w:rFonts w:eastAsia="Calibri"/>
      <w:sz w:val="24"/>
      <w:szCs w:val="24"/>
      <w:lang w:eastAsia="en-US"/>
    </w:rPr>
  </w:style>
  <w:style w:type="character" w:customStyle="1" w:styleId="extended-textfull">
    <w:name w:val="extended-text__full"/>
    <w:basedOn w:val="a2"/>
    <w:rsid w:val="00B90A6B"/>
  </w:style>
  <w:style w:type="paragraph" w:customStyle="1" w:styleId="pboth">
    <w:name w:val="pboth"/>
    <w:basedOn w:val="a1"/>
    <w:rsid w:val="000E72AB"/>
    <w:pPr>
      <w:spacing w:before="100" w:beforeAutospacing="1" w:after="100" w:afterAutospacing="1"/>
    </w:pPr>
  </w:style>
  <w:style w:type="paragraph" w:customStyle="1" w:styleId="s1">
    <w:name w:val="s_1"/>
    <w:basedOn w:val="a1"/>
    <w:rsid w:val="00C073A6"/>
    <w:pPr>
      <w:spacing w:before="100" w:beforeAutospacing="1" w:after="100" w:afterAutospacing="1"/>
    </w:pPr>
  </w:style>
  <w:style w:type="paragraph" w:customStyle="1" w:styleId="affff0">
    <w:name w:val="Таблица"/>
    <w:basedOn w:val="a1"/>
    <w:qFormat/>
    <w:rsid w:val="00C073A6"/>
    <w:pPr>
      <w:widowControl w:val="0"/>
      <w:tabs>
        <w:tab w:val="left" w:pos="7200"/>
      </w:tabs>
      <w:suppressAutoHyphens/>
      <w:snapToGrid w:val="0"/>
    </w:pPr>
    <w:rPr>
      <w:lang w:eastAsia="ar-SA"/>
    </w:rPr>
  </w:style>
  <w:style w:type="paragraph" w:customStyle="1" w:styleId="affff1">
    <w:name w:val="Виды использования"/>
    <w:basedOn w:val="a1"/>
    <w:qFormat/>
    <w:rsid w:val="00C073A6"/>
    <w:pPr>
      <w:widowControl w:val="0"/>
      <w:tabs>
        <w:tab w:val="left" w:pos="7200"/>
      </w:tabs>
      <w:suppressAutoHyphens/>
      <w:snapToGrid w:val="0"/>
      <w:spacing w:line="276" w:lineRule="auto"/>
      <w:jc w:val="center"/>
    </w:pPr>
    <w:rPr>
      <w:caps/>
      <w:sz w:val="28"/>
      <w:szCs w:val="28"/>
      <w:lang w:eastAsia="ar-SA"/>
    </w:rPr>
  </w:style>
  <w:style w:type="paragraph" w:customStyle="1" w:styleId="dt-p">
    <w:name w:val="dt-p"/>
    <w:basedOn w:val="a1"/>
    <w:rsid w:val="00CD40DC"/>
    <w:pPr>
      <w:spacing w:before="100" w:beforeAutospacing="1" w:after="100" w:afterAutospacing="1"/>
    </w:pPr>
  </w:style>
  <w:style w:type="character" w:customStyle="1" w:styleId="dt-r">
    <w:name w:val="dt-r"/>
    <w:basedOn w:val="a2"/>
    <w:rsid w:val="00CD40DC"/>
  </w:style>
  <w:style w:type="character" w:customStyle="1" w:styleId="dt-m">
    <w:name w:val="dt-m"/>
    <w:basedOn w:val="a2"/>
    <w:rsid w:val="00CD40DC"/>
  </w:style>
  <w:style w:type="paragraph" w:customStyle="1" w:styleId="formattext">
    <w:name w:val="formattext"/>
    <w:basedOn w:val="a1"/>
    <w:rsid w:val="00CE701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8158">
      <w:bodyDiv w:val="1"/>
      <w:marLeft w:val="0"/>
      <w:marRight w:val="0"/>
      <w:marTop w:val="0"/>
      <w:marBottom w:val="0"/>
      <w:divBdr>
        <w:top w:val="none" w:sz="0" w:space="0" w:color="auto"/>
        <w:left w:val="none" w:sz="0" w:space="0" w:color="auto"/>
        <w:bottom w:val="none" w:sz="0" w:space="0" w:color="auto"/>
        <w:right w:val="none" w:sz="0" w:space="0" w:color="auto"/>
      </w:divBdr>
    </w:div>
    <w:div w:id="99378653">
      <w:bodyDiv w:val="1"/>
      <w:marLeft w:val="0"/>
      <w:marRight w:val="0"/>
      <w:marTop w:val="0"/>
      <w:marBottom w:val="0"/>
      <w:divBdr>
        <w:top w:val="none" w:sz="0" w:space="0" w:color="auto"/>
        <w:left w:val="none" w:sz="0" w:space="0" w:color="auto"/>
        <w:bottom w:val="none" w:sz="0" w:space="0" w:color="auto"/>
        <w:right w:val="none" w:sz="0" w:space="0" w:color="auto"/>
      </w:divBdr>
    </w:div>
    <w:div w:id="119229580">
      <w:bodyDiv w:val="1"/>
      <w:marLeft w:val="0"/>
      <w:marRight w:val="0"/>
      <w:marTop w:val="0"/>
      <w:marBottom w:val="0"/>
      <w:divBdr>
        <w:top w:val="none" w:sz="0" w:space="0" w:color="auto"/>
        <w:left w:val="none" w:sz="0" w:space="0" w:color="auto"/>
        <w:bottom w:val="none" w:sz="0" w:space="0" w:color="auto"/>
        <w:right w:val="none" w:sz="0" w:space="0" w:color="auto"/>
      </w:divBdr>
    </w:div>
    <w:div w:id="125245719">
      <w:bodyDiv w:val="1"/>
      <w:marLeft w:val="0"/>
      <w:marRight w:val="0"/>
      <w:marTop w:val="0"/>
      <w:marBottom w:val="0"/>
      <w:divBdr>
        <w:top w:val="none" w:sz="0" w:space="0" w:color="auto"/>
        <w:left w:val="none" w:sz="0" w:space="0" w:color="auto"/>
        <w:bottom w:val="none" w:sz="0" w:space="0" w:color="auto"/>
        <w:right w:val="none" w:sz="0" w:space="0" w:color="auto"/>
      </w:divBdr>
    </w:div>
    <w:div w:id="162093114">
      <w:bodyDiv w:val="1"/>
      <w:marLeft w:val="0"/>
      <w:marRight w:val="0"/>
      <w:marTop w:val="0"/>
      <w:marBottom w:val="0"/>
      <w:divBdr>
        <w:top w:val="none" w:sz="0" w:space="0" w:color="auto"/>
        <w:left w:val="none" w:sz="0" w:space="0" w:color="auto"/>
        <w:bottom w:val="none" w:sz="0" w:space="0" w:color="auto"/>
        <w:right w:val="none" w:sz="0" w:space="0" w:color="auto"/>
      </w:divBdr>
    </w:div>
    <w:div w:id="168369001">
      <w:bodyDiv w:val="1"/>
      <w:marLeft w:val="0"/>
      <w:marRight w:val="0"/>
      <w:marTop w:val="0"/>
      <w:marBottom w:val="0"/>
      <w:divBdr>
        <w:top w:val="none" w:sz="0" w:space="0" w:color="auto"/>
        <w:left w:val="none" w:sz="0" w:space="0" w:color="auto"/>
        <w:bottom w:val="none" w:sz="0" w:space="0" w:color="auto"/>
        <w:right w:val="none" w:sz="0" w:space="0" w:color="auto"/>
      </w:divBdr>
    </w:div>
    <w:div w:id="213195485">
      <w:bodyDiv w:val="1"/>
      <w:marLeft w:val="0"/>
      <w:marRight w:val="0"/>
      <w:marTop w:val="0"/>
      <w:marBottom w:val="0"/>
      <w:divBdr>
        <w:top w:val="none" w:sz="0" w:space="0" w:color="auto"/>
        <w:left w:val="none" w:sz="0" w:space="0" w:color="auto"/>
        <w:bottom w:val="none" w:sz="0" w:space="0" w:color="auto"/>
        <w:right w:val="none" w:sz="0" w:space="0" w:color="auto"/>
      </w:divBdr>
    </w:div>
    <w:div w:id="244068650">
      <w:bodyDiv w:val="1"/>
      <w:marLeft w:val="0"/>
      <w:marRight w:val="0"/>
      <w:marTop w:val="0"/>
      <w:marBottom w:val="0"/>
      <w:divBdr>
        <w:top w:val="none" w:sz="0" w:space="0" w:color="auto"/>
        <w:left w:val="none" w:sz="0" w:space="0" w:color="auto"/>
        <w:bottom w:val="none" w:sz="0" w:space="0" w:color="auto"/>
        <w:right w:val="none" w:sz="0" w:space="0" w:color="auto"/>
      </w:divBdr>
    </w:div>
    <w:div w:id="313920601">
      <w:bodyDiv w:val="1"/>
      <w:marLeft w:val="0"/>
      <w:marRight w:val="0"/>
      <w:marTop w:val="0"/>
      <w:marBottom w:val="0"/>
      <w:divBdr>
        <w:top w:val="none" w:sz="0" w:space="0" w:color="auto"/>
        <w:left w:val="none" w:sz="0" w:space="0" w:color="auto"/>
        <w:bottom w:val="none" w:sz="0" w:space="0" w:color="auto"/>
        <w:right w:val="none" w:sz="0" w:space="0" w:color="auto"/>
      </w:divBdr>
    </w:div>
    <w:div w:id="316081239">
      <w:bodyDiv w:val="1"/>
      <w:marLeft w:val="0"/>
      <w:marRight w:val="0"/>
      <w:marTop w:val="0"/>
      <w:marBottom w:val="0"/>
      <w:divBdr>
        <w:top w:val="none" w:sz="0" w:space="0" w:color="auto"/>
        <w:left w:val="none" w:sz="0" w:space="0" w:color="auto"/>
        <w:bottom w:val="none" w:sz="0" w:space="0" w:color="auto"/>
        <w:right w:val="none" w:sz="0" w:space="0" w:color="auto"/>
      </w:divBdr>
    </w:div>
    <w:div w:id="333532820">
      <w:bodyDiv w:val="1"/>
      <w:marLeft w:val="0"/>
      <w:marRight w:val="0"/>
      <w:marTop w:val="0"/>
      <w:marBottom w:val="0"/>
      <w:divBdr>
        <w:top w:val="none" w:sz="0" w:space="0" w:color="auto"/>
        <w:left w:val="none" w:sz="0" w:space="0" w:color="auto"/>
        <w:bottom w:val="none" w:sz="0" w:space="0" w:color="auto"/>
        <w:right w:val="none" w:sz="0" w:space="0" w:color="auto"/>
      </w:divBdr>
    </w:div>
    <w:div w:id="355233483">
      <w:bodyDiv w:val="1"/>
      <w:marLeft w:val="0"/>
      <w:marRight w:val="0"/>
      <w:marTop w:val="0"/>
      <w:marBottom w:val="0"/>
      <w:divBdr>
        <w:top w:val="none" w:sz="0" w:space="0" w:color="auto"/>
        <w:left w:val="none" w:sz="0" w:space="0" w:color="auto"/>
        <w:bottom w:val="none" w:sz="0" w:space="0" w:color="auto"/>
        <w:right w:val="none" w:sz="0" w:space="0" w:color="auto"/>
      </w:divBdr>
    </w:div>
    <w:div w:id="386882253">
      <w:bodyDiv w:val="1"/>
      <w:marLeft w:val="0"/>
      <w:marRight w:val="0"/>
      <w:marTop w:val="0"/>
      <w:marBottom w:val="0"/>
      <w:divBdr>
        <w:top w:val="none" w:sz="0" w:space="0" w:color="auto"/>
        <w:left w:val="none" w:sz="0" w:space="0" w:color="auto"/>
        <w:bottom w:val="none" w:sz="0" w:space="0" w:color="auto"/>
        <w:right w:val="none" w:sz="0" w:space="0" w:color="auto"/>
      </w:divBdr>
      <w:divsChild>
        <w:div w:id="502670838">
          <w:marLeft w:val="0"/>
          <w:marRight w:val="0"/>
          <w:marTop w:val="0"/>
          <w:marBottom w:val="0"/>
          <w:divBdr>
            <w:top w:val="none" w:sz="0" w:space="0" w:color="auto"/>
            <w:left w:val="none" w:sz="0" w:space="0" w:color="auto"/>
            <w:bottom w:val="none" w:sz="0" w:space="0" w:color="auto"/>
            <w:right w:val="none" w:sz="0" w:space="0" w:color="auto"/>
          </w:divBdr>
        </w:div>
        <w:div w:id="1182891935">
          <w:marLeft w:val="0"/>
          <w:marRight w:val="0"/>
          <w:marTop w:val="0"/>
          <w:marBottom w:val="0"/>
          <w:divBdr>
            <w:top w:val="none" w:sz="0" w:space="0" w:color="auto"/>
            <w:left w:val="none" w:sz="0" w:space="0" w:color="auto"/>
            <w:bottom w:val="none" w:sz="0" w:space="0" w:color="auto"/>
            <w:right w:val="none" w:sz="0" w:space="0" w:color="auto"/>
          </w:divBdr>
        </w:div>
        <w:div w:id="1928731610">
          <w:marLeft w:val="0"/>
          <w:marRight w:val="0"/>
          <w:marTop w:val="0"/>
          <w:marBottom w:val="0"/>
          <w:divBdr>
            <w:top w:val="none" w:sz="0" w:space="0" w:color="auto"/>
            <w:left w:val="none" w:sz="0" w:space="0" w:color="auto"/>
            <w:bottom w:val="none" w:sz="0" w:space="0" w:color="auto"/>
            <w:right w:val="none" w:sz="0" w:space="0" w:color="auto"/>
          </w:divBdr>
        </w:div>
      </w:divsChild>
    </w:div>
    <w:div w:id="416831245">
      <w:bodyDiv w:val="1"/>
      <w:marLeft w:val="0"/>
      <w:marRight w:val="0"/>
      <w:marTop w:val="0"/>
      <w:marBottom w:val="0"/>
      <w:divBdr>
        <w:top w:val="none" w:sz="0" w:space="0" w:color="auto"/>
        <w:left w:val="none" w:sz="0" w:space="0" w:color="auto"/>
        <w:bottom w:val="none" w:sz="0" w:space="0" w:color="auto"/>
        <w:right w:val="none" w:sz="0" w:space="0" w:color="auto"/>
      </w:divBdr>
    </w:div>
    <w:div w:id="439298217">
      <w:bodyDiv w:val="1"/>
      <w:marLeft w:val="0"/>
      <w:marRight w:val="0"/>
      <w:marTop w:val="0"/>
      <w:marBottom w:val="0"/>
      <w:divBdr>
        <w:top w:val="none" w:sz="0" w:space="0" w:color="auto"/>
        <w:left w:val="none" w:sz="0" w:space="0" w:color="auto"/>
        <w:bottom w:val="none" w:sz="0" w:space="0" w:color="auto"/>
        <w:right w:val="none" w:sz="0" w:space="0" w:color="auto"/>
      </w:divBdr>
    </w:div>
    <w:div w:id="453137752">
      <w:bodyDiv w:val="1"/>
      <w:marLeft w:val="0"/>
      <w:marRight w:val="0"/>
      <w:marTop w:val="0"/>
      <w:marBottom w:val="0"/>
      <w:divBdr>
        <w:top w:val="none" w:sz="0" w:space="0" w:color="auto"/>
        <w:left w:val="none" w:sz="0" w:space="0" w:color="auto"/>
        <w:bottom w:val="none" w:sz="0" w:space="0" w:color="auto"/>
        <w:right w:val="none" w:sz="0" w:space="0" w:color="auto"/>
      </w:divBdr>
    </w:div>
    <w:div w:id="564725593">
      <w:bodyDiv w:val="1"/>
      <w:marLeft w:val="0"/>
      <w:marRight w:val="0"/>
      <w:marTop w:val="0"/>
      <w:marBottom w:val="0"/>
      <w:divBdr>
        <w:top w:val="none" w:sz="0" w:space="0" w:color="auto"/>
        <w:left w:val="none" w:sz="0" w:space="0" w:color="auto"/>
        <w:bottom w:val="none" w:sz="0" w:space="0" w:color="auto"/>
        <w:right w:val="none" w:sz="0" w:space="0" w:color="auto"/>
      </w:divBdr>
    </w:div>
    <w:div w:id="594704114">
      <w:bodyDiv w:val="1"/>
      <w:marLeft w:val="0"/>
      <w:marRight w:val="0"/>
      <w:marTop w:val="0"/>
      <w:marBottom w:val="0"/>
      <w:divBdr>
        <w:top w:val="none" w:sz="0" w:space="0" w:color="auto"/>
        <w:left w:val="none" w:sz="0" w:space="0" w:color="auto"/>
        <w:bottom w:val="none" w:sz="0" w:space="0" w:color="auto"/>
        <w:right w:val="none" w:sz="0" w:space="0" w:color="auto"/>
      </w:divBdr>
    </w:div>
    <w:div w:id="604774830">
      <w:bodyDiv w:val="1"/>
      <w:marLeft w:val="0"/>
      <w:marRight w:val="0"/>
      <w:marTop w:val="0"/>
      <w:marBottom w:val="0"/>
      <w:divBdr>
        <w:top w:val="none" w:sz="0" w:space="0" w:color="auto"/>
        <w:left w:val="none" w:sz="0" w:space="0" w:color="auto"/>
        <w:bottom w:val="none" w:sz="0" w:space="0" w:color="auto"/>
        <w:right w:val="none" w:sz="0" w:space="0" w:color="auto"/>
      </w:divBdr>
    </w:div>
    <w:div w:id="609045213">
      <w:bodyDiv w:val="1"/>
      <w:marLeft w:val="0"/>
      <w:marRight w:val="0"/>
      <w:marTop w:val="0"/>
      <w:marBottom w:val="0"/>
      <w:divBdr>
        <w:top w:val="none" w:sz="0" w:space="0" w:color="auto"/>
        <w:left w:val="none" w:sz="0" w:space="0" w:color="auto"/>
        <w:bottom w:val="none" w:sz="0" w:space="0" w:color="auto"/>
        <w:right w:val="none" w:sz="0" w:space="0" w:color="auto"/>
      </w:divBdr>
    </w:div>
    <w:div w:id="667712387">
      <w:bodyDiv w:val="1"/>
      <w:marLeft w:val="0"/>
      <w:marRight w:val="0"/>
      <w:marTop w:val="0"/>
      <w:marBottom w:val="0"/>
      <w:divBdr>
        <w:top w:val="none" w:sz="0" w:space="0" w:color="auto"/>
        <w:left w:val="none" w:sz="0" w:space="0" w:color="auto"/>
        <w:bottom w:val="none" w:sz="0" w:space="0" w:color="auto"/>
        <w:right w:val="none" w:sz="0" w:space="0" w:color="auto"/>
      </w:divBdr>
    </w:div>
    <w:div w:id="693655763">
      <w:bodyDiv w:val="1"/>
      <w:marLeft w:val="0"/>
      <w:marRight w:val="0"/>
      <w:marTop w:val="0"/>
      <w:marBottom w:val="0"/>
      <w:divBdr>
        <w:top w:val="none" w:sz="0" w:space="0" w:color="auto"/>
        <w:left w:val="none" w:sz="0" w:space="0" w:color="auto"/>
        <w:bottom w:val="none" w:sz="0" w:space="0" w:color="auto"/>
        <w:right w:val="none" w:sz="0" w:space="0" w:color="auto"/>
      </w:divBdr>
    </w:div>
    <w:div w:id="694157328">
      <w:bodyDiv w:val="1"/>
      <w:marLeft w:val="0"/>
      <w:marRight w:val="0"/>
      <w:marTop w:val="0"/>
      <w:marBottom w:val="0"/>
      <w:divBdr>
        <w:top w:val="none" w:sz="0" w:space="0" w:color="auto"/>
        <w:left w:val="none" w:sz="0" w:space="0" w:color="auto"/>
        <w:bottom w:val="none" w:sz="0" w:space="0" w:color="auto"/>
        <w:right w:val="none" w:sz="0" w:space="0" w:color="auto"/>
      </w:divBdr>
    </w:div>
    <w:div w:id="696347708">
      <w:bodyDiv w:val="1"/>
      <w:marLeft w:val="0"/>
      <w:marRight w:val="0"/>
      <w:marTop w:val="0"/>
      <w:marBottom w:val="0"/>
      <w:divBdr>
        <w:top w:val="none" w:sz="0" w:space="0" w:color="auto"/>
        <w:left w:val="none" w:sz="0" w:space="0" w:color="auto"/>
        <w:bottom w:val="none" w:sz="0" w:space="0" w:color="auto"/>
        <w:right w:val="none" w:sz="0" w:space="0" w:color="auto"/>
      </w:divBdr>
    </w:div>
    <w:div w:id="712267326">
      <w:bodyDiv w:val="1"/>
      <w:marLeft w:val="0"/>
      <w:marRight w:val="0"/>
      <w:marTop w:val="0"/>
      <w:marBottom w:val="0"/>
      <w:divBdr>
        <w:top w:val="none" w:sz="0" w:space="0" w:color="auto"/>
        <w:left w:val="none" w:sz="0" w:space="0" w:color="auto"/>
        <w:bottom w:val="none" w:sz="0" w:space="0" w:color="auto"/>
        <w:right w:val="none" w:sz="0" w:space="0" w:color="auto"/>
      </w:divBdr>
    </w:div>
    <w:div w:id="739183027">
      <w:bodyDiv w:val="1"/>
      <w:marLeft w:val="0"/>
      <w:marRight w:val="0"/>
      <w:marTop w:val="0"/>
      <w:marBottom w:val="0"/>
      <w:divBdr>
        <w:top w:val="none" w:sz="0" w:space="0" w:color="auto"/>
        <w:left w:val="none" w:sz="0" w:space="0" w:color="auto"/>
        <w:bottom w:val="none" w:sz="0" w:space="0" w:color="auto"/>
        <w:right w:val="none" w:sz="0" w:space="0" w:color="auto"/>
      </w:divBdr>
    </w:div>
    <w:div w:id="761608910">
      <w:bodyDiv w:val="1"/>
      <w:marLeft w:val="0"/>
      <w:marRight w:val="0"/>
      <w:marTop w:val="0"/>
      <w:marBottom w:val="0"/>
      <w:divBdr>
        <w:top w:val="none" w:sz="0" w:space="0" w:color="auto"/>
        <w:left w:val="none" w:sz="0" w:space="0" w:color="auto"/>
        <w:bottom w:val="none" w:sz="0" w:space="0" w:color="auto"/>
        <w:right w:val="none" w:sz="0" w:space="0" w:color="auto"/>
      </w:divBdr>
    </w:div>
    <w:div w:id="903494642">
      <w:bodyDiv w:val="1"/>
      <w:marLeft w:val="0"/>
      <w:marRight w:val="0"/>
      <w:marTop w:val="0"/>
      <w:marBottom w:val="0"/>
      <w:divBdr>
        <w:top w:val="none" w:sz="0" w:space="0" w:color="auto"/>
        <w:left w:val="none" w:sz="0" w:space="0" w:color="auto"/>
        <w:bottom w:val="none" w:sz="0" w:space="0" w:color="auto"/>
        <w:right w:val="none" w:sz="0" w:space="0" w:color="auto"/>
      </w:divBdr>
    </w:div>
    <w:div w:id="995645583">
      <w:bodyDiv w:val="1"/>
      <w:marLeft w:val="0"/>
      <w:marRight w:val="0"/>
      <w:marTop w:val="0"/>
      <w:marBottom w:val="0"/>
      <w:divBdr>
        <w:top w:val="none" w:sz="0" w:space="0" w:color="auto"/>
        <w:left w:val="none" w:sz="0" w:space="0" w:color="auto"/>
        <w:bottom w:val="none" w:sz="0" w:space="0" w:color="auto"/>
        <w:right w:val="none" w:sz="0" w:space="0" w:color="auto"/>
      </w:divBdr>
    </w:div>
    <w:div w:id="1011836561">
      <w:bodyDiv w:val="1"/>
      <w:marLeft w:val="0"/>
      <w:marRight w:val="0"/>
      <w:marTop w:val="0"/>
      <w:marBottom w:val="0"/>
      <w:divBdr>
        <w:top w:val="none" w:sz="0" w:space="0" w:color="auto"/>
        <w:left w:val="none" w:sz="0" w:space="0" w:color="auto"/>
        <w:bottom w:val="none" w:sz="0" w:space="0" w:color="auto"/>
        <w:right w:val="none" w:sz="0" w:space="0" w:color="auto"/>
      </w:divBdr>
    </w:div>
    <w:div w:id="1038163321">
      <w:bodyDiv w:val="1"/>
      <w:marLeft w:val="0"/>
      <w:marRight w:val="0"/>
      <w:marTop w:val="0"/>
      <w:marBottom w:val="0"/>
      <w:divBdr>
        <w:top w:val="none" w:sz="0" w:space="0" w:color="auto"/>
        <w:left w:val="none" w:sz="0" w:space="0" w:color="auto"/>
        <w:bottom w:val="none" w:sz="0" w:space="0" w:color="auto"/>
        <w:right w:val="none" w:sz="0" w:space="0" w:color="auto"/>
      </w:divBdr>
    </w:div>
    <w:div w:id="1064910010">
      <w:bodyDiv w:val="1"/>
      <w:marLeft w:val="0"/>
      <w:marRight w:val="0"/>
      <w:marTop w:val="0"/>
      <w:marBottom w:val="0"/>
      <w:divBdr>
        <w:top w:val="none" w:sz="0" w:space="0" w:color="auto"/>
        <w:left w:val="none" w:sz="0" w:space="0" w:color="auto"/>
        <w:bottom w:val="none" w:sz="0" w:space="0" w:color="auto"/>
        <w:right w:val="none" w:sz="0" w:space="0" w:color="auto"/>
      </w:divBdr>
    </w:div>
    <w:div w:id="1089078861">
      <w:bodyDiv w:val="1"/>
      <w:marLeft w:val="0"/>
      <w:marRight w:val="0"/>
      <w:marTop w:val="0"/>
      <w:marBottom w:val="0"/>
      <w:divBdr>
        <w:top w:val="none" w:sz="0" w:space="0" w:color="auto"/>
        <w:left w:val="none" w:sz="0" w:space="0" w:color="auto"/>
        <w:bottom w:val="none" w:sz="0" w:space="0" w:color="auto"/>
        <w:right w:val="none" w:sz="0" w:space="0" w:color="auto"/>
      </w:divBdr>
    </w:div>
    <w:div w:id="1092582520">
      <w:bodyDiv w:val="1"/>
      <w:marLeft w:val="0"/>
      <w:marRight w:val="0"/>
      <w:marTop w:val="0"/>
      <w:marBottom w:val="0"/>
      <w:divBdr>
        <w:top w:val="none" w:sz="0" w:space="0" w:color="auto"/>
        <w:left w:val="none" w:sz="0" w:space="0" w:color="auto"/>
        <w:bottom w:val="none" w:sz="0" w:space="0" w:color="auto"/>
        <w:right w:val="none" w:sz="0" w:space="0" w:color="auto"/>
      </w:divBdr>
    </w:div>
    <w:div w:id="1171799189">
      <w:bodyDiv w:val="1"/>
      <w:marLeft w:val="0"/>
      <w:marRight w:val="0"/>
      <w:marTop w:val="0"/>
      <w:marBottom w:val="0"/>
      <w:divBdr>
        <w:top w:val="none" w:sz="0" w:space="0" w:color="auto"/>
        <w:left w:val="none" w:sz="0" w:space="0" w:color="auto"/>
        <w:bottom w:val="none" w:sz="0" w:space="0" w:color="auto"/>
        <w:right w:val="none" w:sz="0" w:space="0" w:color="auto"/>
      </w:divBdr>
    </w:div>
    <w:div w:id="1332298017">
      <w:bodyDiv w:val="1"/>
      <w:marLeft w:val="0"/>
      <w:marRight w:val="0"/>
      <w:marTop w:val="0"/>
      <w:marBottom w:val="0"/>
      <w:divBdr>
        <w:top w:val="none" w:sz="0" w:space="0" w:color="auto"/>
        <w:left w:val="none" w:sz="0" w:space="0" w:color="auto"/>
        <w:bottom w:val="none" w:sz="0" w:space="0" w:color="auto"/>
        <w:right w:val="none" w:sz="0" w:space="0" w:color="auto"/>
      </w:divBdr>
    </w:div>
    <w:div w:id="1358309059">
      <w:bodyDiv w:val="1"/>
      <w:marLeft w:val="0"/>
      <w:marRight w:val="0"/>
      <w:marTop w:val="0"/>
      <w:marBottom w:val="0"/>
      <w:divBdr>
        <w:top w:val="none" w:sz="0" w:space="0" w:color="auto"/>
        <w:left w:val="none" w:sz="0" w:space="0" w:color="auto"/>
        <w:bottom w:val="none" w:sz="0" w:space="0" w:color="auto"/>
        <w:right w:val="none" w:sz="0" w:space="0" w:color="auto"/>
      </w:divBdr>
    </w:div>
    <w:div w:id="1377899852">
      <w:bodyDiv w:val="1"/>
      <w:marLeft w:val="0"/>
      <w:marRight w:val="0"/>
      <w:marTop w:val="0"/>
      <w:marBottom w:val="0"/>
      <w:divBdr>
        <w:top w:val="none" w:sz="0" w:space="0" w:color="auto"/>
        <w:left w:val="none" w:sz="0" w:space="0" w:color="auto"/>
        <w:bottom w:val="none" w:sz="0" w:space="0" w:color="auto"/>
        <w:right w:val="none" w:sz="0" w:space="0" w:color="auto"/>
      </w:divBdr>
    </w:div>
    <w:div w:id="1380473128">
      <w:bodyDiv w:val="1"/>
      <w:marLeft w:val="0"/>
      <w:marRight w:val="0"/>
      <w:marTop w:val="0"/>
      <w:marBottom w:val="0"/>
      <w:divBdr>
        <w:top w:val="none" w:sz="0" w:space="0" w:color="auto"/>
        <w:left w:val="none" w:sz="0" w:space="0" w:color="auto"/>
        <w:bottom w:val="none" w:sz="0" w:space="0" w:color="auto"/>
        <w:right w:val="none" w:sz="0" w:space="0" w:color="auto"/>
      </w:divBdr>
    </w:div>
    <w:div w:id="1442535114">
      <w:bodyDiv w:val="1"/>
      <w:marLeft w:val="0"/>
      <w:marRight w:val="0"/>
      <w:marTop w:val="0"/>
      <w:marBottom w:val="0"/>
      <w:divBdr>
        <w:top w:val="none" w:sz="0" w:space="0" w:color="auto"/>
        <w:left w:val="none" w:sz="0" w:space="0" w:color="auto"/>
        <w:bottom w:val="none" w:sz="0" w:space="0" w:color="auto"/>
        <w:right w:val="none" w:sz="0" w:space="0" w:color="auto"/>
      </w:divBdr>
    </w:div>
    <w:div w:id="1521357012">
      <w:bodyDiv w:val="1"/>
      <w:marLeft w:val="0"/>
      <w:marRight w:val="0"/>
      <w:marTop w:val="0"/>
      <w:marBottom w:val="0"/>
      <w:divBdr>
        <w:top w:val="none" w:sz="0" w:space="0" w:color="auto"/>
        <w:left w:val="none" w:sz="0" w:space="0" w:color="auto"/>
        <w:bottom w:val="none" w:sz="0" w:space="0" w:color="auto"/>
        <w:right w:val="none" w:sz="0" w:space="0" w:color="auto"/>
      </w:divBdr>
    </w:div>
    <w:div w:id="1711106196">
      <w:bodyDiv w:val="1"/>
      <w:marLeft w:val="0"/>
      <w:marRight w:val="0"/>
      <w:marTop w:val="0"/>
      <w:marBottom w:val="0"/>
      <w:divBdr>
        <w:top w:val="none" w:sz="0" w:space="0" w:color="auto"/>
        <w:left w:val="none" w:sz="0" w:space="0" w:color="auto"/>
        <w:bottom w:val="none" w:sz="0" w:space="0" w:color="auto"/>
        <w:right w:val="none" w:sz="0" w:space="0" w:color="auto"/>
      </w:divBdr>
      <w:divsChild>
        <w:div w:id="809785162">
          <w:marLeft w:val="0"/>
          <w:marRight w:val="0"/>
          <w:marTop w:val="0"/>
          <w:marBottom w:val="0"/>
          <w:divBdr>
            <w:top w:val="none" w:sz="0" w:space="0" w:color="auto"/>
            <w:left w:val="none" w:sz="0" w:space="0" w:color="auto"/>
            <w:bottom w:val="none" w:sz="0" w:space="0" w:color="auto"/>
            <w:right w:val="none" w:sz="0" w:space="0" w:color="auto"/>
          </w:divBdr>
        </w:div>
      </w:divsChild>
    </w:div>
    <w:div w:id="1740862701">
      <w:bodyDiv w:val="1"/>
      <w:marLeft w:val="0"/>
      <w:marRight w:val="0"/>
      <w:marTop w:val="0"/>
      <w:marBottom w:val="0"/>
      <w:divBdr>
        <w:top w:val="none" w:sz="0" w:space="0" w:color="auto"/>
        <w:left w:val="none" w:sz="0" w:space="0" w:color="auto"/>
        <w:bottom w:val="none" w:sz="0" w:space="0" w:color="auto"/>
        <w:right w:val="none" w:sz="0" w:space="0" w:color="auto"/>
      </w:divBdr>
    </w:div>
    <w:div w:id="1773431091">
      <w:bodyDiv w:val="1"/>
      <w:marLeft w:val="0"/>
      <w:marRight w:val="0"/>
      <w:marTop w:val="0"/>
      <w:marBottom w:val="0"/>
      <w:divBdr>
        <w:top w:val="none" w:sz="0" w:space="0" w:color="auto"/>
        <w:left w:val="none" w:sz="0" w:space="0" w:color="auto"/>
        <w:bottom w:val="none" w:sz="0" w:space="0" w:color="auto"/>
        <w:right w:val="none" w:sz="0" w:space="0" w:color="auto"/>
      </w:divBdr>
      <w:divsChild>
        <w:div w:id="1298216840">
          <w:marLeft w:val="0"/>
          <w:marRight w:val="0"/>
          <w:marTop w:val="0"/>
          <w:marBottom w:val="0"/>
          <w:divBdr>
            <w:top w:val="none" w:sz="0" w:space="0" w:color="auto"/>
            <w:left w:val="none" w:sz="0" w:space="0" w:color="auto"/>
            <w:bottom w:val="none" w:sz="0" w:space="0" w:color="auto"/>
            <w:right w:val="none" w:sz="0" w:space="0" w:color="auto"/>
          </w:divBdr>
        </w:div>
      </w:divsChild>
    </w:div>
    <w:div w:id="1815178404">
      <w:bodyDiv w:val="1"/>
      <w:marLeft w:val="0"/>
      <w:marRight w:val="0"/>
      <w:marTop w:val="0"/>
      <w:marBottom w:val="0"/>
      <w:divBdr>
        <w:top w:val="none" w:sz="0" w:space="0" w:color="auto"/>
        <w:left w:val="none" w:sz="0" w:space="0" w:color="auto"/>
        <w:bottom w:val="none" w:sz="0" w:space="0" w:color="auto"/>
        <w:right w:val="none" w:sz="0" w:space="0" w:color="auto"/>
      </w:divBdr>
    </w:div>
    <w:div w:id="1830293799">
      <w:bodyDiv w:val="1"/>
      <w:marLeft w:val="0"/>
      <w:marRight w:val="0"/>
      <w:marTop w:val="0"/>
      <w:marBottom w:val="0"/>
      <w:divBdr>
        <w:top w:val="none" w:sz="0" w:space="0" w:color="auto"/>
        <w:left w:val="none" w:sz="0" w:space="0" w:color="auto"/>
        <w:bottom w:val="none" w:sz="0" w:space="0" w:color="auto"/>
        <w:right w:val="none" w:sz="0" w:space="0" w:color="auto"/>
      </w:divBdr>
    </w:div>
    <w:div w:id="1874229224">
      <w:bodyDiv w:val="1"/>
      <w:marLeft w:val="0"/>
      <w:marRight w:val="0"/>
      <w:marTop w:val="0"/>
      <w:marBottom w:val="0"/>
      <w:divBdr>
        <w:top w:val="none" w:sz="0" w:space="0" w:color="auto"/>
        <w:left w:val="none" w:sz="0" w:space="0" w:color="auto"/>
        <w:bottom w:val="none" w:sz="0" w:space="0" w:color="auto"/>
        <w:right w:val="none" w:sz="0" w:space="0" w:color="auto"/>
      </w:divBdr>
    </w:div>
    <w:div w:id="1875918917">
      <w:bodyDiv w:val="1"/>
      <w:marLeft w:val="0"/>
      <w:marRight w:val="0"/>
      <w:marTop w:val="0"/>
      <w:marBottom w:val="0"/>
      <w:divBdr>
        <w:top w:val="none" w:sz="0" w:space="0" w:color="auto"/>
        <w:left w:val="none" w:sz="0" w:space="0" w:color="auto"/>
        <w:bottom w:val="none" w:sz="0" w:space="0" w:color="auto"/>
        <w:right w:val="none" w:sz="0" w:space="0" w:color="auto"/>
      </w:divBdr>
    </w:div>
    <w:div w:id="1913929358">
      <w:bodyDiv w:val="1"/>
      <w:marLeft w:val="0"/>
      <w:marRight w:val="0"/>
      <w:marTop w:val="0"/>
      <w:marBottom w:val="0"/>
      <w:divBdr>
        <w:top w:val="none" w:sz="0" w:space="0" w:color="auto"/>
        <w:left w:val="none" w:sz="0" w:space="0" w:color="auto"/>
        <w:bottom w:val="none" w:sz="0" w:space="0" w:color="auto"/>
        <w:right w:val="none" w:sz="0" w:space="0" w:color="auto"/>
      </w:divBdr>
    </w:div>
    <w:div w:id="1916235132">
      <w:bodyDiv w:val="1"/>
      <w:marLeft w:val="0"/>
      <w:marRight w:val="0"/>
      <w:marTop w:val="0"/>
      <w:marBottom w:val="0"/>
      <w:divBdr>
        <w:top w:val="none" w:sz="0" w:space="0" w:color="auto"/>
        <w:left w:val="none" w:sz="0" w:space="0" w:color="auto"/>
        <w:bottom w:val="none" w:sz="0" w:space="0" w:color="auto"/>
        <w:right w:val="none" w:sz="0" w:space="0" w:color="auto"/>
      </w:divBdr>
    </w:div>
    <w:div w:id="1951428870">
      <w:bodyDiv w:val="1"/>
      <w:marLeft w:val="0"/>
      <w:marRight w:val="0"/>
      <w:marTop w:val="0"/>
      <w:marBottom w:val="0"/>
      <w:divBdr>
        <w:top w:val="none" w:sz="0" w:space="0" w:color="auto"/>
        <w:left w:val="none" w:sz="0" w:space="0" w:color="auto"/>
        <w:bottom w:val="none" w:sz="0" w:space="0" w:color="auto"/>
        <w:right w:val="none" w:sz="0" w:space="0" w:color="auto"/>
      </w:divBdr>
    </w:div>
    <w:div w:id="2048331985">
      <w:bodyDiv w:val="1"/>
      <w:marLeft w:val="0"/>
      <w:marRight w:val="0"/>
      <w:marTop w:val="0"/>
      <w:marBottom w:val="0"/>
      <w:divBdr>
        <w:top w:val="none" w:sz="0" w:space="0" w:color="auto"/>
        <w:left w:val="none" w:sz="0" w:space="0" w:color="auto"/>
        <w:bottom w:val="none" w:sz="0" w:space="0" w:color="auto"/>
        <w:right w:val="none" w:sz="0" w:space="0" w:color="auto"/>
      </w:divBdr>
    </w:div>
    <w:div w:id="2057661629">
      <w:bodyDiv w:val="1"/>
      <w:marLeft w:val="0"/>
      <w:marRight w:val="0"/>
      <w:marTop w:val="0"/>
      <w:marBottom w:val="0"/>
      <w:divBdr>
        <w:top w:val="none" w:sz="0" w:space="0" w:color="auto"/>
        <w:left w:val="none" w:sz="0" w:space="0" w:color="auto"/>
        <w:bottom w:val="none" w:sz="0" w:space="0" w:color="auto"/>
        <w:right w:val="none" w:sz="0" w:space="0" w:color="auto"/>
      </w:divBdr>
    </w:div>
    <w:div w:id="2078361087">
      <w:bodyDiv w:val="1"/>
      <w:marLeft w:val="0"/>
      <w:marRight w:val="0"/>
      <w:marTop w:val="0"/>
      <w:marBottom w:val="0"/>
      <w:divBdr>
        <w:top w:val="none" w:sz="0" w:space="0" w:color="auto"/>
        <w:left w:val="none" w:sz="0" w:space="0" w:color="auto"/>
        <w:bottom w:val="none" w:sz="0" w:space="0" w:color="auto"/>
        <w:right w:val="none" w:sz="0" w:space="0" w:color="auto"/>
      </w:divBdr>
    </w:div>
    <w:div w:id="2096046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docs.cntd.ru/document/901919338" TargetMode="External"/><Relationship Id="rId18" Type="http://schemas.openxmlformats.org/officeDocument/2006/relationships/hyperlink" Target="http://docs.cntd.ru/document/901919338" TargetMode="External"/><Relationship Id="rId26" Type="http://schemas.openxmlformats.org/officeDocument/2006/relationships/hyperlink" Target="http://docs.cntd.ru/document/901919338" TargetMode="External"/><Relationship Id="rId3" Type="http://schemas.openxmlformats.org/officeDocument/2006/relationships/styles" Target="styles.xml"/><Relationship Id="rId21" Type="http://schemas.openxmlformats.org/officeDocument/2006/relationships/hyperlink" Target="http://docs.cntd.ru/document/901919338"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consultant.ru/document/cons_doc_LAW_296522/d43ae8ece00bbaa3bc825d04067c64adebeae28c/" TargetMode="External"/><Relationship Id="rId17" Type="http://schemas.openxmlformats.org/officeDocument/2006/relationships/hyperlink" Target="http://docs.cntd.ru/document/901919338" TargetMode="External"/><Relationship Id="rId25" Type="http://schemas.openxmlformats.org/officeDocument/2006/relationships/hyperlink" Target="http://docs.cntd.ru/document/901919338"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docs.cntd.ru/document/901919338" TargetMode="External"/><Relationship Id="rId20" Type="http://schemas.openxmlformats.org/officeDocument/2006/relationships/hyperlink" Target="http://docs.cntd.ru/document/901919338" TargetMode="External"/><Relationship Id="rId29" Type="http://schemas.openxmlformats.org/officeDocument/2006/relationships/hyperlink" Target="https://normativ.kontur.ru/document?moduleId=1&amp;documentId=36075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sultant.ru/document/cons_doc_LAW_296522/d43ae8ece00bbaa3bc825d04067c64adebeae28c/" TargetMode="External"/><Relationship Id="rId24" Type="http://schemas.openxmlformats.org/officeDocument/2006/relationships/hyperlink" Target="http://docs.cntd.ru/document/901919338" TargetMode="External"/><Relationship Id="rId32" Type="http://schemas.openxmlformats.org/officeDocument/2006/relationships/hyperlink" Target="https://base.garant.ru/70736874/53f89421bbdaf741eb2d1ecc4ddb4c33/" TargetMode="External"/><Relationship Id="rId5" Type="http://schemas.openxmlformats.org/officeDocument/2006/relationships/settings" Target="settings.xml"/><Relationship Id="rId15" Type="http://schemas.openxmlformats.org/officeDocument/2006/relationships/hyperlink" Target="http://docs.cntd.ru/document/901919338" TargetMode="External"/><Relationship Id="rId23" Type="http://schemas.openxmlformats.org/officeDocument/2006/relationships/hyperlink" Target="http://docs.cntd.ru/document/901919338" TargetMode="External"/><Relationship Id="rId28" Type="http://schemas.openxmlformats.org/officeDocument/2006/relationships/hyperlink" Target="https://normativ.kontur.ru/document?moduleId=1&amp;documentId=360750" TargetMode="External"/><Relationship Id="rId10" Type="http://schemas.openxmlformats.org/officeDocument/2006/relationships/hyperlink" Target="https://normativ.kontur.ru/document?moduleId=1&amp;documentId=282848" TargetMode="External"/><Relationship Id="rId19" Type="http://schemas.openxmlformats.org/officeDocument/2006/relationships/hyperlink" Target="http://docs.cntd.ru/document/901919338" TargetMode="External"/><Relationship Id="rId31" Type="http://schemas.openxmlformats.org/officeDocument/2006/relationships/hyperlink" Target="http://www.consultant.ru/document/cons_doc_LAW_61801/"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docs.cntd.ru/document/901919338" TargetMode="External"/><Relationship Id="rId22" Type="http://schemas.openxmlformats.org/officeDocument/2006/relationships/hyperlink" Target="http://docs.cntd.ru/document/901919338" TargetMode="External"/><Relationship Id="rId27" Type="http://schemas.openxmlformats.org/officeDocument/2006/relationships/hyperlink" Target="http://docs.cntd.ru/document/901919338" TargetMode="External"/><Relationship Id="rId30" Type="http://schemas.openxmlformats.org/officeDocument/2006/relationships/hyperlink" Target="http://www.consultant.ru/document/cons_doc_LAW_296522/825a71eb75032f603d29da32b2cf36300ac04789/" TargetMode="External"/><Relationship Id="rId35" Type="http://schemas.openxmlformats.org/officeDocument/2006/relationships/theme" Target="theme/theme1.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8BFB4D-942B-45D7-9E87-12ED59295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111</Pages>
  <Words>38683</Words>
  <Characters>220498</Characters>
  <Application>Microsoft Office Word</Application>
  <DocSecurity>0</DocSecurity>
  <Lines>1837</Lines>
  <Paragraphs>517</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258664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Света</dc:creator>
  <cp:lastModifiedBy>user</cp:lastModifiedBy>
  <cp:revision>15</cp:revision>
  <cp:lastPrinted>2020-07-20T07:48:00Z</cp:lastPrinted>
  <dcterms:created xsi:type="dcterms:W3CDTF">2020-07-21T14:22:00Z</dcterms:created>
  <dcterms:modified xsi:type="dcterms:W3CDTF">2020-07-22T07:26:00Z</dcterms:modified>
</cp:coreProperties>
</file>